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8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7"/>
      </w:tblGrid>
      <w:tr w:rsidR="0028429F" w:rsidRPr="0055295B" w14:paraId="1EF93251" w14:textId="77777777" w:rsidTr="0028429F">
        <w:tc>
          <w:tcPr>
            <w:tcW w:w="10887" w:type="dxa"/>
          </w:tcPr>
          <w:p w14:paraId="09DB0B5C" w14:textId="77777777" w:rsidR="0028429F" w:rsidRPr="0055295B" w:rsidRDefault="0028429F" w:rsidP="00093960">
            <w:pPr>
              <w:pStyle w:val="a9"/>
              <w:ind w:left="420" w:right="-1"/>
              <w:rPr>
                <w:sz w:val="22"/>
                <w:szCs w:val="22"/>
              </w:rPr>
            </w:pPr>
            <w:r w:rsidRPr="0055295B">
              <w:rPr>
                <w:sz w:val="22"/>
                <w:szCs w:val="22"/>
              </w:rPr>
              <w:t xml:space="preserve">ДОГОВОР № </w:t>
            </w:r>
          </w:p>
          <w:p w14:paraId="334F6C04" w14:textId="388DEB92" w:rsidR="0028429F" w:rsidRPr="0055295B" w:rsidRDefault="0028429F" w:rsidP="00093960">
            <w:pPr>
              <w:ind w:right="-1"/>
              <w:jc w:val="center"/>
              <w:rPr>
                <w:b/>
                <w:sz w:val="22"/>
                <w:szCs w:val="22"/>
              </w:rPr>
            </w:pPr>
            <w:r w:rsidRPr="0055295B">
              <w:rPr>
                <w:b/>
                <w:sz w:val="22"/>
                <w:szCs w:val="22"/>
              </w:rPr>
              <w:t>на выполнение работ по техническому обслуживанию, проведению аварийно-восстановительных работ на оборудовании объектов связи</w:t>
            </w:r>
            <w:r w:rsidRPr="0055295B">
              <w:rPr>
                <w:b/>
                <w:bCs/>
                <w:sz w:val="22"/>
                <w:szCs w:val="22"/>
              </w:rPr>
              <w:t xml:space="preserve"> и инженерных систем узлов связи (КСЭ)</w:t>
            </w:r>
          </w:p>
          <w:p w14:paraId="08EF93A6" w14:textId="77777777" w:rsidR="0028429F" w:rsidRPr="0055295B" w:rsidRDefault="0028429F" w:rsidP="00CA0194">
            <w:pPr>
              <w:rPr>
                <w:b/>
                <w:sz w:val="22"/>
                <w:szCs w:val="22"/>
              </w:rPr>
            </w:pPr>
          </w:p>
          <w:p w14:paraId="69FFF1A3" w14:textId="38E946FA" w:rsidR="0028429F" w:rsidRPr="0055295B" w:rsidRDefault="0028429F" w:rsidP="00093960">
            <w:pPr>
              <w:ind w:left="420"/>
              <w:rPr>
                <w:sz w:val="22"/>
                <w:szCs w:val="22"/>
              </w:rPr>
            </w:pPr>
            <w:r>
              <w:rPr>
                <w:sz w:val="22"/>
                <w:szCs w:val="22"/>
              </w:rPr>
              <w:t>Уфа</w:t>
            </w:r>
            <w:r w:rsidRPr="0055295B">
              <w:rPr>
                <w:sz w:val="22"/>
                <w:szCs w:val="22"/>
              </w:rPr>
              <w:t xml:space="preserve">          </w:t>
            </w:r>
            <w:bookmarkStart w:id="0" w:name="Date"/>
            <w:r w:rsidRPr="0055295B">
              <w:rPr>
                <w:sz w:val="22"/>
                <w:szCs w:val="22"/>
              </w:rPr>
              <w:t>______ 201</w:t>
            </w:r>
            <w:r w:rsidR="00D731D4" w:rsidRPr="0017549E">
              <w:rPr>
                <w:sz w:val="22"/>
                <w:szCs w:val="22"/>
              </w:rPr>
              <w:t>8</w:t>
            </w:r>
            <w:r w:rsidRPr="0055295B">
              <w:rPr>
                <w:sz w:val="22"/>
                <w:szCs w:val="22"/>
              </w:rPr>
              <w:t xml:space="preserve"> г.</w:t>
            </w:r>
            <w:bookmarkEnd w:id="0"/>
          </w:p>
          <w:p w14:paraId="582A58DD" w14:textId="77777777" w:rsidR="0028429F" w:rsidRPr="0055295B" w:rsidRDefault="0028429F" w:rsidP="00093960">
            <w:pPr>
              <w:ind w:left="420"/>
              <w:rPr>
                <w:sz w:val="22"/>
                <w:szCs w:val="22"/>
              </w:rPr>
            </w:pPr>
          </w:p>
          <w:p w14:paraId="3BDE4842" w14:textId="77777777" w:rsidR="0028429F" w:rsidRPr="0055295B" w:rsidRDefault="0028429F" w:rsidP="00093960">
            <w:pPr>
              <w:ind w:left="420"/>
              <w:rPr>
                <w:sz w:val="22"/>
                <w:szCs w:val="22"/>
              </w:rPr>
            </w:pPr>
          </w:p>
          <w:p w14:paraId="5855DC2D" w14:textId="3E35F6DA" w:rsidR="0028429F" w:rsidRPr="0055295B" w:rsidRDefault="0028429F" w:rsidP="007A2EBD">
            <w:pPr>
              <w:ind w:left="-26" w:right="-42"/>
              <w:jc w:val="both"/>
              <w:rPr>
                <w:b/>
                <w:sz w:val="22"/>
                <w:szCs w:val="22"/>
              </w:rPr>
            </w:pPr>
            <w:r w:rsidRPr="0055295B">
              <w:rPr>
                <w:b/>
                <w:sz w:val="22"/>
                <w:szCs w:val="22"/>
              </w:rPr>
              <w:t xml:space="preserve">Настоящий Рамочный Договор подряда на 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 </w:t>
            </w:r>
            <w:r w:rsidRPr="0055295B">
              <w:rPr>
                <w:sz w:val="22"/>
                <w:szCs w:val="22"/>
              </w:rPr>
              <w:t>(в дальнейшем – «</w:t>
            </w:r>
            <w:r w:rsidRPr="0055295B">
              <w:rPr>
                <w:b/>
                <w:sz w:val="22"/>
                <w:szCs w:val="22"/>
              </w:rPr>
              <w:t>Договор</w:t>
            </w:r>
            <w:r w:rsidRPr="0055295B">
              <w:rPr>
                <w:sz w:val="22"/>
                <w:szCs w:val="22"/>
              </w:rPr>
              <w:t xml:space="preserve">» или </w:t>
            </w:r>
            <w:r w:rsidRPr="0055295B">
              <w:rPr>
                <w:b/>
                <w:sz w:val="22"/>
                <w:szCs w:val="22"/>
                <w:lang w:val="en-US"/>
              </w:rPr>
              <w:t>MPA</w:t>
            </w:r>
            <w:r w:rsidRPr="0055295B">
              <w:rPr>
                <w:sz w:val="22"/>
                <w:szCs w:val="22"/>
              </w:rPr>
              <w:t>) заключен в день и год, указанные выше («</w:t>
            </w:r>
            <w:r w:rsidRPr="0055295B">
              <w:rPr>
                <w:b/>
                <w:sz w:val="22"/>
                <w:szCs w:val="22"/>
              </w:rPr>
              <w:t>Дата вступления в силу</w:t>
            </w:r>
            <w:r w:rsidRPr="0055295B">
              <w:rPr>
                <w:sz w:val="22"/>
                <w:szCs w:val="22"/>
              </w:rPr>
              <w:t>»), между:</w:t>
            </w:r>
          </w:p>
          <w:p w14:paraId="70EC93C5" w14:textId="77777777" w:rsidR="0028429F" w:rsidRPr="0055295B" w:rsidRDefault="0028429F" w:rsidP="007A2EBD">
            <w:pPr>
              <w:rPr>
                <w:b/>
                <w:sz w:val="22"/>
                <w:szCs w:val="22"/>
              </w:rPr>
            </w:pPr>
          </w:p>
          <w:p w14:paraId="3EEDDC36" w14:textId="4F7EEDCE" w:rsidR="0028429F" w:rsidRPr="0055295B" w:rsidRDefault="0028429F" w:rsidP="007A2EBD">
            <w:pPr>
              <w:widowControl w:val="0"/>
              <w:autoSpaceDE w:val="0"/>
              <w:autoSpaceDN w:val="0"/>
              <w:adjustRightInd w:val="0"/>
              <w:jc w:val="both"/>
              <w:rPr>
                <w:sz w:val="22"/>
                <w:szCs w:val="22"/>
              </w:rPr>
            </w:pPr>
            <w:r w:rsidRPr="0055295B">
              <w:rPr>
                <w:b/>
                <w:sz w:val="22"/>
                <w:szCs w:val="22"/>
              </w:rPr>
              <w:t xml:space="preserve"> </w:t>
            </w:r>
            <w:r w:rsidR="0078287C" w:rsidRPr="0055295B">
              <w:rPr>
                <w:b/>
                <w:sz w:val="22"/>
                <w:szCs w:val="22"/>
              </w:rPr>
              <w:t>Публичное акционерное общество «</w:t>
            </w:r>
            <w:r w:rsidR="0078287C">
              <w:rPr>
                <w:b/>
                <w:sz w:val="22"/>
                <w:szCs w:val="22"/>
              </w:rPr>
              <w:t>Башинформсвязь</w:t>
            </w:r>
            <w:r w:rsidR="0078287C" w:rsidRPr="0055295B">
              <w:rPr>
                <w:b/>
                <w:sz w:val="22"/>
                <w:szCs w:val="22"/>
              </w:rPr>
              <w:t>»</w:t>
            </w:r>
            <w:r w:rsidRPr="0055295B">
              <w:rPr>
                <w:sz w:val="22"/>
                <w:szCs w:val="22"/>
              </w:rPr>
              <w:t>, именуемым в дальнейшем «Заказчик», в лице</w:t>
            </w:r>
            <w:r w:rsidR="00B879D5">
              <w:rPr>
                <w:sz w:val="22"/>
                <w:szCs w:val="22"/>
              </w:rPr>
              <w:t xml:space="preserve"> Генерального директора </w:t>
            </w:r>
            <w:proofErr w:type="spellStart"/>
            <w:r w:rsidR="00B879D5">
              <w:rPr>
                <w:sz w:val="22"/>
                <w:szCs w:val="22"/>
              </w:rPr>
              <w:t>Долгоаршинных</w:t>
            </w:r>
            <w:proofErr w:type="spellEnd"/>
            <w:r w:rsidR="00B879D5">
              <w:rPr>
                <w:sz w:val="22"/>
                <w:szCs w:val="22"/>
              </w:rPr>
              <w:t xml:space="preserve"> М.Г.</w:t>
            </w:r>
            <w:r w:rsidRPr="0055295B">
              <w:rPr>
                <w:sz w:val="22"/>
                <w:szCs w:val="22"/>
              </w:rPr>
              <w:t>,</w:t>
            </w:r>
            <w:r w:rsidR="00B879D5">
              <w:rPr>
                <w:sz w:val="22"/>
                <w:szCs w:val="22"/>
              </w:rPr>
              <w:t xml:space="preserve"> действующий на основании Устава,</w:t>
            </w:r>
            <w:r w:rsidRPr="0055295B">
              <w:rPr>
                <w:sz w:val="22"/>
                <w:szCs w:val="22"/>
              </w:rPr>
              <w:t xml:space="preserve"> с одной стороны, и </w:t>
            </w:r>
          </w:p>
          <w:p w14:paraId="4625CFF8" w14:textId="77777777" w:rsidR="0028429F" w:rsidRPr="0055295B" w:rsidRDefault="0028429F" w:rsidP="007A2EBD">
            <w:pPr>
              <w:widowControl w:val="0"/>
              <w:autoSpaceDE w:val="0"/>
              <w:autoSpaceDN w:val="0"/>
              <w:adjustRightInd w:val="0"/>
              <w:jc w:val="both"/>
              <w:rPr>
                <w:b/>
                <w:sz w:val="22"/>
                <w:szCs w:val="22"/>
                <w:highlight w:val="yellow"/>
              </w:rPr>
            </w:pPr>
          </w:p>
          <w:p w14:paraId="33A83A75" w14:textId="361BB385" w:rsidR="0028429F" w:rsidRPr="0055295B" w:rsidRDefault="00B879D5" w:rsidP="007A2EBD">
            <w:pPr>
              <w:widowControl w:val="0"/>
              <w:autoSpaceDE w:val="0"/>
              <w:autoSpaceDN w:val="0"/>
              <w:adjustRightInd w:val="0"/>
              <w:jc w:val="both"/>
              <w:rPr>
                <w:sz w:val="22"/>
                <w:szCs w:val="22"/>
              </w:rPr>
            </w:pPr>
            <w:r>
              <w:rPr>
                <w:b/>
                <w:sz w:val="22"/>
                <w:szCs w:val="22"/>
              </w:rPr>
              <w:t>______________________________________________________</w:t>
            </w:r>
            <w:r w:rsidR="0028429F" w:rsidRPr="0055295B">
              <w:rPr>
                <w:b/>
                <w:sz w:val="22"/>
                <w:szCs w:val="22"/>
              </w:rPr>
              <w:t>,</w:t>
            </w:r>
            <w:r w:rsidR="0028429F" w:rsidRPr="0055295B">
              <w:rPr>
                <w:sz w:val="22"/>
                <w:szCs w:val="22"/>
              </w:rPr>
              <w:t xml:space="preserve"> именуемое в да</w:t>
            </w:r>
            <w:r w:rsidR="00A71EF8">
              <w:rPr>
                <w:sz w:val="22"/>
                <w:szCs w:val="22"/>
              </w:rPr>
              <w:t>льнейшем «Исполнитель», в лице</w:t>
            </w:r>
            <w:r>
              <w:rPr>
                <w:sz w:val="22"/>
                <w:szCs w:val="22"/>
              </w:rPr>
              <w:t xml:space="preserve"> __________________________</w:t>
            </w:r>
            <w:proofErr w:type="gramStart"/>
            <w:r>
              <w:rPr>
                <w:sz w:val="22"/>
                <w:szCs w:val="22"/>
              </w:rPr>
              <w:t>_</w:t>
            </w:r>
            <w:r w:rsidR="00A71EF8">
              <w:rPr>
                <w:sz w:val="22"/>
                <w:szCs w:val="22"/>
              </w:rPr>
              <w:t xml:space="preserve"> </w:t>
            </w:r>
            <w:r w:rsidR="0028429F" w:rsidRPr="0055295B">
              <w:rPr>
                <w:sz w:val="22"/>
                <w:szCs w:val="22"/>
              </w:rPr>
              <w:t>,</w:t>
            </w:r>
            <w:proofErr w:type="gramEnd"/>
            <w:r w:rsidR="0028429F" w:rsidRPr="0055295B">
              <w:rPr>
                <w:sz w:val="22"/>
                <w:szCs w:val="22"/>
              </w:rPr>
              <w:t xml:space="preserve"> с другой стороны, в дальнейшем совместно именуемые «Стороны», или по отдельности «Сторона», в зависимости от контекста, заключили настоящий договор (далее - Договор) о нижеследующем:</w:t>
            </w:r>
          </w:p>
          <w:p w14:paraId="57D75A6B" w14:textId="77777777" w:rsidR="0028429F" w:rsidRPr="0055295B" w:rsidRDefault="0028429F" w:rsidP="007A2EBD">
            <w:pPr>
              <w:widowControl w:val="0"/>
              <w:autoSpaceDE w:val="0"/>
              <w:autoSpaceDN w:val="0"/>
              <w:adjustRightInd w:val="0"/>
              <w:ind w:firstLine="567"/>
              <w:jc w:val="both"/>
              <w:rPr>
                <w:sz w:val="22"/>
                <w:szCs w:val="22"/>
              </w:rPr>
            </w:pPr>
          </w:p>
          <w:p w14:paraId="7BB49262" w14:textId="77777777" w:rsidR="0028429F" w:rsidRPr="0055295B" w:rsidRDefault="0028429F" w:rsidP="007A2EBD">
            <w:pPr>
              <w:widowControl w:val="0"/>
              <w:autoSpaceDE w:val="0"/>
              <w:autoSpaceDN w:val="0"/>
              <w:adjustRightInd w:val="0"/>
              <w:jc w:val="both"/>
              <w:rPr>
                <w:b/>
                <w:bCs/>
                <w:sz w:val="22"/>
                <w:szCs w:val="22"/>
              </w:rPr>
            </w:pPr>
            <w:r w:rsidRPr="0055295B">
              <w:rPr>
                <w:b/>
                <w:bCs/>
                <w:sz w:val="22"/>
                <w:szCs w:val="22"/>
                <w:lang w:eastAsia="zh-CN"/>
              </w:rPr>
              <w:t>Заказчик и Исполнитель договариваются о следующем</w:t>
            </w:r>
            <w:r w:rsidRPr="0055295B">
              <w:rPr>
                <w:b/>
                <w:bCs/>
                <w:sz w:val="22"/>
                <w:szCs w:val="22"/>
              </w:rPr>
              <w:t>:</w:t>
            </w:r>
          </w:p>
          <w:p w14:paraId="7E30B445" w14:textId="77777777" w:rsidR="0028429F" w:rsidRPr="0055295B" w:rsidRDefault="0028429F" w:rsidP="00093960">
            <w:pPr>
              <w:widowControl w:val="0"/>
              <w:autoSpaceDE w:val="0"/>
              <w:autoSpaceDN w:val="0"/>
              <w:adjustRightInd w:val="0"/>
              <w:jc w:val="both"/>
              <w:rPr>
                <w:sz w:val="22"/>
                <w:szCs w:val="22"/>
              </w:rPr>
            </w:pPr>
          </w:p>
          <w:p w14:paraId="649328C4" w14:textId="77777777" w:rsidR="0028429F" w:rsidRPr="0055295B" w:rsidRDefault="0028429F" w:rsidP="006506C6">
            <w:pPr>
              <w:keepNext/>
              <w:widowControl w:val="0"/>
              <w:numPr>
                <w:ilvl w:val="0"/>
                <w:numId w:val="7"/>
              </w:numPr>
              <w:autoSpaceDE w:val="0"/>
              <w:autoSpaceDN w:val="0"/>
              <w:adjustRightInd w:val="0"/>
              <w:spacing w:after="120"/>
              <w:ind w:right="86"/>
              <w:jc w:val="center"/>
              <w:rPr>
                <w:b/>
                <w:bCs/>
                <w:sz w:val="22"/>
                <w:szCs w:val="22"/>
              </w:rPr>
            </w:pPr>
            <w:r w:rsidRPr="0055295B">
              <w:rPr>
                <w:b/>
                <w:bCs/>
                <w:sz w:val="22"/>
                <w:szCs w:val="22"/>
              </w:rPr>
              <w:t>Определения</w:t>
            </w:r>
          </w:p>
          <w:p w14:paraId="18F33857" w14:textId="7C5F5AB0" w:rsidR="0028429F" w:rsidRPr="0055295B" w:rsidRDefault="0028429F" w:rsidP="006D1423">
            <w:pPr>
              <w:widowControl w:val="0"/>
              <w:tabs>
                <w:tab w:val="left" w:pos="4122"/>
              </w:tabs>
              <w:autoSpaceDE w:val="0"/>
              <w:autoSpaceDN w:val="0"/>
              <w:adjustRightInd w:val="0"/>
              <w:ind w:right="90"/>
              <w:jc w:val="both"/>
              <w:rPr>
                <w:sz w:val="22"/>
                <w:szCs w:val="22"/>
              </w:rPr>
            </w:pPr>
            <w:r w:rsidRPr="0055295B">
              <w:rPr>
                <w:sz w:val="22"/>
                <w:szCs w:val="22"/>
              </w:rPr>
              <w:t>В рамках настоящего Договора определения имеют следующие значения, если из контекста явственно не следует иное:</w:t>
            </w:r>
          </w:p>
          <w:p w14:paraId="09450D2A" w14:textId="7097CDF0"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1.1</w:t>
            </w:r>
            <w:r w:rsidR="0028429F" w:rsidRPr="0055295B">
              <w:rPr>
                <w:sz w:val="22"/>
                <w:szCs w:val="22"/>
                <w:u w:val="single"/>
              </w:rPr>
              <w:t xml:space="preserve">. </w:t>
            </w:r>
            <w:r w:rsidR="0028429F" w:rsidRPr="0055295B">
              <w:rPr>
                <w:b/>
                <w:sz w:val="22"/>
                <w:szCs w:val="22"/>
                <w:u w:val="single"/>
              </w:rPr>
              <w:t>«Объект связи»</w:t>
            </w:r>
            <w:r w:rsidR="0028429F" w:rsidRPr="0055295B">
              <w:rPr>
                <w:sz w:val="22"/>
                <w:szCs w:val="22"/>
              </w:rPr>
              <w:t xml:space="preserve"> – базовая станция (БС), транспортный узел, радиорелейная линия (РРЛ), или иное сооружение, включая все установленное на них оборудование, необходимое для функционирования </w:t>
            </w:r>
            <w:r w:rsidR="00E2252A">
              <w:rPr>
                <w:sz w:val="22"/>
                <w:szCs w:val="22"/>
              </w:rPr>
              <w:t>сети сотовой связи</w:t>
            </w:r>
            <w:r w:rsidR="0028429F" w:rsidRPr="0055295B">
              <w:rPr>
                <w:sz w:val="22"/>
                <w:szCs w:val="22"/>
              </w:rPr>
              <w:t>.</w:t>
            </w:r>
          </w:p>
          <w:p w14:paraId="34481DFE" w14:textId="428C4276"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1.2</w:t>
            </w:r>
            <w:r w:rsidR="0028429F" w:rsidRPr="0055295B">
              <w:rPr>
                <w:sz w:val="22"/>
                <w:szCs w:val="22"/>
                <w:u w:val="single"/>
              </w:rPr>
              <w:t xml:space="preserve">. </w:t>
            </w:r>
            <w:r w:rsidR="0028429F" w:rsidRPr="0055295B">
              <w:rPr>
                <w:b/>
                <w:sz w:val="22"/>
                <w:szCs w:val="22"/>
                <w:u w:val="single"/>
              </w:rPr>
              <w:t>«Оборудование»</w:t>
            </w:r>
            <w:r w:rsidR="0028429F" w:rsidRPr="0055295B">
              <w:rPr>
                <w:sz w:val="22"/>
                <w:szCs w:val="22"/>
              </w:rPr>
              <w:t xml:space="preserve"> - технологическое и вспомогательное оборудование, установленное на Объекте связи, такое как радиооборудование подвижной сети связи (</w:t>
            </w:r>
            <w:r w:rsidR="0028429F" w:rsidRPr="0055295B">
              <w:rPr>
                <w:sz w:val="22"/>
                <w:szCs w:val="22"/>
                <w:lang w:val="en-US"/>
              </w:rPr>
              <w:t>GSM</w:t>
            </w:r>
            <w:r w:rsidR="0028429F" w:rsidRPr="0055295B">
              <w:rPr>
                <w:sz w:val="22"/>
                <w:szCs w:val="22"/>
              </w:rPr>
              <w:t xml:space="preserve">, </w:t>
            </w:r>
            <w:r w:rsidR="0028429F" w:rsidRPr="0055295B">
              <w:rPr>
                <w:sz w:val="22"/>
                <w:szCs w:val="22"/>
                <w:lang w:val="en-US"/>
              </w:rPr>
              <w:t>UTRAN</w:t>
            </w:r>
            <w:r w:rsidR="0028429F" w:rsidRPr="0055295B">
              <w:rPr>
                <w:sz w:val="22"/>
                <w:szCs w:val="22"/>
              </w:rPr>
              <w:t xml:space="preserve">, </w:t>
            </w:r>
            <w:r w:rsidR="0028429F" w:rsidRPr="0055295B">
              <w:rPr>
                <w:sz w:val="22"/>
                <w:szCs w:val="22"/>
                <w:lang w:val="en-US"/>
              </w:rPr>
              <w:t>LTE</w:t>
            </w:r>
            <w:r w:rsidR="0028429F" w:rsidRPr="0055295B">
              <w:rPr>
                <w:sz w:val="22"/>
                <w:szCs w:val="22"/>
              </w:rPr>
              <w:t xml:space="preserve">), </w:t>
            </w:r>
            <w:proofErr w:type="gramStart"/>
            <w:r w:rsidR="0028429F" w:rsidRPr="0055295B">
              <w:rPr>
                <w:sz w:val="22"/>
                <w:szCs w:val="22"/>
              </w:rPr>
              <w:t>радио-релейная</w:t>
            </w:r>
            <w:proofErr w:type="gramEnd"/>
            <w:r w:rsidR="0028429F" w:rsidRPr="0055295B">
              <w:rPr>
                <w:sz w:val="22"/>
                <w:szCs w:val="22"/>
              </w:rPr>
              <w:t xml:space="preserve"> станция, охранно-пожарная сигнализация и система автоматического пожаротушения, система кондиционирования, системы электропитания и энергоснабжения, БГУ/ДГУ и иное Оборудование.</w:t>
            </w:r>
          </w:p>
          <w:p w14:paraId="4DB3682C" w14:textId="09A4FBC8" w:rsidR="0028429F" w:rsidRPr="0055295B" w:rsidRDefault="006D1423" w:rsidP="00CD4FB9">
            <w:pPr>
              <w:widowControl w:val="0"/>
              <w:tabs>
                <w:tab w:val="left" w:pos="4122"/>
              </w:tabs>
              <w:autoSpaceDE w:val="0"/>
              <w:autoSpaceDN w:val="0"/>
              <w:adjustRightInd w:val="0"/>
              <w:ind w:right="90"/>
              <w:jc w:val="both"/>
              <w:rPr>
                <w:sz w:val="22"/>
                <w:szCs w:val="22"/>
              </w:rPr>
            </w:pPr>
            <w:r>
              <w:rPr>
                <w:sz w:val="22"/>
                <w:szCs w:val="22"/>
                <w:u w:val="single"/>
              </w:rPr>
              <w:t>1.3</w:t>
            </w:r>
            <w:r w:rsidR="0028429F" w:rsidRPr="0055295B">
              <w:rPr>
                <w:sz w:val="22"/>
                <w:szCs w:val="22"/>
                <w:u w:val="single"/>
              </w:rPr>
              <w:t>.</w:t>
            </w:r>
            <w:r w:rsidR="0028429F" w:rsidRPr="0055295B">
              <w:rPr>
                <w:b/>
                <w:sz w:val="22"/>
                <w:szCs w:val="22"/>
                <w:u w:val="single"/>
              </w:rPr>
              <w:t xml:space="preserve"> «АМС»</w:t>
            </w:r>
            <w:r w:rsidR="0028429F" w:rsidRPr="0055295B">
              <w:rPr>
                <w:sz w:val="22"/>
                <w:szCs w:val="22"/>
              </w:rPr>
              <w:t xml:space="preserve"> (антенно-мачтовые сооружения) - отдельно стоящие башни и мачты различной высоты и конструктивов, установленные на земельных участках или кровле зданий, предназначенные для размещения на них антенн сотовой и радиорелейной связи.</w:t>
            </w:r>
          </w:p>
          <w:p w14:paraId="76B04416" w14:textId="73E419AB" w:rsidR="0028429F" w:rsidRPr="0055295B" w:rsidRDefault="006D1423" w:rsidP="00CD4FB9">
            <w:pPr>
              <w:jc w:val="both"/>
              <w:rPr>
                <w:sz w:val="22"/>
                <w:szCs w:val="22"/>
              </w:rPr>
            </w:pPr>
            <w:r>
              <w:rPr>
                <w:sz w:val="22"/>
                <w:szCs w:val="22"/>
                <w:u w:val="single"/>
              </w:rPr>
              <w:t>1.4</w:t>
            </w:r>
            <w:r w:rsidR="0028429F" w:rsidRPr="0055295B">
              <w:rPr>
                <w:sz w:val="22"/>
                <w:szCs w:val="22"/>
                <w:u w:val="single"/>
              </w:rPr>
              <w:t>.</w:t>
            </w:r>
            <w:r w:rsidR="0028429F" w:rsidRPr="0055295B">
              <w:rPr>
                <w:b/>
                <w:sz w:val="22"/>
                <w:szCs w:val="22"/>
                <w:u w:val="single"/>
              </w:rPr>
              <w:t xml:space="preserve"> «Антенные конструкции» (АК)</w:t>
            </w:r>
            <w:r w:rsidR="0028429F" w:rsidRPr="0055295B">
              <w:rPr>
                <w:sz w:val="22"/>
                <w:szCs w:val="22"/>
              </w:rPr>
              <w:t xml:space="preserve"> - отдельно стоящие опоры, различные по конструктивному исполнению: металлические сборно-разборные опоры, отдельные подставки и </w:t>
            </w:r>
            <w:proofErr w:type="spellStart"/>
            <w:r w:rsidR="0028429F" w:rsidRPr="0055295B">
              <w:rPr>
                <w:sz w:val="22"/>
                <w:szCs w:val="22"/>
              </w:rPr>
              <w:t>трубостойки</w:t>
            </w:r>
            <w:proofErr w:type="spellEnd"/>
            <w:r w:rsidR="0028429F" w:rsidRPr="0055295B">
              <w:rPr>
                <w:sz w:val="22"/>
                <w:szCs w:val="22"/>
              </w:rPr>
              <w:t>, предназначенные для установки на них антенн сотовой и радиорелейной связи, размещаемые на кровле (фасаде) зданий и сооружениях.</w:t>
            </w:r>
          </w:p>
          <w:p w14:paraId="6C4C98B0" w14:textId="77777777" w:rsidR="0028429F" w:rsidRPr="0055295B" w:rsidRDefault="0028429F" w:rsidP="00CD4FB9">
            <w:pPr>
              <w:jc w:val="both"/>
              <w:rPr>
                <w:sz w:val="22"/>
                <w:szCs w:val="22"/>
              </w:rPr>
            </w:pPr>
          </w:p>
          <w:p w14:paraId="6330F39B" w14:textId="3CB38240" w:rsidR="0028429F" w:rsidRPr="0055295B" w:rsidRDefault="006D1423" w:rsidP="00CD4FB9">
            <w:pPr>
              <w:jc w:val="both"/>
              <w:rPr>
                <w:sz w:val="22"/>
                <w:szCs w:val="22"/>
              </w:rPr>
            </w:pPr>
            <w:r>
              <w:rPr>
                <w:sz w:val="22"/>
                <w:szCs w:val="22"/>
                <w:u w:val="single"/>
              </w:rPr>
              <w:t>1.5</w:t>
            </w:r>
            <w:r w:rsidR="0028429F" w:rsidRPr="0055295B">
              <w:rPr>
                <w:sz w:val="22"/>
                <w:szCs w:val="22"/>
                <w:u w:val="single"/>
              </w:rPr>
              <w:t xml:space="preserve">. </w:t>
            </w:r>
            <w:r w:rsidR="0028429F" w:rsidRPr="0055295B">
              <w:rPr>
                <w:b/>
                <w:sz w:val="22"/>
                <w:szCs w:val="22"/>
                <w:u w:val="single"/>
              </w:rPr>
              <w:t>«Столбы»</w:t>
            </w:r>
            <w:r w:rsidR="0028429F" w:rsidRPr="0055295B">
              <w:rPr>
                <w:sz w:val="22"/>
                <w:szCs w:val="22"/>
              </w:rPr>
              <w:t xml:space="preserve"> - отдельно стоящие на земельных участках железобетонные или металлические опоры, предназначенные для размещения на них антенн сотовой и радиорелейной связи.</w:t>
            </w:r>
          </w:p>
          <w:p w14:paraId="67FE65A3" w14:textId="756F7CF2"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1.6</w:t>
            </w:r>
            <w:r w:rsidR="0028429F" w:rsidRPr="0055295B">
              <w:rPr>
                <w:sz w:val="22"/>
                <w:szCs w:val="22"/>
                <w:u w:val="single"/>
              </w:rPr>
              <w:t xml:space="preserve">. </w:t>
            </w:r>
            <w:r w:rsidR="0028429F" w:rsidRPr="0055295B">
              <w:rPr>
                <w:b/>
                <w:sz w:val="22"/>
                <w:szCs w:val="22"/>
                <w:u w:val="single"/>
              </w:rPr>
              <w:t>«Работы»</w:t>
            </w:r>
            <w:r w:rsidR="0028429F" w:rsidRPr="0055295B">
              <w:rPr>
                <w:sz w:val="22"/>
                <w:szCs w:val="22"/>
              </w:rPr>
              <w:t xml:space="preserve"> - все работы и услуги, которые должны быть выполнены по настоящему Договору.</w:t>
            </w:r>
          </w:p>
          <w:p w14:paraId="518A8389" w14:textId="77777777" w:rsidR="0028429F" w:rsidRPr="0055295B" w:rsidRDefault="0028429F" w:rsidP="00093960">
            <w:pPr>
              <w:widowControl w:val="0"/>
              <w:tabs>
                <w:tab w:val="left" w:pos="4122"/>
              </w:tabs>
              <w:autoSpaceDE w:val="0"/>
              <w:autoSpaceDN w:val="0"/>
              <w:adjustRightInd w:val="0"/>
              <w:spacing w:after="60"/>
              <w:ind w:right="90"/>
              <w:jc w:val="both"/>
              <w:rPr>
                <w:sz w:val="22"/>
                <w:szCs w:val="22"/>
              </w:rPr>
            </w:pPr>
          </w:p>
          <w:p w14:paraId="258E005F" w14:textId="52CA4494"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1.7</w:t>
            </w:r>
            <w:r w:rsidR="0028429F" w:rsidRPr="0055295B">
              <w:rPr>
                <w:sz w:val="22"/>
                <w:szCs w:val="22"/>
                <w:u w:val="single"/>
              </w:rPr>
              <w:t xml:space="preserve">. </w:t>
            </w:r>
            <w:r w:rsidR="0028429F" w:rsidRPr="0055295B">
              <w:rPr>
                <w:b/>
                <w:sz w:val="22"/>
                <w:szCs w:val="22"/>
                <w:u w:val="single"/>
              </w:rPr>
              <w:t>«Техническое обслуживание» (ТО)</w:t>
            </w:r>
            <w:r w:rsidR="0028429F" w:rsidRPr="0055295B">
              <w:rPr>
                <w:sz w:val="22"/>
                <w:szCs w:val="22"/>
              </w:rPr>
              <w:t xml:space="preserve"> - работы по поддержанию Оборудования в соответствии с заявленными требованиями. </w:t>
            </w:r>
          </w:p>
          <w:p w14:paraId="125FCF3B" w14:textId="3CBF85E7" w:rsidR="0028429F" w:rsidRPr="00A71EF8"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1.8</w:t>
            </w:r>
            <w:r w:rsidR="0028429F" w:rsidRPr="0055295B">
              <w:rPr>
                <w:sz w:val="22"/>
                <w:szCs w:val="22"/>
                <w:u w:val="single"/>
              </w:rPr>
              <w:t>.</w:t>
            </w:r>
            <w:r w:rsidR="0028429F" w:rsidRPr="0055295B" w:rsidDel="001465D6">
              <w:rPr>
                <w:sz w:val="22"/>
                <w:szCs w:val="22"/>
                <w:u w:val="single"/>
              </w:rPr>
              <w:t xml:space="preserve"> </w:t>
            </w:r>
            <w:r w:rsidR="0028429F" w:rsidRPr="0055295B">
              <w:rPr>
                <w:b/>
                <w:sz w:val="22"/>
                <w:szCs w:val="22"/>
                <w:u w:val="single"/>
              </w:rPr>
              <w:t>«Аварийно-восстановительные работы» (АВР)</w:t>
            </w:r>
            <w:r w:rsidR="0028429F" w:rsidRPr="0055295B">
              <w:rPr>
                <w:sz w:val="22"/>
                <w:szCs w:val="22"/>
              </w:rPr>
              <w:t xml:space="preserve"> - неотложные работы для полного восстановления работоспособности Оборудования Объекта связи или любые работы, направленные на предотвращение простоя Оборудования.</w:t>
            </w:r>
          </w:p>
          <w:p w14:paraId="055ECA62" w14:textId="56A30EAD"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1.9</w:t>
            </w:r>
            <w:r w:rsidR="0028429F" w:rsidRPr="0055295B">
              <w:rPr>
                <w:sz w:val="22"/>
                <w:szCs w:val="22"/>
                <w:u w:val="single"/>
              </w:rPr>
              <w:t xml:space="preserve">. </w:t>
            </w:r>
            <w:r w:rsidR="0028429F" w:rsidRPr="0055295B">
              <w:rPr>
                <w:b/>
                <w:sz w:val="22"/>
                <w:szCs w:val="22"/>
                <w:u w:val="single"/>
              </w:rPr>
              <w:t>«Аварийное энергоснабжение»</w:t>
            </w:r>
            <w:r w:rsidR="0028429F" w:rsidRPr="0055295B">
              <w:rPr>
                <w:sz w:val="22"/>
                <w:szCs w:val="22"/>
              </w:rPr>
              <w:t xml:space="preserve"> - неотложные работы для восстановления энергоснабжения Оборудования на Объекте связи с помощью передвижных переносных электростанций Исполнителя.</w:t>
            </w:r>
          </w:p>
          <w:p w14:paraId="3E3D1735" w14:textId="16D71141" w:rsidR="0028429F" w:rsidRPr="0055295B" w:rsidRDefault="006D1423" w:rsidP="00093960">
            <w:pPr>
              <w:pStyle w:val="ac"/>
              <w:spacing w:after="60"/>
              <w:rPr>
                <w:sz w:val="22"/>
                <w:szCs w:val="22"/>
              </w:rPr>
            </w:pPr>
            <w:r>
              <w:rPr>
                <w:sz w:val="22"/>
                <w:szCs w:val="22"/>
                <w:u w:val="single"/>
              </w:rPr>
              <w:t>1.10</w:t>
            </w:r>
            <w:r w:rsidR="0028429F" w:rsidRPr="0055295B">
              <w:rPr>
                <w:sz w:val="22"/>
                <w:szCs w:val="22"/>
                <w:u w:val="single"/>
              </w:rPr>
              <w:t>.</w:t>
            </w:r>
            <w:r w:rsidR="0028429F" w:rsidRPr="0055295B" w:rsidDel="006631AE">
              <w:rPr>
                <w:sz w:val="22"/>
                <w:szCs w:val="22"/>
                <w:u w:val="single"/>
              </w:rPr>
              <w:t xml:space="preserve"> </w:t>
            </w:r>
            <w:r w:rsidR="0028429F" w:rsidRPr="0055295B">
              <w:rPr>
                <w:b/>
                <w:sz w:val="22"/>
                <w:szCs w:val="22"/>
                <w:u w:val="single"/>
              </w:rPr>
              <w:t>«Заявка»</w:t>
            </w:r>
            <w:r w:rsidR="0028429F" w:rsidRPr="0055295B">
              <w:rPr>
                <w:sz w:val="22"/>
                <w:szCs w:val="22"/>
              </w:rPr>
              <w:t xml:space="preserve"> - документ, подписываемый Сторонами, определяющий предварительный перечень Аварийно-Восстановительных Работ, которые необходимо выполнить. Формы Заявок, применяемых для различных категорий работ, являющихся предметом настоящего Договора, приведены в Приложении № 3 к настоящему Договору. </w:t>
            </w:r>
          </w:p>
          <w:p w14:paraId="1580F2C3" w14:textId="2D388097" w:rsidR="0028429F" w:rsidRPr="0055295B" w:rsidRDefault="006D1423" w:rsidP="00093960">
            <w:pPr>
              <w:pStyle w:val="ac"/>
              <w:spacing w:after="60"/>
              <w:rPr>
                <w:sz w:val="22"/>
                <w:szCs w:val="22"/>
              </w:rPr>
            </w:pPr>
            <w:r>
              <w:rPr>
                <w:sz w:val="22"/>
                <w:szCs w:val="22"/>
                <w:u w:val="single"/>
              </w:rPr>
              <w:t>1.11</w:t>
            </w:r>
            <w:r w:rsidR="0028429F" w:rsidRPr="0055295B">
              <w:rPr>
                <w:sz w:val="22"/>
                <w:szCs w:val="22"/>
                <w:u w:val="single"/>
              </w:rPr>
              <w:t xml:space="preserve">. </w:t>
            </w:r>
            <w:r w:rsidR="0028429F" w:rsidRPr="0055295B">
              <w:rPr>
                <w:b/>
                <w:sz w:val="22"/>
                <w:szCs w:val="22"/>
                <w:u w:val="single"/>
              </w:rPr>
              <w:t>«Заказ»</w:t>
            </w:r>
            <w:r w:rsidR="0028429F" w:rsidRPr="0055295B">
              <w:rPr>
                <w:sz w:val="22"/>
                <w:szCs w:val="22"/>
              </w:rPr>
              <w:t xml:space="preserve"> - документ, подписываемый Сторонами, определяющий перечень Работ из числа перечисленных в Приложении 2 к настоящему Договору. Форма Заказа указана в Приложении 5 к настоящему Договору.</w:t>
            </w:r>
          </w:p>
          <w:p w14:paraId="48B01D53" w14:textId="77777777" w:rsidR="0028429F" w:rsidRPr="0055295B" w:rsidRDefault="0028429F" w:rsidP="00093960">
            <w:pPr>
              <w:pStyle w:val="ac"/>
              <w:spacing w:after="60"/>
              <w:rPr>
                <w:sz w:val="22"/>
                <w:szCs w:val="22"/>
              </w:rPr>
            </w:pPr>
          </w:p>
          <w:p w14:paraId="0EEDD306" w14:textId="6E1B28D9"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1.12</w:t>
            </w:r>
            <w:r w:rsidR="0028429F" w:rsidRPr="0055295B">
              <w:rPr>
                <w:sz w:val="22"/>
                <w:szCs w:val="22"/>
                <w:u w:val="single"/>
              </w:rPr>
              <w:t xml:space="preserve">. </w:t>
            </w:r>
            <w:r w:rsidR="0028429F" w:rsidRPr="0055295B">
              <w:rPr>
                <w:b/>
                <w:sz w:val="22"/>
                <w:szCs w:val="22"/>
                <w:u w:val="single"/>
              </w:rPr>
              <w:t>«БГУ»</w:t>
            </w:r>
            <w:r w:rsidR="0028429F" w:rsidRPr="0055295B">
              <w:rPr>
                <w:sz w:val="22"/>
                <w:szCs w:val="22"/>
              </w:rPr>
              <w:t xml:space="preserve"> – </w:t>
            </w:r>
            <w:proofErr w:type="spellStart"/>
            <w:r w:rsidR="0028429F" w:rsidRPr="0055295B">
              <w:rPr>
                <w:sz w:val="22"/>
                <w:szCs w:val="22"/>
              </w:rPr>
              <w:t>бензо</w:t>
            </w:r>
            <w:proofErr w:type="spellEnd"/>
            <w:r w:rsidR="0028429F" w:rsidRPr="0055295B">
              <w:rPr>
                <w:sz w:val="22"/>
                <w:szCs w:val="22"/>
              </w:rPr>
              <w:t>-генераторные установки, используемые для резервирования или аварийного электроснабжения объектов связи.</w:t>
            </w:r>
          </w:p>
          <w:p w14:paraId="54C538C9" w14:textId="13CE286B"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1.13</w:t>
            </w:r>
            <w:r w:rsidR="0028429F" w:rsidRPr="0055295B">
              <w:rPr>
                <w:sz w:val="22"/>
                <w:szCs w:val="22"/>
                <w:u w:val="single"/>
              </w:rPr>
              <w:t xml:space="preserve">. </w:t>
            </w:r>
            <w:r w:rsidR="0028429F" w:rsidRPr="0055295B">
              <w:rPr>
                <w:b/>
                <w:sz w:val="22"/>
                <w:szCs w:val="22"/>
                <w:u w:val="single"/>
              </w:rPr>
              <w:t>«ДГУ»</w:t>
            </w:r>
            <w:r w:rsidR="0028429F" w:rsidRPr="0055295B">
              <w:rPr>
                <w:sz w:val="22"/>
                <w:szCs w:val="22"/>
              </w:rPr>
              <w:t xml:space="preserve"> - дизель-генераторные установки, используемые для резервирования, аварийного или постоянного электроснабжения объектов связи.</w:t>
            </w:r>
          </w:p>
          <w:p w14:paraId="2D206C49" w14:textId="4FD247C6" w:rsidR="0028429F" w:rsidRPr="0055295B" w:rsidRDefault="006D1423" w:rsidP="00093960">
            <w:pPr>
              <w:widowControl w:val="0"/>
              <w:tabs>
                <w:tab w:val="left" w:pos="4122"/>
              </w:tabs>
              <w:autoSpaceDE w:val="0"/>
              <w:autoSpaceDN w:val="0"/>
              <w:adjustRightInd w:val="0"/>
              <w:spacing w:after="60"/>
              <w:ind w:right="90"/>
              <w:jc w:val="both"/>
              <w:rPr>
                <w:sz w:val="22"/>
                <w:szCs w:val="22"/>
              </w:rPr>
            </w:pPr>
            <w:r>
              <w:rPr>
                <w:sz w:val="22"/>
                <w:szCs w:val="22"/>
                <w:u w:val="single"/>
              </w:rPr>
              <w:t>1.14</w:t>
            </w:r>
            <w:r w:rsidR="0028429F" w:rsidRPr="0055295B">
              <w:rPr>
                <w:sz w:val="22"/>
                <w:szCs w:val="22"/>
                <w:u w:val="single"/>
              </w:rPr>
              <w:t xml:space="preserve">. </w:t>
            </w:r>
            <w:r w:rsidR="0028429F" w:rsidRPr="0055295B">
              <w:rPr>
                <w:b/>
                <w:sz w:val="22"/>
                <w:szCs w:val="22"/>
                <w:u w:val="single"/>
              </w:rPr>
              <w:t>«АТР»</w:t>
            </w:r>
            <w:r w:rsidR="0028429F" w:rsidRPr="0055295B">
              <w:rPr>
                <w:sz w:val="22"/>
                <w:szCs w:val="22"/>
              </w:rPr>
              <w:t xml:space="preserve"> - аварийный технологический резерв: оборудование, блоки, запасные части к технологическому оборудованию и вспомогательному оборудованию, которые могут передаваться Заказчиком Исполнителю для выполнения АВР или ремонтно-восстановительных работ.</w:t>
            </w:r>
          </w:p>
          <w:p w14:paraId="4FE6EA43" w14:textId="2B8396E3" w:rsidR="0028429F" w:rsidRPr="0055295B" w:rsidRDefault="006D1423" w:rsidP="00093960">
            <w:pPr>
              <w:widowControl w:val="0"/>
              <w:tabs>
                <w:tab w:val="left" w:pos="4122"/>
              </w:tabs>
              <w:autoSpaceDE w:val="0"/>
              <w:autoSpaceDN w:val="0"/>
              <w:adjustRightInd w:val="0"/>
              <w:ind w:right="90"/>
              <w:jc w:val="both"/>
              <w:rPr>
                <w:sz w:val="22"/>
                <w:szCs w:val="22"/>
              </w:rPr>
            </w:pPr>
            <w:r>
              <w:rPr>
                <w:sz w:val="22"/>
                <w:szCs w:val="22"/>
                <w:u w:val="single"/>
              </w:rPr>
              <w:t>1.15</w:t>
            </w:r>
            <w:r w:rsidR="0028429F" w:rsidRPr="0055295B">
              <w:rPr>
                <w:sz w:val="22"/>
                <w:szCs w:val="22"/>
                <w:u w:val="single"/>
              </w:rPr>
              <w:t xml:space="preserve">. </w:t>
            </w:r>
            <w:r w:rsidR="0028429F" w:rsidRPr="0055295B">
              <w:rPr>
                <w:b/>
                <w:sz w:val="22"/>
                <w:szCs w:val="22"/>
                <w:u w:val="single"/>
              </w:rPr>
              <w:t>«КСЭ»</w:t>
            </w:r>
            <w:r w:rsidR="0028429F" w:rsidRPr="0055295B">
              <w:rPr>
                <w:sz w:val="22"/>
                <w:szCs w:val="22"/>
              </w:rPr>
              <w:t xml:space="preserve"> - крупные сетевые элементы, наход</w:t>
            </w:r>
            <w:r>
              <w:rPr>
                <w:sz w:val="22"/>
                <w:szCs w:val="22"/>
              </w:rPr>
              <w:t>ящиеся на Объектах связи</w:t>
            </w:r>
            <w:r w:rsidR="0028429F" w:rsidRPr="0055295B">
              <w:rPr>
                <w:sz w:val="22"/>
                <w:szCs w:val="22"/>
              </w:rPr>
              <w:t>.</w:t>
            </w:r>
          </w:p>
          <w:p w14:paraId="0ADCC756" w14:textId="77777777" w:rsidR="009C7062" w:rsidRDefault="009C7062" w:rsidP="00093960">
            <w:pPr>
              <w:widowControl w:val="0"/>
              <w:tabs>
                <w:tab w:val="left" w:pos="4122"/>
              </w:tabs>
              <w:autoSpaceDE w:val="0"/>
              <w:autoSpaceDN w:val="0"/>
              <w:adjustRightInd w:val="0"/>
              <w:ind w:right="90"/>
              <w:jc w:val="both"/>
              <w:rPr>
                <w:sz w:val="22"/>
                <w:szCs w:val="22"/>
                <w:u w:val="single"/>
              </w:rPr>
            </w:pPr>
          </w:p>
          <w:p w14:paraId="68B5D997" w14:textId="2A0DCEEA" w:rsidR="0028429F" w:rsidRPr="0055295B" w:rsidRDefault="0028429F" w:rsidP="00093960">
            <w:pPr>
              <w:widowControl w:val="0"/>
              <w:tabs>
                <w:tab w:val="left" w:pos="4122"/>
              </w:tabs>
              <w:autoSpaceDE w:val="0"/>
              <w:autoSpaceDN w:val="0"/>
              <w:adjustRightInd w:val="0"/>
              <w:ind w:right="90"/>
              <w:jc w:val="both"/>
              <w:rPr>
                <w:sz w:val="22"/>
                <w:szCs w:val="22"/>
              </w:rPr>
            </w:pPr>
            <w:r w:rsidRPr="0055295B">
              <w:rPr>
                <w:sz w:val="22"/>
                <w:szCs w:val="22"/>
                <w:u w:val="single"/>
              </w:rPr>
              <w:t>1.1</w:t>
            </w:r>
            <w:r w:rsidR="006D1423">
              <w:rPr>
                <w:sz w:val="22"/>
                <w:szCs w:val="22"/>
                <w:u w:val="single"/>
              </w:rPr>
              <w:t>6</w:t>
            </w:r>
            <w:r w:rsidRPr="0055295B">
              <w:rPr>
                <w:b/>
                <w:sz w:val="22"/>
                <w:szCs w:val="22"/>
                <w:u w:val="single"/>
              </w:rPr>
              <w:t xml:space="preserve"> «ЦУС»</w:t>
            </w:r>
            <w:r w:rsidRPr="0055295B">
              <w:rPr>
                <w:b/>
                <w:sz w:val="22"/>
                <w:szCs w:val="22"/>
              </w:rPr>
              <w:t xml:space="preserve"> </w:t>
            </w:r>
            <w:r w:rsidRPr="0055295B">
              <w:rPr>
                <w:sz w:val="22"/>
                <w:szCs w:val="22"/>
              </w:rPr>
              <w:t>– центр управления сетью</w:t>
            </w:r>
          </w:p>
          <w:p w14:paraId="1B4C311C" w14:textId="77777777" w:rsidR="0028429F" w:rsidRPr="0055295B" w:rsidRDefault="0028429F" w:rsidP="00093960">
            <w:pPr>
              <w:widowControl w:val="0"/>
              <w:tabs>
                <w:tab w:val="left" w:pos="4122"/>
              </w:tabs>
              <w:autoSpaceDE w:val="0"/>
              <w:autoSpaceDN w:val="0"/>
              <w:adjustRightInd w:val="0"/>
              <w:ind w:right="90"/>
              <w:jc w:val="both"/>
              <w:rPr>
                <w:sz w:val="22"/>
                <w:szCs w:val="22"/>
              </w:rPr>
            </w:pPr>
          </w:p>
          <w:p w14:paraId="1BB2BF5D" w14:textId="77777777" w:rsidR="0028429F" w:rsidRPr="0055295B" w:rsidRDefault="0028429F" w:rsidP="00093960">
            <w:pPr>
              <w:widowControl w:val="0"/>
              <w:tabs>
                <w:tab w:val="left" w:pos="4122"/>
              </w:tabs>
              <w:autoSpaceDE w:val="0"/>
              <w:autoSpaceDN w:val="0"/>
              <w:adjustRightInd w:val="0"/>
              <w:ind w:right="90"/>
              <w:rPr>
                <w:bCs/>
                <w:sz w:val="22"/>
                <w:szCs w:val="22"/>
              </w:rPr>
            </w:pPr>
          </w:p>
          <w:p w14:paraId="3364086F" w14:textId="77777777" w:rsidR="0028429F" w:rsidRPr="0055295B" w:rsidRDefault="0028429F" w:rsidP="006506C6">
            <w:pPr>
              <w:keepNext/>
              <w:widowControl w:val="0"/>
              <w:numPr>
                <w:ilvl w:val="0"/>
                <w:numId w:val="7"/>
              </w:numPr>
              <w:autoSpaceDE w:val="0"/>
              <w:autoSpaceDN w:val="0"/>
              <w:adjustRightInd w:val="0"/>
              <w:spacing w:after="120"/>
              <w:ind w:right="86"/>
              <w:jc w:val="center"/>
              <w:rPr>
                <w:b/>
                <w:bCs/>
                <w:sz w:val="22"/>
                <w:szCs w:val="22"/>
              </w:rPr>
            </w:pPr>
            <w:r w:rsidRPr="0055295B">
              <w:rPr>
                <w:b/>
                <w:bCs/>
                <w:sz w:val="22"/>
                <w:szCs w:val="22"/>
              </w:rPr>
              <w:t>Предмет Договора</w:t>
            </w:r>
          </w:p>
          <w:p w14:paraId="1FA46643" w14:textId="3EE65F3C" w:rsidR="0028429F" w:rsidRPr="0055295B" w:rsidRDefault="0028429F" w:rsidP="006506C6">
            <w:pPr>
              <w:numPr>
                <w:ilvl w:val="1"/>
                <w:numId w:val="7"/>
              </w:numPr>
              <w:spacing w:before="140" w:after="140"/>
              <w:ind w:left="567" w:hanging="567"/>
              <w:jc w:val="both"/>
              <w:rPr>
                <w:sz w:val="22"/>
                <w:szCs w:val="22"/>
              </w:rPr>
            </w:pPr>
            <w:r w:rsidRPr="0055295B">
              <w:rPr>
                <w:sz w:val="22"/>
                <w:szCs w:val="22"/>
              </w:rPr>
              <w:t>Выполнение работ по техническому обслуживанию, проведению аварийно-восстановительных работ на обо</w:t>
            </w:r>
            <w:r w:rsidR="006D1423">
              <w:rPr>
                <w:sz w:val="22"/>
                <w:szCs w:val="22"/>
              </w:rPr>
              <w:t>рудовании объектов связи</w:t>
            </w:r>
            <w:r w:rsidRPr="0055295B">
              <w:rPr>
                <w:sz w:val="22"/>
                <w:szCs w:val="22"/>
              </w:rPr>
              <w:t>:</w:t>
            </w:r>
          </w:p>
          <w:p w14:paraId="00F3ED50" w14:textId="5DD07773" w:rsidR="0028429F" w:rsidRPr="0055295B" w:rsidRDefault="0028429F" w:rsidP="006506C6">
            <w:pPr>
              <w:numPr>
                <w:ilvl w:val="2"/>
                <w:numId w:val="7"/>
              </w:numPr>
              <w:ind w:left="567" w:hanging="567"/>
              <w:jc w:val="both"/>
              <w:rPr>
                <w:sz w:val="22"/>
                <w:szCs w:val="22"/>
              </w:rPr>
            </w:pPr>
            <w:r w:rsidRPr="0055295B">
              <w:rPr>
                <w:sz w:val="22"/>
                <w:szCs w:val="22"/>
              </w:rPr>
              <w:t>Исполнитель обязуется по заданию Заказчика выполнять Работы по техническому обслуживанию, проведению Аварийно-восстановительных работ на Оборудовании Объектов связи, а также Аварийному энергоснабжению БС, в соответствии с настоящим Договором, а Заказчик обязуется принимать и оплачивать Исполнителю Работы в порядке и на условиях, определенных настоящим Договором.</w:t>
            </w:r>
          </w:p>
          <w:p w14:paraId="28E3C8CA" w14:textId="57753F75" w:rsidR="0028429F" w:rsidRPr="0055295B" w:rsidRDefault="0028429F" w:rsidP="006506C6">
            <w:pPr>
              <w:numPr>
                <w:ilvl w:val="2"/>
                <w:numId w:val="7"/>
              </w:numPr>
              <w:ind w:left="567" w:hanging="567"/>
              <w:jc w:val="both"/>
              <w:rPr>
                <w:sz w:val="22"/>
                <w:szCs w:val="22"/>
              </w:rPr>
            </w:pPr>
            <w:r w:rsidRPr="0055295B">
              <w:rPr>
                <w:sz w:val="22"/>
                <w:szCs w:val="22"/>
              </w:rPr>
              <w:t>Перечень Работ, их описание, цены, условия и порядок их выполнения указаны в Приложении 2 к настоящему Договору.</w:t>
            </w:r>
          </w:p>
          <w:p w14:paraId="459AC619" w14:textId="2389C43E" w:rsidR="0028429F" w:rsidRPr="0055295B" w:rsidRDefault="0028429F" w:rsidP="00E118EA">
            <w:pPr>
              <w:numPr>
                <w:ilvl w:val="1"/>
                <w:numId w:val="7"/>
              </w:numPr>
              <w:spacing w:before="140" w:after="140"/>
              <w:ind w:left="601" w:hanging="567"/>
              <w:jc w:val="both"/>
              <w:rPr>
                <w:sz w:val="22"/>
                <w:szCs w:val="22"/>
              </w:rPr>
            </w:pPr>
            <w:r w:rsidRPr="0055295B">
              <w:rPr>
                <w:sz w:val="22"/>
                <w:szCs w:val="22"/>
              </w:rPr>
              <w:t>Исполнитель обязуется по заданию Заказчика выполнять Работы на Объектах связи в соответствии с настоящим Договором на основании Заказов и/или заявок, а Заказчик обязуется принимать и оплачивать Исполнителю Работы в порядке и на условиях, определенных настоящим Договором. Перечень Работ, их описание, цены, условия и порядок их выполнения указаны в Приложениях 1 и 2 к настоящему Договору.</w:t>
            </w:r>
          </w:p>
          <w:p w14:paraId="3885858D" w14:textId="77777777" w:rsidR="0028429F" w:rsidRPr="0055295B" w:rsidRDefault="0028429F" w:rsidP="00AF199C">
            <w:pPr>
              <w:spacing w:before="140" w:after="140"/>
              <w:ind w:left="567"/>
              <w:jc w:val="both"/>
              <w:rPr>
                <w:sz w:val="22"/>
                <w:szCs w:val="22"/>
              </w:rPr>
            </w:pPr>
          </w:p>
          <w:p w14:paraId="238918CF" w14:textId="77777777" w:rsidR="0028429F" w:rsidRPr="0055295B" w:rsidRDefault="0028429F" w:rsidP="006506C6">
            <w:pPr>
              <w:keepNext/>
              <w:widowControl w:val="0"/>
              <w:numPr>
                <w:ilvl w:val="0"/>
                <w:numId w:val="7"/>
              </w:numPr>
              <w:autoSpaceDE w:val="0"/>
              <w:autoSpaceDN w:val="0"/>
              <w:adjustRightInd w:val="0"/>
              <w:spacing w:after="120"/>
              <w:ind w:right="86"/>
              <w:jc w:val="center"/>
              <w:rPr>
                <w:b/>
                <w:bCs/>
                <w:sz w:val="22"/>
                <w:szCs w:val="22"/>
              </w:rPr>
            </w:pPr>
            <w:r w:rsidRPr="0055295B">
              <w:rPr>
                <w:b/>
                <w:bCs/>
                <w:sz w:val="22"/>
                <w:szCs w:val="22"/>
              </w:rPr>
              <w:t>Общее описание Работ</w:t>
            </w:r>
          </w:p>
          <w:p w14:paraId="5D8972FF" w14:textId="77777777" w:rsidR="0028429F" w:rsidRPr="0055295B" w:rsidRDefault="0028429F" w:rsidP="006506C6">
            <w:pPr>
              <w:numPr>
                <w:ilvl w:val="1"/>
                <w:numId w:val="7"/>
              </w:numPr>
              <w:ind w:left="567" w:hanging="501"/>
              <w:jc w:val="both"/>
              <w:rPr>
                <w:sz w:val="22"/>
                <w:szCs w:val="22"/>
              </w:rPr>
            </w:pPr>
            <w:r w:rsidRPr="0055295B">
              <w:rPr>
                <w:sz w:val="22"/>
                <w:szCs w:val="22"/>
              </w:rPr>
              <w:t>Техническое обслуживание (ТО) производится в отношении следующего Оборудования:</w:t>
            </w:r>
          </w:p>
          <w:p w14:paraId="7D0D8A82" w14:textId="26090147" w:rsidR="0028429F" w:rsidRPr="0055295B" w:rsidRDefault="0028429F" w:rsidP="006506C6">
            <w:pPr>
              <w:numPr>
                <w:ilvl w:val="2"/>
                <w:numId w:val="7"/>
              </w:numPr>
              <w:ind w:left="709" w:hanging="709"/>
              <w:jc w:val="both"/>
              <w:rPr>
                <w:sz w:val="22"/>
                <w:szCs w:val="22"/>
              </w:rPr>
            </w:pPr>
            <w:r w:rsidRPr="0055295B">
              <w:rPr>
                <w:sz w:val="22"/>
                <w:szCs w:val="22"/>
              </w:rPr>
              <w:t>Антенно-мачтовые сооружения (АМС), антенные конструкции (АК), столбы. Работы по Техническому обслуживанию АМС, столбов и антенных конструкций, входящих в состав Объектов связи, выполняются Исполнителем в соответствии с «Инструкцией по эксплуатации антенных сооружений радиорелейных линий связи», утвержденной Минсвязи СССР 14.01.1980 г., согласно действующих норм РФ, правил и стандартов в области строительства и связи, а также требований к проведению технического обслуживания антенно-мачтовых сооружений, столбов и антенных конструкций, указанных в настоящем Договоре. Перечень работ по Техническому обслуживанию АМС, столбов и антенных конструкций, входящих в состав Объектов связи, и периодичность их выполнения приведены в Приложении 2 к Договору, а также в Требованиях к проведению технического обслуживания антенно-мачтовых сооружений и антенных конструкций (далее – Требования), передаваемых Заказчиком Исполнителю при подписании настоящего Договора. В случае изменения редакции Требований Заказчик уведомляет Исполнителя письменно.</w:t>
            </w:r>
          </w:p>
          <w:p w14:paraId="0B879052" w14:textId="77777777" w:rsidR="0028429F" w:rsidRPr="0055295B" w:rsidRDefault="0028429F" w:rsidP="006506C6">
            <w:pPr>
              <w:numPr>
                <w:ilvl w:val="2"/>
                <w:numId w:val="7"/>
              </w:numPr>
              <w:ind w:left="709" w:hanging="709"/>
              <w:jc w:val="both"/>
              <w:rPr>
                <w:sz w:val="22"/>
                <w:szCs w:val="22"/>
              </w:rPr>
            </w:pPr>
            <w:r w:rsidRPr="0055295B">
              <w:rPr>
                <w:sz w:val="22"/>
                <w:szCs w:val="22"/>
              </w:rPr>
              <w:t>Охранно-пожарная сигнализация (ОПС) и системы пожаротушения (СПТ)</w:t>
            </w:r>
          </w:p>
          <w:p w14:paraId="6AB84D43" w14:textId="77777777" w:rsidR="0028429F" w:rsidRPr="0055295B" w:rsidRDefault="0028429F" w:rsidP="006506C6">
            <w:pPr>
              <w:numPr>
                <w:ilvl w:val="2"/>
                <w:numId w:val="7"/>
              </w:numPr>
              <w:ind w:left="709" w:hanging="709"/>
              <w:jc w:val="both"/>
              <w:rPr>
                <w:sz w:val="22"/>
                <w:szCs w:val="22"/>
              </w:rPr>
            </w:pPr>
            <w:r w:rsidRPr="0055295B">
              <w:rPr>
                <w:sz w:val="22"/>
                <w:szCs w:val="22"/>
              </w:rPr>
              <w:t>Система климат-контроля (СКК) включая, при наличии, приточно-вытяжную вентиляцию (ПВВ).</w:t>
            </w:r>
          </w:p>
          <w:p w14:paraId="3B78FB60" w14:textId="77777777" w:rsidR="0028429F" w:rsidRPr="0055295B" w:rsidRDefault="0028429F" w:rsidP="006506C6">
            <w:pPr>
              <w:numPr>
                <w:ilvl w:val="2"/>
                <w:numId w:val="7"/>
              </w:numPr>
              <w:ind w:left="709" w:hanging="709"/>
              <w:jc w:val="both"/>
              <w:rPr>
                <w:sz w:val="22"/>
                <w:szCs w:val="22"/>
              </w:rPr>
            </w:pPr>
            <w:r w:rsidRPr="0055295B">
              <w:rPr>
                <w:sz w:val="22"/>
                <w:szCs w:val="22"/>
              </w:rPr>
              <w:t xml:space="preserve">Базовой станции (БС) и транспортной сети (ТС), в </w:t>
            </w:r>
            <w:proofErr w:type="spellStart"/>
            <w:r w:rsidRPr="0055295B">
              <w:rPr>
                <w:sz w:val="22"/>
                <w:szCs w:val="22"/>
              </w:rPr>
              <w:t>т.ч</w:t>
            </w:r>
            <w:proofErr w:type="spellEnd"/>
            <w:r w:rsidRPr="0055295B">
              <w:rPr>
                <w:sz w:val="22"/>
                <w:szCs w:val="22"/>
              </w:rPr>
              <w:t>.:</w:t>
            </w:r>
          </w:p>
          <w:p w14:paraId="2B506B44" w14:textId="77777777" w:rsidR="0028429F" w:rsidRPr="0055295B" w:rsidRDefault="0028429F" w:rsidP="00593C32">
            <w:pPr>
              <w:numPr>
                <w:ilvl w:val="1"/>
                <w:numId w:val="4"/>
              </w:numPr>
              <w:ind w:left="993"/>
              <w:jc w:val="both"/>
              <w:rPr>
                <w:sz w:val="22"/>
                <w:szCs w:val="22"/>
              </w:rPr>
            </w:pPr>
            <w:r w:rsidRPr="0055295B">
              <w:rPr>
                <w:sz w:val="22"/>
                <w:szCs w:val="22"/>
              </w:rPr>
              <w:t>Антенно-фидерные устройства (АФУ)</w:t>
            </w:r>
          </w:p>
          <w:p w14:paraId="472FDDEE" w14:textId="77777777" w:rsidR="0028429F" w:rsidRPr="0055295B" w:rsidRDefault="0028429F" w:rsidP="00593C32">
            <w:pPr>
              <w:numPr>
                <w:ilvl w:val="1"/>
                <w:numId w:val="4"/>
              </w:numPr>
              <w:ind w:left="993"/>
              <w:jc w:val="both"/>
              <w:rPr>
                <w:sz w:val="22"/>
                <w:szCs w:val="22"/>
              </w:rPr>
            </w:pPr>
            <w:r w:rsidRPr="0055295B">
              <w:rPr>
                <w:sz w:val="22"/>
                <w:szCs w:val="22"/>
              </w:rPr>
              <w:t>Радиорелейные линии (РРЛ)</w:t>
            </w:r>
          </w:p>
          <w:p w14:paraId="1261BF37" w14:textId="77777777" w:rsidR="0028429F" w:rsidRPr="0055295B" w:rsidRDefault="0028429F" w:rsidP="00593C32">
            <w:pPr>
              <w:numPr>
                <w:ilvl w:val="1"/>
                <w:numId w:val="4"/>
              </w:numPr>
              <w:ind w:left="993"/>
              <w:jc w:val="both"/>
              <w:rPr>
                <w:sz w:val="22"/>
                <w:szCs w:val="22"/>
              </w:rPr>
            </w:pPr>
            <w:r w:rsidRPr="0055295B">
              <w:rPr>
                <w:sz w:val="22"/>
                <w:szCs w:val="22"/>
              </w:rPr>
              <w:t>Репитеры</w:t>
            </w:r>
          </w:p>
          <w:p w14:paraId="4AF16CF5" w14:textId="3258FA2B" w:rsidR="0028429F" w:rsidRPr="0055295B" w:rsidRDefault="0028429F" w:rsidP="006506C6">
            <w:pPr>
              <w:numPr>
                <w:ilvl w:val="2"/>
                <w:numId w:val="7"/>
              </w:numPr>
              <w:ind w:left="709" w:hanging="709"/>
              <w:jc w:val="both"/>
              <w:rPr>
                <w:sz w:val="22"/>
                <w:szCs w:val="22"/>
              </w:rPr>
            </w:pPr>
            <w:proofErr w:type="spellStart"/>
            <w:r w:rsidRPr="0055295B">
              <w:rPr>
                <w:sz w:val="22"/>
                <w:szCs w:val="22"/>
              </w:rPr>
              <w:t>Электропитающие</w:t>
            </w:r>
            <w:proofErr w:type="spellEnd"/>
            <w:r w:rsidRPr="0055295B">
              <w:rPr>
                <w:sz w:val="22"/>
                <w:szCs w:val="22"/>
              </w:rPr>
              <w:t xml:space="preserve"> установки (ЭПУ) и распределительные щиты (РЩ).</w:t>
            </w:r>
          </w:p>
          <w:p w14:paraId="2AEDD3E3" w14:textId="1A820ACE" w:rsidR="0028429F" w:rsidRPr="0055295B" w:rsidRDefault="0028429F" w:rsidP="006506C6">
            <w:pPr>
              <w:numPr>
                <w:ilvl w:val="2"/>
                <w:numId w:val="7"/>
              </w:numPr>
              <w:ind w:left="709" w:hanging="709"/>
              <w:jc w:val="both"/>
              <w:rPr>
                <w:sz w:val="22"/>
                <w:szCs w:val="22"/>
              </w:rPr>
            </w:pPr>
            <w:r w:rsidRPr="0055295B">
              <w:rPr>
                <w:sz w:val="22"/>
                <w:szCs w:val="22"/>
              </w:rPr>
              <w:t>Аккумуляторные батареи (АБ</w:t>
            </w:r>
            <w:proofErr w:type="gramStart"/>
            <w:r w:rsidRPr="0055295B">
              <w:rPr>
                <w:sz w:val="22"/>
                <w:szCs w:val="22"/>
              </w:rPr>
              <w:t>) .</w:t>
            </w:r>
            <w:proofErr w:type="gramEnd"/>
          </w:p>
          <w:p w14:paraId="00E67FFD" w14:textId="31D07CBC" w:rsidR="0028429F" w:rsidRPr="0055295B" w:rsidRDefault="0028429F" w:rsidP="006506C6">
            <w:pPr>
              <w:numPr>
                <w:ilvl w:val="2"/>
                <w:numId w:val="7"/>
              </w:numPr>
              <w:ind w:left="709" w:hanging="709"/>
              <w:jc w:val="both"/>
              <w:rPr>
                <w:sz w:val="22"/>
                <w:szCs w:val="22"/>
              </w:rPr>
            </w:pPr>
            <w:r w:rsidRPr="0055295B">
              <w:rPr>
                <w:sz w:val="22"/>
                <w:szCs w:val="22"/>
              </w:rPr>
              <w:t>Оборудование внешнего энергоснабжения. В том числе КТП и ВЛ</w:t>
            </w:r>
          </w:p>
          <w:p w14:paraId="25C8BC31" w14:textId="3C4ACDBF" w:rsidR="0028429F" w:rsidRPr="0055295B" w:rsidRDefault="0028429F" w:rsidP="006506C6">
            <w:pPr>
              <w:numPr>
                <w:ilvl w:val="2"/>
                <w:numId w:val="7"/>
              </w:numPr>
              <w:ind w:left="709" w:hanging="709"/>
              <w:jc w:val="both"/>
              <w:rPr>
                <w:sz w:val="22"/>
                <w:szCs w:val="22"/>
              </w:rPr>
            </w:pPr>
            <w:r w:rsidRPr="0055295B">
              <w:rPr>
                <w:sz w:val="22"/>
                <w:szCs w:val="22"/>
              </w:rPr>
              <w:t>Стационарные бензиновые или дизель-генераторные установки (ДГУ) резервные.</w:t>
            </w:r>
          </w:p>
          <w:p w14:paraId="20E86EE2" w14:textId="1CC3FC6B" w:rsidR="0028429F" w:rsidRPr="0055295B" w:rsidRDefault="0028429F" w:rsidP="006506C6">
            <w:pPr>
              <w:numPr>
                <w:ilvl w:val="2"/>
                <w:numId w:val="7"/>
              </w:numPr>
              <w:ind w:left="709" w:hanging="709"/>
              <w:jc w:val="both"/>
              <w:rPr>
                <w:sz w:val="22"/>
                <w:szCs w:val="22"/>
              </w:rPr>
            </w:pPr>
            <w:r w:rsidRPr="0055295B">
              <w:rPr>
                <w:sz w:val="22"/>
                <w:szCs w:val="22"/>
              </w:rPr>
              <w:t>Стационарные бензиновые или дизель-генераторные установки (ДГУ) основные.</w:t>
            </w:r>
          </w:p>
          <w:p w14:paraId="2654EA01" w14:textId="25B75B28" w:rsidR="0028429F" w:rsidRPr="0055295B" w:rsidRDefault="0028429F" w:rsidP="006506C6">
            <w:pPr>
              <w:numPr>
                <w:ilvl w:val="2"/>
                <w:numId w:val="7"/>
              </w:numPr>
              <w:ind w:left="709" w:hanging="709"/>
              <w:jc w:val="both"/>
              <w:rPr>
                <w:sz w:val="22"/>
                <w:szCs w:val="22"/>
              </w:rPr>
            </w:pPr>
            <w:r w:rsidRPr="0055295B">
              <w:rPr>
                <w:sz w:val="22"/>
                <w:szCs w:val="22"/>
              </w:rPr>
              <w:t>Передвижные и переносные БГУ/ДГУ.</w:t>
            </w:r>
          </w:p>
          <w:p w14:paraId="0630CF8C" w14:textId="77777777" w:rsidR="0028429F" w:rsidRPr="0055295B" w:rsidRDefault="0028429F" w:rsidP="00222951">
            <w:pPr>
              <w:ind w:left="709"/>
              <w:jc w:val="both"/>
              <w:rPr>
                <w:sz w:val="22"/>
                <w:szCs w:val="22"/>
                <w:highlight w:val="yellow"/>
              </w:rPr>
            </w:pPr>
          </w:p>
          <w:p w14:paraId="0FF2933B" w14:textId="5AD7E48F" w:rsidR="0028429F" w:rsidRPr="0055295B" w:rsidRDefault="0028429F" w:rsidP="00355F7C">
            <w:pPr>
              <w:jc w:val="both"/>
              <w:rPr>
                <w:sz w:val="22"/>
                <w:szCs w:val="22"/>
              </w:rPr>
            </w:pPr>
            <w:r w:rsidRPr="0055295B">
              <w:rPr>
                <w:sz w:val="22"/>
                <w:szCs w:val="22"/>
              </w:rPr>
              <w:t>ТО может выполняться комплексно - для одного или более видов Оборудования с определённым стандартным набором Работ. Полный список возможных видов Работ приведен в Приложении 2 к настоящему Договору. В случае возникновения необходимости в выполнении Исполнителем по настоящему Договору иных работ по ТО, не предусмотренных Приложением 2 к настоящему Договору, такие работы подлежат выполнению Исполнителем только при условии письменного согласования перечня работ и их стоимости с Заказчиком, в соответствии с подписанным Сторонами ПРС к настоящему Договору.</w:t>
            </w:r>
            <w:r w:rsidRPr="0055295B">
              <w:rPr>
                <w:b/>
                <w:sz w:val="22"/>
                <w:szCs w:val="22"/>
              </w:rPr>
              <w:t xml:space="preserve"> </w:t>
            </w:r>
            <w:r w:rsidRPr="0055295B">
              <w:rPr>
                <w:sz w:val="22"/>
                <w:szCs w:val="22"/>
              </w:rPr>
              <w:t>Форма ПРС приведена в Приложении 4 к настоящему Договору. Результаты работ по обслуживанию оформляются отдельным отчётом с фотоматериалами на каждое ТО. Вся информация предоставляется Заказчику в бумажном и в электронном виде в 2 экземплярах.</w:t>
            </w:r>
          </w:p>
          <w:p w14:paraId="0B040078" w14:textId="77777777" w:rsidR="0028429F" w:rsidRPr="0055295B" w:rsidRDefault="0028429F" w:rsidP="00E2421F">
            <w:pPr>
              <w:ind w:firstLine="709"/>
              <w:jc w:val="both"/>
              <w:rPr>
                <w:sz w:val="22"/>
                <w:szCs w:val="22"/>
              </w:rPr>
            </w:pPr>
          </w:p>
          <w:p w14:paraId="6BBAE26E" w14:textId="77777777" w:rsidR="0028429F" w:rsidRPr="0055295B" w:rsidRDefault="0028429F" w:rsidP="006506C6">
            <w:pPr>
              <w:numPr>
                <w:ilvl w:val="1"/>
                <w:numId w:val="7"/>
              </w:numPr>
              <w:ind w:left="709" w:hanging="709"/>
              <w:jc w:val="both"/>
              <w:rPr>
                <w:sz w:val="22"/>
                <w:szCs w:val="22"/>
              </w:rPr>
            </w:pPr>
            <w:r w:rsidRPr="0055295B">
              <w:rPr>
                <w:sz w:val="22"/>
                <w:szCs w:val="22"/>
              </w:rPr>
              <w:t xml:space="preserve">Аварийно-восстановительные работы (круглосуточные) по всем видам Оборудования. </w:t>
            </w:r>
          </w:p>
          <w:p w14:paraId="7B8D8214" w14:textId="3E58616B" w:rsidR="0028429F" w:rsidRPr="0055295B" w:rsidRDefault="0028429F" w:rsidP="000A5077">
            <w:pPr>
              <w:numPr>
                <w:ilvl w:val="2"/>
                <w:numId w:val="7"/>
              </w:numPr>
              <w:ind w:left="601" w:hanging="567"/>
              <w:jc w:val="both"/>
              <w:rPr>
                <w:sz w:val="22"/>
                <w:szCs w:val="22"/>
              </w:rPr>
            </w:pPr>
            <w:r w:rsidRPr="0055295B">
              <w:rPr>
                <w:sz w:val="22"/>
                <w:szCs w:val="22"/>
              </w:rPr>
              <w:t>АВР проводятся на всех видах технологического Оборудования: БС, РРЛ, АФТ, ЭПУ, внешнего энергоснабжения, а также инженерного оборудования: СКК, ПВВ, ОПС, СПТ.</w:t>
            </w:r>
          </w:p>
          <w:p w14:paraId="5DB3D108" w14:textId="49F32387" w:rsidR="0028429F" w:rsidRPr="0055295B" w:rsidRDefault="0028429F" w:rsidP="000A5077">
            <w:pPr>
              <w:numPr>
                <w:ilvl w:val="2"/>
                <w:numId w:val="7"/>
              </w:numPr>
              <w:ind w:left="601" w:hanging="567"/>
              <w:jc w:val="both"/>
              <w:rPr>
                <w:sz w:val="22"/>
                <w:szCs w:val="22"/>
              </w:rPr>
            </w:pPr>
            <w:r w:rsidRPr="0055295B">
              <w:rPr>
                <w:sz w:val="22"/>
                <w:szCs w:val="22"/>
              </w:rPr>
              <w:t xml:space="preserve">Аварийно-восстановительные работы на БС должны быть проведены в соответствии с нормативами Заказчика. Время устранения Исполнителем (максимально возможный промежуток времени между моментом получения Заявки </w:t>
            </w:r>
            <w:r w:rsidRPr="0055295B">
              <w:rPr>
                <w:color w:val="000000"/>
                <w:sz w:val="22"/>
                <w:szCs w:val="22"/>
              </w:rPr>
              <w:t>на АВР</w:t>
            </w:r>
            <w:r w:rsidRPr="0055295B">
              <w:rPr>
                <w:color w:val="0000FF"/>
                <w:sz w:val="22"/>
                <w:szCs w:val="22"/>
              </w:rPr>
              <w:t xml:space="preserve"> </w:t>
            </w:r>
            <w:r w:rsidRPr="0055295B">
              <w:rPr>
                <w:sz w:val="22"/>
                <w:szCs w:val="22"/>
              </w:rPr>
              <w:t>от Заказчика Исполнителю и моментом окончания аварийно-восстановительных работ на конкретном Объекте сети) без учета форс-мажорных обстоятельств берется из Приложения 9. Критерии срочности определяет Заказчик исходя из типа аварии. За каждый случай несоблюдения сроков устранения Исполнителем Заказчик имеет право наложить штраф согласно п 9.4 настоящего Договора.</w:t>
            </w:r>
          </w:p>
          <w:p w14:paraId="1BB6F1B1" w14:textId="64B0528E" w:rsidR="0028429F" w:rsidRPr="0055295B" w:rsidRDefault="0028429F" w:rsidP="000A5077">
            <w:pPr>
              <w:numPr>
                <w:ilvl w:val="2"/>
                <w:numId w:val="7"/>
              </w:numPr>
              <w:ind w:left="601" w:hanging="567"/>
              <w:jc w:val="both"/>
              <w:rPr>
                <w:sz w:val="22"/>
                <w:szCs w:val="22"/>
              </w:rPr>
            </w:pPr>
            <w:r w:rsidRPr="0055295B">
              <w:rPr>
                <w:sz w:val="22"/>
                <w:szCs w:val="22"/>
              </w:rPr>
              <w:t>Основные АВР указаны в Приложении 2 настоящего Договора, включая, но не ограничиваясь указанным списком работ.</w:t>
            </w:r>
          </w:p>
          <w:p w14:paraId="383B2C41" w14:textId="77777777" w:rsidR="0028429F" w:rsidRPr="0055295B" w:rsidRDefault="0028429F" w:rsidP="000A5077">
            <w:pPr>
              <w:pStyle w:val="ae"/>
              <w:numPr>
                <w:ilvl w:val="3"/>
                <w:numId w:val="7"/>
              </w:numPr>
              <w:spacing w:after="0" w:line="240" w:lineRule="auto"/>
              <w:ind w:left="601" w:hanging="567"/>
              <w:jc w:val="both"/>
              <w:rPr>
                <w:rFonts w:ascii="Times New Roman" w:hAnsi="Times New Roman"/>
                <w:szCs w:val="22"/>
                <w:lang w:val="ru-RU"/>
              </w:rPr>
            </w:pPr>
            <w:r w:rsidRPr="0055295B">
              <w:rPr>
                <w:rFonts w:ascii="Times New Roman" w:hAnsi="Times New Roman"/>
                <w:szCs w:val="22"/>
                <w:lang w:val="ru-RU"/>
              </w:rPr>
              <w:t>Обеспечение возможности сохранности оборудования и нормального к нему доступа: ремонт дверей, ремонт/замена замков, вскрытие замков, замена личинок к ним, установка навесных замков, при их отсутствии.</w:t>
            </w:r>
          </w:p>
          <w:p w14:paraId="3305453A" w14:textId="77777777" w:rsidR="0028429F" w:rsidRPr="0055295B" w:rsidRDefault="0028429F" w:rsidP="009B0E33">
            <w:pPr>
              <w:pStyle w:val="ae"/>
              <w:spacing w:after="0" w:line="240" w:lineRule="auto"/>
              <w:ind w:left="993"/>
              <w:jc w:val="both"/>
              <w:rPr>
                <w:rFonts w:ascii="Times New Roman" w:hAnsi="Times New Roman"/>
                <w:szCs w:val="22"/>
                <w:lang w:val="ru-RU"/>
              </w:rPr>
            </w:pPr>
          </w:p>
          <w:p w14:paraId="7B171919" w14:textId="086F2BFA" w:rsidR="0028429F" w:rsidRPr="0055295B" w:rsidRDefault="0028429F" w:rsidP="006506C6">
            <w:pPr>
              <w:pStyle w:val="ae"/>
              <w:numPr>
                <w:ilvl w:val="2"/>
                <w:numId w:val="7"/>
              </w:numPr>
              <w:spacing w:after="0" w:line="240" w:lineRule="auto"/>
              <w:jc w:val="both"/>
              <w:rPr>
                <w:rFonts w:ascii="Times New Roman" w:hAnsi="Times New Roman"/>
                <w:szCs w:val="22"/>
                <w:lang w:val="ru-RU"/>
              </w:rPr>
            </w:pPr>
            <w:r w:rsidRPr="0055295B">
              <w:rPr>
                <w:rFonts w:ascii="Times New Roman" w:hAnsi="Times New Roman"/>
                <w:szCs w:val="22"/>
                <w:lang w:val="ru-RU"/>
              </w:rPr>
              <w:t>Необходимые блоки (оборудование в сборе) для замены при выполнении Работ на оборудовании БС, РРЛ, ЭПУ, СКВ (внешний и внутренний блоки сплит-сис</w:t>
            </w:r>
            <w:r w:rsidR="006D1423">
              <w:rPr>
                <w:rFonts w:ascii="Times New Roman" w:hAnsi="Times New Roman"/>
                <w:szCs w:val="22"/>
                <w:lang w:val="ru-RU"/>
              </w:rPr>
              <w:t>тем) выдаются со складов</w:t>
            </w:r>
            <w:r w:rsidRPr="0055295B">
              <w:rPr>
                <w:rFonts w:ascii="Times New Roman" w:hAnsi="Times New Roman"/>
                <w:szCs w:val="22"/>
                <w:lang w:val="ru-RU"/>
              </w:rPr>
              <w:t xml:space="preserve"> Заказчика. Все комплектующие СКК закупаются Исполнителем самостоятельно. Выдаются только полные комплекты под замену, в случае </w:t>
            </w:r>
            <w:proofErr w:type="spellStart"/>
            <w:r w:rsidRPr="0055295B">
              <w:rPr>
                <w:rFonts w:ascii="Times New Roman" w:hAnsi="Times New Roman"/>
                <w:szCs w:val="22"/>
                <w:lang w:val="ru-RU"/>
              </w:rPr>
              <w:t>неремонтропригодности</w:t>
            </w:r>
            <w:proofErr w:type="spellEnd"/>
            <w:r w:rsidRPr="0055295B">
              <w:rPr>
                <w:rFonts w:ascii="Times New Roman" w:hAnsi="Times New Roman"/>
                <w:szCs w:val="22"/>
                <w:lang w:val="ru-RU"/>
              </w:rPr>
              <w:t xml:space="preserve"> (внутренний и внешний блоки).</w:t>
            </w:r>
          </w:p>
          <w:p w14:paraId="70035260" w14:textId="77777777" w:rsidR="0028429F" w:rsidRPr="0055295B" w:rsidRDefault="0028429F" w:rsidP="00E2421F">
            <w:pPr>
              <w:keepNext/>
              <w:widowControl w:val="0"/>
              <w:autoSpaceDE w:val="0"/>
              <w:autoSpaceDN w:val="0"/>
              <w:adjustRightInd w:val="0"/>
              <w:ind w:left="360" w:right="86"/>
              <w:jc w:val="both"/>
              <w:rPr>
                <w:bCs/>
                <w:sz w:val="22"/>
                <w:szCs w:val="22"/>
              </w:rPr>
            </w:pPr>
          </w:p>
          <w:p w14:paraId="4A7C21C4" w14:textId="77777777" w:rsidR="0028429F" w:rsidRPr="0055295B" w:rsidRDefault="0028429F" w:rsidP="006506C6">
            <w:pPr>
              <w:keepNext/>
              <w:widowControl w:val="0"/>
              <w:numPr>
                <w:ilvl w:val="0"/>
                <w:numId w:val="7"/>
              </w:numPr>
              <w:autoSpaceDE w:val="0"/>
              <w:autoSpaceDN w:val="0"/>
              <w:adjustRightInd w:val="0"/>
              <w:spacing w:after="120"/>
              <w:ind w:right="86"/>
              <w:jc w:val="center"/>
              <w:rPr>
                <w:b/>
                <w:bCs/>
                <w:sz w:val="22"/>
                <w:szCs w:val="22"/>
              </w:rPr>
            </w:pPr>
            <w:r w:rsidRPr="0055295B">
              <w:rPr>
                <w:b/>
                <w:bCs/>
                <w:sz w:val="22"/>
                <w:szCs w:val="22"/>
              </w:rPr>
              <w:t>Права и обязанности Сторон</w:t>
            </w:r>
          </w:p>
          <w:p w14:paraId="17282BDB" w14:textId="77777777" w:rsidR="0028429F" w:rsidRPr="0055295B" w:rsidRDefault="0028429F" w:rsidP="00593C32">
            <w:pPr>
              <w:pStyle w:val="ae"/>
              <w:numPr>
                <w:ilvl w:val="0"/>
                <w:numId w:val="5"/>
              </w:numPr>
              <w:spacing w:before="60" w:after="0" w:line="240" w:lineRule="auto"/>
              <w:contextualSpacing w:val="0"/>
              <w:jc w:val="both"/>
              <w:rPr>
                <w:rFonts w:ascii="Times New Roman" w:hAnsi="Times New Roman"/>
                <w:bCs/>
                <w:vanish/>
                <w:szCs w:val="22"/>
                <w:lang w:val="ru-RU" w:eastAsia="ru-RU"/>
              </w:rPr>
            </w:pPr>
          </w:p>
          <w:p w14:paraId="7B272741" w14:textId="77777777" w:rsidR="0028429F" w:rsidRPr="0055295B" w:rsidRDefault="0028429F" w:rsidP="00593C32">
            <w:pPr>
              <w:pStyle w:val="ae"/>
              <w:numPr>
                <w:ilvl w:val="0"/>
                <w:numId w:val="5"/>
              </w:numPr>
              <w:spacing w:before="60" w:after="0" w:line="240" w:lineRule="auto"/>
              <w:contextualSpacing w:val="0"/>
              <w:jc w:val="both"/>
              <w:rPr>
                <w:rFonts w:ascii="Times New Roman" w:hAnsi="Times New Roman"/>
                <w:bCs/>
                <w:vanish/>
                <w:szCs w:val="22"/>
                <w:lang w:val="ru-RU" w:eastAsia="ru-RU"/>
              </w:rPr>
            </w:pPr>
          </w:p>
          <w:p w14:paraId="2819D962" w14:textId="77777777" w:rsidR="0028429F" w:rsidRPr="0055295B" w:rsidRDefault="0028429F" w:rsidP="006506C6">
            <w:pPr>
              <w:pStyle w:val="ae"/>
              <w:numPr>
                <w:ilvl w:val="1"/>
                <w:numId w:val="7"/>
              </w:numPr>
              <w:spacing w:before="60" w:after="0" w:line="240" w:lineRule="auto"/>
              <w:contextualSpacing w:val="0"/>
              <w:jc w:val="both"/>
              <w:rPr>
                <w:rFonts w:ascii="Times New Roman" w:hAnsi="Times New Roman"/>
                <w:b/>
                <w:bCs/>
                <w:vanish/>
                <w:szCs w:val="22"/>
                <w:lang w:val="ru-RU" w:eastAsia="ru-RU"/>
              </w:rPr>
            </w:pPr>
            <w:proofErr w:type="spellStart"/>
            <w:r w:rsidRPr="0055295B">
              <w:rPr>
                <w:rFonts w:ascii="Times New Roman" w:hAnsi="Times New Roman"/>
                <w:b/>
                <w:bCs/>
                <w:szCs w:val="22"/>
              </w:rPr>
              <w:t>Исполнитель</w:t>
            </w:r>
            <w:proofErr w:type="spellEnd"/>
            <w:r w:rsidRPr="0055295B">
              <w:rPr>
                <w:rFonts w:ascii="Times New Roman" w:hAnsi="Times New Roman"/>
                <w:b/>
                <w:bCs/>
                <w:szCs w:val="22"/>
              </w:rPr>
              <w:t xml:space="preserve"> </w:t>
            </w:r>
            <w:proofErr w:type="spellStart"/>
            <w:r w:rsidRPr="0055295B">
              <w:rPr>
                <w:rFonts w:ascii="Times New Roman" w:hAnsi="Times New Roman"/>
                <w:b/>
                <w:bCs/>
                <w:szCs w:val="22"/>
              </w:rPr>
              <w:t>обязан</w:t>
            </w:r>
            <w:proofErr w:type="spellEnd"/>
            <w:r w:rsidRPr="0055295B">
              <w:rPr>
                <w:rFonts w:ascii="Times New Roman" w:hAnsi="Times New Roman"/>
                <w:b/>
                <w:bCs/>
                <w:szCs w:val="22"/>
              </w:rPr>
              <w:t>:</w:t>
            </w:r>
          </w:p>
          <w:p w14:paraId="02B54651" w14:textId="77777777" w:rsidR="0028429F" w:rsidRPr="0055295B" w:rsidRDefault="0028429F" w:rsidP="00593C32">
            <w:pPr>
              <w:pStyle w:val="aa"/>
              <w:numPr>
                <w:ilvl w:val="2"/>
                <w:numId w:val="5"/>
              </w:numPr>
              <w:spacing w:before="60"/>
              <w:ind w:left="709"/>
              <w:jc w:val="both"/>
              <w:rPr>
                <w:b w:val="0"/>
                <w:bCs w:val="0"/>
                <w:sz w:val="22"/>
                <w:szCs w:val="22"/>
                <w:lang w:val="ru-RU"/>
              </w:rPr>
            </w:pPr>
          </w:p>
          <w:p w14:paraId="249E4199" w14:textId="6E28705D" w:rsidR="0028429F" w:rsidRPr="0055295B" w:rsidRDefault="0028429F" w:rsidP="006506C6">
            <w:pPr>
              <w:pStyle w:val="aa"/>
              <w:numPr>
                <w:ilvl w:val="2"/>
                <w:numId w:val="7"/>
              </w:numPr>
              <w:spacing w:before="60"/>
              <w:ind w:left="601" w:hanging="567"/>
              <w:jc w:val="both"/>
              <w:rPr>
                <w:b w:val="0"/>
                <w:bCs w:val="0"/>
                <w:sz w:val="22"/>
                <w:szCs w:val="22"/>
                <w:lang w:val="ru-RU"/>
              </w:rPr>
            </w:pPr>
            <w:r w:rsidRPr="0055295B">
              <w:rPr>
                <w:b w:val="0"/>
                <w:sz w:val="22"/>
                <w:szCs w:val="22"/>
                <w:lang w:val="ru-RU"/>
              </w:rPr>
              <w:t>Выполнять Работы в соответствии с Заявками к настоящему Договору, с надлежащим</w:t>
            </w:r>
            <w:r w:rsidRPr="0055295B">
              <w:rPr>
                <w:b w:val="0"/>
                <w:bCs w:val="0"/>
                <w:sz w:val="22"/>
                <w:szCs w:val="22"/>
                <w:lang w:val="ru-RU"/>
              </w:rPr>
              <w:t xml:space="preserve"> качеством, в полном объеме и в сроки, согласованные Сторонами, </w:t>
            </w:r>
            <w:proofErr w:type="gramStart"/>
            <w:r w:rsidRPr="0055295B">
              <w:rPr>
                <w:b w:val="0"/>
                <w:bCs w:val="0"/>
                <w:sz w:val="22"/>
                <w:szCs w:val="22"/>
                <w:lang w:val="ru-RU"/>
              </w:rPr>
              <w:t>Соблюдать</w:t>
            </w:r>
            <w:proofErr w:type="gramEnd"/>
            <w:r w:rsidRPr="0055295B">
              <w:rPr>
                <w:b w:val="0"/>
                <w:bCs w:val="0"/>
                <w:sz w:val="22"/>
                <w:szCs w:val="22"/>
                <w:lang w:val="ru-RU"/>
              </w:rPr>
              <w:t xml:space="preserve"> сроки выполнения Заявок, исходя из уровня качества обслуживания, указанного в Приложении 9.</w:t>
            </w:r>
          </w:p>
          <w:p w14:paraId="7F57505D" w14:textId="4AAB31B1" w:rsidR="0028429F" w:rsidRPr="0055295B" w:rsidRDefault="0028429F" w:rsidP="00D83970">
            <w:pPr>
              <w:pStyle w:val="aa"/>
              <w:spacing w:before="60"/>
              <w:ind w:left="601"/>
              <w:jc w:val="both"/>
              <w:rPr>
                <w:b w:val="0"/>
                <w:bCs w:val="0"/>
                <w:sz w:val="22"/>
                <w:szCs w:val="22"/>
                <w:highlight w:val="yellow"/>
                <w:lang w:val="ru-RU"/>
              </w:rPr>
            </w:pPr>
          </w:p>
          <w:p w14:paraId="53B2EFCE" w14:textId="400F151A" w:rsidR="0028429F" w:rsidRPr="0055295B" w:rsidRDefault="009C7062" w:rsidP="006506C6">
            <w:pPr>
              <w:pStyle w:val="aa"/>
              <w:numPr>
                <w:ilvl w:val="2"/>
                <w:numId w:val="7"/>
              </w:numPr>
              <w:spacing w:before="60"/>
              <w:ind w:left="601" w:hanging="567"/>
              <w:jc w:val="both"/>
              <w:rPr>
                <w:b w:val="0"/>
                <w:bCs w:val="0"/>
                <w:sz w:val="22"/>
                <w:szCs w:val="22"/>
                <w:lang w:val="ru-RU"/>
              </w:rPr>
            </w:pPr>
            <w:r>
              <w:rPr>
                <w:b w:val="0"/>
                <w:bCs w:val="0"/>
                <w:sz w:val="22"/>
                <w:szCs w:val="22"/>
                <w:lang w:val="ru-RU"/>
              </w:rPr>
              <w:t>Обладать всеми необходимыми</w:t>
            </w:r>
            <w:r w:rsidR="0028429F" w:rsidRPr="0055295B">
              <w:rPr>
                <w:b w:val="0"/>
                <w:bCs w:val="0"/>
                <w:sz w:val="22"/>
                <w:szCs w:val="22"/>
                <w:lang w:val="ru-RU"/>
              </w:rPr>
              <w:t xml:space="preserve"> допусками, разрешениями, лицензиями и сертификатами для выполнения работ в полном объеме.</w:t>
            </w:r>
          </w:p>
          <w:p w14:paraId="28D4E8F3" w14:textId="77777777" w:rsidR="0028429F" w:rsidRPr="0055295B" w:rsidRDefault="0028429F" w:rsidP="00FA4DA8">
            <w:pPr>
              <w:pStyle w:val="aa"/>
              <w:spacing w:before="60"/>
              <w:ind w:left="601"/>
              <w:jc w:val="both"/>
              <w:rPr>
                <w:b w:val="0"/>
                <w:bCs w:val="0"/>
                <w:sz w:val="22"/>
                <w:szCs w:val="22"/>
                <w:lang w:val="ru-RU"/>
              </w:rPr>
            </w:pPr>
          </w:p>
          <w:p w14:paraId="12A69186" w14:textId="572394DB" w:rsidR="0028429F" w:rsidRPr="0055295B" w:rsidRDefault="0028429F" w:rsidP="006506C6">
            <w:pPr>
              <w:pStyle w:val="aa"/>
              <w:numPr>
                <w:ilvl w:val="2"/>
                <w:numId w:val="7"/>
              </w:numPr>
              <w:spacing w:before="60"/>
              <w:ind w:left="601" w:hanging="567"/>
              <w:jc w:val="both"/>
              <w:rPr>
                <w:b w:val="0"/>
                <w:bCs w:val="0"/>
                <w:sz w:val="22"/>
                <w:szCs w:val="22"/>
                <w:lang w:val="ru-RU"/>
              </w:rPr>
            </w:pPr>
            <w:r w:rsidRPr="0055295B">
              <w:rPr>
                <w:b w:val="0"/>
                <w:bCs w:val="0"/>
                <w:sz w:val="22"/>
                <w:szCs w:val="22"/>
                <w:lang w:val="ru-RU"/>
              </w:rPr>
              <w:t>Обладать всеми необходимыми ресурса</w:t>
            </w:r>
            <w:r w:rsidR="006D1423">
              <w:rPr>
                <w:b w:val="0"/>
                <w:bCs w:val="0"/>
                <w:sz w:val="22"/>
                <w:szCs w:val="22"/>
                <w:lang w:val="ru-RU"/>
              </w:rPr>
              <w:t>ми для выполнения работ, предусмотренных</w:t>
            </w:r>
            <w:r w:rsidRPr="0055295B">
              <w:rPr>
                <w:b w:val="0"/>
                <w:bCs w:val="0"/>
                <w:sz w:val="22"/>
                <w:szCs w:val="22"/>
                <w:lang w:val="ru-RU"/>
              </w:rPr>
              <w:t xml:space="preserve"> настоящим договором, с учетом требования </w:t>
            </w:r>
          </w:p>
          <w:p w14:paraId="1B29736F" w14:textId="749E2ADC" w:rsidR="0028429F" w:rsidRPr="0055295B" w:rsidRDefault="0028429F" w:rsidP="006506C6">
            <w:pPr>
              <w:pStyle w:val="aa"/>
              <w:numPr>
                <w:ilvl w:val="2"/>
                <w:numId w:val="7"/>
              </w:numPr>
              <w:spacing w:before="60"/>
              <w:ind w:left="601" w:hanging="567"/>
              <w:jc w:val="both"/>
              <w:rPr>
                <w:b w:val="0"/>
                <w:bCs w:val="0"/>
                <w:sz w:val="22"/>
                <w:szCs w:val="22"/>
                <w:lang w:val="ru-RU"/>
              </w:rPr>
            </w:pPr>
            <w:r w:rsidRPr="0055295B">
              <w:rPr>
                <w:b w:val="0"/>
                <w:bCs w:val="0"/>
                <w:sz w:val="22"/>
                <w:szCs w:val="22"/>
                <w:lang w:val="ru-RU"/>
              </w:rPr>
              <w:t xml:space="preserve">Сдавать Работы Заказчику в соответствии с требованиями настоящего Договора, и предоставлять соответствующие формы отчётности (Приложения </w:t>
            </w:r>
            <w:proofErr w:type="gramStart"/>
            <w:r w:rsidRPr="0055295B">
              <w:rPr>
                <w:b w:val="0"/>
                <w:bCs w:val="0"/>
                <w:sz w:val="22"/>
                <w:szCs w:val="22"/>
                <w:lang w:val="ru-RU"/>
              </w:rPr>
              <w:t>6.1.</w:t>
            </w:r>
            <w:r w:rsidRPr="0055295B">
              <w:rPr>
                <w:b w:val="0"/>
                <w:sz w:val="22"/>
                <w:szCs w:val="22"/>
                <w:lang w:val="ru-RU"/>
              </w:rPr>
              <w:t>–</w:t>
            </w:r>
            <w:proofErr w:type="gramEnd"/>
            <w:r w:rsidRPr="0055295B">
              <w:rPr>
                <w:b w:val="0"/>
                <w:sz w:val="22"/>
                <w:szCs w:val="22"/>
                <w:lang w:val="ru-RU"/>
              </w:rPr>
              <w:t>6.3. к Договору</w:t>
            </w:r>
            <w:r w:rsidRPr="0055295B">
              <w:rPr>
                <w:b w:val="0"/>
                <w:bCs w:val="0"/>
                <w:sz w:val="22"/>
                <w:szCs w:val="22"/>
                <w:lang w:val="ru-RU"/>
              </w:rPr>
              <w:t xml:space="preserve">). Все отчеты предоставляются в двух </w:t>
            </w:r>
            <w:proofErr w:type="spellStart"/>
            <w:r w:rsidRPr="0055295B">
              <w:rPr>
                <w:b w:val="0"/>
                <w:bCs w:val="0"/>
                <w:sz w:val="22"/>
                <w:szCs w:val="22"/>
                <w:lang w:val="ru-RU"/>
              </w:rPr>
              <w:t>экземплярах</w:t>
            </w:r>
            <w:proofErr w:type="gramStart"/>
            <w:r w:rsidRPr="0055295B">
              <w:rPr>
                <w:b w:val="0"/>
                <w:bCs w:val="0"/>
                <w:sz w:val="22"/>
                <w:szCs w:val="22"/>
                <w:lang w:val="ru-RU"/>
              </w:rPr>
              <w:t>.</w:t>
            </w:r>
            <w:proofErr w:type="gramEnd"/>
            <w:r w:rsidRPr="0055295B">
              <w:rPr>
                <w:b w:val="0"/>
                <w:bCs w:val="0"/>
                <w:sz w:val="22"/>
                <w:szCs w:val="22"/>
                <w:lang w:val="ru-RU"/>
              </w:rPr>
              <w:t>и</w:t>
            </w:r>
            <w:proofErr w:type="spellEnd"/>
            <w:r w:rsidRPr="0055295B">
              <w:rPr>
                <w:b w:val="0"/>
                <w:bCs w:val="0"/>
                <w:sz w:val="22"/>
                <w:szCs w:val="22"/>
                <w:lang w:val="ru-RU"/>
              </w:rPr>
              <w:t xml:space="preserve"> по требованию предоставить в электронном виде.</w:t>
            </w:r>
          </w:p>
          <w:p w14:paraId="0D648DCC" w14:textId="77777777" w:rsidR="0028429F" w:rsidRPr="0055295B" w:rsidRDefault="0028429F" w:rsidP="006506C6">
            <w:pPr>
              <w:pStyle w:val="aa"/>
              <w:numPr>
                <w:ilvl w:val="2"/>
                <w:numId w:val="7"/>
              </w:numPr>
              <w:spacing w:before="60"/>
              <w:ind w:left="709"/>
              <w:jc w:val="both"/>
              <w:rPr>
                <w:b w:val="0"/>
                <w:bCs w:val="0"/>
                <w:sz w:val="22"/>
                <w:szCs w:val="22"/>
                <w:lang w:val="ru-RU"/>
              </w:rPr>
            </w:pPr>
            <w:r w:rsidRPr="0055295B">
              <w:rPr>
                <w:b w:val="0"/>
                <w:bCs w:val="0"/>
                <w:sz w:val="22"/>
                <w:szCs w:val="22"/>
                <w:lang w:val="ru-RU"/>
              </w:rPr>
              <w:t>В случае невозможности проведения плановых Работ в установленные сроки, Исполнитель в письменной форме, не менее чем за 3 (три) рабочих дня до согласованного срока выполнения Работ, информирует об этом ответственного представителя Заказчика и согласовывает изменение сроков проведения Работ. В случае обнаружения причин препятствующих выполнению работ третьей стороной (арендодателем, владельцем площадки и т.п.) сообщить на ЦУС Заказчика.</w:t>
            </w:r>
          </w:p>
          <w:p w14:paraId="65A090B7" w14:textId="77777777" w:rsidR="0028429F" w:rsidRPr="0055295B" w:rsidRDefault="0028429F" w:rsidP="006506C6">
            <w:pPr>
              <w:pStyle w:val="aa"/>
              <w:numPr>
                <w:ilvl w:val="2"/>
                <w:numId w:val="7"/>
              </w:numPr>
              <w:spacing w:before="60"/>
              <w:ind w:left="709"/>
              <w:jc w:val="both"/>
              <w:rPr>
                <w:b w:val="0"/>
                <w:bCs w:val="0"/>
                <w:sz w:val="22"/>
                <w:szCs w:val="22"/>
                <w:lang w:val="ru-RU"/>
              </w:rPr>
            </w:pPr>
            <w:r w:rsidRPr="0055295B">
              <w:rPr>
                <w:b w:val="0"/>
                <w:bCs w:val="0"/>
                <w:sz w:val="22"/>
                <w:szCs w:val="22"/>
                <w:lang w:val="ru-RU"/>
              </w:rPr>
              <w:t>При проведении Работ обеспечить выполнение мероприятий по охране труда и пожарной безопасности в соответствии с действующими нормативными документами.</w:t>
            </w:r>
          </w:p>
          <w:p w14:paraId="5BDCB2DE" w14:textId="77777777" w:rsidR="0028429F" w:rsidRPr="0055295B" w:rsidRDefault="0028429F" w:rsidP="006506C6">
            <w:pPr>
              <w:pStyle w:val="aa"/>
              <w:numPr>
                <w:ilvl w:val="2"/>
                <w:numId w:val="7"/>
              </w:numPr>
              <w:spacing w:before="60"/>
              <w:ind w:left="709"/>
              <w:jc w:val="both"/>
              <w:rPr>
                <w:b w:val="0"/>
                <w:bCs w:val="0"/>
                <w:sz w:val="22"/>
                <w:szCs w:val="22"/>
                <w:lang w:val="ru-RU"/>
              </w:rPr>
            </w:pPr>
            <w:r w:rsidRPr="0055295B">
              <w:rPr>
                <w:b w:val="0"/>
                <w:bCs w:val="0"/>
                <w:sz w:val="22"/>
                <w:szCs w:val="22"/>
                <w:lang w:val="ru-RU"/>
              </w:rPr>
              <w:t>После проведения любого вида Работ на площадке Объекта убрать мусор, появившийся в ходе выполнения Работ.</w:t>
            </w:r>
          </w:p>
          <w:p w14:paraId="3CC6C830" w14:textId="77777777" w:rsidR="0028429F" w:rsidRPr="0055295B" w:rsidRDefault="0028429F" w:rsidP="006506C6">
            <w:pPr>
              <w:pStyle w:val="aa"/>
              <w:numPr>
                <w:ilvl w:val="2"/>
                <w:numId w:val="7"/>
              </w:numPr>
              <w:spacing w:before="60"/>
              <w:ind w:left="709"/>
              <w:jc w:val="both"/>
              <w:rPr>
                <w:b w:val="0"/>
                <w:bCs w:val="0"/>
                <w:sz w:val="22"/>
                <w:szCs w:val="22"/>
                <w:lang w:val="ru-RU"/>
              </w:rPr>
            </w:pPr>
            <w:r w:rsidRPr="0055295B">
              <w:rPr>
                <w:b w:val="0"/>
                <w:bCs w:val="0"/>
                <w:sz w:val="22"/>
                <w:szCs w:val="22"/>
                <w:lang w:val="ru-RU"/>
              </w:rPr>
              <w:t>Проводить работы силами только квалифицированных специалистов, прошедших специальную подготовку и имеющих соответствующие удостоверения и сертификаты.</w:t>
            </w:r>
          </w:p>
          <w:p w14:paraId="30FAB59A" w14:textId="77777777" w:rsidR="0028429F" w:rsidRPr="0055295B" w:rsidRDefault="0028429F" w:rsidP="006506C6">
            <w:pPr>
              <w:pStyle w:val="aa"/>
              <w:numPr>
                <w:ilvl w:val="2"/>
                <w:numId w:val="7"/>
              </w:numPr>
              <w:spacing w:before="60"/>
              <w:ind w:left="709"/>
              <w:jc w:val="both"/>
              <w:rPr>
                <w:b w:val="0"/>
                <w:bCs w:val="0"/>
                <w:sz w:val="22"/>
                <w:szCs w:val="22"/>
                <w:lang w:val="ru-RU"/>
              </w:rPr>
            </w:pPr>
            <w:r w:rsidRPr="0055295B">
              <w:rPr>
                <w:b w:val="0"/>
                <w:bCs w:val="0"/>
                <w:sz w:val="22"/>
                <w:szCs w:val="22"/>
                <w:lang w:val="ru-RU"/>
              </w:rPr>
              <w:t>Соблюдать требования, содержащиеся в Задании и других исходных данных для выполнения Работ, и вправе отступить от них только с согласия Заказчика.</w:t>
            </w:r>
          </w:p>
          <w:p w14:paraId="1D159875" w14:textId="1424B6A9" w:rsidR="0028429F" w:rsidRPr="0055295B" w:rsidRDefault="0028429F" w:rsidP="006506C6">
            <w:pPr>
              <w:pStyle w:val="aa"/>
              <w:numPr>
                <w:ilvl w:val="2"/>
                <w:numId w:val="7"/>
              </w:numPr>
              <w:spacing w:before="60"/>
              <w:ind w:left="709"/>
              <w:jc w:val="both"/>
              <w:rPr>
                <w:b w:val="0"/>
                <w:bCs w:val="0"/>
                <w:sz w:val="22"/>
                <w:szCs w:val="22"/>
                <w:lang w:val="ru-RU"/>
              </w:rPr>
            </w:pPr>
            <w:r w:rsidRPr="0055295B">
              <w:rPr>
                <w:b w:val="0"/>
                <w:bCs w:val="0"/>
                <w:sz w:val="22"/>
                <w:szCs w:val="22"/>
                <w:lang w:val="ru-RU"/>
              </w:rPr>
              <w:t xml:space="preserve">Заблаговременно произвести необходимые мероприятия для обеспечения допуска своих сотрудников на площадки Объектов связи, </w:t>
            </w:r>
            <w:r w:rsidRPr="0055295B">
              <w:rPr>
                <w:sz w:val="22"/>
                <w:szCs w:val="22"/>
                <w:lang w:val="ru-RU"/>
              </w:rPr>
              <w:t>включая подготовку и рассылку необходимых писем арендодателям на основании полученной от Заказчика доверенности.</w:t>
            </w:r>
          </w:p>
          <w:p w14:paraId="60868D3B" w14:textId="422CC0C7" w:rsidR="0028429F" w:rsidRPr="0055295B" w:rsidRDefault="0028429F" w:rsidP="006506C6">
            <w:pPr>
              <w:pStyle w:val="aa"/>
              <w:numPr>
                <w:ilvl w:val="2"/>
                <w:numId w:val="7"/>
              </w:numPr>
              <w:spacing w:before="60"/>
              <w:ind w:left="709"/>
              <w:jc w:val="both"/>
              <w:rPr>
                <w:b w:val="0"/>
                <w:bCs w:val="0"/>
                <w:sz w:val="22"/>
                <w:szCs w:val="22"/>
                <w:lang w:val="ru-RU"/>
              </w:rPr>
            </w:pPr>
            <w:r w:rsidRPr="0055295B">
              <w:rPr>
                <w:b w:val="0"/>
                <w:sz w:val="22"/>
                <w:szCs w:val="22"/>
                <w:lang w:val="ru-RU"/>
              </w:rPr>
              <w:t>Передать Заказчику списки специалистов с паспортными данными, Предоставлять Заказчику документы на этих лиц в соответствии с требованиями охраны труда, а именно:</w:t>
            </w:r>
          </w:p>
          <w:p w14:paraId="4D9F0028" w14:textId="77777777" w:rsidR="0028429F" w:rsidRPr="0055295B" w:rsidRDefault="0028429F" w:rsidP="00277598">
            <w:pPr>
              <w:pStyle w:val="aa"/>
              <w:spacing w:before="60"/>
              <w:ind w:left="709"/>
              <w:jc w:val="both"/>
              <w:rPr>
                <w:b w:val="0"/>
                <w:bCs w:val="0"/>
                <w:sz w:val="22"/>
                <w:szCs w:val="22"/>
                <w:lang w:val="ru-RU"/>
              </w:rPr>
            </w:pPr>
          </w:p>
          <w:p w14:paraId="24E4EA46" w14:textId="77777777" w:rsidR="0028429F" w:rsidRPr="0055295B" w:rsidRDefault="0028429F" w:rsidP="00E2421F">
            <w:pPr>
              <w:tabs>
                <w:tab w:val="left" w:pos="1350"/>
              </w:tabs>
              <w:jc w:val="both"/>
              <w:rPr>
                <w:sz w:val="22"/>
                <w:szCs w:val="22"/>
              </w:rPr>
            </w:pPr>
            <w:r w:rsidRPr="0055295B">
              <w:rPr>
                <w:sz w:val="22"/>
                <w:szCs w:val="22"/>
              </w:rPr>
              <w:t>-  список работников, привлекаемых для выполнения Работ, с указанием ФИО, должности и групп по электробезопасности;</w:t>
            </w:r>
          </w:p>
          <w:p w14:paraId="7CFC5119" w14:textId="77777777" w:rsidR="0028429F" w:rsidRPr="0055295B" w:rsidRDefault="0028429F" w:rsidP="00E2421F">
            <w:pPr>
              <w:tabs>
                <w:tab w:val="left" w:pos="1350"/>
              </w:tabs>
              <w:jc w:val="both"/>
              <w:rPr>
                <w:sz w:val="22"/>
                <w:szCs w:val="22"/>
              </w:rPr>
            </w:pPr>
            <w:r w:rsidRPr="0055295B">
              <w:rPr>
                <w:sz w:val="22"/>
                <w:szCs w:val="22"/>
              </w:rPr>
              <w:t xml:space="preserve">- удостоверения установленного образца о проверке знаний требований охраны труда и отметкой о допуске к производству верхолазных работ; </w:t>
            </w:r>
          </w:p>
          <w:p w14:paraId="76C02BD5" w14:textId="5FACC81F" w:rsidR="0028429F" w:rsidRPr="0055295B" w:rsidRDefault="0028429F" w:rsidP="00E2421F">
            <w:pPr>
              <w:pStyle w:val="aa"/>
              <w:spacing w:before="60"/>
              <w:jc w:val="both"/>
              <w:rPr>
                <w:b w:val="0"/>
                <w:sz w:val="22"/>
                <w:szCs w:val="22"/>
                <w:lang w:val="ru-RU"/>
              </w:rPr>
            </w:pPr>
            <w:r w:rsidRPr="0055295B">
              <w:rPr>
                <w:b w:val="0"/>
                <w:sz w:val="22"/>
                <w:szCs w:val="22"/>
                <w:lang w:val="ru-RU"/>
              </w:rPr>
              <w:t xml:space="preserve">- приказ по предприятию о назначении лиц, ответственных за безопасное производство </w:t>
            </w:r>
            <w:r w:rsidR="000A5077" w:rsidRPr="0055295B">
              <w:rPr>
                <w:b w:val="0"/>
                <w:sz w:val="22"/>
                <w:szCs w:val="22"/>
                <w:lang w:val="ru-RU"/>
              </w:rPr>
              <w:t>работ, а</w:t>
            </w:r>
            <w:r w:rsidRPr="0055295B">
              <w:rPr>
                <w:b w:val="0"/>
                <w:sz w:val="22"/>
                <w:szCs w:val="22"/>
                <w:lang w:val="ru-RU"/>
              </w:rPr>
              <w:t xml:space="preserve"> также лиц для оформления двухстороннего акта-допуска.</w:t>
            </w:r>
          </w:p>
          <w:p w14:paraId="70DA24C5" w14:textId="64A9AECD" w:rsidR="0028429F" w:rsidRPr="0055295B" w:rsidRDefault="0028429F" w:rsidP="00E2421F">
            <w:pPr>
              <w:pStyle w:val="aa"/>
              <w:spacing w:before="60"/>
              <w:jc w:val="both"/>
              <w:rPr>
                <w:b w:val="0"/>
                <w:sz w:val="22"/>
                <w:szCs w:val="22"/>
                <w:lang w:val="ru-RU"/>
              </w:rPr>
            </w:pPr>
            <w:r w:rsidRPr="0055295B">
              <w:rPr>
                <w:b w:val="0"/>
                <w:sz w:val="22"/>
                <w:szCs w:val="22"/>
                <w:lang w:val="ru-RU"/>
              </w:rPr>
              <w:t>- список документов согласно Приложения 3.2.</w:t>
            </w:r>
          </w:p>
          <w:p w14:paraId="455E7F0B" w14:textId="77777777" w:rsidR="0028429F" w:rsidRPr="0055295B" w:rsidRDefault="0028429F" w:rsidP="00E2421F">
            <w:pPr>
              <w:pStyle w:val="aa"/>
              <w:spacing w:before="60"/>
              <w:jc w:val="both"/>
              <w:rPr>
                <w:b w:val="0"/>
                <w:bCs w:val="0"/>
                <w:sz w:val="22"/>
                <w:szCs w:val="22"/>
                <w:lang w:val="ru-RU"/>
              </w:rPr>
            </w:pPr>
          </w:p>
          <w:p w14:paraId="4D1B9F9F" w14:textId="77777777" w:rsidR="0028429F" w:rsidRPr="0055295B" w:rsidRDefault="0028429F" w:rsidP="006506C6">
            <w:pPr>
              <w:pStyle w:val="aa"/>
              <w:numPr>
                <w:ilvl w:val="2"/>
                <w:numId w:val="7"/>
              </w:numPr>
              <w:spacing w:before="60"/>
              <w:ind w:left="709"/>
              <w:jc w:val="both"/>
              <w:rPr>
                <w:b w:val="0"/>
                <w:bCs w:val="0"/>
                <w:sz w:val="22"/>
                <w:szCs w:val="22"/>
                <w:lang w:val="ru-RU"/>
              </w:rPr>
            </w:pPr>
            <w:r w:rsidRPr="0055295B">
              <w:rPr>
                <w:b w:val="0"/>
                <w:bCs w:val="0"/>
                <w:sz w:val="22"/>
                <w:szCs w:val="22"/>
                <w:lang w:val="ru-RU"/>
              </w:rPr>
              <w:t>Выполнять Работы в условиях непрерывного функционирования Объекта связи. В случаях необходимости отключения Объекта связи или прогнозируемого ухудшения качества обслуживания абонентов Заказчика, заблаговременно, письменно сообщать о планируемых Работах ответственному представителю Заказчика, с получением от него подтверждения о возможности проведения таких Работ. В случае появления такой необходимости экстренно, по звонку на ЦУС Заказчика.</w:t>
            </w:r>
          </w:p>
          <w:p w14:paraId="11318993" w14:textId="49EC702E" w:rsidR="0028429F" w:rsidRPr="0055295B" w:rsidRDefault="0028429F" w:rsidP="006506C6">
            <w:pPr>
              <w:pStyle w:val="aa"/>
              <w:numPr>
                <w:ilvl w:val="2"/>
                <w:numId w:val="7"/>
              </w:numPr>
              <w:spacing w:before="60"/>
              <w:ind w:left="709"/>
              <w:jc w:val="both"/>
              <w:rPr>
                <w:b w:val="0"/>
                <w:bCs w:val="0"/>
                <w:sz w:val="22"/>
                <w:szCs w:val="22"/>
                <w:lang w:val="ru-RU"/>
              </w:rPr>
            </w:pPr>
            <w:r w:rsidRPr="0055295B">
              <w:rPr>
                <w:b w:val="0"/>
                <w:bCs w:val="0"/>
                <w:sz w:val="22"/>
                <w:szCs w:val="22"/>
                <w:lang w:val="ru-RU"/>
              </w:rPr>
              <w:t>В случае выполнения Работ с нарушением процедур, качества и требований нормативных документов, допущенных по вине Исполнителя, повлекших за собой повреждения Оборудования или любые неисправности Объекта связи, Исполнитель обязан возместить Заказчику в размере 5% от стоимости Заказа в сторону Исполнителя за каждый выявленный случай нарушение, но не более 25% за отчетный период.</w:t>
            </w:r>
          </w:p>
          <w:p w14:paraId="3477832D" w14:textId="77777777" w:rsidR="0028429F" w:rsidRPr="0055295B" w:rsidRDefault="0028429F" w:rsidP="006506C6">
            <w:pPr>
              <w:pStyle w:val="aa"/>
              <w:numPr>
                <w:ilvl w:val="2"/>
                <w:numId w:val="7"/>
              </w:numPr>
              <w:spacing w:before="60"/>
              <w:ind w:left="709"/>
              <w:jc w:val="both"/>
              <w:rPr>
                <w:b w:val="0"/>
                <w:bCs w:val="0"/>
                <w:sz w:val="22"/>
                <w:szCs w:val="22"/>
                <w:lang w:val="ru-RU"/>
              </w:rPr>
            </w:pPr>
            <w:r w:rsidRPr="0055295B">
              <w:rPr>
                <w:b w:val="0"/>
                <w:bCs w:val="0"/>
                <w:sz w:val="22"/>
                <w:szCs w:val="22"/>
                <w:lang w:val="ru-RU"/>
              </w:rPr>
              <w:t>Хранить в отапливаемых складских помещениях, обеспечить сохранность и целостность АТР, полученного от Заказчика для выполнения Ремонтно-восстановительных работ.</w:t>
            </w:r>
          </w:p>
          <w:p w14:paraId="67F026B8" w14:textId="0E985F0B" w:rsidR="0028429F" w:rsidRPr="0055295B" w:rsidRDefault="0028429F" w:rsidP="006506C6">
            <w:pPr>
              <w:pStyle w:val="aa"/>
              <w:numPr>
                <w:ilvl w:val="2"/>
                <w:numId w:val="7"/>
              </w:numPr>
              <w:spacing w:before="60"/>
              <w:ind w:left="709"/>
              <w:jc w:val="both"/>
              <w:rPr>
                <w:b w:val="0"/>
                <w:bCs w:val="0"/>
                <w:sz w:val="22"/>
                <w:szCs w:val="22"/>
                <w:lang w:val="ru-RU"/>
              </w:rPr>
            </w:pPr>
            <w:r w:rsidRPr="0055295B">
              <w:rPr>
                <w:b w:val="0"/>
                <w:bCs w:val="0"/>
                <w:sz w:val="22"/>
                <w:szCs w:val="22"/>
                <w:lang w:val="ru-RU"/>
              </w:rPr>
              <w:t>При проведении технического обслуживания использовать свои материалы, запасные части и инструменты, если в Заявке на Работы в явном виде не указано иное.</w:t>
            </w:r>
            <w:r w:rsidRPr="0055295B">
              <w:rPr>
                <w:sz w:val="22"/>
                <w:szCs w:val="22"/>
                <w:lang w:val="ru-RU"/>
              </w:rPr>
              <w:t xml:space="preserve"> </w:t>
            </w:r>
          </w:p>
          <w:p w14:paraId="030A44BA" w14:textId="77777777" w:rsidR="0028429F" w:rsidRPr="0055295B" w:rsidRDefault="0028429F" w:rsidP="006506C6">
            <w:pPr>
              <w:pStyle w:val="aa"/>
              <w:numPr>
                <w:ilvl w:val="2"/>
                <w:numId w:val="7"/>
              </w:numPr>
              <w:spacing w:before="60"/>
              <w:ind w:left="709"/>
              <w:jc w:val="both"/>
              <w:rPr>
                <w:b w:val="0"/>
                <w:bCs w:val="0"/>
                <w:sz w:val="22"/>
                <w:szCs w:val="22"/>
                <w:lang w:val="ru-RU"/>
              </w:rPr>
            </w:pPr>
            <w:r w:rsidRPr="0055295B">
              <w:rPr>
                <w:b w:val="0"/>
                <w:sz w:val="22"/>
                <w:szCs w:val="22"/>
                <w:lang w:val="ru-RU"/>
              </w:rPr>
              <w:t xml:space="preserve">Письменно уведомлять Заказчика о </w:t>
            </w:r>
            <w:r w:rsidRPr="0055295B">
              <w:rPr>
                <w:b w:val="0"/>
                <w:bCs w:val="0"/>
                <w:sz w:val="22"/>
                <w:szCs w:val="22"/>
                <w:lang w:val="ru-RU"/>
              </w:rPr>
              <w:t>выявленных в ходе выполнения Работ по ТО неисправностях</w:t>
            </w:r>
            <w:r w:rsidRPr="0055295B">
              <w:rPr>
                <w:b w:val="0"/>
                <w:sz w:val="22"/>
                <w:szCs w:val="22"/>
                <w:lang w:val="ru-RU"/>
              </w:rPr>
              <w:t xml:space="preserve"> и аварийных ситуациях на Объектах связи Заказчика, устранение которых не входит в состав Работ по ТО по данному Договору</w:t>
            </w:r>
          </w:p>
          <w:p w14:paraId="3BFB4BEB" w14:textId="77777777" w:rsidR="0028429F" w:rsidRPr="0055295B" w:rsidRDefault="0028429F" w:rsidP="006506C6">
            <w:pPr>
              <w:pStyle w:val="aa"/>
              <w:numPr>
                <w:ilvl w:val="2"/>
                <w:numId w:val="7"/>
              </w:numPr>
              <w:spacing w:before="60"/>
              <w:ind w:left="709"/>
              <w:jc w:val="both"/>
              <w:rPr>
                <w:b w:val="0"/>
                <w:bCs w:val="0"/>
                <w:sz w:val="22"/>
                <w:szCs w:val="22"/>
                <w:lang w:val="ru-RU"/>
              </w:rPr>
            </w:pPr>
            <w:r w:rsidRPr="0055295B">
              <w:rPr>
                <w:b w:val="0"/>
                <w:bCs w:val="0"/>
                <w:sz w:val="22"/>
                <w:szCs w:val="22"/>
                <w:lang w:val="ru-RU"/>
              </w:rPr>
              <w:t>Дополнительные условия по обеспечению выполнения требований охраны труда указаны в Приложении № 7 к Договору.</w:t>
            </w:r>
          </w:p>
          <w:p w14:paraId="329C40A1" w14:textId="77777777" w:rsidR="0028429F" w:rsidRPr="0055295B" w:rsidRDefault="0028429F" w:rsidP="00E2421F">
            <w:pPr>
              <w:pStyle w:val="aa"/>
              <w:ind w:left="360"/>
              <w:jc w:val="both"/>
              <w:rPr>
                <w:b w:val="0"/>
                <w:bCs w:val="0"/>
                <w:sz w:val="22"/>
                <w:szCs w:val="22"/>
                <w:lang w:val="ru-RU"/>
              </w:rPr>
            </w:pPr>
          </w:p>
          <w:p w14:paraId="2F682B31" w14:textId="77777777" w:rsidR="0028429F" w:rsidRPr="0055295B" w:rsidRDefault="0028429F" w:rsidP="006506C6">
            <w:pPr>
              <w:numPr>
                <w:ilvl w:val="1"/>
                <w:numId w:val="7"/>
              </w:numPr>
              <w:jc w:val="both"/>
              <w:rPr>
                <w:b/>
                <w:bCs/>
                <w:sz w:val="22"/>
                <w:szCs w:val="22"/>
              </w:rPr>
            </w:pPr>
            <w:r w:rsidRPr="0055295B">
              <w:rPr>
                <w:b/>
                <w:bCs/>
                <w:caps/>
                <w:sz w:val="22"/>
                <w:szCs w:val="22"/>
              </w:rPr>
              <w:t xml:space="preserve"> </w:t>
            </w:r>
            <w:r w:rsidRPr="0055295B">
              <w:rPr>
                <w:b/>
                <w:bCs/>
                <w:sz w:val="22"/>
                <w:szCs w:val="22"/>
              </w:rPr>
              <w:t>Исполнитель имеет право:</w:t>
            </w:r>
          </w:p>
          <w:p w14:paraId="102D03EB" w14:textId="77777777" w:rsidR="0028429F" w:rsidRPr="0055295B" w:rsidRDefault="0028429F" w:rsidP="006506C6">
            <w:pPr>
              <w:pStyle w:val="aa"/>
              <w:numPr>
                <w:ilvl w:val="2"/>
                <w:numId w:val="7"/>
              </w:numPr>
              <w:spacing w:before="120"/>
              <w:ind w:left="709" w:hanging="709"/>
              <w:jc w:val="both"/>
              <w:rPr>
                <w:b w:val="0"/>
                <w:bCs w:val="0"/>
                <w:sz w:val="22"/>
                <w:szCs w:val="22"/>
                <w:lang w:val="ru-RU"/>
              </w:rPr>
            </w:pPr>
            <w:r w:rsidRPr="0055295B">
              <w:rPr>
                <w:b w:val="0"/>
                <w:bCs w:val="0"/>
                <w:sz w:val="22"/>
                <w:szCs w:val="22"/>
                <w:lang w:val="ru-RU"/>
              </w:rPr>
              <w:t>Выбирать средства и методы исполнения Работ по данному Договору, не противоречащие нормативным документам (СНиП, ОСТН, ПУЭ, РД, НПБ и т.п.), техническим решениям разработчика и завода-изготовителя, Требованиям Заказчика, а также «Инструкции по эксплуатации антенных сооружений радиорелейных линий связи», утвержденной Минсвязи СССР 14.01.1980 г.</w:t>
            </w:r>
          </w:p>
          <w:p w14:paraId="19CCB649" w14:textId="6634BBC5" w:rsidR="0028429F" w:rsidRPr="0055295B" w:rsidRDefault="0028429F" w:rsidP="006506C6">
            <w:pPr>
              <w:pStyle w:val="aa"/>
              <w:numPr>
                <w:ilvl w:val="2"/>
                <w:numId w:val="7"/>
              </w:numPr>
              <w:spacing w:before="120"/>
              <w:ind w:left="709" w:hanging="709"/>
              <w:jc w:val="both"/>
              <w:rPr>
                <w:b w:val="0"/>
                <w:bCs w:val="0"/>
                <w:sz w:val="22"/>
                <w:szCs w:val="22"/>
                <w:lang w:val="ru-RU"/>
              </w:rPr>
            </w:pPr>
            <w:r w:rsidRPr="0055295B">
              <w:rPr>
                <w:b w:val="0"/>
                <w:sz w:val="22"/>
                <w:szCs w:val="22"/>
                <w:lang w:val="ru-RU"/>
              </w:rPr>
              <w:t>При выполнении Работ по настоящему Договору Исполнитель вправе привлечь к исполнению своих обязательств третьих лиц (только при наличии письменного подтверждения от Заказчика), имеющих соответствующие лицензии и сертификаты. В этом случае Исполнитель несет перед Заказчиком ответственность за последствия неисполнения или ненадлежащего исполнения обязательств указанных лиц, которым переданы права и обязательства, как если бы их исполнение производилось Исполнителем, оговоренные в п. настоящего Договора.</w:t>
            </w:r>
          </w:p>
          <w:p w14:paraId="101457B3" w14:textId="77777777" w:rsidR="0028429F" w:rsidRPr="0055295B" w:rsidRDefault="0028429F" w:rsidP="00E343FD">
            <w:pPr>
              <w:pStyle w:val="aa"/>
              <w:spacing w:before="120"/>
              <w:ind w:left="709"/>
              <w:jc w:val="both"/>
              <w:rPr>
                <w:b w:val="0"/>
                <w:sz w:val="22"/>
                <w:szCs w:val="22"/>
                <w:lang w:val="ru-RU"/>
              </w:rPr>
            </w:pPr>
          </w:p>
          <w:p w14:paraId="5D79C8BD" w14:textId="77777777" w:rsidR="0028429F" w:rsidRPr="0055295B" w:rsidRDefault="0028429F" w:rsidP="00E2421F">
            <w:pPr>
              <w:widowControl w:val="0"/>
              <w:tabs>
                <w:tab w:val="left" w:pos="0"/>
              </w:tabs>
              <w:autoSpaceDE w:val="0"/>
              <w:autoSpaceDN w:val="0"/>
              <w:adjustRightInd w:val="0"/>
              <w:ind w:left="709" w:right="90"/>
              <w:jc w:val="both"/>
              <w:rPr>
                <w:sz w:val="22"/>
                <w:szCs w:val="22"/>
              </w:rPr>
            </w:pPr>
          </w:p>
          <w:p w14:paraId="2416D9AC" w14:textId="77777777" w:rsidR="0028429F" w:rsidRPr="0055295B" w:rsidRDefault="0028429F" w:rsidP="006506C6">
            <w:pPr>
              <w:numPr>
                <w:ilvl w:val="1"/>
                <w:numId w:val="7"/>
              </w:numPr>
              <w:jc w:val="both"/>
              <w:rPr>
                <w:b/>
                <w:bCs/>
                <w:caps/>
                <w:sz w:val="22"/>
                <w:szCs w:val="22"/>
              </w:rPr>
            </w:pPr>
            <w:r w:rsidRPr="0055295B">
              <w:rPr>
                <w:b/>
                <w:bCs/>
                <w:sz w:val="22"/>
                <w:szCs w:val="22"/>
              </w:rPr>
              <w:t>Заказчик обязан</w:t>
            </w:r>
            <w:r w:rsidRPr="0055295B">
              <w:rPr>
                <w:b/>
                <w:bCs/>
                <w:caps/>
                <w:sz w:val="22"/>
                <w:szCs w:val="22"/>
              </w:rPr>
              <w:t xml:space="preserve">: </w:t>
            </w:r>
          </w:p>
          <w:p w14:paraId="1BA95B40" w14:textId="268BB213" w:rsidR="0028429F" w:rsidRPr="0055295B" w:rsidRDefault="0028429F" w:rsidP="006506C6">
            <w:pPr>
              <w:widowControl w:val="0"/>
              <w:numPr>
                <w:ilvl w:val="2"/>
                <w:numId w:val="7"/>
              </w:numPr>
              <w:tabs>
                <w:tab w:val="left" w:pos="0"/>
              </w:tabs>
              <w:autoSpaceDE w:val="0"/>
              <w:autoSpaceDN w:val="0"/>
              <w:adjustRightInd w:val="0"/>
              <w:ind w:left="709" w:right="90" w:hanging="709"/>
              <w:jc w:val="both"/>
              <w:rPr>
                <w:sz w:val="22"/>
                <w:szCs w:val="22"/>
              </w:rPr>
            </w:pPr>
            <w:r w:rsidRPr="0055295B">
              <w:rPr>
                <w:sz w:val="22"/>
                <w:szCs w:val="22"/>
              </w:rPr>
              <w:t>Оплачивать Исполнителю выполненные Работы, при отсутствии претензий по объемам и качеству выполненных Работ, в течение 30 (тридцати) календарных дней после подписания Акта выполненных работ.</w:t>
            </w:r>
          </w:p>
          <w:p w14:paraId="4B1E6FD4" w14:textId="0B126942" w:rsidR="0028429F" w:rsidRPr="0055295B" w:rsidRDefault="0028429F" w:rsidP="006506C6">
            <w:pPr>
              <w:widowControl w:val="0"/>
              <w:numPr>
                <w:ilvl w:val="2"/>
                <w:numId w:val="7"/>
              </w:numPr>
              <w:tabs>
                <w:tab w:val="left" w:pos="0"/>
              </w:tabs>
              <w:autoSpaceDE w:val="0"/>
              <w:autoSpaceDN w:val="0"/>
              <w:adjustRightInd w:val="0"/>
              <w:ind w:left="709" w:right="90" w:hanging="709"/>
              <w:jc w:val="both"/>
              <w:rPr>
                <w:sz w:val="22"/>
                <w:szCs w:val="22"/>
              </w:rPr>
            </w:pPr>
            <w:r w:rsidRPr="0055295B">
              <w:rPr>
                <w:sz w:val="22"/>
                <w:szCs w:val="22"/>
              </w:rPr>
              <w:t>Предоставлять Исполнителю для ознакомления технические задания и проекты на Объекты связи и назначить лиц ответственных за взаимодействие с Исполнителем.</w:t>
            </w:r>
          </w:p>
          <w:p w14:paraId="635F5B3A" w14:textId="77777777" w:rsidR="0028429F" w:rsidRPr="0055295B" w:rsidRDefault="0028429F" w:rsidP="00E343FD">
            <w:pPr>
              <w:widowControl w:val="0"/>
              <w:tabs>
                <w:tab w:val="left" w:pos="0"/>
              </w:tabs>
              <w:autoSpaceDE w:val="0"/>
              <w:autoSpaceDN w:val="0"/>
              <w:adjustRightInd w:val="0"/>
              <w:ind w:left="709" w:right="90"/>
              <w:jc w:val="both"/>
              <w:rPr>
                <w:sz w:val="22"/>
                <w:szCs w:val="22"/>
              </w:rPr>
            </w:pPr>
          </w:p>
          <w:p w14:paraId="5FD157A8" w14:textId="1F1A4044" w:rsidR="0028429F" w:rsidRPr="0055295B" w:rsidRDefault="0028429F" w:rsidP="006506C6">
            <w:pPr>
              <w:widowControl w:val="0"/>
              <w:numPr>
                <w:ilvl w:val="2"/>
                <w:numId w:val="7"/>
              </w:numPr>
              <w:tabs>
                <w:tab w:val="left" w:pos="0"/>
              </w:tabs>
              <w:autoSpaceDE w:val="0"/>
              <w:autoSpaceDN w:val="0"/>
              <w:adjustRightInd w:val="0"/>
              <w:ind w:left="709" w:right="90" w:hanging="709"/>
              <w:jc w:val="both"/>
              <w:rPr>
                <w:sz w:val="22"/>
                <w:szCs w:val="22"/>
              </w:rPr>
            </w:pPr>
            <w:r w:rsidRPr="0055295B">
              <w:rPr>
                <w:sz w:val="22"/>
                <w:szCs w:val="22"/>
              </w:rPr>
              <w:t>При обнаружении отступлений от условий настоящего Договора, которые могут ухудшить качество работ, или иные их недостатки, заявить об этом Исполнителю в разумный срок.</w:t>
            </w:r>
          </w:p>
          <w:p w14:paraId="7D1CB80C" w14:textId="6DD03323" w:rsidR="0028429F" w:rsidRPr="0055295B" w:rsidRDefault="006D1423" w:rsidP="006506C6">
            <w:pPr>
              <w:widowControl w:val="0"/>
              <w:numPr>
                <w:ilvl w:val="2"/>
                <w:numId w:val="7"/>
              </w:numPr>
              <w:tabs>
                <w:tab w:val="left" w:pos="0"/>
              </w:tabs>
              <w:autoSpaceDE w:val="0"/>
              <w:autoSpaceDN w:val="0"/>
              <w:adjustRightInd w:val="0"/>
              <w:ind w:left="709" w:right="90" w:hanging="709"/>
              <w:jc w:val="both"/>
              <w:rPr>
                <w:sz w:val="22"/>
                <w:szCs w:val="22"/>
              </w:rPr>
            </w:pPr>
            <w:r>
              <w:rPr>
                <w:sz w:val="22"/>
                <w:szCs w:val="22"/>
              </w:rPr>
              <w:t>Обеспечить выполнение</w:t>
            </w:r>
            <w:r w:rsidR="0028429F" w:rsidRPr="0055295B">
              <w:rPr>
                <w:sz w:val="22"/>
                <w:szCs w:val="22"/>
              </w:rPr>
              <w:t xml:space="preserve"> обязанности по снижению мощности излучения до безопасного уровня на время производства Работ в непосредственной близости от антенн.</w:t>
            </w:r>
          </w:p>
          <w:p w14:paraId="51CD9367" w14:textId="54F0D2E0" w:rsidR="0028429F" w:rsidRPr="0055295B" w:rsidRDefault="0028429F" w:rsidP="006506C6">
            <w:pPr>
              <w:widowControl w:val="0"/>
              <w:numPr>
                <w:ilvl w:val="2"/>
                <w:numId w:val="7"/>
              </w:numPr>
              <w:tabs>
                <w:tab w:val="left" w:pos="0"/>
              </w:tabs>
              <w:autoSpaceDE w:val="0"/>
              <w:autoSpaceDN w:val="0"/>
              <w:adjustRightInd w:val="0"/>
              <w:ind w:left="709" w:right="90" w:hanging="709"/>
              <w:jc w:val="both"/>
              <w:rPr>
                <w:sz w:val="22"/>
                <w:szCs w:val="22"/>
              </w:rPr>
            </w:pPr>
            <w:r w:rsidRPr="0055295B">
              <w:rPr>
                <w:sz w:val="22"/>
                <w:szCs w:val="22"/>
              </w:rPr>
              <w:t>Предоставить Исполнителю всю имеющуюся контактную и иную информацию о допуске на соб</w:t>
            </w:r>
            <w:r w:rsidR="006D1423">
              <w:rPr>
                <w:sz w:val="22"/>
                <w:szCs w:val="22"/>
              </w:rPr>
              <w:t>ственные и арендованные объекты</w:t>
            </w:r>
            <w:r w:rsidRPr="0055295B">
              <w:rPr>
                <w:sz w:val="22"/>
                <w:szCs w:val="22"/>
              </w:rPr>
              <w:t xml:space="preserve">, а </w:t>
            </w:r>
            <w:proofErr w:type="gramStart"/>
            <w:r w:rsidRPr="0055295B">
              <w:rPr>
                <w:sz w:val="22"/>
                <w:szCs w:val="22"/>
              </w:rPr>
              <w:t>так же</w:t>
            </w:r>
            <w:proofErr w:type="gramEnd"/>
            <w:r w:rsidRPr="0055295B">
              <w:rPr>
                <w:sz w:val="22"/>
                <w:szCs w:val="22"/>
              </w:rPr>
              <w:t xml:space="preserve"> всю имеющуюся контактную и иную информацию, необходимую для возможной организации экстренного допуска персонала Исполнителя на площадки и коммуникации с целью выполнения обязательств Исполнителя по Договору.</w:t>
            </w:r>
          </w:p>
          <w:p w14:paraId="569CB7C0" w14:textId="77777777" w:rsidR="0028429F" w:rsidRPr="0055295B" w:rsidRDefault="0028429F" w:rsidP="006506C6">
            <w:pPr>
              <w:widowControl w:val="0"/>
              <w:numPr>
                <w:ilvl w:val="2"/>
                <w:numId w:val="7"/>
              </w:numPr>
              <w:autoSpaceDE w:val="0"/>
              <w:autoSpaceDN w:val="0"/>
              <w:adjustRightInd w:val="0"/>
              <w:jc w:val="both"/>
              <w:rPr>
                <w:sz w:val="22"/>
                <w:szCs w:val="22"/>
              </w:rPr>
            </w:pPr>
            <w:r w:rsidRPr="0055295B">
              <w:rPr>
                <w:sz w:val="22"/>
                <w:szCs w:val="22"/>
              </w:rPr>
              <w:t>Заказчик, обнаруживший отступления от условий Договора, которые могут ухудшить качество работ или иные их недостатки, обязан заявить об этом Исполнителю в разумный срок.</w:t>
            </w:r>
          </w:p>
          <w:p w14:paraId="554218B7" w14:textId="4D203B55" w:rsidR="0028429F" w:rsidRPr="0055295B" w:rsidRDefault="0028429F" w:rsidP="006506C6">
            <w:pPr>
              <w:numPr>
                <w:ilvl w:val="2"/>
                <w:numId w:val="7"/>
              </w:numPr>
              <w:jc w:val="both"/>
              <w:rPr>
                <w:sz w:val="22"/>
                <w:szCs w:val="22"/>
              </w:rPr>
            </w:pPr>
            <w:r w:rsidRPr="0055295B">
              <w:rPr>
                <w:sz w:val="22"/>
                <w:szCs w:val="22"/>
              </w:rPr>
              <w:t>Ежемесячно принимать ТО в соответствии с планом-графиком утвержденным Заказчиком. Принимать АВР и работы по модернизации по мере выполнения работ.</w:t>
            </w:r>
          </w:p>
          <w:p w14:paraId="63BB07C2" w14:textId="77777777" w:rsidR="0028429F" w:rsidRPr="0055295B" w:rsidRDefault="0028429F" w:rsidP="00E2421F">
            <w:pPr>
              <w:widowControl w:val="0"/>
              <w:tabs>
                <w:tab w:val="left" w:pos="0"/>
              </w:tabs>
              <w:autoSpaceDE w:val="0"/>
              <w:autoSpaceDN w:val="0"/>
              <w:adjustRightInd w:val="0"/>
              <w:ind w:left="709" w:right="90"/>
              <w:jc w:val="both"/>
              <w:rPr>
                <w:sz w:val="22"/>
                <w:szCs w:val="22"/>
              </w:rPr>
            </w:pPr>
          </w:p>
          <w:p w14:paraId="1925912B" w14:textId="77777777" w:rsidR="0028429F" w:rsidRPr="0055295B" w:rsidRDefault="0028429F" w:rsidP="006506C6">
            <w:pPr>
              <w:numPr>
                <w:ilvl w:val="1"/>
                <w:numId w:val="7"/>
              </w:numPr>
              <w:jc w:val="both"/>
              <w:rPr>
                <w:b/>
                <w:bCs/>
                <w:sz w:val="22"/>
                <w:szCs w:val="22"/>
              </w:rPr>
            </w:pPr>
            <w:r w:rsidRPr="0055295B">
              <w:rPr>
                <w:b/>
                <w:bCs/>
                <w:sz w:val="22"/>
                <w:szCs w:val="22"/>
              </w:rPr>
              <w:t>Заказчик имеет право:</w:t>
            </w:r>
          </w:p>
          <w:p w14:paraId="513EE37B" w14:textId="77777777" w:rsidR="0028429F" w:rsidRPr="0055295B" w:rsidRDefault="0028429F" w:rsidP="006506C6">
            <w:pPr>
              <w:widowControl w:val="0"/>
              <w:numPr>
                <w:ilvl w:val="2"/>
                <w:numId w:val="7"/>
              </w:numPr>
              <w:tabs>
                <w:tab w:val="left" w:pos="0"/>
              </w:tabs>
              <w:autoSpaceDE w:val="0"/>
              <w:autoSpaceDN w:val="0"/>
              <w:adjustRightInd w:val="0"/>
              <w:ind w:left="709" w:right="90" w:hanging="709"/>
              <w:jc w:val="both"/>
              <w:rPr>
                <w:sz w:val="22"/>
                <w:szCs w:val="22"/>
              </w:rPr>
            </w:pPr>
            <w:r w:rsidRPr="0055295B">
              <w:rPr>
                <w:sz w:val="22"/>
                <w:szCs w:val="22"/>
              </w:rPr>
              <w:t xml:space="preserve"> Назначить ответственных лиц, ответственных за взаимодействие с Исполнителем лиц, которые вправе в любое время осуществлять контроль и надзор за ходом и качеством выполняемых Работ, соблюдением сроков их выполнения (графика), качеством предоставляемых Исполнителем материалов.</w:t>
            </w:r>
          </w:p>
          <w:p w14:paraId="74A9BCBF" w14:textId="77777777" w:rsidR="0028429F" w:rsidRPr="0055295B" w:rsidRDefault="0028429F" w:rsidP="006506C6">
            <w:pPr>
              <w:widowControl w:val="0"/>
              <w:numPr>
                <w:ilvl w:val="2"/>
                <w:numId w:val="7"/>
              </w:numPr>
              <w:tabs>
                <w:tab w:val="left" w:pos="0"/>
              </w:tabs>
              <w:autoSpaceDE w:val="0"/>
              <w:autoSpaceDN w:val="0"/>
              <w:adjustRightInd w:val="0"/>
              <w:ind w:left="709" w:right="90" w:hanging="709"/>
              <w:jc w:val="both"/>
              <w:rPr>
                <w:sz w:val="22"/>
                <w:szCs w:val="22"/>
              </w:rPr>
            </w:pPr>
            <w:r w:rsidRPr="0055295B">
              <w:rPr>
                <w:sz w:val="22"/>
                <w:szCs w:val="22"/>
              </w:rPr>
              <w:t xml:space="preserve"> Приостанавливать производство Работ при осуществлении их с отступлением от проектных решений, действующих в Российской Федерации норм, правил, стандартов в области строительства и связи, требований Заказчика и/или предприятий-изготовителей оборудования.</w:t>
            </w:r>
          </w:p>
          <w:p w14:paraId="0AA8F6D8" w14:textId="77777777" w:rsidR="0028429F" w:rsidRPr="0055295B" w:rsidRDefault="0028429F" w:rsidP="006506C6">
            <w:pPr>
              <w:widowControl w:val="0"/>
              <w:numPr>
                <w:ilvl w:val="2"/>
                <w:numId w:val="7"/>
              </w:numPr>
              <w:tabs>
                <w:tab w:val="left" w:pos="0"/>
              </w:tabs>
              <w:autoSpaceDE w:val="0"/>
              <w:autoSpaceDN w:val="0"/>
              <w:adjustRightInd w:val="0"/>
              <w:ind w:left="709" w:right="90" w:hanging="709"/>
              <w:jc w:val="both"/>
              <w:rPr>
                <w:sz w:val="22"/>
                <w:szCs w:val="22"/>
              </w:rPr>
            </w:pPr>
            <w:r w:rsidRPr="0055295B">
              <w:rPr>
                <w:sz w:val="22"/>
                <w:szCs w:val="22"/>
              </w:rPr>
              <w:t xml:space="preserve"> Если отступления в работе от условий настоящего Договора или иные недостатки результата Работы не были устранены в срок, согласованный Сторонами, либо являются существенными и неустранимыми, Заказчик вправе отказаться от исполнения настоящего Договора и потребовать возмещения причиненных убытков.</w:t>
            </w:r>
          </w:p>
          <w:p w14:paraId="544E8D34" w14:textId="0F12714C" w:rsidR="0028429F" w:rsidRPr="0055295B" w:rsidRDefault="0028429F" w:rsidP="006506C6">
            <w:pPr>
              <w:widowControl w:val="0"/>
              <w:numPr>
                <w:ilvl w:val="2"/>
                <w:numId w:val="7"/>
              </w:numPr>
              <w:tabs>
                <w:tab w:val="left" w:pos="0"/>
              </w:tabs>
              <w:autoSpaceDE w:val="0"/>
              <w:autoSpaceDN w:val="0"/>
              <w:adjustRightInd w:val="0"/>
              <w:ind w:left="709" w:right="90" w:hanging="709"/>
              <w:jc w:val="both"/>
              <w:rPr>
                <w:sz w:val="22"/>
                <w:szCs w:val="22"/>
              </w:rPr>
            </w:pPr>
            <w:r w:rsidRPr="0055295B">
              <w:rPr>
                <w:sz w:val="22"/>
                <w:szCs w:val="22"/>
              </w:rPr>
              <w:t>Изменять форму отчетов на ТО и АВР без изменения объемов работ.</w:t>
            </w:r>
          </w:p>
          <w:p w14:paraId="648BF195" w14:textId="60D21EFA" w:rsidR="0028429F" w:rsidRPr="0055295B" w:rsidRDefault="0028429F" w:rsidP="006506C6">
            <w:pPr>
              <w:widowControl w:val="0"/>
              <w:numPr>
                <w:ilvl w:val="2"/>
                <w:numId w:val="7"/>
              </w:numPr>
              <w:tabs>
                <w:tab w:val="left" w:pos="0"/>
              </w:tabs>
              <w:autoSpaceDE w:val="0"/>
              <w:autoSpaceDN w:val="0"/>
              <w:adjustRightInd w:val="0"/>
              <w:ind w:left="709" w:right="90" w:hanging="709"/>
              <w:jc w:val="both"/>
              <w:rPr>
                <w:sz w:val="22"/>
                <w:szCs w:val="22"/>
              </w:rPr>
            </w:pPr>
            <w:r w:rsidRPr="0055295B">
              <w:rPr>
                <w:sz w:val="22"/>
                <w:szCs w:val="22"/>
              </w:rPr>
              <w:t>Если во время выполнения Работ станет очевидным, что Работы не будут выполнены надлежащим образом, Заказчик вправе поручить исправление работ другому лицу за счет Исполнителя, а также потребовать возмещения убытков. В случае необходимости исправления Работ, Заказчик должен провести проверку Работ своими силами и установить, что при данном темпе выполнения Работ будут нарушены согласованные сроки выполнения. Право Заказчика поручить исправление Работ другому лицу в соответствии с настоящим пунктом не зависит от какого – либо уведомления Исполнителя.</w:t>
            </w:r>
          </w:p>
          <w:p w14:paraId="67BFDE55" w14:textId="11A5CB1B" w:rsidR="0028429F" w:rsidRPr="0055295B" w:rsidRDefault="0028429F" w:rsidP="00E2421F">
            <w:pPr>
              <w:spacing w:before="240"/>
              <w:jc w:val="center"/>
              <w:rPr>
                <w:b/>
                <w:bCs/>
                <w:sz w:val="22"/>
                <w:szCs w:val="22"/>
              </w:rPr>
            </w:pPr>
            <w:r w:rsidRPr="0055295B">
              <w:rPr>
                <w:b/>
                <w:bCs/>
                <w:sz w:val="22"/>
                <w:szCs w:val="22"/>
              </w:rPr>
              <w:t>5. Процедура оформления заказов на работы</w:t>
            </w:r>
          </w:p>
          <w:p w14:paraId="2EAD78CC" w14:textId="77777777" w:rsidR="0028429F" w:rsidRPr="0055295B" w:rsidRDefault="0028429F" w:rsidP="00E2421F">
            <w:pPr>
              <w:tabs>
                <w:tab w:val="left" w:pos="709"/>
              </w:tabs>
              <w:spacing w:line="276" w:lineRule="auto"/>
              <w:jc w:val="both"/>
              <w:rPr>
                <w:sz w:val="22"/>
                <w:szCs w:val="22"/>
              </w:rPr>
            </w:pPr>
          </w:p>
          <w:p w14:paraId="02863411" w14:textId="77777777" w:rsidR="000A5077" w:rsidRDefault="0028429F" w:rsidP="007C4F0D">
            <w:pPr>
              <w:tabs>
                <w:tab w:val="left" w:pos="709"/>
              </w:tabs>
              <w:spacing w:line="276" w:lineRule="auto"/>
              <w:jc w:val="both"/>
              <w:rPr>
                <w:sz w:val="22"/>
                <w:szCs w:val="22"/>
              </w:rPr>
            </w:pPr>
            <w:r w:rsidRPr="0055295B">
              <w:rPr>
                <w:bCs/>
                <w:sz w:val="22"/>
                <w:szCs w:val="22"/>
              </w:rPr>
              <w:t>5.1.</w:t>
            </w:r>
            <w:r w:rsidRPr="0055295B">
              <w:rPr>
                <w:sz w:val="22"/>
                <w:szCs w:val="22"/>
              </w:rPr>
              <w:t xml:space="preserve"> Выполнение работ по ТО в рамках настоящего Договора осуществляется Исполнителем на основании подписанного сторонами Заказа на Работы на сумму стоимости Заказа, приведённой в Приложении 1, по форме, приведённой в Приложении № 5 к настоящему Договору и согласно Регламенту работ, описанных в </w:t>
            </w:r>
          </w:p>
          <w:p w14:paraId="3A6462CA" w14:textId="71882BBE" w:rsidR="0028429F" w:rsidRPr="0055295B" w:rsidRDefault="0028429F" w:rsidP="007C4F0D">
            <w:pPr>
              <w:tabs>
                <w:tab w:val="left" w:pos="709"/>
              </w:tabs>
              <w:spacing w:line="276" w:lineRule="auto"/>
              <w:jc w:val="both"/>
              <w:rPr>
                <w:sz w:val="22"/>
                <w:szCs w:val="22"/>
              </w:rPr>
            </w:pPr>
            <w:r w:rsidRPr="0055295B">
              <w:rPr>
                <w:sz w:val="22"/>
                <w:szCs w:val="22"/>
              </w:rPr>
              <w:t>Приложении 2.</w:t>
            </w:r>
          </w:p>
          <w:p w14:paraId="29CA9B5A" w14:textId="15301171" w:rsidR="0028429F" w:rsidRPr="0055295B" w:rsidRDefault="0028429F" w:rsidP="00E2421F">
            <w:pPr>
              <w:pStyle w:val="21"/>
              <w:spacing w:line="276" w:lineRule="auto"/>
              <w:ind w:left="0"/>
              <w:jc w:val="both"/>
              <w:rPr>
                <w:sz w:val="22"/>
                <w:szCs w:val="22"/>
              </w:rPr>
            </w:pPr>
            <w:r w:rsidRPr="0055295B">
              <w:rPr>
                <w:sz w:val="22"/>
                <w:szCs w:val="22"/>
              </w:rPr>
              <w:t xml:space="preserve">5.2. Все АВР и ТО выполняются согласно Регламента выполнения </w:t>
            </w:r>
            <w:proofErr w:type="gramStart"/>
            <w:r w:rsidRPr="0055295B">
              <w:rPr>
                <w:sz w:val="22"/>
                <w:szCs w:val="22"/>
              </w:rPr>
              <w:t>работ</w:t>
            </w:r>
            <w:proofErr w:type="gramEnd"/>
            <w:r w:rsidRPr="0055295B">
              <w:rPr>
                <w:sz w:val="22"/>
                <w:szCs w:val="22"/>
              </w:rPr>
              <w:t xml:space="preserve"> описанных в Приложениях 7.1-7.5, Приложении 9 и согласно перечню работ Приложения 1.3 и Приложения 1.4, включая, но не ограничиваясь ими, по заявкам на АВР и ТО.</w:t>
            </w:r>
          </w:p>
          <w:p w14:paraId="36033BAA" w14:textId="2CBC175E" w:rsidR="0028429F" w:rsidRPr="0055295B" w:rsidRDefault="0028429F" w:rsidP="00725B9B">
            <w:pPr>
              <w:pStyle w:val="21"/>
              <w:spacing w:line="276" w:lineRule="auto"/>
              <w:ind w:left="0"/>
              <w:jc w:val="both"/>
              <w:rPr>
                <w:bCs/>
                <w:sz w:val="22"/>
                <w:szCs w:val="22"/>
              </w:rPr>
            </w:pPr>
            <w:r w:rsidRPr="0055295B">
              <w:rPr>
                <w:sz w:val="22"/>
                <w:szCs w:val="22"/>
              </w:rPr>
              <w:t>5.3 Все АВР и ТО выполняются в рамках стоимости Заказа в адрес Исполнителя от Заказчика согласно Приложения 1. Дополнительные оплаты работ не предусмотрены.</w:t>
            </w:r>
          </w:p>
          <w:p w14:paraId="3514CC43" w14:textId="040277AA" w:rsidR="0028429F" w:rsidRPr="0055295B" w:rsidRDefault="0028429F" w:rsidP="00E2421F">
            <w:pPr>
              <w:pStyle w:val="21"/>
              <w:tabs>
                <w:tab w:val="left" w:pos="709"/>
              </w:tabs>
              <w:spacing w:line="276" w:lineRule="auto"/>
              <w:ind w:left="0"/>
              <w:jc w:val="both"/>
              <w:rPr>
                <w:sz w:val="22"/>
                <w:szCs w:val="22"/>
              </w:rPr>
            </w:pPr>
            <w:r w:rsidRPr="0055295B">
              <w:rPr>
                <w:bCs/>
                <w:sz w:val="22"/>
                <w:szCs w:val="22"/>
              </w:rPr>
              <w:t>5.4.</w:t>
            </w:r>
            <w:r w:rsidRPr="0055295B">
              <w:rPr>
                <w:sz w:val="22"/>
                <w:szCs w:val="22"/>
              </w:rPr>
              <w:t xml:space="preserve"> Оплата АВР и ТО в рамках стоимости Заказа осуществляется Заказчиком на основании подписанного Сторонами Акта вы</w:t>
            </w:r>
            <w:r w:rsidR="009C7062">
              <w:rPr>
                <w:sz w:val="22"/>
                <w:szCs w:val="22"/>
              </w:rPr>
              <w:t>полненных работ в порядке, сроках</w:t>
            </w:r>
            <w:r w:rsidRPr="0055295B">
              <w:rPr>
                <w:sz w:val="22"/>
                <w:szCs w:val="22"/>
              </w:rPr>
              <w:t xml:space="preserve"> и на условиях, установленных в разделе 7 настоящего Договора.</w:t>
            </w:r>
          </w:p>
          <w:p w14:paraId="79ED0891" w14:textId="77777777" w:rsidR="0028429F" w:rsidRPr="0055295B" w:rsidRDefault="0028429F" w:rsidP="00E2421F">
            <w:pPr>
              <w:pStyle w:val="aa"/>
              <w:jc w:val="both"/>
              <w:rPr>
                <w:b w:val="0"/>
                <w:bCs w:val="0"/>
                <w:sz w:val="22"/>
                <w:szCs w:val="22"/>
                <w:lang w:val="ru-RU"/>
              </w:rPr>
            </w:pPr>
          </w:p>
          <w:p w14:paraId="156EA7E7"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Сдача и приёмка работ</w:t>
            </w:r>
          </w:p>
          <w:p w14:paraId="1F4502F4" w14:textId="0E6864C2"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Сдача-приемка аварийных работ, работ по ТО, выполненных Исполнителем осуществляется на основании Акта сдачи выполненных работ. В течение 5 (пяти) рабочих дней с момента подписания представителем Заказчика Акта сдачи выполненных</w:t>
            </w:r>
            <w:r w:rsidR="00E504D2">
              <w:rPr>
                <w:sz w:val="22"/>
                <w:szCs w:val="22"/>
              </w:rPr>
              <w:t xml:space="preserve"> работ</w:t>
            </w:r>
            <w:r w:rsidRPr="0055295B">
              <w:rPr>
                <w:sz w:val="22"/>
                <w:szCs w:val="22"/>
              </w:rPr>
              <w:t>, Исполнитель выставляет Заказчику счет на оплату, счет-фактуру и подписанный обеими сторонами Заказ.</w:t>
            </w:r>
          </w:p>
          <w:p w14:paraId="452518BA" w14:textId="77777777" w:rsidR="0028429F" w:rsidRPr="0055295B" w:rsidRDefault="0028429F" w:rsidP="00080537">
            <w:pPr>
              <w:widowControl w:val="0"/>
              <w:autoSpaceDE w:val="0"/>
              <w:autoSpaceDN w:val="0"/>
              <w:adjustRightInd w:val="0"/>
              <w:ind w:left="709"/>
              <w:jc w:val="both"/>
              <w:rPr>
                <w:sz w:val="22"/>
                <w:szCs w:val="22"/>
              </w:rPr>
            </w:pPr>
          </w:p>
          <w:p w14:paraId="358F035D" w14:textId="3613525C"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Сда</w:t>
            </w:r>
            <w:r w:rsidR="00D76017">
              <w:rPr>
                <w:sz w:val="22"/>
                <w:szCs w:val="22"/>
              </w:rPr>
              <w:t>ча-приемка работ по ПТО, АВР и р</w:t>
            </w:r>
            <w:r w:rsidRPr="0055295B">
              <w:rPr>
                <w:sz w:val="22"/>
                <w:szCs w:val="22"/>
              </w:rPr>
              <w:t>емонтно-восстановительных работ должна сопров</w:t>
            </w:r>
            <w:r w:rsidR="00D76017">
              <w:rPr>
                <w:sz w:val="22"/>
                <w:szCs w:val="22"/>
              </w:rPr>
              <w:t>ождаться фотоотчетом</w:t>
            </w:r>
            <w:r w:rsidRPr="0055295B">
              <w:rPr>
                <w:sz w:val="22"/>
                <w:szCs w:val="22"/>
              </w:rPr>
              <w:t>, в котором необходимо отразить ситуацию до проведения Работ и после их завершения. На фотографиях обязательно должна отображаться дата и время снимка, показания приборов учета. Требования к фотоотчетам приведены в Приложении 2. Данная процедура проводится в дополнение к указанной в п.3.1. Договора.</w:t>
            </w:r>
          </w:p>
          <w:p w14:paraId="24EB96D5" w14:textId="77777777" w:rsidR="0028429F" w:rsidRPr="0055295B" w:rsidRDefault="0028429F" w:rsidP="00080537">
            <w:pPr>
              <w:ind w:left="709"/>
              <w:jc w:val="both"/>
              <w:rPr>
                <w:sz w:val="22"/>
                <w:szCs w:val="22"/>
              </w:rPr>
            </w:pPr>
          </w:p>
          <w:p w14:paraId="4A592CC6" w14:textId="0C0C2CF6"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 xml:space="preserve">Все указанные в </w:t>
            </w:r>
            <w:r w:rsidRPr="0055295B">
              <w:rPr>
                <w:bCs/>
                <w:sz w:val="22"/>
                <w:szCs w:val="22"/>
              </w:rPr>
              <w:t>статье</w:t>
            </w:r>
            <w:r w:rsidRPr="0055295B">
              <w:rPr>
                <w:sz w:val="22"/>
                <w:szCs w:val="22"/>
              </w:rPr>
              <w:t xml:space="preserve"> 6 акты сдачи-приемки выполненных работ предоставляются Исполнителем не позднее 5 (пяти) рабочих дней с момента окончания отчетного</w:t>
            </w:r>
            <w:r w:rsidR="006D1423">
              <w:rPr>
                <w:sz w:val="22"/>
                <w:szCs w:val="22"/>
              </w:rPr>
              <w:t xml:space="preserve"> месяца</w:t>
            </w:r>
            <w:r w:rsidRPr="0055295B">
              <w:rPr>
                <w:sz w:val="22"/>
                <w:szCs w:val="22"/>
              </w:rPr>
              <w:t xml:space="preserve">. </w:t>
            </w:r>
          </w:p>
          <w:p w14:paraId="5A179061"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 xml:space="preserve">Заказчик в течение 10 (десяти) рабочих дней с момента получения подписанных Исполнителем документов, указанных в п. </w:t>
            </w:r>
            <w:proofErr w:type="gramStart"/>
            <w:r w:rsidRPr="0055295B">
              <w:rPr>
                <w:sz w:val="22"/>
                <w:szCs w:val="22"/>
              </w:rPr>
              <w:t>6.1.-</w:t>
            </w:r>
            <w:proofErr w:type="gramEnd"/>
            <w:r w:rsidRPr="0055295B">
              <w:rPr>
                <w:sz w:val="22"/>
                <w:szCs w:val="22"/>
              </w:rPr>
              <w:t>6.3. настоящего Договора, подписывает Акт сдачи-приемки выполненных Работ или в тот же срок направляет мотивированный отказ от приемки Работ с перечнем необходимых доработок и сроков их выполнения.</w:t>
            </w:r>
          </w:p>
          <w:p w14:paraId="550ABB05"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После устранения недостатков и замечаний, Работы подлежат сдаче в порядке, предусмотренном настоящей статьей 6 Договора.</w:t>
            </w:r>
          </w:p>
          <w:p w14:paraId="17B58A3B"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В случае приемки Заказчиком Работ с недостатками, все выявленные недостатки указываются Заказчиком в Акте сдачи-приемки выполненных Работ, который подписывается Сторонами или приложении к нему.</w:t>
            </w:r>
          </w:p>
          <w:p w14:paraId="2A84C3FD"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Исполнитель обязан безвозмездно исправить все выявленные недостатки выполненных Работ (выполнить Работы, соответствующие условиям настоящего Договора), в срок, согласованный Сторонами, который, однако, не может превышать десяти рабочих дней с даты направления соответствующего требования Заказчиком.</w:t>
            </w:r>
          </w:p>
          <w:p w14:paraId="425F907C" w14:textId="7C8D4B33"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выполненных Работ, понесенные Заказчиком, подлежат возмещению Исполнителем в срок, указанный в письменном требовании Заказчика.</w:t>
            </w:r>
          </w:p>
          <w:p w14:paraId="6736BB23" w14:textId="216BE3A4"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Сторону, потребовавшую назначения экспертизы.</w:t>
            </w:r>
            <w:r w:rsidRPr="0055295B" w:rsidDel="0042167F">
              <w:rPr>
                <w:sz w:val="22"/>
                <w:szCs w:val="22"/>
              </w:rPr>
              <w:t xml:space="preserve"> </w:t>
            </w:r>
            <w:r w:rsidRPr="0055295B">
              <w:rPr>
                <w:sz w:val="22"/>
                <w:szCs w:val="22"/>
              </w:rPr>
              <w:t>Гарантии при выполнении работ приведены в п. 12.1 настоящего Договора.</w:t>
            </w:r>
          </w:p>
          <w:p w14:paraId="39B6229B"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Подписание Заказчиком актов выполненных работ без замечаний либо приемка Работ без проведения проверки, не лишает Заказчика права ссылаться на недостатки Работ, в том числе на недостатки, которые могли быть установлены при обычном способе приемки (явные недостатки) в дальнейшем.</w:t>
            </w:r>
          </w:p>
          <w:p w14:paraId="1B5A5593" w14:textId="77777777" w:rsidR="0028429F" w:rsidRPr="0055295B" w:rsidRDefault="0028429F" w:rsidP="00E2421F">
            <w:pPr>
              <w:widowControl w:val="0"/>
              <w:numPr>
                <w:ilvl w:val="12"/>
                <w:numId w:val="0"/>
              </w:numPr>
              <w:autoSpaceDE w:val="0"/>
              <w:autoSpaceDN w:val="0"/>
              <w:adjustRightInd w:val="0"/>
              <w:jc w:val="both"/>
              <w:rPr>
                <w:sz w:val="22"/>
                <w:szCs w:val="22"/>
              </w:rPr>
            </w:pPr>
          </w:p>
          <w:p w14:paraId="7391A3E5"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Стоимость Работ и порядок расчетов</w:t>
            </w:r>
          </w:p>
          <w:p w14:paraId="35496A93" w14:textId="7A8984B0"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Заказчик оплачивает Исполнителю работы, согласно фиксированной стоимости Заказа.</w:t>
            </w:r>
          </w:p>
          <w:p w14:paraId="41287490" w14:textId="08B4562B"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Оплата производится за выполненные Исполнителем и принятые Заказчиком Работы в течение 30 (тридцати) календарных дней с даты подписания Сторонами Акта сдачи-приемки Работ по форме, утвержденной на период составления плана выполняемых работ, или же на основании Акта о приеме выполненных работ и Справки о стоимости выполненных работ.</w:t>
            </w:r>
          </w:p>
          <w:p w14:paraId="480C86C3"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Оплата выполненных Исполнителем Работ производится Заказчиком на основании счетов, выставленных Исполнителем.</w:t>
            </w:r>
          </w:p>
          <w:p w14:paraId="239AC780" w14:textId="516878B6" w:rsidR="0028429F" w:rsidRPr="0055295B" w:rsidRDefault="0028429F" w:rsidP="009153B7">
            <w:pPr>
              <w:widowControl w:val="0"/>
              <w:numPr>
                <w:ilvl w:val="1"/>
                <w:numId w:val="8"/>
              </w:numPr>
              <w:autoSpaceDE w:val="0"/>
              <w:autoSpaceDN w:val="0"/>
              <w:adjustRightInd w:val="0"/>
              <w:jc w:val="both"/>
              <w:rPr>
                <w:sz w:val="22"/>
                <w:szCs w:val="22"/>
              </w:rPr>
            </w:pPr>
            <w:r w:rsidRPr="0055295B">
              <w:rPr>
                <w:sz w:val="22"/>
                <w:szCs w:val="22"/>
              </w:rPr>
              <w:t>Обязанность Заказчика по оплате Работ, выполняемых по настоящему Договору, считается выполненной с момента списания соответствующих денежных средств с корреспондентского счета банка Заказчика и поступления на расчётный счёт «Исполнителя».</w:t>
            </w:r>
          </w:p>
          <w:p w14:paraId="02515E28" w14:textId="77777777" w:rsidR="0028429F" w:rsidRPr="0055295B" w:rsidRDefault="0028429F" w:rsidP="00C50D66">
            <w:pPr>
              <w:widowControl w:val="0"/>
              <w:autoSpaceDE w:val="0"/>
              <w:autoSpaceDN w:val="0"/>
              <w:adjustRightInd w:val="0"/>
              <w:ind w:left="709"/>
              <w:jc w:val="both"/>
              <w:rPr>
                <w:sz w:val="22"/>
                <w:szCs w:val="22"/>
              </w:rPr>
            </w:pPr>
          </w:p>
          <w:p w14:paraId="03E4391E"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Стоимость материалов, используемых при проведении технического обслуживания, а также вывоз и утилизация отработанных материалов входит в стоимость технического обслуживания. Транспортные расходы включены в стоимость технического обслуживания.</w:t>
            </w:r>
          </w:p>
          <w:p w14:paraId="656FEF8A"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Стоимость материалов, используемых при проведении покраски АМС, а также вывоз и утилизация отработанных материалов входит в стоимость работ.</w:t>
            </w:r>
          </w:p>
          <w:p w14:paraId="6543874B" w14:textId="77777777" w:rsidR="0028429F" w:rsidRPr="0055295B" w:rsidRDefault="0028429F" w:rsidP="00E2421F">
            <w:pPr>
              <w:widowControl w:val="0"/>
              <w:numPr>
                <w:ilvl w:val="12"/>
                <w:numId w:val="0"/>
              </w:numPr>
              <w:tabs>
                <w:tab w:val="left" w:pos="4122"/>
              </w:tabs>
              <w:autoSpaceDE w:val="0"/>
              <w:autoSpaceDN w:val="0"/>
              <w:adjustRightInd w:val="0"/>
              <w:ind w:right="90"/>
              <w:rPr>
                <w:bCs/>
                <w:sz w:val="22"/>
                <w:szCs w:val="22"/>
              </w:rPr>
            </w:pPr>
          </w:p>
          <w:p w14:paraId="6AAA25AE"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Обстоятельства непреодолимой силы</w:t>
            </w:r>
          </w:p>
          <w:p w14:paraId="1C747175"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Стороны освобождаются от ответственности за невыполнение или ненадлежащее выполнение любого своего обязательства по настоящему Договору, если невыполнение или ненадлежащее выполнение обязательств обоснованно вызвано не зависящими от соответствующей Стороны обстоятельствами, такими как: народные волнения, мятежи, войны, катастрофы, эмбарго, забастовки, действия/бездействия законодательных и/или исполнительных органов власти, а также иными обстоятельствами непреодолимой силы, признаваемыми таковыми действующим законодательством РФ.</w:t>
            </w:r>
          </w:p>
          <w:p w14:paraId="3A3168E6"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Сторона, желающая получить освобождение от ответственности за невыполнение обязательства вследствие обстоятельств непреодолимой силы, обязана в кратчайшие сроки любым способом уведомить об этом другую Сторону, а письменно в течении 5 рабочих дней. Факты, изложенные в уведомлении, должны быть подтверждены, по требованию стороны, в течение 10 (Десяти) дней со дня уведомления документами, выдаваемыми уполномоченными органами РФ. Отсутствие уведомления или несвоевременное уведомление лишает Сторону права ссылаться на любое из вышеуказанных обстоятельств как на основание, освобождающее ее от ответственности за неисполнение обязательств по Договору.</w:t>
            </w:r>
          </w:p>
          <w:p w14:paraId="14921FC4" w14:textId="77777777" w:rsidR="0028429F" w:rsidRPr="0055295B" w:rsidRDefault="0028429F" w:rsidP="006506C6">
            <w:pPr>
              <w:widowControl w:val="0"/>
              <w:numPr>
                <w:ilvl w:val="1"/>
                <w:numId w:val="8"/>
              </w:numPr>
              <w:autoSpaceDE w:val="0"/>
              <w:autoSpaceDN w:val="0"/>
              <w:adjustRightInd w:val="0"/>
              <w:ind w:left="709" w:hanging="643"/>
              <w:jc w:val="both"/>
              <w:rPr>
                <w:sz w:val="22"/>
                <w:szCs w:val="22"/>
              </w:rPr>
            </w:pPr>
            <w:r w:rsidRPr="0055295B">
              <w:rPr>
                <w:sz w:val="22"/>
                <w:szCs w:val="22"/>
              </w:rPr>
              <w:t>Вышеуказанное право Исполнителя требовать освобождения от ответственности за невыполнение Работ по Договору вследствие обстоятельств непреодолимой силы во всех случаях обусловлено предоставлением соответствующего подтверждения Заказчику.</w:t>
            </w:r>
          </w:p>
          <w:p w14:paraId="44D95E5F" w14:textId="77777777" w:rsidR="0028429F" w:rsidRPr="0055295B" w:rsidRDefault="0028429F" w:rsidP="00E2421F">
            <w:pPr>
              <w:jc w:val="both"/>
              <w:rPr>
                <w:bCs/>
                <w:sz w:val="22"/>
                <w:szCs w:val="22"/>
              </w:rPr>
            </w:pPr>
          </w:p>
          <w:p w14:paraId="620636E1" w14:textId="77777777" w:rsidR="0028429F" w:rsidRPr="0055295B" w:rsidRDefault="0028429F" w:rsidP="006506C6">
            <w:pPr>
              <w:pStyle w:val="ae"/>
              <w:numPr>
                <w:ilvl w:val="0"/>
                <w:numId w:val="8"/>
              </w:numPr>
              <w:spacing w:after="120"/>
              <w:jc w:val="center"/>
              <w:rPr>
                <w:rFonts w:ascii="Times New Roman" w:hAnsi="Times New Roman"/>
                <w:b/>
                <w:bCs/>
                <w:szCs w:val="22"/>
              </w:rPr>
            </w:pPr>
            <w:proofErr w:type="spellStart"/>
            <w:r w:rsidRPr="0055295B">
              <w:rPr>
                <w:rFonts w:ascii="Times New Roman" w:hAnsi="Times New Roman"/>
                <w:b/>
                <w:szCs w:val="22"/>
              </w:rPr>
              <w:t>Ответственность</w:t>
            </w:r>
            <w:proofErr w:type="spellEnd"/>
            <w:r w:rsidRPr="0055295B">
              <w:rPr>
                <w:rFonts w:ascii="Times New Roman" w:hAnsi="Times New Roman"/>
                <w:b/>
                <w:szCs w:val="22"/>
              </w:rPr>
              <w:t xml:space="preserve"> </w:t>
            </w:r>
            <w:proofErr w:type="spellStart"/>
            <w:r w:rsidRPr="0055295B">
              <w:rPr>
                <w:rFonts w:ascii="Times New Roman" w:hAnsi="Times New Roman"/>
                <w:b/>
                <w:szCs w:val="22"/>
              </w:rPr>
              <w:t>Сторон</w:t>
            </w:r>
            <w:proofErr w:type="spellEnd"/>
          </w:p>
          <w:p w14:paraId="237443CF" w14:textId="77777777" w:rsidR="0028429F" w:rsidRPr="0055295B" w:rsidRDefault="0028429F" w:rsidP="006506C6">
            <w:pPr>
              <w:numPr>
                <w:ilvl w:val="1"/>
                <w:numId w:val="8"/>
              </w:numPr>
              <w:ind w:left="709" w:hanging="643"/>
              <w:jc w:val="both"/>
              <w:rPr>
                <w:sz w:val="22"/>
                <w:szCs w:val="22"/>
              </w:rPr>
            </w:pPr>
            <w:r w:rsidRPr="0055295B">
              <w:rPr>
                <w:sz w:val="22"/>
                <w:szCs w:val="22"/>
              </w:rPr>
              <w:t>Исполнитель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14:paraId="3E5A2F85" w14:textId="77777777" w:rsidR="0028429F" w:rsidRPr="0055295B" w:rsidRDefault="0028429F" w:rsidP="006506C6">
            <w:pPr>
              <w:numPr>
                <w:ilvl w:val="1"/>
                <w:numId w:val="8"/>
              </w:numPr>
              <w:ind w:left="709" w:hanging="643"/>
              <w:jc w:val="both"/>
              <w:rPr>
                <w:sz w:val="22"/>
                <w:szCs w:val="22"/>
              </w:rPr>
            </w:pPr>
            <w:r w:rsidRPr="0055295B">
              <w:rPr>
                <w:sz w:val="22"/>
                <w:szCs w:val="22"/>
              </w:rPr>
              <w:t>Исполнитель несет материальную ответственность за порчу и сохранность имущества и оборудования Объекта связи, на котором он провел работы, в полном объёме. В случае, когда Заказчик может доказать факт порчи имущества, Заказчик вправе удержать соответствующую сумму причиненного ущерба из причитающегося Исполнителю вознаграждения.</w:t>
            </w:r>
            <w:r w:rsidRPr="0055295B" w:rsidDel="009C0249">
              <w:rPr>
                <w:sz w:val="22"/>
                <w:szCs w:val="22"/>
              </w:rPr>
              <w:t xml:space="preserve"> </w:t>
            </w:r>
          </w:p>
          <w:p w14:paraId="24DDDA8F" w14:textId="77777777" w:rsidR="0028429F" w:rsidRPr="0055295B" w:rsidRDefault="0028429F" w:rsidP="006506C6">
            <w:pPr>
              <w:numPr>
                <w:ilvl w:val="1"/>
                <w:numId w:val="8"/>
              </w:numPr>
              <w:ind w:left="709" w:hanging="643"/>
              <w:jc w:val="both"/>
              <w:rPr>
                <w:sz w:val="22"/>
                <w:szCs w:val="22"/>
              </w:rPr>
            </w:pPr>
            <w:r w:rsidRPr="0055295B">
              <w:rPr>
                <w:sz w:val="22"/>
                <w:szCs w:val="22"/>
              </w:rPr>
              <w:t>Исполнитель несет ответственность за несоблюдение правил по охране труда и других нормативных актов по охране труда при производстве Работ по настоящему Договору согласно требованиям «Правил устройства электроустановок», «Правил технической эксплуатации электроустановок потребителей», «Межотраслевых правил по охране труда (правила безопасности) при эксплуатации электроустановок ПОТ Р М – 016-2001», «ПОТ Р М – 012-2000. Межотраслевые правила по охране труда при работе на высоте» и др.</w:t>
            </w:r>
          </w:p>
          <w:p w14:paraId="6E16603C" w14:textId="54F7FDD5" w:rsidR="0028429F" w:rsidRPr="0055295B" w:rsidRDefault="0028429F" w:rsidP="006506C6">
            <w:pPr>
              <w:numPr>
                <w:ilvl w:val="1"/>
                <w:numId w:val="8"/>
              </w:numPr>
              <w:ind w:left="709" w:hanging="643"/>
              <w:jc w:val="both"/>
              <w:rPr>
                <w:sz w:val="22"/>
                <w:szCs w:val="22"/>
              </w:rPr>
            </w:pPr>
            <w:r w:rsidRPr="0055295B">
              <w:rPr>
                <w:sz w:val="22"/>
                <w:szCs w:val="22"/>
              </w:rPr>
              <w:t>В случае несоблюдения Исполнителем срока выполнения работ по Техническому обслуживанию, а также по несоблюдению сроков АВР и РВР Заказчик вправе начислить Исполнителю штраф за каждый случай нарушения. Величина штрафа составляет 5% от стоимости Заказа в адрес Исполнителя, но не более 25% от стоимости Зака</w:t>
            </w:r>
            <w:r w:rsidR="00586928">
              <w:rPr>
                <w:sz w:val="22"/>
                <w:szCs w:val="22"/>
              </w:rPr>
              <w:t>за в адрес Исполнителя</w:t>
            </w:r>
            <w:r w:rsidR="0034765B">
              <w:rPr>
                <w:sz w:val="22"/>
                <w:szCs w:val="22"/>
              </w:rPr>
              <w:t>.</w:t>
            </w:r>
            <w:r w:rsidR="00586928">
              <w:rPr>
                <w:sz w:val="22"/>
                <w:szCs w:val="22"/>
              </w:rPr>
              <w:t xml:space="preserve"> </w:t>
            </w:r>
            <w:r w:rsidR="0034765B">
              <w:rPr>
                <w:sz w:val="22"/>
                <w:szCs w:val="22"/>
              </w:rPr>
              <w:t>П</w:t>
            </w:r>
            <w:r w:rsidRPr="0055295B">
              <w:rPr>
                <w:sz w:val="22"/>
                <w:szCs w:val="22"/>
              </w:rPr>
              <w:t xml:space="preserve">ри задержке более 2 </w:t>
            </w:r>
            <w:proofErr w:type="gramStart"/>
            <w:r w:rsidRPr="0055295B">
              <w:rPr>
                <w:sz w:val="22"/>
                <w:szCs w:val="22"/>
              </w:rPr>
              <w:t>месяцев  Заказчик</w:t>
            </w:r>
            <w:proofErr w:type="gramEnd"/>
            <w:r w:rsidRPr="0055295B">
              <w:rPr>
                <w:sz w:val="22"/>
                <w:szCs w:val="22"/>
              </w:rPr>
              <w:t xml:space="preserve"> вправе передать объём невыполненных работ третьей стороне с последующим </w:t>
            </w:r>
            <w:proofErr w:type="spellStart"/>
            <w:r w:rsidRPr="0055295B">
              <w:rPr>
                <w:sz w:val="22"/>
                <w:szCs w:val="22"/>
              </w:rPr>
              <w:t>перевыставлением</w:t>
            </w:r>
            <w:proofErr w:type="spellEnd"/>
            <w:r w:rsidRPr="0055295B">
              <w:rPr>
                <w:sz w:val="22"/>
                <w:szCs w:val="22"/>
              </w:rPr>
              <w:t xml:space="preserve"> счёта в сторону Исполнителя.</w:t>
            </w:r>
          </w:p>
          <w:p w14:paraId="6B76D827" w14:textId="77777777" w:rsidR="0028429F" w:rsidRPr="0055295B" w:rsidRDefault="0028429F" w:rsidP="006506C6">
            <w:pPr>
              <w:numPr>
                <w:ilvl w:val="1"/>
                <w:numId w:val="8"/>
              </w:numPr>
              <w:ind w:left="709" w:hanging="643"/>
              <w:jc w:val="both"/>
              <w:rPr>
                <w:sz w:val="22"/>
                <w:szCs w:val="22"/>
              </w:rPr>
            </w:pPr>
            <w:r w:rsidRPr="0055295B">
              <w:rPr>
                <w:sz w:val="22"/>
                <w:szCs w:val="22"/>
              </w:rPr>
              <w:t>В случае несоблюдения сроков оплаты, указанных в статье 5 настоящего Договора, Заказчик уплачивает Исполнителю за каждый день просрочки неустойку в размере 0,1% (ноль целых одна десятая процента) от стоимости работ, которые не были вовремя оплачены, но не более 10% (десяти процентов) от указанной стоимости.</w:t>
            </w:r>
          </w:p>
          <w:p w14:paraId="494F41D5" w14:textId="1E3322FA" w:rsidR="0028429F" w:rsidRPr="0055295B" w:rsidRDefault="0028429F" w:rsidP="006506C6">
            <w:pPr>
              <w:numPr>
                <w:ilvl w:val="1"/>
                <w:numId w:val="8"/>
              </w:numPr>
              <w:ind w:left="709" w:hanging="643"/>
              <w:jc w:val="both"/>
              <w:rPr>
                <w:sz w:val="22"/>
                <w:szCs w:val="22"/>
              </w:rPr>
            </w:pPr>
            <w:r w:rsidRPr="0055295B">
              <w:rPr>
                <w:sz w:val="22"/>
                <w:szCs w:val="22"/>
              </w:rPr>
              <w:t>Штрафные санкции по выполнени</w:t>
            </w:r>
            <w:r w:rsidR="0017549E">
              <w:rPr>
                <w:sz w:val="22"/>
                <w:szCs w:val="22"/>
              </w:rPr>
              <w:t xml:space="preserve">ю работ приведены в Приложении </w:t>
            </w:r>
            <w:r w:rsidR="0017549E" w:rsidRPr="0017549E">
              <w:rPr>
                <w:sz w:val="22"/>
                <w:szCs w:val="22"/>
              </w:rPr>
              <w:t>8</w:t>
            </w:r>
            <w:r w:rsidRPr="0055295B">
              <w:rPr>
                <w:sz w:val="22"/>
                <w:szCs w:val="22"/>
              </w:rPr>
              <w:t>.</w:t>
            </w:r>
          </w:p>
          <w:p w14:paraId="741ADB56" w14:textId="751AFDCF" w:rsidR="0028429F" w:rsidRPr="0055295B" w:rsidRDefault="0028429F" w:rsidP="006506C6">
            <w:pPr>
              <w:numPr>
                <w:ilvl w:val="1"/>
                <w:numId w:val="8"/>
              </w:numPr>
              <w:ind w:left="709" w:hanging="643"/>
              <w:jc w:val="both"/>
              <w:rPr>
                <w:sz w:val="22"/>
                <w:szCs w:val="22"/>
              </w:rPr>
            </w:pPr>
            <w:r w:rsidRPr="0055295B">
              <w:rPr>
                <w:sz w:val="22"/>
                <w:szCs w:val="22"/>
              </w:rPr>
              <w:t>Штраф уплачивается исходя из количества простаивающих объектов связи, вызванных в результате действий или бездействия Исполнителя. Уплата штрафа не освобождает Исполнителя от исполнения своих обязанностей по настоящему Договору.</w:t>
            </w:r>
          </w:p>
          <w:p w14:paraId="455D5AD8" w14:textId="23B1503D" w:rsidR="0028429F" w:rsidRPr="0055295B" w:rsidRDefault="0028429F" w:rsidP="006506C6">
            <w:pPr>
              <w:numPr>
                <w:ilvl w:val="1"/>
                <w:numId w:val="8"/>
              </w:numPr>
              <w:ind w:left="709" w:hanging="643"/>
              <w:jc w:val="both"/>
              <w:rPr>
                <w:sz w:val="22"/>
                <w:szCs w:val="22"/>
              </w:rPr>
            </w:pPr>
            <w:r w:rsidRPr="0055295B">
              <w:rPr>
                <w:sz w:val="22"/>
                <w:szCs w:val="22"/>
              </w:rPr>
              <w:t xml:space="preserve">В случае </w:t>
            </w:r>
            <w:proofErr w:type="spellStart"/>
            <w:r w:rsidRPr="0055295B">
              <w:rPr>
                <w:sz w:val="22"/>
                <w:szCs w:val="22"/>
              </w:rPr>
              <w:t>непредоставления</w:t>
            </w:r>
            <w:proofErr w:type="spellEnd"/>
            <w:r w:rsidRPr="0055295B">
              <w:rPr>
                <w:sz w:val="22"/>
                <w:szCs w:val="22"/>
              </w:rPr>
              <w:t xml:space="preserve"> Исполнителем документов в количестве и в срок, определенный в статье 6 настоящего Договора, до срока наступления очередного платежа, последний может быть задержан Заказчиком до получения вышеуказанных документов от Исполнителя. При этом неустойка, предусмотренная п. 9.5, не уплачивается.</w:t>
            </w:r>
          </w:p>
          <w:p w14:paraId="2972D9D3" w14:textId="77777777" w:rsidR="0028429F" w:rsidRPr="0055295B" w:rsidRDefault="0028429F" w:rsidP="006506C6">
            <w:pPr>
              <w:numPr>
                <w:ilvl w:val="1"/>
                <w:numId w:val="8"/>
              </w:numPr>
              <w:ind w:left="709" w:hanging="643"/>
              <w:jc w:val="both"/>
              <w:rPr>
                <w:sz w:val="22"/>
                <w:szCs w:val="22"/>
              </w:rPr>
            </w:pPr>
            <w:r w:rsidRPr="0055295B">
              <w:rPr>
                <w:sz w:val="22"/>
                <w:szCs w:val="22"/>
              </w:rPr>
              <w:t xml:space="preserve">Уплата неустойки не освобождает Стороны от исполнения обязательств или устранения нарушений. </w:t>
            </w:r>
          </w:p>
          <w:p w14:paraId="361B46D3" w14:textId="77777777" w:rsidR="0028429F" w:rsidRPr="0055295B" w:rsidRDefault="0028429F" w:rsidP="006506C6">
            <w:pPr>
              <w:numPr>
                <w:ilvl w:val="1"/>
                <w:numId w:val="8"/>
              </w:numPr>
              <w:ind w:left="709" w:hanging="643"/>
              <w:jc w:val="both"/>
              <w:rPr>
                <w:sz w:val="22"/>
                <w:szCs w:val="22"/>
              </w:rPr>
            </w:pPr>
            <w:r w:rsidRPr="0055295B">
              <w:rPr>
                <w:sz w:val="22"/>
                <w:szCs w:val="22"/>
              </w:rPr>
              <w:t xml:space="preserve">Обязанность виновной Стороны уплатить неустойку, предусмотренную настоящей статьей Договора, наступает на основании письменной претензии, выставленной соответствующей Стороной. </w:t>
            </w:r>
          </w:p>
          <w:p w14:paraId="4F78D7F4" w14:textId="77777777" w:rsidR="0028429F" w:rsidRPr="0055295B" w:rsidRDefault="0028429F" w:rsidP="006506C6">
            <w:pPr>
              <w:numPr>
                <w:ilvl w:val="1"/>
                <w:numId w:val="8"/>
              </w:numPr>
              <w:ind w:left="709" w:hanging="643"/>
              <w:jc w:val="both"/>
              <w:rPr>
                <w:sz w:val="22"/>
                <w:szCs w:val="22"/>
              </w:rPr>
            </w:pPr>
            <w:r w:rsidRPr="0055295B">
              <w:rPr>
                <w:sz w:val="22"/>
                <w:szCs w:val="22"/>
              </w:rPr>
              <w:t>Способ оплаты штрафа: Заказчик в одностороннем внесудебном порядке удерживает сумму штрафа из стоимости выполненных работ. При этом Заказчик направляет Исполнителю официальное требование о необходимости оплаты штрафа, уведомление об удержании суммы штрафа из стоимости выполненных работ и выставляет Исполнителю счет-фактуру, подтверждающую удержание суммы штрафа из стоимости выполненных работ.</w:t>
            </w:r>
          </w:p>
          <w:p w14:paraId="6A019A88" w14:textId="274FD2F8" w:rsidR="0028429F" w:rsidRPr="0055295B" w:rsidRDefault="0028429F" w:rsidP="006506C6">
            <w:pPr>
              <w:numPr>
                <w:ilvl w:val="1"/>
                <w:numId w:val="8"/>
              </w:numPr>
              <w:ind w:left="709" w:hanging="643"/>
              <w:jc w:val="both"/>
              <w:rPr>
                <w:sz w:val="22"/>
                <w:szCs w:val="22"/>
              </w:rPr>
            </w:pPr>
            <w:r w:rsidRPr="0055295B">
              <w:rPr>
                <w:sz w:val="22"/>
                <w:szCs w:val="22"/>
              </w:rPr>
              <w:t xml:space="preserve">В случаях, когда Работа выполнена </w:t>
            </w:r>
            <w:proofErr w:type="spellStart"/>
            <w:r w:rsidRPr="0055295B">
              <w:rPr>
                <w:sz w:val="22"/>
                <w:szCs w:val="22"/>
              </w:rPr>
              <w:t>Исполинтелем</w:t>
            </w:r>
            <w:proofErr w:type="spellEnd"/>
            <w:r w:rsidRPr="0055295B">
              <w:rPr>
                <w:sz w:val="22"/>
                <w:szCs w:val="22"/>
              </w:rPr>
              <w:t xml:space="preserve"> с отступлениями от настоящего договора или с иными недостатками, в том числе несущественными, Заказчик вправе устранить соответствующие недостатки Работ своими силами, при этом </w:t>
            </w:r>
            <w:proofErr w:type="spellStart"/>
            <w:r w:rsidRPr="0055295B">
              <w:rPr>
                <w:sz w:val="22"/>
                <w:szCs w:val="22"/>
              </w:rPr>
              <w:t>Исполниетль</w:t>
            </w:r>
            <w:proofErr w:type="spellEnd"/>
            <w:r w:rsidRPr="0055295B">
              <w:rPr>
                <w:sz w:val="22"/>
                <w:szCs w:val="22"/>
              </w:rPr>
              <w:t xml:space="preserve"> обязан возместить Заказчику все связанные с этим расходы, в том числе возместить расходы по оплате соответствующих работ/ услуг третьим лицам, привлеченным для устранения дефектов и недостатков, а также обоснованные предстоящие расходы. Право Заказчика на устранение недостатков Работ не зависит от какого – либо уведомления в адрес Исполнителя. </w:t>
            </w:r>
          </w:p>
          <w:p w14:paraId="5A924D03" w14:textId="77777777" w:rsidR="0028429F" w:rsidRPr="0055295B" w:rsidRDefault="0028429F" w:rsidP="00E2421F">
            <w:pPr>
              <w:widowControl w:val="0"/>
              <w:numPr>
                <w:ilvl w:val="12"/>
                <w:numId w:val="0"/>
              </w:numPr>
              <w:tabs>
                <w:tab w:val="left" w:pos="4122"/>
              </w:tabs>
              <w:autoSpaceDE w:val="0"/>
              <w:autoSpaceDN w:val="0"/>
              <w:adjustRightInd w:val="0"/>
              <w:ind w:right="90"/>
              <w:rPr>
                <w:bCs/>
                <w:sz w:val="22"/>
                <w:szCs w:val="22"/>
              </w:rPr>
            </w:pPr>
          </w:p>
          <w:p w14:paraId="39A164BA"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Конфиденциальность</w:t>
            </w:r>
          </w:p>
          <w:p w14:paraId="7FA1F7FA" w14:textId="77777777" w:rsidR="0028429F" w:rsidRPr="0055295B" w:rsidRDefault="0028429F" w:rsidP="006506C6">
            <w:pPr>
              <w:numPr>
                <w:ilvl w:val="1"/>
                <w:numId w:val="8"/>
              </w:numPr>
              <w:ind w:left="709" w:hanging="643"/>
              <w:jc w:val="both"/>
              <w:rPr>
                <w:sz w:val="22"/>
                <w:szCs w:val="22"/>
              </w:rPr>
            </w:pPr>
            <w:r w:rsidRPr="0055295B">
              <w:rPr>
                <w:sz w:val="22"/>
                <w:szCs w:val="22"/>
              </w:rPr>
              <w:t>Стороны обязуются не разглашать третьим лицам, в число которых не входят государственные контрольно-ревизионные органы РФ, конфиденциальную информацию без согласования друг с другом. Таковой конфиденциальной информацией будет считаться техническая, коммерческая, адресная и иная информация, условия платежей и цены, установленные Сторонами настоящего Договора, также как условия, объемы и другие параметры работ, указанных в Договоре, в других соглашениях Сторон и/или указанные в переписке Сторон.</w:t>
            </w:r>
          </w:p>
          <w:p w14:paraId="03B32BCF" w14:textId="77777777" w:rsidR="0028429F" w:rsidRPr="0055295B" w:rsidRDefault="0028429F" w:rsidP="006506C6">
            <w:pPr>
              <w:numPr>
                <w:ilvl w:val="1"/>
                <w:numId w:val="8"/>
              </w:numPr>
              <w:ind w:left="709" w:hanging="643"/>
              <w:jc w:val="both"/>
              <w:rPr>
                <w:sz w:val="22"/>
                <w:szCs w:val="22"/>
              </w:rPr>
            </w:pPr>
            <w:r w:rsidRPr="0055295B">
              <w:rPr>
                <w:sz w:val="22"/>
                <w:szCs w:val="22"/>
              </w:rPr>
              <w:t>Изложенное в настоящем Пункте обязательство конфиденциальности действует и после прекращения или истечения срока данного Договора в течение 3 (Трех) лет.</w:t>
            </w:r>
          </w:p>
          <w:p w14:paraId="0BA44C97" w14:textId="77777777" w:rsidR="0028429F" w:rsidRPr="0055295B" w:rsidRDefault="0028429F" w:rsidP="006506C6">
            <w:pPr>
              <w:numPr>
                <w:ilvl w:val="1"/>
                <w:numId w:val="8"/>
              </w:numPr>
              <w:ind w:left="709" w:hanging="643"/>
              <w:jc w:val="both"/>
              <w:rPr>
                <w:sz w:val="22"/>
                <w:szCs w:val="22"/>
              </w:rPr>
            </w:pPr>
            <w:r w:rsidRPr="0055295B">
              <w:rPr>
                <w:sz w:val="22"/>
                <w:szCs w:val="22"/>
              </w:rPr>
              <w:t>Без предварительного письменного одобрения Стороны не объявляют и не обнародуют свои действия в рамках настоящего Договора, как не объявляют и не обнародуют какую-либо информацию, связанную с настоящим Договором.</w:t>
            </w:r>
          </w:p>
          <w:p w14:paraId="391AECA9" w14:textId="77777777" w:rsidR="0028429F" w:rsidRPr="0055295B" w:rsidRDefault="0028429F" w:rsidP="00E2421F">
            <w:pPr>
              <w:widowControl w:val="0"/>
              <w:tabs>
                <w:tab w:val="left" w:pos="4122"/>
              </w:tabs>
              <w:autoSpaceDE w:val="0"/>
              <w:autoSpaceDN w:val="0"/>
              <w:adjustRightInd w:val="0"/>
              <w:ind w:right="90"/>
              <w:rPr>
                <w:bCs/>
                <w:sz w:val="22"/>
                <w:szCs w:val="22"/>
              </w:rPr>
            </w:pPr>
          </w:p>
          <w:p w14:paraId="58F5E4E3"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Соблюдение законодательства</w:t>
            </w:r>
          </w:p>
          <w:p w14:paraId="6C5ABBF8" w14:textId="77777777" w:rsidR="0028429F" w:rsidRPr="0055295B" w:rsidRDefault="0028429F" w:rsidP="006506C6">
            <w:pPr>
              <w:numPr>
                <w:ilvl w:val="1"/>
                <w:numId w:val="8"/>
              </w:numPr>
              <w:ind w:left="709" w:hanging="643"/>
              <w:jc w:val="both"/>
              <w:rPr>
                <w:sz w:val="22"/>
                <w:szCs w:val="22"/>
              </w:rPr>
            </w:pPr>
            <w:r w:rsidRPr="0055295B">
              <w:rPr>
                <w:sz w:val="22"/>
                <w:szCs w:val="22"/>
              </w:rPr>
              <w:t>При выполнении всех Работ по Договору Исполнитель соблюдает положения действующего законодательства Российской Федерации (включая наличие у Исполнителя всех допусков саморегулируемых организаций, лицензий, разрешений, сертификатов или иных разрешений/согласований.</w:t>
            </w:r>
          </w:p>
          <w:p w14:paraId="6FE9FB52" w14:textId="77777777" w:rsidR="0028429F" w:rsidRPr="0055295B" w:rsidRDefault="0028429F" w:rsidP="006506C6">
            <w:pPr>
              <w:numPr>
                <w:ilvl w:val="1"/>
                <w:numId w:val="8"/>
              </w:numPr>
              <w:ind w:left="709" w:hanging="643"/>
              <w:jc w:val="both"/>
              <w:rPr>
                <w:sz w:val="22"/>
                <w:szCs w:val="22"/>
              </w:rPr>
            </w:pPr>
            <w:r w:rsidRPr="0055295B">
              <w:rPr>
                <w:sz w:val="22"/>
                <w:szCs w:val="22"/>
              </w:rPr>
              <w:t>В случае привлечения третьих лиц Исполнитель несет ответственность перед Заказчиком за действие/бездействие указанных лиц как за свои собственные.</w:t>
            </w:r>
          </w:p>
          <w:p w14:paraId="7E5B7E15" w14:textId="77777777" w:rsidR="0028429F" w:rsidRPr="0055295B" w:rsidRDefault="0028429F" w:rsidP="006506C6">
            <w:pPr>
              <w:numPr>
                <w:ilvl w:val="1"/>
                <w:numId w:val="8"/>
              </w:numPr>
              <w:ind w:left="709" w:hanging="643"/>
              <w:jc w:val="both"/>
              <w:rPr>
                <w:sz w:val="22"/>
                <w:szCs w:val="22"/>
              </w:rPr>
            </w:pPr>
            <w:r w:rsidRPr="0055295B">
              <w:rPr>
                <w:sz w:val="22"/>
                <w:szCs w:val="22"/>
              </w:rPr>
              <w:t xml:space="preserve">Исполнитель самостоятельно несет риски, связанные с неисполнением обязательств, перечисленных в </w:t>
            </w:r>
            <w:proofErr w:type="spellStart"/>
            <w:r w:rsidRPr="0055295B">
              <w:rPr>
                <w:sz w:val="22"/>
                <w:szCs w:val="22"/>
              </w:rPr>
              <w:t>п.п</w:t>
            </w:r>
            <w:proofErr w:type="spellEnd"/>
            <w:r w:rsidRPr="0055295B">
              <w:rPr>
                <w:sz w:val="22"/>
                <w:szCs w:val="22"/>
              </w:rPr>
              <w:t xml:space="preserve">. </w:t>
            </w:r>
            <w:proofErr w:type="gramStart"/>
            <w:r w:rsidRPr="0055295B">
              <w:rPr>
                <w:sz w:val="22"/>
                <w:szCs w:val="22"/>
              </w:rPr>
              <w:t>10.1.-</w:t>
            </w:r>
            <w:proofErr w:type="gramEnd"/>
            <w:r w:rsidRPr="0055295B">
              <w:rPr>
                <w:sz w:val="22"/>
                <w:szCs w:val="22"/>
              </w:rPr>
              <w:t>10.2. Договора, в том числе возмещает Заказчику документально подтвержденные убытки, возникшие в связи с неисполнением ненадлежащим исполнением указанных обязательств.</w:t>
            </w:r>
          </w:p>
          <w:p w14:paraId="1700F13B" w14:textId="77777777" w:rsidR="0028429F" w:rsidRPr="0055295B" w:rsidRDefault="0028429F" w:rsidP="00E2421F">
            <w:pPr>
              <w:widowControl w:val="0"/>
              <w:tabs>
                <w:tab w:val="left" w:pos="4122"/>
              </w:tabs>
              <w:autoSpaceDE w:val="0"/>
              <w:autoSpaceDN w:val="0"/>
              <w:adjustRightInd w:val="0"/>
              <w:ind w:right="90"/>
              <w:rPr>
                <w:bCs/>
                <w:sz w:val="22"/>
                <w:szCs w:val="22"/>
              </w:rPr>
            </w:pPr>
          </w:p>
          <w:p w14:paraId="1A3312D1"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Гарантия качества</w:t>
            </w:r>
          </w:p>
          <w:p w14:paraId="3465A01D" w14:textId="168746A3" w:rsidR="0028429F" w:rsidRPr="0055295B" w:rsidRDefault="0028429F" w:rsidP="006506C6">
            <w:pPr>
              <w:numPr>
                <w:ilvl w:val="1"/>
                <w:numId w:val="8"/>
              </w:numPr>
              <w:ind w:left="709" w:hanging="643"/>
              <w:jc w:val="both"/>
              <w:rPr>
                <w:sz w:val="22"/>
                <w:szCs w:val="22"/>
              </w:rPr>
            </w:pPr>
            <w:r w:rsidRPr="0055295B">
              <w:rPr>
                <w:sz w:val="22"/>
                <w:szCs w:val="22"/>
              </w:rPr>
              <w:t>Исполнитель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Заказчиком: на работы – 1 (один) год, на изделия и материалы – 1 (один) год, начиная с даты подписания обеими сторонами Акта приемки-сдачи выполненных работ. Зачистка и покраска металлоконструкций АМС полностью красителями (ПФ, ХВ) с соблюдением технологии покраски и предоставлением гарантии на 5 лет, начиная с даты подписания обеими сторонами Акта сдачи-приемки выполненных работ. Зачистка и покраска металлоконструкций АМС полностью красителями ("</w:t>
            </w:r>
            <w:proofErr w:type="spellStart"/>
            <w:r w:rsidRPr="0055295B">
              <w:rPr>
                <w:sz w:val="22"/>
                <w:szCs w:val="22"/>
              </w:rPr>
              <w:t>ПримПром</w:t>
            </w:r>
            <w:proofErr w:type="spellEnd"/>
            <w:r w:rsidRPr="0055295B">
              <w:rPr>
                <w:sz w:val="22"/>
                <w:szCs w:val="22"/>
              </w:rPr>
              <w:t xml:space="preserve"> - Кор", "</w:t>
            </w:r>
            <w:proofErr w:type="spellStart"/>
            <w:r w:rsidRPr="0055295B">
              <w:rPr>
                <w:sz w:val="22"/>
                <w:szCs w:val="22"/>
              </w:rPr>
              <w:t>Тиккурила</w:t>
            </w:r>
            <w:proofErr w:type="spellEnd"/>
            <w:r w:rsidRPr="0055295B">
              <w:rPr>
                <w:sz w:val="22"/>
                <w:szCs w:val="22"/>
              </w:rPr>
              <w:t>", "</w:t>
            </w:r>
            <w:proofErr w:type="spellStart"/>
            <w:r w:rsidRPr="0055295B">
              <w:rPr>
                <w:sz w:val="22"/>
                <w:szCs w:val="22"/>
              </w:rPr>
              <w:t>Hempel</w:t>
            </w:r>
            <w:proofErr w:type="spellEnd"/>
            <w:r w:rsidRPr="0055295B">
              <w:rPr>
                <w:sz w:val="22"/>
                <w:szCs w:val="22"/>
              </w:rPr>
              <w:t>") с соблюдением технологии покраски и предоставлением гарантии на 10 лет начиная с даты подписания обеими сторонами Акта сдачи-приемки выполненных работ.</w:t>
            </w:r>
          </w:p>
          <w:p w14:paraId="39BC3740" w14:textId="77777777" w:rsidR="0028429F" w:rsidRPr="0055295B" w:rsidRDefault="0028429F" w:rsidP="00E2421F">
            <w:pPr>
              <w:ind w:left="709"/>
              <w:jc w:val="both"/>
              <w:rPr>
                <w:sz w:val="22"/>
                <w:szCs w:val="22"/>
              </w:rPr>
            </w:pPr>
            <w:r w:rsidRPr="0055295B">
              <w:rPr>
                <w:sz w:val="22"/>
                <w:szCs w:val="22"/>
              </w:rPr>
              <w:t xml:space="preserve">Наличие дефектов в Работах или поставленных Исполнителем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Исполнитель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w:t>
            </w:r>
          </w:p>
          <w:p w14:paraId="04A06D5E" w14:textId="77777777" w:rsidR="0028429F" w:rsidRPr="0055295B" w:rsidRDefault="0028429F" w:rsidP="00E2421F">
            <w:pPr>
              <w:ind w:left="709"/>
              <w:jc w:val="both"/>
              <w:rPr>
                <w:sz w:val="22"/>
                <w:szCs w:val="22"/>
              </w:rPr>
            </w:pPr>
            <w:r w:rsidRPr="0055295B">
              <w:rPr>
                <w:sz w:val="22"/>
                <w:szCs w:val="22"/>
              </w:rPr>
              <w:t>Если Исполнитель в установленный срок не направит своего Представителя, то будет считаться, что Исполнитель согласился с фактом наличия дефектов и в этом случае Исполнитель обязан немедленно приступить к устранению таких дефектов. В случае отказа представителя Исполнителя от подписания Акта, по требованию любой из Сторон должна быть назначена независимая экспертиза. Расходы по экспертизе несет Исполнитель, в случае, когда экспертизой установлено нарушение Исполнителем Договора или причинной связи между действиями Исполнителя и обнаруженными недостатками.</w:t>
            </w:r>
          </w:p>
          <w:p w14:paraId="19905DD5" w14:textId="77777777" w:rsidR="0028429F" w:rsidRPr="0055295B" w:rsidRDefault="0028429F" w:rsidP="006506C6">
            <w:pPr>
              <w:numPr>
                <w:ilvl w:val="1"/>
                <w:numId w:val="8"/>
              </w:numPr>
              <w:ind w:left="709" w:hanging="643"/>
              <w:jc w:val="both"/>
              <w:rPr>
                <w:sz w:val="22"/>
                <w:szCs w:val="22"/>
              </w:rPr>
            </w:pPr>
            <w:r w:rsidRPr="0055295B">
              <w:rPr>
                <w:sz w:val="22"/>
                <w:szCs w:val="22"/>
              </w:rPr>
              <w:t>В случае если Исполнитель не приступил к устранению дефектов, возникших в гарантийный период, к отношениям Сторон применяются условия, указанные в п. 6.11. Договора.</w:t>
            </w:r>
          </w:p>
          <w:p w14:paraId="526C6E13" w14:textId="77777777" w:rsidR="0028429F" w:rsidRPr="0055295B" w:rsidRDefault="0028429F" w:rsidP="00E2421F">
            <w:pPr>
              <w:widowControl w:val="0"/>
              <w:tabs>
                <w:tab w:val="left" w:pos="4122"/>
              </w:tabs>
              <w:autoSpaceDE w:val="0"/>
              <w:autoSpaceDN w:val="0"/>
              <w:adjustRightInd w:val="0"/>
              <w:ind w:right="90"/>
              <w:rPr>
                <w:bCs/>
                <w:sz w:val="22"/>
                <w:szCs w:val="22"/>
              </w:rPr>
            </w:pPr>
          </w:p>
          <w:p w14:paraId="24C7A380" w14:textId="77777777" w:rsidR="0028429F" w:rsidRPr="0055295B" w:rsidRDefault="0028429F" w:rsidP="006506C6">
            <w:pPr>
              <w:keepNext/>
              <w:widowControl w:val="0"/>
              <w:numPr>
                <w:ilvl w:val="0"/>
                <w:numId w:val="8"/>
              </w:numPr>
              <w:autoSpaceDE w:val="0"/>
              <w:autoSpaceDN w:val="0"/>
              <w:adjustRightInd w:val="0"/>
              <w:spacing w:after="120"/>
              <w:ind w:right="86"/>
              <w:jc w:val="center"/>
              <w:rPr>
                <w:sz w:val="22"/>
                <w:szCs w:val="22"/>
              </w:rPr>
            </w:pPr>
            <w:r w:rsidRPr="0055295B">
              <w:rPr>
                <w:b/>
                <w:bCs/>
                <w:sz w:val="22"/>
                <w:szCs w:val="22"/>
              </w:rPr>
              <w:t>Уведомления</w:t>
            </w:r>
          </w:p>
          <w:p w14:paraId="19D81BC0" w14:textId="77777777" w:rsidR="0028429F" w:rsidRPr="0055295B" w:rsidRDefault="0028429F" w:rsidP="006506C6">
            <w:pPr>
              <w:numPr>
                <w:ilvl w:val="1"/>
                <w:numId w:val="8"/>
              </w:numPr>
              <w:ind w:left="709" w:hanging="643"/>
              <w:jc w:val="both"/>
              <w:rPr>
                <w:sz w:val="22"/>
                <w:szCs w:val="22"/>
              </w:rPr>
            </w:pPr>
            <w:r w:rsidRPr="0055295B">
              <w:rPr>
                <w:sz w:val="22"/>
                <w:szCs w:val="22"/>
              </w:rPr>
              <w:t>Все уведомления, предусмотренные настоящим Договором, доставляются курьером, направляются зарегистрированной почтовой службой или по электронной почте Сторонами.</w:t>
            </w:r>
          </w:p>
          <w:p w14:paraId="12AD5BB6" w14:textId="4510F969" w:rsidR="0028429F" w:rsidRPr="0055295B" w:rsidRDefault="0028429F" w:rsidP="006506C6">
            <w:pPr>
              <w:numPr>
                <w:ilvl w:val="1"/>
                <w:numId w:val="8"/>
              </w:numPr>
              <w:ind w:left="709" w:hanging="643"/>
              <w:jc w:val="both"/>
              <w:rPr>
                <w:sz w:val="22"/>
                <w:szCs w:val="22"/>
              </w:rPr>
            </w:pPr>
            <w:r w:rsidRPr="0055295B">
              <w:rPr>
                <w:sz w:val="22"/>
                <w:szCs w:val="22"/>
              </w:rPr>
              <w:t>Любое уведомление, отправленное по почте, должно иметь отметку о вручении, а любое уведомление, доставленное лично, или с курьером считается врученным в день его вручения, свидетельством чего должна являться расписка в получении. Любое уведомление, направленное с помощью сообщения по электронной почте, считается врученным только при наличии подтверждения от получателя о том, что сообщение доставлено.</w:t>
            </w:r>
          </w:p>
          <w:p w14:paraId="1FA4091F" w14:textId="77777777" w:rsidR="0028429F" w:rsidRPr="0055295B" w:rsidRDefault="0028429F" w:rsidP="006506C6">
            <w:pPr>
              <w:numPr>
                <w:ilvl w:val="1"/>
                <w:numId w:val="8"/>
              </w:numPr>
              <w:ind w:left="709" w:hanging="643"/>
              <w:jc w:val="both"/>
              <w:rPr>
                <w:sz w:val="22"/>
                <w:szCs w:val="22"/>
              </w:rPr>
            </w:pPr>
            <w:r w:rsidRPr="0055295B">
              <w:rPr>
                <w:sz w:val="22"/>
                <w:szCs w:val="22"/>
              </w:rPr>
              <w:t xml:space="preserve">Ответственный за договор со стороны Заказчика: </w:t>
            </w:r>
          </w:p>
          <w:p w14:paraId="72FE9FFC" w14:textId="77777777" w:rsidR="0028429F" w:rsidRPr="0055295B" w:rsidRDefault="0028429F" w:rsidP="006506C6">
            <w:pPr>
              <w:numPr>
                <w:ilvl w:val="1"/>
                <w:numId w:val="8"/>
              </w:numPr>
              <w:ind w:left="709" w:hanging="643"/>
              <w:jc w:val="both"/>
              <w:rPr>
                <w:sz w:val="22"/>
                <w:szCs w:val="22"/>
              </w:rPr>
            </w:pPr>
            <w:r w:rsidRPr="0055295B">
              <w:rPr>
                <w:sz w:val="22"/>
                <w:szCs w:val="22"/>
              </w:rPr>
              <w:t xml:space="preserve">Ответственный за договор со стороны Исполнителя: </w:t>
            </w:r>
          </w:p>
          <w:p w14:paraId="2D4C6974" w14:textId="77777777" w:rsidR="0028429F" w:rsidRPr="0055295B" w:rsidRDefault="0028429F" w:rsidP="006506C6">
            <w:pPr>
              <w:numPr>
                <w:ilvl w:val="1"/>
                <w:numId w:val="8"/>
              </w:numPr>
              <w:ind w:left="709" w:hanging="643"/>
              <w:jc w:val="both"/>
              <w:rPr>
                <w:sz w:val="22"/>
                <w:szCs w:val="22"/>
              </w:rPr>
            </w:pPr>
            <w:r w:rsidRPr="0055295B">
              <w:rPr>
                <w:sz w:val="22"/>
                <w:szCs w:val="22"/>
              </w:rPr>
              <w:t>Каждая Сторона может изменять свой адрес, письменно уведомив об этом другую Сторону.</w:t>
            </w:r>
          </w:p>
          <w:p w14:paraId="4AD6B4AD" w14:textId="77777777" w:rsidR="0028429F" w:rsidRPr="0055295B" w:rsidRDefault="0028429F" w:rsidP="00E2421F">
            <w:pPr>
              <w:widowControl w:val="0"/>
              <w:tabs>
                <w:tab w:val="left" w:pos="4122"/>
              </w:tabs>
              <w:autoSpaceDE w:val="0"/>
              <w:autoSpaceDN w:val="0"/>
              <w:adjustRightInd w:val="0"/>
              <w:ind w:right="90"/>
              <w:rPr>
                <w:sz w:val="22"/>
                <w:szCs w:val="22"/>
              </w:rPr>
            </w:pPr>
          </w:p>
          <w:p w14:paraId="29DE3E18" w14:textId="77777777" w:rsidR="0028429F" w:rsidRPr="0055295B" w:rsidRDefault="0028429F" w:rsidP="006506C6">
            <w:pPr>
              <w:keepNext/>
              <w:widowControl w:val="0"/>
              <w:numPr>
                <w:ilvl w:val="0"/>
                <w:numId w:val="8"/>
              </w:numPr>
              <w:autoSpaceDE w:val="0"/>
              <w:autoSpaceDN w:val="0"/>
              <w:adjustRightInd w:val="0"/>
              <w:spacing w:after="120"/>
              <w:ind w:right="86"/>
              <w:jc w:val="center"/>
              <w:rPr>
                <w:sz w:val="22"/>
                <w:szCs w:val="22"/>
              </w:rPr>
            </w:pPr>
            <w:r w:rsidRPr="0055295B">
              <w:rPr>
                <w:b/>
                <w:bCs/>
                <w:sz w:val="22"/>
                <w:szCs w:val="22"/>
              </w:rPr>
              <w:t>Применимое право</w:t>
            </w:r>
          </w:p>
          <w:p w14:paraId="4E00F21D" w14:textId="77777777" w:rsidR="0028429F" w:rsidRPr="0055295B" w:rsidRDefault="0028429F" w:rsidP="006506C6">
            <w:pPr>
              <w:numPr>
                <w:ilvl w:val="1"/>
                <w:numId w:val="8"/>
              </w:numPr>
              <w:ind w:left="709" w:hanging="643"/>
              <w:jc w:val="both"/>
              <w:rPr>
                <w:sz w:val="22"/>
                <w:szCs w:val="22"/>
              </w:rPr>
            </w:pPr>
            <w:r w:rsidRPr="0055295B">
              <w:rPr>
                <w:sz w:val="22"/>
                <w:szCs w:val="22"/>
              </w:rPr>
              <w:t>К настоящему Договору и всем отношениям, возникающим в связи с его исполнением, применяется материальное и процессуальное право Российской Федерации, в соответствии с которым он истолковывается.</w:t>
            </w:r>
          </w:p>
          <w:p w14:paraId="155522BF" w14:textId="77777777" w:rsidR="0028429F" w:rsidRPr="0055295B" w:rsidRDefault="0028429F" w:rsidP="00E2421F">
            <w:pPr>
              <w:widowControl w:val="0"/>
              <w:tabs>
                <w:tab w:val="left" w:pos="4122"/>
              </w:tabs>
              <w:autoSpaceDE w:val="0"/>
              <w:autoSpaceDN w:val="0"/>
              <w:adjustRightInd w:val="0"/>
              <w:ind w:right="90"/>
              <w:jc w:val="both"/>
              <w:rPr>
                <w:bCs/>
                <w:sz w:val="22"/>
                <w:szCs w:val="22"/>
              </w:rPr>
            </w:pPr>
          </w:p>
          <w:p w14:paraId="7E22B58D"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Урегулирование споров</w:t>
            </w:r>
          </w:p>
          <w:p w14:paraId="149BDCF5" w14:textId="2B369C5E" w:rsidR="0028429F" w:rsidRPr="0055295B" w:rsidRDefault="0028429F" w:rsidP="006506C6">
            <w:pPr>
              <w:numPr>
                <w:ilvl w:val="1"/>
                <w:numId w:val="8"/>
              </w:numPr>
              <w:ind w:left="709" w:hanging="643"/>
              <w:jc w:val="both"/>
              <w:rPr>
                <w:sz w:val="22"/>
                <w:szCs w:val="22"/>
              </w:rPr>
            </w:pPr>
            <w:r w:rsidRPr="0055295B">
              <w:rPr>
                <w:sz w:val="22"/>
                <w:szCs w:val="22"/>
              </w:rPr>
              <w:t xml:space="preserve">Стороны принимают меры к урегулированию возникающих споров путем переговоров. В случае </w:t>
            </w:r>
            <w:proofErr w:type="spellStart"/>
            <w:r w:rsidRPr="0055295B">
              <w:rPr>
                <w:sz w:val="22"/>
                <w:szCs w:val="22"/>
              </w:rPr>
              <w:t>недостижения</w:t>
            </w:r>
            <w:proofErr w:type="spellEnd"/>
            <w:r w:rsidRPr="0055295B">
              <w:rPr>
                <w:sz w:val="22"/>
                <w:szCs w:val="22"/>
              </w:rPr>
              <w:t xml:space="preserve"> согласия, споры подлежат рассмотре</w:t>
            </w:r>
            <w:r w:rsidR="00586928">
              <w:rPr>
                <w:sz w:val="22"/>
                <w:szCs w:val="22"/>
              </w:rPr>
              <w:t>нию в Арбитражном суде</w:t>
            </w:r>
            <w:r w:rsidRPr="0055295B">
              <w:rPr>
                <w:sz w:val="22"/>
                <w:szCs w:val="22"/>
              </w:rPr>
              <w:t xml:space="preserve"> в установленном законодательством РФ порядке.</w:t>
            </w:r>
          </w:p>
          <w:p w14:paraId="3A786ADC" w14:textId="77777777" w:rsidR="0028429F" w:rsidRPr="0055295B" w:rsidRDefault="0028429F" w:rsidP="00E2421F">
            <w:pPr>
              <w:widowControl w:val="0"/>
              <w:tabs>
                <w:tab w:val="left" w:pos="4122"/>
              </w:tabs>
              <w:autoSpaceDE w:val="0"/>
              <w:autoSpaceDN w:val="0"/>
              <w:adjustRightInd w:val="0"/>
              <w:ind w:right="90"/>
              <w:rPr>
                <w:bCs/>
                <w:sz w:val="22"/>
                <w:szCs w:val="22"/>
              </w:rPr>
            </w:pPr>
          </w:p>
          <w:p w14:paraId="38A85B2E" w14:textId="77777777" w:rsidR="0028429F" w:rsidRPr="0055295B" w:rsidRDefault="0028429F" w:rsidP="006506C6">
            <w:pPr>
              <w:keepNext/>
              <w:widowControl w:val="0"/>
              <w:numPr>
                <w:ilvl w:val="0"/>
                <w:numId w:val="8"/>
              </w:numPr>
              <w:autoSpaceDE w:val="0"/>
              <w:autoSpaceDN w:val="0"/>
              <w:adjustRightInd w:val="0"/>
              <w:spacing w:after="120"/>
              <w:ind w:right="86"/>
              <w:jc w:val="center"/>
              <w:rPr>
                <w:b/>
                <w:bCs/>
                <w:sz w:val="22"/>
                <w:szCs w:val="22"/>
              </w:rPr>
            </w:pPr>
            <w:r w:rsidRPr="0055295B">
              <w:rPr>
                <w:b/>
                <w:bCs/>
                <w:sz w:val="22"/>
                <w:szCs w:val="22"/>
              </w:rPr>
              <w:t>Срок действия и порядок изменения Договора и Заказа</w:t>
            </w:r>
          </w:p>
          <w:p w14:paraId="2DBEC4B6" w14:textId="01E41910" w:rsidR="0028429F" w:rsidRPr="0055295B" w:rsidRDefault="0028429F" w:rsidP="006506C6">
            <w:pPr>
              <w:numPr>
                <w:ilvl w:val="1"/>
                <w:numId w:val="8"/>
              </w:numPr>
              <w:ind w:left="709" w:hanging="643"/>
              <w:jc w:val="both"/>
              <w:rPr>
                <w:sz w:val="22"/>
                <w:szCs w:val="22"/>
              </w:rPr>
            </w:pPr>
            <w:r w:rsidRPr="0055295B">
              <w:rPr>
                <w:sz w:val="22"/>
                <w:szCs w:val="22"/>
              </w:rPr>
              <w:t>Настоящий</w:t>
            </w:r>
            <w:r w:rsidR="00586928">
              <w:rPr>
                <w:sz w:val="22"/>
                <w:szCs w:val="22"/>
              </w:rPr>
              <w:t xml:space="preserve"> Договор вступает в силу с момента подписа</w:t>
            </w:r>
            <w:r w:rsidR="00C019C1">
              <w:rPr>
                <w:sz w:val="22"/>
                <w:szCs w:val="22"/>
              </w:rPr>
              <w:t>ния и действует в течении двух</w:t>
            </w:r>
            <w:r w:rsidR="00586928">
              <w:rPr>
                <w:sz w:val="22"/>
                <w:szCs w:val="22"/>
              </w:rPr>
              <w:t xml:space="preserve"> календарн</w:t>
            </w:r>
            <w:r w:rsidR="00C019C1">
              <w:rPr>
                <w:sz w:val="22"/>
                <w:szCs w:val="22"/>
              </w:rPr>
              <w:t>ых</w:t>
            </w:r>
            <w:r w:rsidRPr="0055295B">
              <w:rPr>
                <w:sz w:val="22"/>
                <w:szCs w:val="22"/>
              </w:rPr>
              <w:t xml:space="preserve"> </w:t>
            </w:r>
            <w:r w:rsidR="00C019C1">
              <w:rPr>
                <w:sz w:val="22"/>
                <w:szCs w:val="22"/>
              </w:rPr>
              <w:t>лет</w:t>
            </w:r>
            <w:r w:rsidRPr="0055295B">
              <w:rPr>
                <w:sz w:val="22"/>
                <w:szCs w:val="22"/>
              </w:rPr>
              <w:t xml:space="preserve">. </w:t>
            </w:r>
          </w:p>
          <w:p w14:paraId="0A8D3B29" w14:textId="77777777" w:rsidR="0028429F" w:rsidRPr="0055295B" w:rsidRDefault="0028429F" w:rsidP="006506C6">
            <w:pPr>
              <w:numPr>
                <w:ilvl w:val="1"/>
                <w:numId w:val="8"/>
              </w:numPr>
              <w:ind w:left="709" w:hanging="643"/>
              <w:jc w:val="both"/>
              <w:rPr>
                <w:sz w:val="22"/>
                <w:szCs w:val="22"/>
              </w:rPr>
            </w:pPr>
            <w:r w:rsidRPr="0055295B">
              <w:rPr>
                <w:sz w:val="22"/>
                <w:szCs w:val="22"/>
              </w:rPr>
              <w:t>Никакое дополнение или изменение настоящего Договора не имеет юридической силы и не является обязательным для Сторон, если оно не согласовано ими в письменной форме и не подписано должным образом уполномоченными представителями Сторон.</w:t>
            </w:r>
          </w:p>
          <w:p w14:paraId="67233A7B" w14:textId="7172DD0A" w:rsidR="0028429F" w:rsidRPr="0055295B" w:rsidRDefault="0028429F" w:rsidP="006506C6">
            <w:pPr>
              <w:numPr>
                <w:ilvl w:val="1"/>
                <w:numId w:val="8"/>
              </w:numPr>
              <w:ind w:left="709" w:hanging="643"/>
              <w:jc w:val="both"/>
              <w:rPr>
                <w:sz w:val="22"/>
                <w:szCs w:val="22"/>
              </w:rPr>
            </w:pPr>
            <w:r w:rsidRPr="0055295B">
              <w:rPr>
                <w:sz w:val="22"/>
                <w:szCs w:val="22"/>
              </w:rPr>
              <w:t>Досрочное прекращение действия Договора может быть произведено в любое время по согласованию Сторон. Сторона, желающая в одностороннем порядке досрочно прекратить действие настоящего Договора, должна направить письменное уведомление в адрес другой стороны за 20 (двадцать) календарных дней</w:t>
            </w:r>
            <w:r w:rsidRPr="0055295B" w:rsidDel="00BD4388">
              <w:rPr>
                <w:sz w:val="22"/>
                <w:szCs w:val="22"/>
              </w:rPr>
              <w:t xml:space="preserve"> </w:t>
            </w:r>
            <w:r w:rsidRPr="0055295B">
              <w:rPr>
                <w:sz w:val="22"/>
                <w:szCs w:val="22"/>
              </w:rPr>
              <w:t>до устанавливаемого ею момента прекращения действия Договора.</w:t>
            </w:r>
          </w:p>
          <w:p w14:paraId="5FCA9445" w14:textId="77777777" w:rsidR="0028429F" w:rsidRPr="0055295B" w:rsidRDefault="0028429F" w:rsidP="006506C6">
            <w:pPr>
              <w:numPr>
                <w:ilvl w:val="1"/>
                <w:numId w:val="8"/>
              </w:numPr>
              <w:ind w:left="709" w:hanging="643"/>
              <w:jc w:val="both"/>
              <w:rPr>
                <w:sz w:val="22"/>
                <w:szCs w:val="22"/>
              </w:rPr>
            </w:pPr>
            <w:r w:rsidRPr="0055295B">
              <w:rPr>
                <w:sz w:val="22"/>
                <w:szCs w:val="22"/>
              </w:rPr>
              <w:t>Прекращение или истечение срока действия настоящего Договора по какой-либо причине не освобождает Стороны от ответственности, которая к моменту прекращения или истечения срока действия Договора уже возникла у неё перед другой Стороной из-за какого-либо действия или бездействия, предшествовавшего прекращению или истечению срока действия Договора. Обязательства, предполагающие продолжение своего действия после такого истечения срока или досрочного прекращения Договора, продолжают действовать.</w:t>
            </w:r>
          </w:p>
          <w:p w14:paraId="152818CB" w14:textId="1F42A462" w:rsidR="0028429F" w:rsidRPr="0055295B" w:rsidRDefault="0028429F" w:rsidP="00FD33E3">
            <w:pPr>
              <w:numPr>
                <w:ilvl w:val="1"/>
                <w:numId w:val="8"/>
              </w:numPr>
              <w:ind w:left="709" w:hanging="643"/>
              <w:jc w:val="both"/>
              <w:rPr>
                <w:sz w:val="22"/>
                <w:szCs w:val="22"/>
              </w:rPr>
            </w:pPr>
            <w:r w:rsidRPr="0055295B">
              <w:rPr>
                <w:sz w:val="22"/>
                <w:szCs w:val="22"/>
              </w:rPr>
              <w:t xml:space="preserve">Заказ вступает в силу с момента подписания обеими Сторонами и действует в течение согласованного Сторонами срока. </w:t>
            </w:r>
          </w:p>
          <w:p w14:paraId="3E4BD81F" w14:textId="77777777" w:rsidR="0028429F" w:rsidRPr="0055295B" w:rsidRDefault="0028429F" w:rsidP="006506C6">
            <w:pPr>
              <w:numPr>
                <w:ilvl w:val="1"/>
                <w:numId w:val="8"/>
              </w:numPr>
              <w:ind w:left="709" w:hanging="643"/>
              <w:jc w:val="both"/>
              <w:rPr>
                <w:sz w:val="22"/>
                <w:szCs w:val="22"/>
              </w:rPr>
            </w:pPr>
            <w:r w:rsidRPr="0055295B">
              <w:rPr>
                <w:sz w:val="22"/>
                <w:szCs w:val="22"/>
              </w:rPr>
              <w:t>Если какое-либо из положений настоящего Договора, за исключением положения о предмете договора, окажется недействительным или невыполнимым по каким-либо причинам, то это не повлечет за собой недействительность или невыполнимость других положений настоящего Договора. В таком случае Стороны немедленно вступят в конструктивные переговоры с целью внести изменения в недействительное положение с тем, чтобы после изменения Договор был действительным, эффективным и имеющим силу, и наиболее точно выражал первоначальные намерения Сторон.</w:t>
            </w:r>
          </w:p>
          <w:p w14:paraId="53DDA647" w14:textId="0E013BAA" w:rsidR="0028429F" w:rsidRPr="0055295B" w:rsidRDefault="0028429F" w:rsidP="00FD33E3">
            <w:pPr>
              <w:numPr>
                <w:ilvl w:val="1"/>
                <w:numId w:val="8"/>
              </w:numPr>
              <w:ind w:left="709" w:hanging="643"/>
              <w:jc w:val="both"/>
              <w:rPr>
                <w:sz w:val="22"/>
                <w:szCs w:val="22"/>
              </w:rPr>
            </w:pPr>
            <w:r w:rsidRPr="0055295B">
              <w:rPr>
                <w:sz w:val="22"/>
                <w:szCs w:val="22"/>
              </w:rPr>
              <w:t>Окончание срока действия Заказа не влечет прекращения выполнения Сторонами обязательств по Заказу, которые по своему смыслу продолжают действовать.</w:t>
            </w:r>
          </w:p>
          <w:p w14:paraId="19199452" w14:textId="77777777" w:rsidR="0028429F" w:rsidRPr="0055295B" w:rsidRDefault="0028429F" w:rsidP="006506C6">
            <w:pPr>
              <w:numPr>
                <w:ilvl w:val="1"/>
                <w:numId w:val="8"/>
              </w:numPr>
              <w:ind w:left="709" w:hanging="643"/>
              <w:jc w:val="both"/>
              <w:rPr>
                <w:sz w:val="22"/>
                <w:szCs w:val="22"/>
              </w:rPr>
            </w:pPr>
            <w:r w:rsidRPr="0055295B">
              <w:rPr>
                <w:sz w:val="22"/>
                <w:szCs w:val="22"/>
              </w:rPr>
              <w:t xml:space="preserve">В случае изменения организационно-правовой формы, наименования, юридического и (или) почтового адреса, а также банковских реквизитов Стороны в процессе исполнения Договора, такая Сторона обязуется немедленно, в срок не позднее 3 (Трех) рабочих дней с момента произошедшего изменения, письменно уведомить другую Сторону. При этом, Исполнитель </w:t>
            </w:r>
            <w:r w:rsidRPr="0055295B">
              <w:rPr>
                <w:color w:val="000000"/>
                <w:sz w:val="22"/>
                <w:szCs w:val="22"/>
              </w:rPr>
              <w:t>при изменении своих банковских реквизитов должен направить Заказчику в течение 1 календарного дня соответствующее официальное письмо. В случае если Исполнитель своевременно не уведомил Заказчика об изменении реквизитов, Заказчик не несет ответственности за нарушение сроков оплаты. Исполнитель не имеет права начислять пени за просрочку оплаты</w:t>
            </w:r>
            <w:r w:rsidRPr="0055295B">
              <w:rPr>
                <w:color w:val="000000"/>
                <w:sz w:val="22"/>
                <w:szCs w:val="22"/>
                <w:lang w:val="en-US"/>
              </w:rPr>
              <w:t>.</w:t>
            </w:r>
          </w:p>
          <w:p w14:paraId="488BA6D9" w14:textId="77777777" w:rsidR="0028429F" w:rsidRPr="0055295B" w:rsidRDefault="0028429F" w:rsidP="004E7988">
            <w:pPr>
              <w:ind w:left="709"/>
              <w:jc w:val="both"/>
              <w:rPr>
                <w:sz w:val="22"/>
                <w:szCs w:val="22"/>
              </w:rPr>
            </w:pPr>
          </w:p>
          <w:p w14:paraId="308CAD46" w14:textId="77777777" w:rsidR="0028429F" w:rsidRPr="0055295B" w:rsidRDefault="0028429F" w:rsidP="004E7988">
            <w:pPr>
              <w:ind w:left="709"/>
              <w:jc w:val="both"/>
              <w:rPr>
                <w:sz w:val="22"/>
                <w:szCs w:val="22"/>
              </w:rPr>
            </w:pPr>
          </w:p>
          <w:p w14:paraId="64FBAEDE" w14:textId="77777777" w:rsidR="0028429F" w:rsidRPr="0055295B" w:rsidRDefault="0028429F" w:rsidP="006506C6">
            <w:pPr>
              <w:keepNext/>
              <w:widowControl w:val="0"/>
              <w:numPr>
                <w:ilvl w:val="0"/>
                <w:numId w:val="8"/>
              </w:numPr>
              <w:autoSpaceDE w:val="0"/>
              <w:autoSpaceDN w:val="0"/>
              <w:adjustRightInd w:val="0"/>
              <w:spacing w:after="120"/>
              <w:ind w:right="86"/>
              <w:jc w:val="center"/>
              <w:rPr>
                <w:b/>
                <w:sz w:val="22"/>
                <w:szCs w:val="22"/>
              </w:rPr>
            </w:pPr>
            <w:r w:rsidRPr="0055295B">
              <w:rPr>
                <w:b/>
                <w:sz w:val="22"/>
                <w:szCs w:val="22"/>
              </w:rPr>
              <w:t>Приложения к Договору</w:t>
            </w:r>
          </w:p>
          <w:p w14:paraId="26705E88" w14:textId="77777777" w:rsidR="0028429F" w:rsidRPr="0055295B" w:rsidRDefault="0028429F" w:rsidP="006506C6">
            <w:pPr>
              <w:keepNext/>
              <w:widowControl w:val="0"/>
              <w:numPr>
                <w:ilvl w:val="1"/>
                <w:numId w:val="8"/>
              </w:numPr>
              <w:autoSpaceDE w:val="0"/>
              <w:autoSpaceDN w:val="0"/>
              <w:adjustRightInd w:val="0"/>
              <w:ind w:right="86"/>
              <w:rPr>
                <w:sz w:val="22"/>
                <w:szCs w:val="22"/>
              </w:rPr>
            </w:pPr>
            <w:r w:rsidRPr="0055295B">
              <w:rPr>
                <w:sz w:val="22"/>
                <w:szCs w:val="22"/>
              </w:rPr>
              <w:t>Неотъемлемой частью настоящего Договора являются следующие Приложения:</w:t>
            </w:r>
          </w:p>
          <w:p w14:paraId="15D29399" w14:textId="77777777" w:rsidR="0028429F" w:rsidRPr="0055295B" w:rsidRDefault="0028429F" w:rsidP="00D84773">
            <w:pPr>
              <w:keepNext/>
              <w:widowControl w:val="0"/>
              <w:autoSpaceDE w:val="0"/>
              <w:autoSpaceDN w:val="0"/>
              <w:adjustRightInd w:val="0"/>
              <w:ind w:left="495" w:right="86"/>
              <w:rPr>
                <w:sz w:val="22"/>
                <w:szCs w:val="22"/>
              </w:rPr>
            </w:pPr>
          </w:p>
          <w:p w14:paraId="3FE73FC1" w14:textId="2104C0A5" w:rsidR="0028429F" w:rsidRPr="0055295B" w:rsidRDefault="0028429F" w:rsidP="00D84773">
            <w:pPr>
              <w:ind w:left="34"/>
              <w:jc w:val="both"/>
              <w:rPr>
                <w:sz w:val="22"/>
                <w:szCs w:val="22"/>
              </w:rPr>
            </w:pPr>
            <w:r w:rsidRPr="0055295B">
              <w:rPr>
                <w:sz w:val="22"/>
                <w:szCs w:val="22"/>
              </w:rPr>
              <w:t xml:space="preserve">Приложение 1. Стоимость работ. </w:t>
            </w:r>
          </w:p>
          <w:p w14:paraId="11598537" w14:textId="5774F192" w:rsidR="0028429F" w:rsidRPr="0055295B" w:rsidRDefault="0028429F" w:rsidP="00D84773">
            <w:pPr>
              <w:ind w:left="34"/>
              <w:jc w:val="both"/>
              <w:rPr>
                <w:sz w:val="22"/>
                <w:szCs w:val="22"/>
              </w:rPr>
            </w:pPr>
            <w:r w:rsidRPr="0055295B">
              <w:rPr>
                <w:sz w:val="22"/>
                <w:szCs w:val="22"/>
              </w:rPr>
              <w:t>Приложение 2. Перечень ра</w:t>
            </w:r>
            <w:r w:rsidR="00050556">
              <w:rPr>
                <w:sz w:val="22"/>
                <w:szCs w:val="22"/>
              </w:rPr>
              <w:t>бот, выполняемых на сети</w:t>
            </w:r>
            <w:r w:rsidRPr="0055295B">
              <w:rPr>
                <w:sz w:val="22"/>
                <w:szCs w:val="22"/>
              </w:rPr>
              <w:t xml:space="preserve">. </w:t>
            </w:r>
          </w:p>
          <w:p w14:paraId="32584F32" w14:textId="77777777" w:rsidR="0028429F" w:rsidRPr="0055295B" w:rsidRDefault="0028429F" w:rsidP="00D84773">
            <w:pPr>
              <w:ind w:left="34"/>
              <w:jc w:val="both"/>
              <w:rPr>
                <w:sz w:val="22"/>
                <w:szCs w:val="22"/>
              </w:rPr>
            </w:pPr>
            <w:r w:rsidRPr="0055295B">
              <w:rPr>
                <w:sz w:val="22"/>
                <w:szCs w:val="22"/>
              </w:rPr>
              <w:t>Приложение 3.1. - Форма заявки на выполнение ремонтно-восстановительных работ</w:t>
            </w:r>
          </w:p>
          <w:p w14:paraId="00E2FE32" w14:textId="0FC657ED" w:rsidR="0028429F" w:rsidRPr="0055295B" w:rsidRDefault="0028429F" w:rsidP="00D84773">
            <w:pPr>
              <w:ind w:left="34"/>
              <w:jc w:val="both"/>
              <w:rPr>
                <w:sz w:val="22"/>
                <w:szCs w:val="22"/>
              </w:rPr>
            </w:pPr>
            <w:r w:rsidRPr="0055295B">
              <w:rPr>
                <w:sz w:val="22"/>
                <w:szCs w:val="22"/>
              </w:rPr>
              <w:t>Приложение 3.2. – Инструкция по посещению БС.</w:t>
            </w:r>
          </w:p>
          <w:p w14:paraId="1F3E6D27" w14:textId="24329DA7" w:rsidR="0028429F" w:rsidRPr="0055295B" w:rsidRDefault="0028429F" w:rsidP="00D84773">
            <w:pPr>
              <w:ind w:left="34"/>
              <w:jc w:val="both"/>
              <w:rPr>
                <w:sz w:val="22"/>
                <w:szCs w:val="22"/>
              </w:rPr>
            </w:pPr>
            <w:r w:rsidRPr="0055295B">
              <w:rPr>
                <w:sz w:val="22"/>
                <w:szCs w:val="22"/>
              </w:rPr>
              <w:t>Приложение 3.3. - Форма заявки на выполнение АВР.</w:t>
            </w:r>
          </w:p>
          <w:p w14:paraId="38EE325C" w14:textId="01A6CA79" w:rsidR="0028429F" w:rsidRPr="0055295B" w:rsidRDefault="0028429F" w:rsidP="00D84773">
            <w:pPr>
              <w:ind w:left="34"/>
              <w:jc w:val="both"/>
              <w:rPr>
                <w:sz w:val="22"/>
                <w:szCs w:val="22"/>
              </w:rPr>
            </w:pPr>
            <w:r w:rsidRPr="0055295B">
              <w:rPr>
                <w:sz w:val="22"/>
                <w:szCs w:val="22"/>
              </w:rPr>
              <w:t>Приложение 4 – Форма Предварительного расчета стоимости работ.</w:t>
            </w:r>
          </w:p>
          <w:p w14:paraId="4007119A" w14:textId="78F8CF63" w:rsidR="0028429F" w:rsidRPr="0055295B" w:rsidRDefault="001972B0" w:rsidP="00D84773">
            <w:pPr>
              <w:ind w:left="34"/>
              <w:jc w:val="both"/>
              <w:rPr>
                <w:sz w:val="22"/>
                <w:szCs w:val="22"/>
              </w:rPr>
            </w:pPr>
            <w:r>
              <w:rPr>
                <w:sz w:val="22"/>
                <w:szCs w:val="22"/>
              </w:rPr>
              <w:t>Приложение 5</w:t>
            </w:r>
            <w:r w:rsidR="0028429F" w:rsidRPr="0055295B">
              <w:rPr>
                <w:sz w:val="22"/>
                <w:szCs w:val="22"/>
              </w:rPr>
              <w:t>.1. - Акт приёма-передачи оборудования.</w:t>
            </w:r>
          </w:p>
          <w:p w14:paraId="6A3B1E14" w14:textId="30BD43FE" w:rsidR="0028429F" w:rsidRPr="0055295B" w:rsidRDefault="001972B0" w:rsidP="00D84773">
            <w:pPr>
              <w:ind w:left="34"/>
              <w:jc w:val="both"/>
              <w:rPr>
                <w:sz w:val="22"/>
                <w:szCs w:val="22"/>
              </w:rPr>
            </w:pPr>
            <w:r>
              <w:rPr>
                <w:sz w:val="22"/>
                <w:szCs w:val="22"/>
              </w:rPr>
              <w:t>Приложение 5</w:t>
            </w:r>
            <w:r w:rsidR="0028429F" w:rsidRPr="0055295B">
              <w:rPr>
                <w:sz w:val="22"/>
                <w:szCs w:val="22"/>
              </w:rPr>
              <w:t>.2. - Отчёт о движении оборудования.</w:t>
            </w:r>
          </w:p>
          <w:p w14:paraId="3B3746DD" w14:textId="02F5F9E8" w:rsidR="0028429F" w:rsidRPr="0055295B" w:rsidRDefault="001972B0" w:rsidP="00D84773">
            <w:pPr>
              <w:ind w:left="34"/>
              <w:jc w:val="both"/>
              <w:rPr>
                <w:sz w:val="22"/>
                <w:szCs w:val="22"/>
              </w:rPr>
            </w:pPr>
            <w:r>
              <w:rPr>
                <w:sz w:val="22"/>
                <w:szCs w:val="22"/>
              </w:rPr>
              <w:t>Приложение 6</w:t>
            </w:r>
            <w:r w:rsidR="00612CA4">
              <w:rPr>
                <w:sz w:val="22"/>
                <w:szCs w:val="22"/>
              </w:rPr>
              <w:t>.1</w:t>
            </w:r>
            <w:r w:rsidR="0028429F" w:rsidRPr="0055295B">
              <w:rPr>
                <w:sz w:val="22"/>
                <w:szCs w:val="22"/>
              </w:rPr>
              <w:t>. - Дополнительные условия по обеспечению выполнения требований охраны труда.</w:t>
            </w:r>
          </w:p>
          <w:p w14:paraId="52A64CDF" w14:textId="3A78969D" w:rsidR="0028429F" w:rsidRPr="0055295B" w:rsidRDefault="001972B0" w:rsidP="00D84773">
            <w:pPr>
              <w:ind w:left="34"/>
              <w:jc w:val="both"/>
              <w:rPr>
                <w:sz w:val="22"/>
                <w:szCs w:val="22"/>
              </w:rPr>
            </w:pPr>
            <w:r>
              <w:rPr>
                <w:sz w:val="22"/>
                <w:szCs w:val="22"/>
              </w:rPr>
              <w:t>Приложение 6</w:t>
            </w:r>
            <w:r w:rsidR="00612CA4">
              <w:rPr>
                <w:sz w:val="22"/>
                <w:szCs w:val="22"/>
              </w:rPr>
              <w:t>.2</w:t>
            </w:r>
            <w:r w:rsidR="0028429F" w:rsidRPr="0055295B">
              <w:rPr>
                <w:sz w:val="22"/>
                <w:szCs w:val="22"/>
              </w:rPr>
              <w:t xml:space="preserve">. – </w:t>
            </w:r>
            <w:proofErr w:type="gramStart"/>
            <w:r w:rsidR="000A5077" w:rsidRPr="0055295B">
              <w:rPr>
                <w:sz w:val="22"/>
                <w:szCs w:val="22"/>
              </w:rPr>
              <w:t>Руководящие документы</w:t>
            </w:r>
            <w:proofErr w:type="gramEnd"/>
            <w:r w:rsidR="0028429F" w:rsidRPr="0055295B">
              <w:rPr>
                <w:sz w:val="22"/>
                <w:szCs w:val="22"/>
              </w:rPr>
              <w:t xml:space="preserve"> по оценке критериев качества принятия работ.</w:t>
            </w:r>
          </w:p>
          <w:p w14:paraId="54B1B98E" w14:textId="6AE98DD2" w:rsidR="0028429F" w:rsidRPr="0055295B" w:rsidRDefault="0028429F" w:rsidP="00D84773">
            <w:pPr>
              <w:ind w:left="34"/>
              <w:jc w:val="both"/>
              <w:rPr>
                <w:sz w:val="22"/>
                <w:szCs w:val="22"/>
              </w:rPr>
            </w:pPr>
            <w:r w:rsidRPr="0055295B">
              <w:rPr>
                <w:sz w:val="22"/>
                <w:szCs w:val="22"/>
              </w:rPr>
              <w:t>Приложен</w:t>
            </w:r>
            <w:r w:rsidR="001972B0">
              <w:rPr>
                <w:sz w:val="22"/>
                <w:szCs w:val="22"/>
              </w:rPr>
              <w:t>ие 7</w:t>
            </w:r>
            <w:r w:rsidR="00050556">
              <w:rPr>
                <w:sz w:val="22"/>
                <w:szCs w:val="22"/>
              </w:rPr>
              <w:t>. Адресный план сети</w:t>
            </w:r>
            <w:r w:rsidRPr="0055295B">
              <w:rPr>
                <w:sz w:val="22"/>
                <w:szCs w:val="22"/>
              </w:rPr>
              <w:t>.</w:t>
            </w:r>
          </w:p>
          <w:p w14:paraId="0A6DC8B4" w14:textId="25EEDC2E" w:rsidR="0028429F" w:rsidRPr="0055295B" w:rsidRDefault="001972B0" w:rsidP="00D84773">
            <w:pPr>
              <w:ind w:left="34"/>
              <w:jc w:val="both"/>
              <w:rPr>
                <w:sz w:val="22"/>
                <w:szCs w:val="22"/>
              </w:rPr>
            </w:pPr>
            <w:r>
              <w:rPr>
                <w:sz w:val="22"/>
                <w:szCs w:val="22"/>
              </w:rPr>
              <w:t>Приложение 8</w:t>
            </w:r>
            <w:r w:rsidR="0028429F" w:rsidRPr="0055295B">
              <w:rPr>
                <w:sz w:val="22"/>
                <w:szCs w:val="22"/>
              </w:rPr>
              <w:t>. Штрафные санкции.</w:t>
            </w:r>
          </w:p>
          <w:p w14:paraId="6D99E853" w14:textId="77777777" w:rsidR="0028429F" w:rsidRDefault="0028429F" w:rsidP="005E38A2">
            <w:pPr>
              <w:ind w:left="34"/>
              <w:jc w:val="both"/>
              <w:rPr>
                <w:rFonts w:eastAsia="SimSun"/>
                <w:sz w:val="22"/>
                <w:szCs w:val="22"/>
              </w:rPr>
            </w:pPr>
          </w:p>
          <w:p w14:paraId="6B07DC27" w14:textId="372E9F7C" w:rsidR="0028429F" w:rsidRPr="00D011F5" w:rsidRDefault="0028429F" w:rsidP="00D011F5">
            <w:pPr>
              <w:ind w:left="34"/>
              <w:jc w:val="both"/>
              <w:rPr>
                <w:rFonts w:eastAsia="SimSun"/>
                <w:b/>
                <w:sz w:val="22"/>
                <w:szCs w:val="22"/>
              </w:rPr>
            </w:pPr>
            <w:r w:rsidRPr="00D011F5">
              <w:rPr>
                <w:rFonts w:eastAsia="SimSun"/>
                <w:b/>
                <w:sz w:val="22"/>
                <w:szCs w:val="22"/>
              </w:rPr>
              <w:t>1</w:t>
            </w:r>
            <w:r w:rsidR="00A810EC" w:rsidRPr="00C21E3E">
              <w:rPr>
                <w:rFonts w:eastAsia="SimSun"/>
                <w:b/>
                <w:sz w:val="22"/>
                <w:szCs w:val="22"/>
              </w:rPr>
              <w:t>8</w:t>
            </w:r>
            <w:r w:rsidRPr="00D011F5">
              <w:rPr>
                <w:rFonts w:eastAsia="SimSun"/>
                <w:b/>
                <w:sz w:val="22"/>
                <w:szCs w:val="22"/>
              </w:rPr>
              <w:t xml:space="preserve">. РЕКВИЗИТЫ СТОРОН      </w:t>
            </w:r>
          </w:p>
          <w:p w14:paraId="2795BDC7" w14:textId="77777777" w:rsidR="0028429F" w:rsidRPr="00D011F5" w:rsidRDefault="0028429F" w:rsidP="00D011F5">
            <w:pPr>
              <w:ind w:left="34"/>
              <w:jc w:val="both"/>
              <w:rPr>
                <w:rFonts w:eastAsia="SimSun"/>
                <w:b/>
                <w:sz w:val="22"/>
                <w:szCs w:val="22"/>
              </w:rPr>
            </w:pPr>
            <w:r w:rsidRPr="00D011F5">
              <w:rPr>
                <w:rFonts w:eastAsia="SimSun"/>
                <w:b/>
                <w:sz w:val="22"/>
                <w:szCs w:val="22"/>
              </w:rPr>
              <w:t xml:space="preserve">Исполнитель:   </w:t>
            </w:r>
          </w:p>
          <w:p w14:paraId="369E4DA4" w14:textId="785E8092" w:rsidR="0028429F" w:rsidRPr="00D011F5" w:rsidRDefault="0021745E" w:rsidP="00D011F5">
            <w:pPr>
              <w:ind w:left="34"/>
              <w:jc w:val="both"/>
              <w:rPr>
                <w:rFonts w:eastAsia="SimSun"/>
                <w:sz w:val="22"/>
                <w:szCs w:val="22"/>
              </w:rPr>
            </w:pPr>
            <w:r>
              <w:rPr>
                <w:rFonts w:eastAsia="SimSun"/>
                <w:sz w:val="22"/>
                <w:szCs w:val="22"/>
              </w:rPr>
              <w:t xml:space="preserve">« </w:t>
            </w:r>
            <w:r w:rsidR="0028429F" w:rsidRPr="00D011F5">
              <w:rPr>
                <w:rFonts w:eastAsia="SimSun"/>
                <w:sz w:val="22"/>
                <w:szCs w:val="22"/>
              </w:rPr>
              <w:t>»</w:t>
            </w:r>
          </w:p>
          <w:p w14:paraId="721557F4" w14:textId="77777777" w:rsidR="0028429F" w:rsidRPr="00D011F5" w:rsidRDefault="0028429F" w:rsidP="00D011F5">
            <w:pPr>
              <w:ind w:left="34"/>
              <w:jc w:val="both"/>
              <w:rPr>
                <w:rFonts w:eastAsia="SimSun"/>
                <w:sz w:val="22"/>
                <w:szCs w:val="22"/>
              </w:rPr>
            </w:pPr>
            <w:r w:rsidRPr="00D011F5">
              <w:rPr>
                <w:rFonts w:eastAsia="SimSun"/>
                <w:sz w:val="22"/>
                <w:szCs w:val="22"/>
              </w:rPr>
              <w:t xml:space="preserve">Юридический адрес:  </w:t>
            </w:r>
          </w:p>
          <w:p w14:paraId="12FE2111" w14:textId="5C77570D" w:rsidR="0028429F" w:rsidRPr="00D011F5" w:rsidRDefault="0028429F" w:rsidP="00D011F5">
            <w:pPr>
              <w:ind w:left="34"/>
              <w:jc w:val="both"/>
              <w:rPr>
                <w:rFonts w:eastAsia="SimSun"/>
                <w:sz w:val="22"/>
                <w:szCs w:val="22"/>
              </w:rPr>
            </w:pPr>
            <w:r w:rsidRPr="00D011F5">
              <w:rPr>
                <w:rFonts w:eastAsia="SimSun"/>
                <w:sz w:val="22"/>
                <w:szCs w:val="22"/>
              </w:rPr>
              <w:t xml:space="preserve">Телефон / факс: </w:t>
            </w:r>
          </w:p>
          <w:p w14:paraId="3A473C6D" w14:textId="77777777" w:rsidR="0028429F" w:rsidRPr="00D011F5" w:rsidRDefault="0028429F" w:rsidP="00D011F5">
            <w:pPr>
              <w:ind w:left="34"/>
              <w:jc w:val="both"/>
              <w:rPr>
                <w:rFonts w:eastAsia="SimSun"/>
                <w:sz w:val="22"/>
                <w:szCs w:val="22"/>
              </w:rPr>
            </w:pPr>
            <w:r w:rsidRPr="00D011F5">
              <w:rPr>
                <w:rFonts w:eastAsia="SimSun"/>
                <w:sz w:val="22"/>
                <w:szCs w:val="22"/>
              </w:rPr>
              <w:t>Почтовый адрес:</w:t>
            </w:r>
          </w:p>
          <w:p w14:paraId="68503952" w14:textId="3A848A56" w:rsidR="0028429F" w:rsidRPr="00D011F5" w:rsidRDefault="0021745E" w:rsidP="00D011F5">
            <w:pPr>
              <w:ind w:left="34"/>
              <w:jc w:val="both"/>
              <w:rPr>
                <w:rFonts w:eastAsia="SimSun"/>
                <w:sz w:val="22"/>
                <w:szCs w:val="22"/>
              </w:rPr>
            </w:pPr>
            <w:proofErr w:type="gramStart"/>
            <w:r>
              <w:rPr>
                <w:rFonts w:eastAsia="SimSun"/>
                <w:sz w:val="22"/>
                <w:szCs w:val="22"/>
              </w:rPr>
              <w:t>ИНН  КПП</w:t>
            </w:r>
            <w:proofErr w:type="gramEnd"/>
            <w:r>
              <w:rPr>
                <w:rFonts w:eastAsia="SimSun"/>
                <w:sz w:val="22"/>
                <w:szCs w:val="22"/>
              </w:rPr>
              <w:t xml:space="preserve"> </w:t>
            </w:r>
          </w:p>
          <w:p w14:paraId="5A617DEE" w14:textId="09BBCF80" w:rsidR="0028429F" w:rsidRPr="00D011F5" w:rsidRDefault="0028429F" w:rsidP="0021745E">
            <w:pPr>
              <w:ind w:left="34"/>
              <w:jc w:val="both"/>
              <w:rPr>
                <w:rFonts w:eastAsia="SimSun"/>
                <w:sz w:val="22"/>
                <w:szCs w:val="22"/>
              </w:rPr>
            </w:pPr>
            <w:r w:rsidRPr="00D011F5">
              <w:rPr>
                <w:rFonts w:eastAsia="SimSun"/>
                <w:sz w:val="22"/>
                <w:szCs w:val="22"/>
              </w:rPr>
              <w:t xml:space="preserve">р/с </w:t>
            </w:r>
          </w:p>
          <w:p w14:paraId="6928F6E3" w14:textId="05141534" w:rsidR="0028429F" w:rsidRPr="00D011F5" w:rsidRDefault="0028429F" w:rsidP="00D011F5">
            <w:pPr>
              <w:ind w:left="34"/>
              <w:jc w:val="both"/>
              <w:rPr>
                <w:rFonts w:eastAsia="SimSun"/>
                <w:sz w:val="22"/>
                <w:szCs w:val="22"/>
              </w:rPr>
            </w:pPr>
            <w:r w:rsidRPr="00D011F5">
              <w:rPr>
                <w:rFonts w:eastAsia="SimSun"/>
                <w:sz w:val="22"/>
                <w:szCs w:val="22"/>
              </w:rPr>
              <w:t xml:space="preserve">к/с </w:t>
            </w:r>
          </w:p>
          <w:p w14:paraId="2A6DBBBA" w14:textId="77777777" w:rsidR="0028429F" w:rsidRDefault="0028429F" w:rsidP="0021745E">
            <w:pPr>
              <w:ind w:left="34"/>
              <w:jc w:val="both"/>
              <w:rPr>
                <w:rFonts w:eastAsia="SimSun"/>
                <w:sz w:val="22"/>
                <w:szCs w:val="22"/>
              </w:rPr>
            </w:pPr>
            <w:r w:rsidRPr="00D011F5">
              <w:rPr>
                <w:rFonts w:eastAsia="SimSun"/>
                <w:sz w:val="22"/>
                <w:szCs w:val="22"/>
              </w:rPr>
              <w:t xml:space="preserve">БИК </w:t>
            </w:r>
          </w:p>
          <w:p w14:paraId="4EC7A9FB" w14:textId="77777777" w:rsidR="000A5077" w:rsidRDefault="000A5077" w:rsidP="0021745E">
            <w:pPr>
              <w:ind w:left="34"/>
              <w:jc w:val="both"/>
              <w:rPr>
                <w:rFonts w:eastAsia="SimSun"/>
                <w:sz w:val="22"/>
                <w:szCs w:val="22"/>
              </w:rPr>
            </w:pPr>
          </w:p>
          <w:p w14:paraId="5CD0F319" w14:textId="77777777" w:rsidR="000A5077" w:rsidRDefault="000A5077" w:rsidP="0021745E">
            <w:pPr>
              <w:ind w:left="34"/>
              <w:jc w:val="both"/>
              <w:rPr>
                <w:rFonts w:eastAsia="SimSun"/>
                <w:sz w:val="22"/>
                <w:szCs w:val="22"/>
              </w:rPr>
            </w:pPr>
          </w:p>
          <w:p w14:paraId="570AFC05" w14:textId="77777777" w:rsidR="000A5077" w:rsidRDefault="000A5077" w:rsidP="0021745E">
            <w:pPr>
              <w:ind w:left="34"/>
              <w:jc w:val="both"/>
              <w:rPr>
                <w:rFonts w:eastAsia="SimSun"/>
                <w:sz w:val="22"/>
                <w:szCs w:val="22"/>
              </w:rPr>
            </w:pPr>
          </w:p>
          <w:p w14:paraId="5B7321E8" w14:textId="77777777" w:rsidR="000A5077" w:rsidRDefault="000A5077" w:rsidP="0021745E">
            <w:pPr>
              <w:ind w:left="34"/>
              <w:jc w:val="both"/>
              <w:rPr>
                <w:rFonts w:eastAsia="SimSun"/>
                <w:sz w:val="22"/>
                <w:szCs w:val="22"/>
              </w:rPr>
            </w:pPr>
          </w:p>
          <w:p w14:paraId="6AE8B62B" w14:textId="77777777" w:rsidR="000A5077" w:rsidRDefault="000A5077" w:rsidP="0021745E">
            <w:pPr>
              <w:ind w:left="34"/>
              <w:jc w:val="both"/>
              <w:rPr>
                <w:rFonts w:eastAsia="SimSun"/>
                <w:sz w:val="22"/>
                <w:szCs w:val="22"/>
              </w:rPr>
            </w:pPr>
          </w:p>
          <w:p w14:paraId="7CA1773E" w14:textId="77777777" w:rsidR="000A5077" w:rsidRDefault="000A5077" w:rsidP="0021745E">
            <w:pPr>
              <w:ind w:left="34"/>
              <w:jc w:val="both"/>
              <w:rPr>
                <w:rFonts w:eastAsia="SimSun"/>
                <w:sz w:val="22"/>
                <w:szCs w:val="22"/>
              </w:rPr>
            </w:pPr>
          </w:p>
          <w:p w14:paraId="59688DD1" w14:textId="77777777" w:rsidR="000A5077" w:rsidRDefault="000A5077" w:rsidP="0021745E">
            <w:pPr>
              <w:ind w:left="34"/>
              <w:jc w:val="both"/>
              <w:rPr>
                <w:rFonts w:eastAsia="SimSun"/>
                <w:sz w:val="22"/>
                <w:szCs w:val="22"/>
              </w:rPr>
            </w:pPr>
          </w:p>
          <w:p w14:paraId="1B15745A" w14:textId="77777777" w:rsidR="000A5077" w:rsidRDefault="000A5077" w:rsidP="0021745E">
            <w:pPr>
              <w:ind w:left="34"/>
              <w:jc w:val="both"/>
              <w:rPr>
                <w:rFonts w:eastAsia="SimSun"/>
                <w:sz w:val="22"/>
                <w:szCs w:val="22"/>
              </w:rPr>
            </w:pPr>
          </w:p>
          <w:p w14:paraId="211D69FA" w14:textId="77777777" w:rsidR="000A5077" w:rsidRDefault="000A5077" w:rsidP="0021745E">
            <w:pPr>
              <w:ind w:left="34"/>
              <w:jc w:val="both"/>
              <w:rPr>
                <w:rFonts w:eastAsia="SimSun"/>
                <w:sz w:val="22"/>
                <w:szCs w:val="22"/>
              </w:rPr>
            </w:pPr>
          </w:p>
          <w:p w14:paraId="39FC4BEA" w14:textId="6E7E2C1A" w:rsidR="000A5077" w:rsidRPr="0055295B" w:rsidRDefault="000A5077" w:rsidP="0021745E">
            <w:pPr>
              <w:ind w:left="34"/>
              <w:jc w:val="both"/>
              <w:rPr>
                <w:rFonts w:eastAsia="SimSun"/>
                <w:sz w:val="22"/>
                <w:szCs w:val="22"/>
              </w:rPr>
            </w:pPr>
          </w:p>
        </w:tc>
      </w:tr>
      <w:tr w:rsidR="0028429F" w:rsidRPr="0055295B" w14:paraId="596ABB4E" w14:textId="77777777" w:rsidTr="000A5077">
        <w:trPr>
          <w:trHeight w:val="6227"/>
        </w:trPr>
        <w:tc>
          <w:tcPr>
            <w:tcW w:w="10887" w:type="dxa"/>
          </w:tcPr>
          <w:p w14:paraId="00ADD3A6" w14:textId="07D7B06A" w:rsidR="0028429F" w:rsidRPr="0055295B" w:rsidRDefault="0028429F" w:rsidP="00454B27">
            <w:pPr>
              <w:keepNext/>
              <w:widowControl w:val="0"/>
              <w:autoSpaceDE w:val="0"/>
              <w:autoSpaceDN w:val="0"/>
              <w:adjustRightInd w:val="0"/>
              <w:spacing w:after="120"/>
              <w:ind w:right="86"/>
              <w:rPr>
                <w:b/>
                <w:sz w:val="22"/>
                <w:szCs w:val="22"/>
              </w:rPr>
            </w:pPr>
            <w:r w:rsidRPr="0055295B">
              <w:rPr>
                <w:b/>
                <w:sz w:val="22"/>
                <w:szCs w:val="22"/>
              </w:rPr>
              <w:t xml:space="preserve">  ЗАКАЗЧИК:</w:t>
            </w:r>
          </w:p>
          <w:tbl>
            <w:tblPr>
              <w:tblW w:w="5129" w:type="dxa"/>
              <w:tblLayout w:type="fixed"/>
              <w:tblLook w:val="0000" w:firstRow="0" w:lastRow="0" w:firstColumn="0" w:lastColumn="0" w:noHBand="0" w:noVBand="0"/>
            </w:tblPr>
            <w:tblGrid>
              <w:gridCol w:w="2011"/>
              <w:gridCol w:w="3118"/>
            </w:tblGrid>
            <w:tr w:rsidR="0028429F" w:rsidRPr="0055295B" w14:paraId="30580800" w14:textId="77777777" w:rsidTr="00D011F5">
              <w:tc>
                <w:tcPr>
                  <w:tcW w:w="2011" w:type="dxa"/>
                </w:tcPr>
                <w:p w14:paraId="279D37A3" w14:textId="77777777" w:rsidR="0028429F" w:rsidRPr="0055295B" w:rsidRDefault="0028429F" w:rsidP="00C03BB1">
                  <w:pPr>
                    <w:rPr>
                      <w:b/>
                      <w:sz w:val="22"/>
                      <w:szCs w:val="22"/>
                    </w:rPr>
                  </w:pPr>
                  <w:r w:rsidRPr="0055295B">
                    <w:rPr>
                      <w:b/>
                      <w:sz w:val="22"/>
                      <w:szCs w:val="22"/>
                    </w:rPr>
                    <w:t>Полное наименование фирмы:</w:t>
                  </w:r>
                </w:p>
              </w:tc>
              <w:tc>
                <w:tcPr>
                  <w:tcW w:w="3118" w:type="dxa"/>
                </w:tcPr>
                <w:p w14:paraId="556C21C3" w14:textId="06B68112" w:rsidR="0028429F" w:rsidRPr="0055295B" w:rsidRDefault="0021745E" w:rsidP="00C03BB1">
                  <w:pPr>
                    <w:ind w:hanging="9"/>
                    <w:jc w:val="center"/>
                    <w:rPr>
                      <w:sz w:val="22"/>
                      <w:szCs w:val="22"/>
                    </w:rPr>
                  </w:pPr>
                  <w:r>
                    <w:rPr>
                      <w:sz w:val="22"/>
                      <w:szCs w:val="22"/>
                    </w:rPr>
                    <w:t>Публичное акционерное общество «Башинформсвязь»</w:t>
                  </w:r>
                </w:p>
              </w:tc>
            </w:tr>
            <w:tr w:rsidR="0028429F" w:rsidRPr="0055295B" w14:paraId="3D880A88" w14:textId="77777777" w:rsidTr="00D011F5">
              <w:tc>
                <w:tcPr>
                  <w:tcW w:w="2011" w:type="dxa"/>
                </w:tcPr>
                <w:p w14:paraId="3C37B52D" w14:textId="77777777" w:rsidR="0028429F" w:rsidRPr="0055295B" w:rsidRDefault="0028429F" w:rsidP="00C03BB1">
                  <w:pPr>
                    <w:rPr>
                      <w:b/>
                      <w:sz w:val="22"/>
                      <w:szCs w:val="22"/>
                    </w:rPr>
                  </w:pPr>
                  <w:r w:rsidRPr="0055295B">
                    <w:rPr>
                      <w:b/>
                      <w:sz w:val="22"/>
                      <w:szCs w:val="22"/>
                    </w:rPr>
                    <w:t xml:space="preserve">Сокращенное наименование </w:t>
                  </w:r>
                </w:p>
                <w:p w14:paraId="402E5CA2" w14:textId="77777777" w:rsidR="0028429F" w:rsidRPr="0055295B" w:rsidRDefault="0028429F" w:rsidP="00C03BB1">
                  <w:pPr>
                    <w:rPr>
                      <w:b/>
                      <w:sz w:val="22"/>
                      <w:szCs w:val="22"/>
                    </w:rPr>
                  </w:pPr>
                  <w:r w:rsidRPr="0055295B">
                    <w:rPr>
                      <w:b/>
                      <w:sz w:val="22"/>
                      <w:szCs w:val="22"/>
                    </w:rPr>
                    <w:t>фирмы:</w:t>
                  </w:r>
                </w:p>
              </w:tc>
              <w:tc>
                <w:tcPr>
                  <w:tcW w:w="3118" w:type="dxa"/>
                </w:tcPr>
                <w:p w14:paraId="4DA49229" w14:textId="2EE1A2D4" w:rsidR="0028429F" w:rsidRPr="0055295B" w:rsidRDefault="0021745E" w:rsidP="0021745E">
                  <w:pPr>
                    <w:ind w:hanging="9"/>
                    <w:jc w:val="center"/>
                    <w:rPr>
                      <w:sz w:val="22"/>
                      <w:szCs w:val="22"/>
                    </w:rPr>
                  </w:pPr>
                  <w:r>
                    <w:rPr>
                      <w:sz w:val="22"/>
                      <w:szCs w:val="22"/>
                    </w:rPr>
                    <w:t>ПАО</w:t>
                  </w:r>
                  <w:r w:rsidR="0028429F" w:rsidRPr="0055295B">
                    <w:rPr>
                      <w:sz w:val="22"/>
                      <w:szCs w:val="22"/>
                    </w:rPr>
                    <w:t xml:space="preserve"> «</w:t>
                  </w:r>
                  <w:r>
                    <w:rPr>
                      <w:sz w:val="22"/>
                      <w:szCs w:val="22"/>
                    </w:rPr>
                    <w:t>Башинформсвязь</w:t>
                  </w:r>
                  <w:r w:rsidR="0028429F" w:rsidRPr="0055295B">
                    <w:rPr>
                      <w:sz w:val="22"/>
                      <w:szCs w:val="22"/>
                    </w:rPr>
                    <w:t>»</w:t>
                  </w:r>
                </w:p>
              </w:tc>
            </w:tr>
            <w:tr w:rsidR="0028429F" w:rsidRPr="0055295B" w14:paraId="4C7B450A" w14:textId="77777777" w:rsidTr="00D011F5">
              <w:trPr>
                <w:trHeight w:val="552"/>
              </w:trPr>
              <w:tc>
                <w:tcPr>
                  <w:tcW w:w="2011" w:type="dxa"/>
                </w:tcPr>
                <w:p w14:paraId="2708E2DE" w14:textId="77777777" w:rsidR="0028429F" w:rsidRPr="0055295B" w:rsidRDefault="0028429F" w:rsidP="00C03BB1">
                  <w:pPr>
                    <w:rPr>
                      <w:b/>
                      <w:sz w:val="22"/>
                      <w:szCs w:val="22"/>
                    </w:rPr>
                  </w:pPr>
                  <w:r w:rsidRPr="0055295B">
                    <w:rPr>
                      <w:b/>
                      <w:sz w:val="22"/>
                      <w:szCs w:val="22"/>
                    </w:rPr>
                    <w:t>Юридический адрес:</w:t>
                  </w:r>
                </w:p>
              </w:tc>
              <w:tc>
                <w:tcPr>
                  <w:tcW w:w="3118" w:type="dxa"/>
                </w:tcPr>
                <w:p w14:paraId="1AF421DD" w14:textId="1BB04013" w:rsidR="0028429F" w:rsidRPr="0055295B" w:rsidRDefault="0021745E" w:rsidP="00C03BB1">
                  <w:pPr>
                    <w:ind w:hanging="9"/>
                    <w:rPr>
                      <w:sz w:val="22"/>
                      <w:szCs w:val="22"/>
                    </w:rPr>
                  </w:pPr>
                  <w:r>
                    <w:rPr>
                      <w:sz w:val="22"/>
                      <w:szCs w:val="22"/>
                    </w:rPr>
                    <w:t>450000</w:t>
                  </w:r>
                  <w:r w:rsidR="0028429F" w:rsidRPr="0055295B">
                    <w:rPr>
                      <w:sz w:val="22"/>
                      <w:szCs w:val="22"/>
                    </w:rPr>
                    <w:t xml:space="preserve">, г. </w:t>
                  </w:r>
                  <w:r>
                    <w:rPr>
                      <w:sz w:val="22"/>
                      <w:szCs w:val="22"/>
                    </w:rPr>
                    <w:t>Уфа</w:t>
                  </w:r>
                  <w:r w:rsidR="0028429F" w:rsidRPr="0055295B">
                    <w:rPr>
                      <w:sz w:val="22"/>
                      <w:szCs w:val="22"/>
                    </w:rPr>
                    <w:t xml:space="preserve">, ул. </w:t>
                  </w:r>
                  <w:r>
                    <w:rPr>
                      <w:sz w:val="22"/>
                      <w:szCs w:val="22"/>
                    </w:rPr>
                    <w:t>Ленина, дом 30</w:t>
                  </w:r>
                  <w:r w:rsidR="0028429F" w:rsidRPr="0055295B">
                    <w:rPr>
                      <w:sz w:val="22"/>
                      <w:szCs w:val="22"/>
                    </w:rPr>
                    <w:t>;</w:t>
                  </w:r>
                </w:p>
                <w:p w14:paraId="22C3CC24" w14:textId="2763B537" w:rsidR="0028429F" w:rsidRPr="0055295B" w:rsidRDefault="0028429F" w:rsidP="00C03BB1">
                  <w:pPr>
                    <w:ind w:hanging="9"/>
                    <w:rPr>
                      <w:sz w:val="22"/>
                      <w:szCs w:val="22"/>
                    </w:rPr>
                  </w:pPr>
                </w:p>
              </w:tc>
            </w:tr>
            <w:tr w:rsidR="0028429F" w:rsidRPr="0055295B" w14:paraId="64431EFB" w14:textId="77777777" w:rsidTr="00D011F5">
              <w:trPr>
                <w:trHeight w:val="352"/>
              </w:trPr>
              <w:tc>
                <w:tcPr>
                  <w:tcW w:w="2011" w:type="dxa"/>
                </w:tcPr>
                <w:p w14:paraId="301460CF" w14:textId="77777777" w:rsidR="0028429F" w:rsidRPr="0055295B" w:rsidRDefault="0028429F" w:rsidP="00C03BB1">
                  <w:pPr>
                    <w:rPr>
                      <w:b/>
                      <w:sz w:val="22"/>
                      <w:szCs w:val="22"/>
                    </w:rPr>
                  </w:pPr>
                  <w:r w:rsidRPr="0055295B">
                    <w:rPr>
                      <w:b/>
                      <w:sz w:val="22"/>
                      <w:szCs w:val="22"/>
                    </w:rPr>
                    <w:t>ИНН:</w:t>
                  </w:r>
                </w:p>
              </w:tc>
              <w:tc>
                <w:tcPr>
                  <w:tcW w:w="3118" w:type="dxa"/>
                </w:tcPr>
                <w:p w14:paraId="18D2A651" w14:textId="3C106975" w:rsidR="0028429F" w:rsidRPr="0021745E" w:rsidRDefault="0021745E" w:rsidP="00C03BB1">
                  <w:pPr>
                    <w:ind w:hanging="9"/>
                    <w:rPr>
                      <w:sz w:val="22"/>
                      <w:szCs w:val="22"/>
                      <w:lang w:val="en-US"/>
                    </w:rPr>
                  </w:pPr>
                  <w:r w:rsidRPr="0021745E">
                    <w:rPr>
                      <w:sz w:val="22"/>
                      <w:szCs w:val="22"/>
                      <w:lang w:eastAsia="ar-SA"/>
                    </w:rPr>
                    <w:t>0274018377</w:t>
                  </w:r>
                </w:p>
              </w:tc>
            </w:tr>
            <w:tr w:rsidR="0028429F" w:rsidRPr="0055295B" w14:paraId="7A29AC3D" w14:textId="77777777" w:rsidTr="00D011F5">
              <w:trPr>
                <w:trHeight w:val="201"/>
              </w:trPr>
              <w:tc>
                <w:tcPr>
                  <w:tcW w:w="2011" w:type="dxa"/>
                </w:tcPr>
                <w:p w14:paraId="7E086DCE" w14:textId="77777777" w:rsidR="0028429F" w:rsidRPr="0055295B" w:rsidRDefault="0028429F" w:rsidP="00C03BB1">
                  <w:pPr>
                    <w:rPr>
                      <w:b/>
                      <w:sz w:val="22"/>
                      <w:szCs w:val="22"/>
                    </w:rPr>
                  </w:pPr>
                  <w:r w:rsidRPr="0055295B">
                    <w:rPr>
                      <w:b/>
                      <w:sz w:val="22"/>
                      <w:szCs w:val="22"/>
                    </w:rPr>
                    <w:t>КПП:</w:t>
                  </w:r>
                </w:p>
              </w:tc>
              <w:tc>
                <w:tcPr>
                  <w:tcW w:w="3118" w:type="dxa"/>
                </w:tcPr>
                <w:p w14:paraId="246963E2" w14:textId="6E34A2DD" w:rsidR="0028429F" w:rsidRPr="0021745E" w:rsidRDefault="0021745E" w:rsidP="00C03BB1">
                  <w:pPr>
                    <w:ind w:hanging="9"/>
                    <w:rPr>
                      <w:sz w:val="22"/>
                      <w:szCs w:val="22"/>
                    </w:rPr>
                  </w:pPr>
                  <w:r w:rsidRPr="0021745E">
                    <w:rPr>
                      <w:sz w:val="22"/>
                      <w:szCs w:val="22"/>
                      <w:lang w:eastAsia="ar-SA"/>
                    </w:rPr>
                    <w:t>997750001</w:t>
                  </w:r>
                </w:p>
              </w:tc>
            </w:tr>
            <w:tr w:rsidR="0028429F" w:rsidRPr="0055295B" w14:paraId="4F9766C0" w14:textId="77777777" w:rsidTr="00D011F5">
              <w:tc>
                <w:tcPr>
                  <w:tcW w:w="2011" w:type="dxa"/>
                </w:tcPr>
                <w:p w14:paraId="2BC1A9E1" w14:textId="77777777" w:rsidR="0028429F" w:rsidRPr="0055295B" w:rsidRDefault="0028429F" w:rsidP="00C03BB1">
                  <w:pPr>
                    <w:rPr>
                      <w:b/>
                      <w:sz w:val="22"/>
                      <w:szCs w:val="22"/>
                    </w:rPr>
                  </w:pPr>
                  <w:r w:rsidRPr="0055295B">
                    <w:rPr>
                      <w:b/>
                      <w:sz w:val="22"/>
                      <w:szCs w:val="22"/>
                    </w:rPr>
                    <w:t>Код по ОКВЭД:</w:t>
                  </w:r>
                </w:p>
              </w:tc>
              <w:tc>
                <w:tcPr>
                  <w:tcW w:w="3118" w:type="dxa"/>
                </w:tcPr>
                <w:p w14:paraId="3F9EF12F" w14:textId="729A459C" w:rsidR="0028429F" w:rsidRPr="0055295B" w:rsidRDefault="0021745E" w:rsidP="00C03BB1">
                  <w:pPr>
                    <w:ind w:hanging="9"/>
                    <w:rPr>
                      <w:sz w:val="22"/>
                      <w:szCs w:val="22"/>
                      <w:lang w:val="en-US"/>
                    </w:rPr>
                  </w:pPr>
                  <w:r>
                    <w:rPr>
                      <w:sz w:val="22"/>
                      <w:szCs w:val="22"/>
                      <w:lang w:val="en-US"/>
                    </w:rPr>
                    <w:t>61.10.1</w:t>
                  </w:r>
                </w:p>
              </w:tc>
            </w:tr>
            <w:tr w:rsidR="0028429F" w:rsidRPr="0055295B" w14:paraId="259496F6" w14:textId="77777777" w:rsidTr="00D011F5">
              <w:tc>
                <w:tcPr>
                  <w:tcW w:w="2011" w:type="dxa"/>
                </w:tcPr>
                <w:p w14:paraId="7E4DA2F2" w14:textId="77777777" w:rsidR="0028429F" w:rsidRPr="0055295B" w:rsidRDefault="0028429F" w:rsidP="00C03BB1">
                  <w:pPr>
                    <w:rPr>
                      <w:b/>
                      <w:sz w:val="22"/>
                      <w:szCs w:val="22"/>
                    </w:rPr>
                  </w:pPr>
                  <w:r w:rsidRPr="0055295B">
                    <w:rPr>
                      <w:b/>
                      <w:sz w:val="22"/>
                      <w:szCs w:val="22"/>
                    </w:rPr>
                    <w:t>Код по ОКПО:</w:t>
                  </w:r>
                </w:p>
              </w:tc>
              <w:tc>
                <w:tcPr>
                  <w:tcW w:w="3118" w:type="dxa"/>
                </w:tcPr>
                <w:p w14:paraId="03711DE5" w14:textId="78A7FF6C" w:rsidR="0028429F" w:rsidRPr="0055295B" w:rsidRDefault="0021745E" w:rsidP="00C03BB1">
                  <w:pPr>
                    <w:ind w:hanging="9"/>
                    <w:rPr>
                      <w:sz w:val="22"/>
                      <w:szCs w:val="22"/>
                    </w:rPr>
                  </w:pPr>
                  <w:r>
                    <w:rPr>
                      <w:sz w:val="22"/>
                      <w:szCs w:val="22"/>
                    </w:rPr>
                    <w:t>01150144</w:t>
                  </w:r>
                </w:p>
              </w:tc>
            </w:tr>
            <w:tr w:rsidR="0028429F" w:rsidRPr="0055295B" w14:paraId="0653EC91" w14:textId="77777777" w:rsidTr="00D011F5">
              <w:tc>
                <w:tcPr>
                  <w:tcW w:w="2011" w:type="dxa"/>
                </w:tcPr>
                <w:p w14:paraId="5C64160F" w14:textId="77777777" w:rsidR="0028429F" w:rsidRPr="0055295B" w:rsidRDefault="0028429F" w:rsidP="00C03BB1">
                  <w:pPr>
                    <w:rPr>
                      <w:b/>
                      <w:sz w:val="22"/>
                      <w:szCs w:val="22"/>
                    </w:rPr>
                  </w:pPr>
                  <w:r w:rsidRPr="0055295B">
                    <w:rPr>
                      <w:b/>
                      <w:sz w:val="22"/>
                      <w:szCs w:val="22"/>
                    </w:rPr>
                    <w:t>ОГРН</w:t>
                  </w:r>
                </w:p>
              </w:tc>
              <w:tc>
                <w:tcPr>
                  <w:tcW w:w="3118" w:type="dxa"/>
                </w:tcPr>
                <w:p w14:paraId="06AF18B8" w14:textId="174CF7FD" w:rsidR="0028429F" w:rsidRPr="0055295B" w:rsidRDefault="0021745E" w:rsidP="00C03BB1">
                  <w:pPr>
                    <w:ind w:hanging="9"/>
                    <w:rPr>
                      <w:sz w:val="22"/>
                      <w:szCs w:val="22"/>
                    </w:rPr>
                  </w:pPr>
                  <w:r>
                    <w:rPr>
                      <w:sz w:val="22"/>
                      <w:szCs w:val="22"/>
                    </w:rPr>
                    <w:t>1020202561686</w:t>
                  </w:r>
                </w:p>
              </w:tc>
            </w:tr>
            <w:tr w:rsidR="0028429F" w:rsidRPr="0055295B" w14:paraId="7C710325" w14:textId="77777777" w:rsidTr="00D011F5">
              <w:tc>
                <w:tcPr>
                  <w:tcW w:w="2011" w:type="dxa"/>
                </w:tcPr>
                <w:p w14:paraId="5CA7201C" w14:textId="77777777" w:rsidR="0028429F" w:rsidRPr="0055295B" w:rsidRDefault="0028429F" w:rsidP="00C03BB1">
                  <w:pPr>
                    <w:rPr>
                      <w:b/>
                      <w:sz w:val="22"/>
                      <w:szCs w:val="22"/>
                    </w:rPr>
                  </w:pPr>
                  <w:r w:rsidRPr="0055295B">
                    <w:rPr>
                      <w:b/>
                      <w:sz w:val="22"/>
                      <w:szCs w:val="22"/>
                    </w:rPr>
                    <w:t>Генеральный директор:</w:t>
                  </w:r>
                </w:p>
              </w:tc>
              <w:tc>
                <w:tcPr>
                  <w:tcW w:w="3118" w:type="dxa"/>
                </w:tcPr>
                <w:p w14:paraId="1287BD2C" w14:textId="678434E7" w:rsidR="0028429F" w:rsidRPr="0055295B" w:rsidRDefault="0021745E" w:rsidP="00C03BB1">
                  <w:pPr>
                    <w:rPr>
                      <w:sz w:val="22"/>
                      <w:szCs w:val="22"/>
                    </w:rPr>
                  </w:pPr>
                  <w:proofErr w:type="spellStart"/>
                  <w:r>
                    <w:rPr>
                      <w:sz w:val="22"/>
                      <w:szCs w:val="22"/>
                    </w:rPr>
                    <w:t>Долгоаршинных</w:t>
                  </w:r>
                  <w:proofErr w:type="spellEnd"/>
                  <w:r>
                    <w:rPr>
                      <w:sz w:val="22"/>
                      <w:szCs w:val="22"/>
                    </w:rPr>
                    <w:t xml:space="preserve"> Марат </w:t>
                  </w:r>
                  <w:proofErr w:type="spellStart"/>
                  <w:r>
                    <w:rPr>
                      <w:sz w:val="22"/>
                      <w:szCs w:val="22"/>
                    </w:rPr>
                    <w:t>Гайнуллович</w:t>
                  </w:r>
                  <w:proofErr w:type="spellEnd"/>
                </w:p>
              </w:tc>
            </w:tr>
            <w:tr w:rsidR="0028429F" w:rsidRPr="0055295B" w14:paraId="2C6B6910" w14:textId="77777777" w:rsidTr="00D011F5">
              <w:tc>
                <w:tcPr>
                  <w:tcW w:w="2011" w:type="dxa"/>
                </w:tcPr>
                <w:p w14:paraId="74591523" w14:textId="57B6AEAE" w:rsidR="0028429F" w:rsidRPr="0055295B" w:rsidRDefault="0028429F" w:rsidP="00C03BB1">
                  <w:pPr>
                    <w:rPr>
                      <w:b/>
                      <w:sz w:val="22"/>
                      <w:szCs w:val="22"/>
                    </w:rPr>
                  </w:pPr>
                  <w:r w:rsidRPr="0055295B">
                    <w:rPr>
                      <w:b/>
                      <w:sz w:val="22"/>
                      <w:szCs w:val="22"/>
                    </w:rPr>
                    <w:t>Банковски</w:t>
                  </w:r>
                  <w:r w:rsidR="0021745E">
                    <w:rPr>
                      <w:b/>
                      <w:sz w:val="22"/>
                      <w:szCs w:val="22"/>
                    </w:rPr>
                    <w:t>е реквизиты</w:t>
                  </w:r>
                  <w:r w:rsidRPr="0055295B">
                    <w:rPr>
                      <w:b/>
                      <w:sz w:val="22"/>
                      <w:szCs w:val="22"/>
                    </w:rPr>
                    <w:t>:</w:t>
                  </w:r>
                </w:p>
              </w:tc>
              <w:tc>
                <w:tcPr>
                  <w:tcW w:w="3118" w:type="dxa"/>
                </w:tcPr>
                <w:p w14:paraId="188CC851" w14:textId="71BE7E17" w:rsidR="0028429F" w:rsidRPr="0055295B" w:rsidRDefault="0021745E" w:rsidP="00C03BB1">
                  <w:pPr>
                    <w:ind w:hanging="9"/>
                    <w:rPr>
                      <w:sz w:val="22"/>
                      <w:szCs w:val="22"/>
                    </w:rPr>
                  </w:pPr>
                  <w:r>
                    <w:rPr>
                      <w:sz w:val="22"/>
                      <w:szCs w:val="22"/>
                    </w:rPr>
                    <w:t>р/с 40702810900000005674</w:t>
                  </w:r>
                </w:p>
                <w:p w14:paraId="6BED94C7" w14:textId="53FA983F" w:rsidR="0028429F" w:rsidRPr="0055295B" w:rsidRDefault="0028429F" w:rsidP="00C03BB1">
                  <w:pPr>
                    <w:ind w:hanging="9"/>
                    <w:rPr>
                      <w:sz w:val="22"/>
                      <w:szCs w:val="22"/>
                    </w:rPr>
                  </w:pPr>
                  <w:r w:rsidRPr="0055295B">
                    <w:rPr>
                      <w:sz w:val="22"/>
                      <w:szCs w:val="22"/>
                    </w:rPr>
                    <w:t xml:space="preserve">в </w:t>
                  </w:r>
                  <w:r w:rsidR="0021745E">
                    <w:rPr>
                      <w:sz w:val="22"/>
                      <w:szCs w:val="22"/>
                    </w:rPr>
                    <w:t>О</w:t>
                  </w:r>
                  <w:r w:rsidRPr="0055295B">
                    <w:rPr>
                      <w:sz w:val="22"/>
                      <w:szCs w:val="22"/>
                    </w:rPr>
                    <w:t xml:space="preserve">АО </w:t>
                  </w:r>
                  <w:r w:rsidR="0021745E">
                    <w:rPr>
                      <w:sz w:val="22"/>
                      <w:szCs w:val="22"/>
                    </w:rPr>
                    <w:t>А</w:t>
                  </w:r>
                  <w:r w:rsidRPr="0055295B">
                    <w:rPr>
                      <w:sz w:val="22"/>
                      <w:szCs w:val="22"/>
                    </w:rPr>
                    <w:t>Б «</w:t>
                  </w:r>
                  <w:r w:rsidR="0021745E">
                    <w:rPr>
                      <w:sz w:val="22"/>
                      <w:szCs w:val="22"/>
                    </w:rPr>
                    <w:t xml:space="preserve">Россия» </w:t>
                  </w:r>
                  <w:proofErr w:type="spellStart"/>
                  <w:r w:rsidR="0021745E">
                    <w:rPr>
                      <w:sz w:val="22"/>
                      <w:szCs w:val="22"/>
                    </w:rPr>
                    <w:t>г.Санкт</w:t>
                  </w:r>
                  <w:proofErr w:type="spellEnd"/>
                  <w:r w:rsidR="0021745E">
                    <w:rPr>
                      <w:sz w:val="22"/>
                      <w:szCs w:val="22"/>
                    </w:rPr>
                    <w:t>-Петербург</w:t>
                  </w:r>
                  <w:r w:rsidRPr="0055295B">
                    <w:rPr>
                      <w:sz w:val="22"/>
                      <w:szCs w:val="22"/>
                    </w:rPr>
                    <w:t>,</w:t>
                  </w:r>
                </w:p>
                <w:p w14:paraId="14718FD4" w14:textId="00BC2570" w:rsidR="0028429F" w:rsidRPr="0055295B" w:rsidRDefault="0028429F" w:rsidP="00C03BB1">
                  <w:pPr>
                    <w:ind w:hanging="9"/>
                    <w:rPr>
                      <w:sz w:val="22"/>
                      <w:szCs w:val="22"/>
                    </w:rPr>
                  </w:pPr>
                  <w:r w:rsidRPr="0055295B">
                    <w:rPr>
                      <w:sz w:val="22"/>
                      <w:szCs w:val="22"/>
                    </w:rPr>
                    <w:t>к</w:t>
                  </w:r>
                  <w:r w:rsidR="00FD7E91">
                    <w:rPr>
                      <w:sz w:val="22"/>
                      <w:szCs w:val="22"/>
                    </w:rPr>
                    <w:t>орр. Счет № 30101810800000000861</w:t>
                  </w:r>
                </w:p>
                <w:p w14:paraId="63A78377" w14:textId="6B6653FD" w:rsidR="0028429F" w:rsidRPr="0055295B" w:rsidRDefault="00FD7E91" w:rsidP="00C03BB1">
                  <w:pPr>
                    <w:ind w:hanging="9"/>
                    <w:rPr>
                      <w:sz w:val="22"/>
                      <w:szCs w:val="22"/>
                    </w:rPr>
                  </w:pPr>
                  <w:r>
                    <w:rPr>
                      <w:sz w:val="22"/>
                      <w:szCs w:val="22"/>
                    </w:rPr>
                    <w:t>БИК 044030861</w:t>
                  </w:r>
                </w:p>
              </w:tc>
            </w:tr>
          </w:tbl>
          <w:p w14:paraId="4745BCD9" w14:textId="07FC93EF" w:rsidR="0028429F" w:rsidRPr="00D011F5" w:rsidRDefault="0028429F" w:rsidP="000A5077">
            <w:pPr>
              <w:keepNext/>
              <w:widowControl w:val="0"/>
              <w:autoSpaceDE w:val="0"/>
              <w:autoSpaceDN w:val="0"/>
              <w:adjustRightInd w:val="0"/>
              <w:spacing w:after="120"/>
              <w:ind w:right="86"/>
              <w:rPr>
                <w:b/>
                <w:sz w:val="22"/>
                <w:szCs w:val="22"/>
              </w:rPr>
            </w:pPr>
            <w:r>
              <w:rPr>
                <w:b/>
                <w:sz w:val="22"/>
                <w:szCs w:val="22"/>
              </w:rPr>
              <w:t xml:space="preserve">               </w:t>
            </w:r>
            <w:r w:rsidRPr="0055295B">
              <w:rPr>
                <w:b/>
                <w:sz w:val="22"/>
                <w:szCs w:val="22"/>
              </w:rPr>
              <w:t xml:space="preserve">   </w:t>
            </w:r>
          </w:p>
        </w:tc>
      </w:tr>
    </w:tbl>
    <w:p w14:paraId="5D922D74" w14:textId="77777777" w:rsidR="00454B27" w:rsidRPr="0055295B" w:rsidRDefault="00454B27" w:rsidP="00454B27">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W w:w="9873" w:type="dxa"/>
        <w:tblInd w:w="108" w:type="dxa"/>
        <w:tblLayout w:type="fixed"/>
        <w:tblLook w:val="0000" w:firstRow="0" w:lastRow="0" w:firstColumn="0" w:lastColumn="0" w:noHBand="0" w:noVBand="0"/>
      </w:tblPr>
      <w:tblGrid>
        <w:gridCol w:w="4293"/>
        <w:gridCol w:w="5580"/>
      </w:tblGrid>
      <w:tr w:rsidR="009153B7" w:rsidRPr="0055295B" w14:paraId="76BB8E5F" w14:textId="77777777" w:rsidTr="007F4DB5">
        <w:trPr>
          <w:trHeight w:val="1417"/>
        </w:trPr>
        <w:tc>
          <w:tcPr>
            <w:tcW w:w="4293" w:type="dxa"/>
            <w:shd w:val="clear" w:color="auto" w:fill="auto"/>
          </w:tcPr>
          <w:p w14:paraId="4006974D" w14:textId="7BB2A165" w:rsidR="009153B7" w:rsidRPr="0055295B" w:rsidRDefault="00FD7E91" w:rsidP="009153B7">
            <w:pPr>
              <w:suppressLineNumbers/>
              <w:suppressAutoHyphens/>
              <w:jc w:val="center"/>
              <w:rPr>
                <w:b/>
                <w:sz w:val="22"/>
                <w:szCs w:val="22"/>
                <w:lang w:eastAsia="ar-SA"/>
              </w:rPr>
            </w:pPr>
            <w:r>
              <w:rPr>
                <w:b/>
                <w:sz w:val="22"/>
                <w:szCs w:val="22"/>
                <w:lang w:eastAsia="ar-SA"/>
              </w:rPr>
              <w:t>_____________________________</w:t>
            </w:r>
          </w:p>
          <w:p w14:paraId="57E73E70" w14:textId="77777777" w:rsidR="009153B7" w:rsidRDefault="009153B7" w:rsidP="009153B7">
            <w:pPr>
              <w:suppressLineNumbers/>
              <w:suppressAutoHyphens/>
              <w:jc w:val="center"/>
              <w:rPr>
                <w:b/>
                <w:sz w:val="22"/>
                <w:szCs w:val="22"/>
                <w:lang w:eastAsia="ar-SA"/>
              </w:rPr>
            </w:pPr>
          </w:p>
          <w:p w14:paraId="48E10D42" w14:textId="77777777" w:rsidR="00C768B1" w:rsidRDefault="00C768B1" w:rsidP="009153B7">
            <w:pPr>
              <w:suppressLineNumbers/>
              <w:suppressAutoHyphens/>
              <w:jc w:val="center"/>
              <w:rPr>
                <w:b/>
                <w:sz w:val="22"/>
                <w:szCs w:val="22"/>
                <w:lang w:eastAsia="ar-SA"/>
              </w:rPr>
            </w:pPr>
          </w:p>
          <w:p w14:paraId="7CC67D4B" w14:textId="77777777" w:rsidR="00C768B1" w:rsidRPr="0055295B" w:rsidRDefault="00C768B1" w:rsidP="009153B7">
            <w:pPr>
              <w:suppressLineNumbers/>
              <w:suppressAutoHyphens/>
              <w:jc w:val="center"/>
              <w:rPr>
                <w:b/>
                <w:sz w:val="22"/>
                <w:szCs w:val="22"/>
                <w:lang w:eastAsia="ar-SA"/>
              </w:rPr>
            </w:pPr>
          </w:p>
          <w:p w14:paraId="5D5323E1" w14:textId="7BBBE0CB" w:rsidR="009153B7" w:rsidRPr="0055295B" w:rsidRDefault="009153B7" w:rsidP="009153B7">
            <w:pPr>
              <w:suppressLineNumbers/>
              <w:suppressAutoHyphens/>
              <w:jc w:val="center"/>
              <w:rPr>
                <w:sz w:val="22"/>
                <w:szCs w:val="22"/>
                <w:lang w:eastAsia="ar-SA"/>
              </w:rPr>
            </w:pPr>
            <w:r w:rsidRPr="0055295B">
              <w:rPr>
                <w:b/>
                <w:sz w:val="22"/>
                <w:szCs w:val="22"/>
                <w:lang w:eastAsia="ar-SA"/>
              </w:rPr>
              <w:t>______</w:t>
            </w:r>
            <w:r w:rsidR="00FD7E91">
              <w:rPr>
                <w:b/>
                <w:sz w:val="22"/>
                <w:szCs w:val="22"/>
                <w:lang w:eastAsia="ar-SA"/>
              </w:rPr>
              <w:t>_______/ ____________</w:t>
            </w:r>
            <w:r w:rsidRPr="0055295B">
              <w:rPr>
                <w:b/>
                <w:sz w:val="22"/>
                <w:szCs w:val="22"/>
                <w:lang w:eastAsia="ar-SA"/>
              </w:rPr>
              <w:t xml:space="preserve"> /</w:t>
            </w:r>
          </w:p>
          <w:p w14:paraId="59945CBB" w14:textId="14853DB1" w:rsidR="009153B7" w:rsidRPr="0055295B" w:rsidRDefault="009153B7" w:rsidP="009153B7">
            <w:pPr>
              <w:suppressLineNumbers/>
              <w:suppressAutoHyphens/>
              <w:jc w:val="center"/>
              <w:rPr>
                <w:sz w:val="22"/>
                <w:szCs w:val="22"/>
                <w:lang w:eastAsia="ar-SA"/>
              </w:rPr>
            </w:pPr>
            <w:r w:rsidRPr="0055295B">
              <w:rPr>
                <w:sz w:val="22"/>
                <w:szCs w:val="22"/>
                <w:lang w:eastAsia="ar-SA"/>
              </w:rPr>
              <w:t>«___» _____________ 201</w:t>
            </w:r>
            <w:r w:rsidR="00D731D4">
              <w:rPr>
                <w:sz w:val="22"/>
                <w:szCs w:val="22"/>
                <w:lang w:val="en-US" w:eastAsia="ar-SA"/>
              </w:rPr>
              <w:t>8</w:t>
            </w:r>
            <w:r w:rsidRPr="0055295B">
              <w:rPr>
                <w:sz w:val="22"/>
                <w:szCs w:val="22"/>
                <w:lang w:eastAsia="ar-SA"/>
              </w:rPr>
              <w:t xml:space="preserve"> г.</w:t>
            </w:r>
          </w:p>
          <w:p w14:paraId="2BB664A6" w14:textId="77777777" w:rsidR="009153B7" w:rsidRPr="0055295B" w:rsidRDefault="009153B7" w:rsidP="009153B7">
            <w:pPr>
              <w:suppressLineNumbers/>
              <w:suppressAutoHyphens/>
              <w:jc w:val="center"/>
              <w:rPr>
                <w:sz w:val="22"/>
                <w:szCs w:val="22"/>
                <w:lang w:eastAsia="ar-SA"/>
              </w:rPr>
            </w:pPr>
            <w:r w:rsidRPr="0055295B">
              <w:rPr>
                <w:sz w:val="22"/>
                <w:szCs w:val="22"/>
                <w:lang w:eastAsia="ar-SA"/>
              </w:rPr>
              <w:t>М.П.</w:t>
            </w:r>
          </w:p>
        </w:tc>
        <w:tc>
          <w:tcPr>
            <w:tcW w:w="5580" w:type="dxa"/>
            <w:shd w:val="clear" w:color="auto" w:fill="auto"/>
          </w:tcPr>
          <w:p w14:paraId="0F4011AB" w14:textId="2093595A" w:rsidR="009153B7" w:rsidRPr="0055295B" w:rsidRDefault="00FD7E91" w:rsidP="009153B7">
            <w:pPr>
              <w:suppressLineNumbers/>
              <w:suppressAutoHyphens/>
              <w:jc w:val="center"/>
              <w:rPr>
                <w:b/>
                <w:sz w:val="22"/>
                <w:szCs w:val="22"/>
                <w:lang w:eastAsia="ar-SA"/>
              </w:rPr>
            </w:pPr>
            <w:r>
              <w:rPr>
                <w:rFonts w:eastAsia="MS Mincho"/>
                <w:b/>
                <w:sz w:val="22"/>
                <w:szCs w:val="22"/>
                <w:lang w:eastAsia="ar-SA"/>
              </w:rPr>
              <w:t>ПАО</w:t>
            </w:r>
            <w:r w:rsidR="009153B7" w:rsidRPr="0055295B">
              <w:rPr>
                <w:rFonts w:eastAsia="MS Mincho"/>
                <w:b/>
                <w:sz w:val="22"/>
                <w:szCs w:val="22"/>
                <w:lang w:eastAsia="ar-SA"/>
              </w:rPr>
              <w:t xml:space="preserve"> «</w:t>
            </w:r>
            <w:r>
              <w:rPr>
                <w:rFonts w:eastAsia="MS Mincho"/>
                <w:b/>
                <w:sz w:val="22"/>
                <w:szCs w:val="22"/>
                <w:lang w:eastAsia="ar-SA"/>
              </w:rPr>
              <w:t>Башинформсвязь</w:t>
            </w:r>
            <w:r w:rsidR="009153B7" w:rsidRPr="0055295B">
              <w:rPr>
                <w:rFonts w:eastAsia="MS Mincho"/>
                <w:b/>
                <w:sz w:val="22"/>
                <w:szCs w:val="22"/>
                <w:lang w:eastAsia="ar-SA"/>
              </w:rPr>
              <w:t>»</w:t>
            </w:r>
          </w:p>
          <w:p w14:paraId="5FF8483F" w14:textId="77777777" w:rsidR="009153B7" w:rsidRPr="0055295B" w:rsidRDefault="009153B7" w:rsidP="00C768B1">
            <w:pPr>
              <w:suppressLineNumbers/>
              <w:suppressAutoHyphens/>
              <w:rPr>
                <w:b/>
                <w:sz w:val="22"/>
                <w:szCs w:val="22"/>
                <w:lang w:eastAsia="ar-SA"/>
              </w:rPr>
            </w:pPr>
          </w:p>
          <w:p w14:paraId="52F881DC" w14:textId="77777777" w:rsidR="009153B7" w:rsidRPr="0055295B" w:rsidRDefault="009153B7" w:rsidP="009153B7">
            <w:pPr>
              <w:suppressLineNumbers/>
              <w:suppressAutoHyphens/>
              <w:jc w:val="center"/>
              <w:rPr>
                <w:b/>
                <w:sz w:val="22"/>
                <w:szCs w:val="22"/>
                <w:lang w:eastAsia="ar-SA"/>
              </w:rPr>
            </w:pPr>
          </w:p>
          <w:p w14:paraId="229AC11F" w14:textId="77777777" w:rsidR="009153B7" w:rsidRPr="0055295B" w:rsidRDefault="009153B7" w:rsidP="009153B7">
            <w:pPr>
              <w:suppressLineNumbers/>
              <w:suppressAutoHyphens/>
              <w:jc w:val="center"/>
              <w:rPr>
                <w:b/>
                <w:sz w:val="22"/>
                <w:szCs w:val="22"/>
                <w:lang w:eastAsia="ar-SA"/>
              </w:rPr>
            </w:pPr>
          </w:p>
          <w:p w14:paraId="25EF80D4" w14:textId="1EF28617" w:rsidR="009153B7" w:rsidRPr="0055295B" w:rsidRDefault="009153B7" w:rsidP="009153B7">
            <w:pPr>
              <w:suppressLineNumbers/>
              <w:suppressAutoHyphens/>
              <w:jc w:val="center"/>
              <w:rPr>
                <w:sz w:val="22"/>
                <w:szCs w:val="22"/>
                <w:lang w:eastAsia="ar-SA"/>
              </w:rPr>
            </w:pPr>
            <w:r w:rsidRPr="0055295B">
              <w:rPr>
                <w:b/>
                <w:sz w:val="22"/>
                <w:szCs w:val="22"/>
                <w:lang w:eastAsia="ar-SA"/>
              </w:rPr>
              <w:t xml:space="preserve">_____________________ / </w:t>
            </w:r>
            <w:proofErr w:type="spellStart"/>
            <w:r w:rsidR="00FD7E91">
              <w:rPr>
                <w:b/>
                <w:sz w:val="22"/>
                <w:szCs w:val="22"/>
                <w:lang w:eastAsia="ar-SA"/>
              </w:rPr>
              <w:t>М</w:t>
            </w:r>
            <w:r w:rsidRPr="0055295B">
              <w:rPr>
                <w:b/>
                <w:sz w:val="22"/>
                <w:szCs w:val="22"/>
                <w:lang w:eastAsia="ar-SA"/>
              </w:rPr>
              <w:t>.</w:t>
            </w:r>
            <w:r w:rsidR="00FD7E91">
              <w:rPr>
                <w:b/>
                <w:sz w:val="22"/>
                <w:szCs w:val="22"/>
                <w:lang w:eastAsia="ar-SA"/>
              </w:rPr>
              <w:t>Г</w:t>
            </w:r>
            <w:r w:rsidRPr="0055295B">
              <w:rPr>
                <w:b/>
                <w:sz w:val="22"/>
                <w:szCs w:val="22"/>
                <w:lang w:eastAsia="ar-SA"/>
              </w:rPr>
              <w:t>.</w:t>
            </w:r>
            <w:r w:rsidR="00FD7E91">
              <w:rPr>
                <w:b/>
                <w:sz w:val="22"/>
                <w:szCs w:val="22"/>
                <w:lang w:eastAsia="ar-SA"/>
              </w:rPr>
              <w:t>Долгоаршинных</w:t>
            </w:r>
            <w:proofErr w:type="spellEnd"/>
            <w:r w:rsidRPr="0055295B">
              <w:rPr>
                <w:b/>
                <w:sz w:val="22"/>
                <w:szCs w:val="22"/>
                <w:lang w:eastAsia="ar-SA"/>
              </w:rPr>
              <w:t xml:space="preserve"> /</w:t>
            </w:r>
          </w:p>
          <w:p w14:paraId="702E1230" w14:textId="4B26DFB4" w:rsidR="009153B7" w:rsidRPr="0055295B" w:rsidRDefault="009153B7" w:rsidP="009153B7">
            <w:pPr>
              <w:suppressLineNumbers/>
              <w:suppressAutoHyphens/>
              <w:jc w:val="center"/>
              <w:rPr>
                <w:sz w:val="22"/>
                <w:szCs w:val="22"/>
                <w:lang w:eastAsia="ar-SA"/>
              </w:rPr>
            </w:pPr>
            <w:r w:rsidRPr="0055295B">
              <w:rPr>
                <w:sz w:val="22"/>
                <w:szCs w:val="22"/>
                <w:lang w:eastAsia="ar-SA"/>
              </w:rPr>
              <w:t>«___» _____________ 201</w:t>
            </w:r>
            <w:r w:rsidR="00D731D4">
              <w:rPr>
                <w:sz w:val="22"/>
                <w:szCs w:val="22"/>
                <w:lang w:val="en-US" w:eastAsia="ar-SA"/>
              </w:rPr>
              <w:t>8</w:t>
            </w:r>
            <w:r w:rsidRPr="0055295B">
              <w:rPr>
                <w:sz w:val="22"/>
                <w:szCs w:val="22"/>
                <w:lang w:eastAsia="ar-SA"/>
              </w:rPr>
              <w:t xml:space="preserve"> г.</w:t>
            </w:r>
          </w:p>
          <w:p w14:paraId="327CBF16" w14:textId="77777777" w:rsidR="009153B7" w:rsidRPr="0055295B" w:rsidRDefault="009153B7" w:rsidP="009153B7">
            <w:pPr>
              <w:suppressLineNumbers/>
              <w:suppressAutoHyphens/>
              <w:jc w:val="center"/>
              <w:rPr>
                <w:sz w:val="22"/>
                <w:szCs w:val="22"/>
                <w:lang w:eastAsia="ar-SA"/>
              </w:rPr>
            </w:pPr>
            <w:r w:rsidRPr="0055295B">
              <w:rPr>
                <w:sz w:val="22"/>
                <w:szCs w:val="22"/>
                <w:lang w:eastAsia="ar-SA"/>
              </w:rPr>
              <w:t>М.П.</w:t>
            </w:r>
          </w:p>
        </w:tc>
      </w:tr>
    </w:tbl>
    <w:p w14:paraId="005567C1" w14:textId="25BD0580" w:rsidR="001E5A88" w:rsidRPr="0055295B" w:rsidRDefault="001E5A88">
      <w:pPr>
        <w:rPr>
          <w:b/>
          <w:sz w:val="22"/>
          <w:szCs w:val="22"/>
        </w:rPr>
      </w:pPr>
    </w:p>
    <w:p w14:paraId="476AACCE" w14:textId="77777777" w:rsidR="00D011F5" w:rsidRDefault="00D011F5" w:rsidP="0067087C">
      <w:pPr>
        <w:ind w:left="-709"/>
        <w:jc w:val="right"/>
        <w:rPr>
          <w:b/>
          <w:sz w:val="22"/>
          <w:szCs w:val="22"/>
        </w:rPr>
      </w:pPr>
    </w:p>
    <w:p w14:paraId="6274258A" w14:textId="77777777" w:rsidR="00D011F5" w:rsidRDefault="00D011F5" w:rsidP="0067087C">
      <w:pPr>
        <w:ind w:left="-709"/>
        <w:jc w:val="right"/>
        <w:rPr>
          <w:b/>
          <w:sz w:val="22"/>
          <w:szCs w:val="22"/>
        </w:rPr>
      </w:pPr>
    </w:p>
    <w:p w14:paraId="1CD0FCA5" w14:textId="77777777" w:rsidR="00D011F5" w:rsidRDefault="00D011F5" w:rsidP="0067087C">
      <w:pPr>
        <w:ind w:left="-709"/>
        <w:jc w:val="right"/>
        <w:rPr>
          <w:b/>
          <w:sz w:val="22"/>
          <w:szCs w:val="22"/>
        </w:rPr>
      </w:pPr>
    </w:p>
    <w:p w14:paraId="187913CB" w14:textId="77777777" w:rsidR="00D011F5" w:rsidRDefault="00D011F5" w:rsidP="0067087C">
      <w:pPr>
        <w:ind w:left="-709"/>
        <w:jc w:val="right"/>
        <w:rPr>
          <w:b/>
          <w:sz w:val="22"/>
          <w:szCs w:val="22"/>
        </w:rPr>
      </w:pPr>
    </w:p>
    <w:p w14:paraId="77F92204" w14:textId="77777777" w:rsidR="00D011F5" w:rsidRDefault="00D011F5" w:rsidP="0067087C">
      <w:pPr>
        <w:ind w:left="-709"/>
        <w:jc w:val="right"/>
        <w:rPr>
          <w:b/>
          <w:sz w:val="22"/>
          <w:szCs w:val="22"/>
        </w:rPr>
      </w:pPr>
    </w:p>
    <w:p w14:paraId="2B9AFA67" w14:textId="77777777" w:rsidR="00D011F5" w:rsidRDefault="00D011F5" w:rsidP="0067087C">
      <w:pPr>
        <w:ind w:left="-709"/>
        <w:jc w:val="right"/>
        <w:rPr>
          <w:b/>
          <w:sz w:val="22"/>
          <w:szCs w:val="22"/>
        </w:rPr>
      </w:pPr>
    </w:p>
    <w:p w14:paraId="65C1A65F" w14:textId="77777777" w:rsidR="00C768B1" w:rsidRDefault="00C768B1" w:rsidP="0067087C">
      <w:pPr>
        <w:ind w:left="-709"/>
        <w:jc w:val="right"/>
        <w:rPr>
          <w:b/>
          <w:sz w:val="22"/>
          <w:szCs w:val="22"/>
        </w:rPr>
      </w:pPr>
    </w:p>
    <w:p w14:paraId="51187BBA" w14:textId="77777777" w:rsidR="00C768B1" w:rsidRDefault="00C768B1" w:rsidP="0067087C">
      <w:pPr>
        <w:ind w:left="-709"/>
        <w:jc w:val="right"/>
        <w:rPr>
          <w:b/>
          <w:sz w:val="22"/>
          <w:szCs w:val="22"/>
        </w:rPr>
      </w:pPr>
    </w:p>
    <w:p w14:paraId="334F7A05" w14:textId="77777777" w:rsidR="00C768B1" w:rsidRDefault="00C768B1" w:rsidP="0067087C">
      <w:pPr>
        <w:ind w:left="-709"/>
        <w:jc w:val="right"/>
        <w:rPr>
          <w:b/>
          <w:sz w:val="22"/>
          <w:szCs w:val="22"/>
        </w:rPr>
      </w:pPr>
    </w:p>
    <w:p w14:paraId="0B08D76E" w14:textId="77777777" w:rsidR="00C768B1" w:rsidRDefault="00C768B1" w:rsidP="0067087C">
      <w:pPr>
        <w:ind w:left="-709"/>
        <w:jc w:val="right"/>
        <w:rPr>
          <w:b/>
          <w:sz w:val="22"/>
          <w:szCs w:val="22"/>
        </w:rPr>
      </w:pPr>
    </w:p>
    <w:p w14:paraId="6D3D409E" w14:textId="77777777" w:rsidR="00C768B1" w:rsidRDefault="00C768B1" w:rsidP="0067087C">
      <w:pPr>
        <w:ind w:left="-709"/>
        <w:jc w:val="right"/>
        <w:rPr>
          <w:b/>
          <w:sz w:val="22"/>
          <w:szCs w:val="22"/>
        </w:rPr>
      </w:pPr>
    </w:p>
    <w:p w14:paraId="61E4ED4D" w14:textId="77777777" w:rsidR="00C768B1" w:rsidRDefault="00C768B1" w:rsidP="0067087C">
      <w:pPr>
        <w:ind w:left="-709"/>
        <w:jc w:val="right"/>
        <w:rPr>
          <w:b/>
          <w:sz w:val="22"/>
          <w:szCs w:val="22"/>
        </w:rPr>
      </w:pPr>
    </w:p>
    <w:p w14:paraId="26707F36" w14:textId="77777777" w:rsidR="00C768B1" w:rsidRDefault="00C768B1" w:rsidP="0067087C">
      <w:pPr>
        <w:ind w:left="-709"/>
        <w:jc w:val="right"/>
        <w:rPr>
          <w:b/>
          <w:sz w:val="22"/>
          <w:szCs w:val="22"/>
        </w:rPr>
      </w:pPr>
    </w:p>
    <w:p w14:paraId="084958B1" w14:textId="77777777" w:rsidR="00C768B1" w:rsidRDefault="00C768B1" w:rsidP="0067087C">
      <w:pPr>
        <w:ind w:left="-709"/>
        <w:jc w:val="right"/>
        <w:rPr>
          <w:b/>
          <w:sz w:val="22"/>
          <w:szCs w:val="22"/>
        </w:rPr>
      </w:pPr>
    </w:p>
    <w:p w14:paraId="3F36CB78" w14:textId="77777777" w:rsidR="000A5077" w:rsidRDefault="000A5077" w:rsidP="0067087C">
      <w:pPr>
        <w:ind w:left="-709"/>
        <w:jc w:val="right"/>
        <w:rPr>
          <w:b/>
          <w:sz w:val="22"/>
          <w:szCs w:val="22"/>
        </w:rPr>
      </w:pPr>
    </w:p>
    <w:p w14:paraId="34288A8B" w14:textId="77777777" w:rsidR="000A5077" w:rsidRDefault="000A5077" w:rsidP="0067087C">
      <w:pPr>
        <w:ind w:left="-709"/>
        <w:jc w:val="right"/>
        <w:rPr>
          <w:b/>
          <w:sz w:val="22"/>
          <w:szCs w:val="22"/>
        </w:rPr>
      </w:pPr>
    </w:p>
    <w:p w14:paraId="1257C912" w14:textId="77777777" w:rsidR="000A5077" w:rsidRDefault="000A5077" w:rsidP="0067087C">
      <w:pPr>
        <w:ind w:left="-709"/>
        <w:jc w:val="right"/>
        <w:rPr>
          <w:b/>
          <w:sz w:val="22"/>
          <w:szCs w:val="22"/>
        </w:rPr>
      </w:pPr>
    </w:p>
    <w:p w14:paraId="4CC97175" w14:textId="77777777" w:rsidR="000A5077" w:rsidRDefault="000A5077" w:rsidP="0067087C">
      <w:pPr>
        <w:ind w:left="-709"/>
        <w:jc w:val="right"/>
        <w:rPr>
          <w:b/>
          <w:sz w:val="22"/>
          <w:szCs w:val="22"/>
        </w:rPr>
      </w:pPr>
    </w:p>
    <w:p w14:paraId="67127F00" w14:textId="77777777" w:rsidR="000A5077" w:rsidRDefault="000A5077" w:rsidP="0067087C">
      <w:pPr>
        <w:ind w:left="-709"/>
        <w:jc w:val="right"/>
        <w:rPr>
          <w:b/>
          <w:sz w:val="22"/>
          <w:szCs w:val="22"/>
        </w:rPr>
      </w:pPr>
    </w:p>
    <w:p w14:paraId="4B9F199C" w14:textId="77777777" w:rsidR="000A5077" w:rsidRDefault="000A5077" w:rsidP="0067087C">
      <w:pPr>
        <w:ind w:left="-709"/>
        <w:jc w:val="right"/>
        <w:rPr>
          <w:b/>
          <w:sz w:val="22"/>
          <w:szCs w:val="22"/>
        </w:rPr>
      </w:pPr>
    </w:p>
    <w:p w14:paraId="7384FA23" w14:textId="77777777" w:rsidR="00D011F5" w:rsidRDefault="00D011F5" w:rsidP="0067087C">
      <w:pPr>
        <w:ind w:left="-709"/>
        <w:jc w:val="right"/>
        <w:rPr>
          <w:b/>
          <w:sz w:val="22"/>
          <w:szCs w:val="22"/>
        </w:rPr>
      </w:pPr>
    </w:p>
    <w:p w14:paraId="51ADF345" w14:textId="2FC2D5EE" w:rsidR="0067087C" w:rsidRPr="0055295B" w:rsidRDefault="0067087C" w:rsidP="0067087C">
      <w:pPr>
        <w:ind w:left="-709"/>
        <w:jc w:val="right"/>
        <w:rPr>
          <w:b/>
          <w:sz w:val="22"/>
          <w:szCs w:val="22"/>
        </w:rPr>
      </w:pPr>
      <w:r w:rsidRPr="0055295B">
        <w:rPr>
          <w:b/>
          <w:sz w:val="22"/>
          <w:szCs w:val="22"/>
        </w:rPr>
        <w:t>Приложение 1. Стоимость работ.</w:t>
      </w:r>
    </w:p>
    <w:p w14:paraId="195A7596" w14:textId="5403C3DC" w:rsidR="0067087C" w:rsidRPr="0055295B" w:rsidRDefault="0028429F" w:rsidP="0028429F">
      <w:pPr>
        <w:rPr>
          <w:rFonts w:eastAsia="Calibri"/>
          <w:sz w:val="22"/>
          <w:szCs w:val="22"/>
        </w:rPr>
      </w:pPr>
      <w:r>
        <w:rPr>
          <w:rFonts w:eastAsia="Calibri"/>
          <w:sz w:val="22"/>
          <w:szCs w:val="22"/>
        </w:rPr>
        <w:t xml:space="preserve">                                                                                                                                            </w:t>
      </w:r>
      <w:r w:rsidR="0067087C" w:rsidRPr="0055295B">
        <w:rPr>
          <w:rFonts w:eastAsia="Calibri"/>
          <w:sz w:val="22"/>
          <w:szCs w:val="22"/>
        </w:rPr>
        <w:t xml:space="preserve">к Договору № </w:t>
      </w:r>
    </w:p>
    <w:p w14:paraId="3E5DB4F6" w14:textId="762CF0EE" w:rsidR="0067087C" w:rsidRPr="0055295B" w:rsidRDefault="0067087C" w:rsidP="0067087C">
      <w:pPr>
        <w:jc w:val="right"/>
        <w:rPr>
          <w:rFonts w:eastAsia="Calibri"/>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E657C2" w:rsidRPr="0055295B">
        <w:rPr>
          <w:sz w:val="22"/>
          <w:szCs w:val="22"/>
        </w:rPr>
        <w:t>______ 201</w:t>
      </w:r>
      <w:r w:rsidR="00E657C2" w:rsidRPr="0017549E">
        <w:rPr>
          <w:sz w:val="22"/>
          <w:szCs w:val="22"/>
        </w:rPr>
        <w:t>8</w:t>
      </w:r>
      <w:r w:rsidR="00E657C2" w:rsidRPr="0055295B">
        <w:rPr>
          <w:sz w:val="22"/>
          <w:szCs w:val="22"/>
        </w:rPr>
        <w:t xml:space="preserve"> г.</w:t>
      </w:r>
      <w:r w:rsidRPr="0055295B">
        <w:rPr>
          <w:rFonts w:eastAsia="Calibri"/>
          <w:sz w:val="22"/>
          <w:szCs w:val="22"/>
        </w:rPr>
        <w:fldChar w:fldCharType="end"/>
      </w:r>
    </w:p>
    <w:p w14:paraId="6E623C01" w14:textId="77777777" w:rsidR="0067087C" w:rsidRPr="0055295B" w:rsidRDefault="0067087C">
      <w:pPr>
        <w:rPr>
          <w:b/>
          <w:sz w:val="22"/>
          <w:szCs w:val="22"/>
        </w:rPr>
      </w:pPr>
    </w:p>
    <w:tbl>
      <w:tblPr>
        <w:tblW w:w="9868" w:type="dxa"/>
        <w:tblInd w:w="-582" w:type="dxa"/>
        <w:tblLook w:val="04A0" w:firstRow="1" w:lastRow="0" w:firstColumn="1" w:lastColumn="0" w:noHBand="0" w:noVBand="1"/>
      </w:tblPr>
      <w:tblGrid>
        <w:gridCol w:w="714"/>
        <w:gridCol w:w="5108"/>
        <w:gridCol w:w="1220"/>
        <w:gridCol w:w="1297"/>
        <w:gridCol w:w="1556"/>
      </w:tblGrid>
      <w:tr w:rsidR="004172C2" w:rsidRPr="0055295B" w14:paraId="3BBF5F76" w14:textId="77777777" w:rsidTr="00E35A34">
        <w:trPr>
          <w:trHeight w:val="840"/>
        </w:trPr>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AED93" w14:textId="77777777" w:rsidR="004172C2" w:rsidRPr="0055295B" w:rsidRDefault="004172C2" w:rsidP="004172C2">
            <w:pPr>
              <w:rPr>
                <w:b/>
                <w:bCs/>
                <w:color w:val="000000"/>
                <w:sz w:val="22"/>
                <w:szCs w:val="22"/>
                <w:lang w:val="en-US" w:eastAsia="en-US"/>
              </w:rPr>
            </w:pPr>
            <w:proofErr w:type="spellStart"/>
            <w:r w:rsidRPr="0055295B">
              <w:rPr>
                <w:b/>
                <w:bCs/>
                <w:color w:val="000000"/>
                <w:sz w:val="22"/>
                <w:szCs w:val="22"/>
                <w:lang w:val="en-US" w:eastAsia="en-US"/>
              </w:rPr>
              <w:t>Код</w:t>
            </w:r>
            <w:proofErr w:type="spellEnd"/>
            <w:r w:rsidRPr="0055295B">
              <w:rPr>
                <w:b/>
                <w:bCs/>
                <w:color w:val="000000"/>
                <w:sz w:val="22"/>
                <w:szCs w:val="22"/>
                <w:lang w:val="en-US" w:eastAsia="en-US"/>
              </w:rPr>
              <w:t xml:space="preserve"> </w:t>
            </w:r>
          </w:p>
        </w:tc>
        <w:tc>
          <w:tcPr>
            <w:tcW w:w="5108" w:type="dxa"/>
            <w:tcBorders>
              <w:top w:val="single" w:sz="4" w:space="0" w:color="auto"/>
              <w:left w:val="nil"/>
              <w:bottom w:val="single" w:sz="4" w:space="0" w:color="auto"/>
              <w:right w:val="single" w:sz="4" w:space="0" w:color="auto"/>
            </w:tcBorders>
            <w:shd w:val="clear" w:color="auto" w:fill="auto"/>
            <w:noWrap/>
            <w:vAlign w:val="center"/>
            <w:hideMark/>
          </w:tcPr>
          <w:p w14:paraId="2408E424" w14:textId="77777777" w:rsidR="004172C2" w:rsidRPr="0055295B" w:rsidRDefault="004172C2" w:rsidP="004172C2">
            <w:pPr>
              <w:rPr>
                <w:b/>
                <w:bCs/>
                <w:color w:val="000000"/>
                <w:sz w:val="22"/>
                <w:szCs w:val="22"/>
                <w:lang w:val="en-US" w:eastAsia="en-US"/>
              </w:rPr>
            </w:pPr>
            <w:proofErr w:type="spellStart"/>
            <w:r w:rsidRPr="0055295B">
              <w:rPr>
                <w:b/>
                <w:bCs/>
                <w:color w:val="000000"/>
                <w:sz w:val="22"/>
                <w:szCs w:val="22"/>
                <w:lang w:val="en-US" w:eastAsia="en-US"/>
              </w:rPr>
              <w:t>Наименование</w:t>
            </w:r>
            <w:proofErr w:type="spellEnd"/>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0424F45A" w14:textId="77777777" w:rsidR="004172C2" w:rsidRPr="0055295B" w:rsidRDefault="004172C2" w:rsidP="004172C2">
            <w:pPr>
              <w:jc w:val="center"/>
              <w:rPr>
                <w:b/>
                <w:bCs/>
                <w:color w:val="000000"/>
                <w:sz w:val="22"/>
                <w:szCs w:val="22"/>
                <w:lang w:val="en-US" w:eastAsia="en-US"/>
              </w:rPr>
            </w:pPr>
            <w:proofErr w:type="spellStart"/>
            <w:r w:rsidRPr="0055295B">
              <w:rPr>
                <w:b/>
                <w:bCs/>
                <w:color w:val="000000"/>
                <w:sz w:val="22"/>
                <w:szCs w:val="22"/>
                <w:lang w:val="en-US" w:eastAsia="en-US"/>
              </w:rPr>
              <w:t>Дата</w:t>
            </w:r>
            <w:proofErr w:type="spellEnd"/>
            <w:r w:rsidRPr="0055295B">
              <w:rPr>
                <w:b/>
                <w:bCs/>
                <w:color w:val="000000"/>
                <w:sz w:val="22"/>
                <w:szCs w:val="22"/>
                <w:lang w:val="en-US" w:eastAsia="en-US"/>
              </w:rPr>
              <w:t xml:space="preserve"> </w:t>
            </w:r>
            <w:proofErr w:type="spellStart"/>
            <w:r w:rsidRPr="0055295B">
              <w:rPr>
                <w:b/>
                <w:bCs/>
                <w:color w:val="000000"/>
                <w:sz w:val="22"/>
                <w:szCs w:val="22"/>
                <w:lang w:val="en-US" w:eastAsia="en-US"/>
              </w:rPr>
              <w:t>начала</w:t>
            </w:r>
            <w:proofErr w:type="spellEnd"/>
          </w:p>
        </w:tc>
        <w:tc>
          <w:tcPr>
            <w:tcW w:w="1270" w:type="dxa"/>
            <w:tcBorders>
              <w:top w:val="single" w:sz="4" w:space="0" w:color="auto"/>
              <w:left w:val="nil"/>
              <w:bottom w:val="single" w:sz="4" w:space="0" w:color="auto"/>
              <w:right w:val="single" w:sz="4" w:space="0" w:color="auto"/>
            </w:tcBorders>
            <w:shd w:val="clear" w:color="auto" w:fill="auto"/>
            <w:vAlign w:val="center"/>
            <w:hideMark/>
          </w:tcPr>
          <w:p w14:paraId="18BEC7D0" w14:textId="77777777" w:rsidR="004172C2" w:rsidRPr="0055295B" w:rsidRDefault="004172C2" w:rsidP="004172C2">
            <w:pPr>
              <w:jc w:val="center"/>
              <w:rPr>
                <w:b/>
                <w:bCs/>
                <w:color w:val="000000"/>
                <w:sz w:val="22"/>
                <w:szCs w:val="22"/>
                <w:lang w:val="en-US" w:eastAsia="en-US"/>
              </w:rPr>
            </w:pPr>
            <w:proofErr w:type="spellStart"/>
            <w:r w:rsidRPr="0055295B">
              <w:rPr>
                <w:b/>
                <w:bCs/>
                <w:color w:val="000000"/>
                <w:sz w:val="22"/>
                <w:szCs w:val="22"/>
                <w:lang w:val="en-US" w:eastAsia="en-US"/>
              </w:rPr>
              <w:t>Дата</w:t>
            </w:r>
            <w:proofErr w:type="spellEnd"/>
            <w:r w:rsidRPr="0055295B">
              <w:rPr>
                <w:b/>
                <w:bCs/>
                <w:color w:val="000000"/>
                <w:sz w:val="22"/>
                <w:szCs w:val="22"/>
                <w:lang w:val="en-US" w:eastAsia="en-US"/>
              </w:rPr>
              <w:t xml:space="preserve"> </w:t>
            </w:r>
            <w:proofErr w:type="spellStart"/>
            <w:r w:rsidRPr="0055295B">
              <w:rPr>
                <w:b/>
                <w:bCs/>
                <w:color w:val="000000"/>
                <w:sz w:val="22"/>
                <w:szCs w:val="22"/>
                <w:lang w:val="en-US" w:eastAsia="en-US"/>
              </w:rPr>
              <w:t>окончания</w:t>
            </w:r>
            <w:proofErr w:type="spellEnd"/>
          </w:p>
        </w:tc>
        <w:tc>
          <w:tcPr>
            <w:tcW w:w="1556" w:type="dxa"/>
            <w:tcBorders>
              <w:top w:val="single" w:sz="4" w:space="0" w:color="auto"/>
              <w:left w:val="nil"/>
              <w:bottom w:val="single" w:sz="4" w:space="0" w:color="auto"/>
              <w:right w:val="single" w:sz="4" w:space="0" w:color="auto"/>
            </w:tcBorders>
            <w:shd w:val="clear" w:color="auto" w:fill="auto"/>
            <w:noWrap/>
            <w:vAlign w:val="center"/>
            <w:hideMark/>
          </w:tcPr>
          <w:p w14:paraId="6A0422FE" w14:textId="77777777" w:rsidR="004172C2" w:rsidRPr="0055295B" w:rsidRDefault="004172C2" w:rsidP="004172C2">
            <w:pPr>
              <w:jc w:val="center"/>
              <w:rPr>
                <w:b/>
                <w:bCs/>
                <w:color w:val="000000"/>
                <w:sz w:val="22"/>
                <w:szCs w:val="22"/>
                <w:lang w:val="en-US" w:eastAsia="en-US"/>
              </w:rPr>
            </w:pPr>
            <w:proofErr w:type="spellStart"/>
            <w:r w:rsidRPr="0055295B">
              <w:rPr>
                <w:b/>
                <w:bCs/>
                <w:color w:val="000000"/>
                <w:sz w:val="22"/>
                <w:szCs w:val="22"/>
                <w:lang w:val="en-US" w:eastAsia="en-US"/>
              </w:rPr>
              <w:t>Руб</w:t>
            </w:r>
            <w:proofErr w:type="spellEnd"/>
            <w:r w:rsidRPr="0055295B">
              <w:rPr>
                <w:b/>
                <w:bCs/>
                <w:color w:val="000000"/>
                <w:sz w:val="22"/>
                <w:szCs w:val="22"/>
                <w:lang w:val="en-US" w:eastAsia="en-US"/>
              </w:rPr>
              <w:t xml:space="preserve">., </w:t>
            </w:r>
            <w:proofErr w:type="spellStart"/>
            <w:r w:rsidRPr="0055295B">
              <w:rPr>
                <w:b/>
                <w:bCs/>
                <w:color w:val="000000"/>
                <w:sz w:val="22"/>
                <w:szCs w:val="22"/>
                <w:lang w:val="en-US" w:eastAsia="en-US"/>
              </w:rPr>
              <w:t>без</w:t>
            </w:r>
            <w:proofErr w:type="spellEnd"/>
            <w:r w:rsidRPr="0055295B">
              <w:rPr>
                <w:b/>
                <w:bCs/>
                <w:color w:val="000000"/>
                <w:sz w:val="22"/>
                <w:szCs w:val="22"/>
                <w:lang w:val="en-US" w:eastAsia="en-US"/>
              </w:rPr>
              <w:t xml:space="preserve"> НДС</w:t>
            </w:r>
          </w:p>
        </w:tc>
      </w:tr>
      <w:tr w:rsidR="004172C2" w:rsidRPr="0055295B" w14:paraId="647F3774" w14:textId="77777777" w:rsidTr="00C768B1">
        <w:trPr>
          <w:trHeight w:val="635"/>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37BE0F01" w14:textId="77777777" w:rsidR="004172C2" w:rsidRPr="0055295B" w:rsidRDefault="004172C2" w:rsidP="004172C2">
            <w:pPr>
              <w:rPr>
                <w:color w:val="000000"/>
                <w:sz w:val="22"/>
                <w:szCs w:val="22"/>
                <w:lang w:val="en-US" w:eastAsia="en-US"/>
              </w:rPr>
            </w:pPr>
            <w:r w:rsidRPr="0055295B">
              <w:rPr>
                <w:color w:val="000000"/>
                <w:sz w:val="22"/>
                <w:szCs w:val="22"/>
                <w:lang w:val="en-US" w:eastAsia="en-US"/>
              </w:rPr>
              <w:t> </w:t>
            </w:r>
          </w:p>
        </w:tc>
        <w:tc>
          <w:tcPr>
            <w:tcW w:w="5108" w:type="dxa"/>
            <w:tcBorders>
              <w:top w:val="nil"/>
              <w:left w:val="nil"/>
              <w:bottom w:val="single" w:sz="4" w:space="0" w:color="auto"/>
              <w:right w:val="single" w:sz="4" w:space="0" w:color="auto"/>
            </w:tcBorders>
            <w:shd w:val="clear" w:color="auto" w:fill="auto"/>
            <w:noWrap/>
            <w:vAlign w:val="center"/>
            <w:hideMark/>
          </w:tcPr>
          <w:p w14:paraId="11526ABD" w14:textId="35AEE5D6" w:rsidR="004172C2" w:rsidRPr="0055295B" w:rsidRDefault="00612CA4" w:rsidP="004172C2">
            <w:pPr>
              <w:rPr>
                <w:color w:val="000000"/>
                <w:sz w:val="22"/>
                <w:szCs w:val="22"/>
                <w:lang w:eastAsia="en-US"/>
              </w:rPr>
            </w:pPr>
            <w:r w:rsidRPr="0055295B">
              <w:rPr>
                <w:b/>
                <w:sz w:val="22"/>
                <w:szCs w:val="22"/>
              </w:rPr>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w:t>
            </w:r>
          </w:p>
        </w:tc>
        <w:tc>
          <w:tcPr>
            <w:tcW w:w="1220" w:type="dxa"/>
            <w:tcBorders>
              <w:top w:val="nil"/>
              <w:left w:val="nil"/>
              <w:bottom w:val="single" w:sz="4" w:space="0" w:color="auto"/>
              <w:right w:val="single" w:sz="4" w:space="0" w:color="auto"/>
            </w:tcBorders>
            <w:shd w:val="clear" w:color="auto" w:fill="auto"/>
            <w:noWrap/>
            <w:vAlign w:val="center"/>
            <w:hideMark/>
          </w:tcPr>
          <w:p w14:paraId="21D5922E" w14:textId="1E4B3238" w:rsidR="004172C2" w:rsidRPr="00612CA4" w:rsidRDefault="004172C2" w:rsidP="004172C2">
            <w:pPr>
              <w:jc w:val="center"/>
              <w:rPr>
                <w:color w:val="000000"/>
                <w:sz w:val="22"/>
                <w:szCs w:val="22"/>
                <w:lang w:eastAsia="en-US"/>
              </w:rPr>
            </w:pPr>
          </w:p>
        </w:tc>
        <w:tc>
          <w:tcPr>
            <w:tcW w:w="1270" w:type="dxa"/>
            <w:tcBorders>
              <w:top w:val="nil"/>
              <w:left w:val="nil"/>
              <w:bottom w:val="single" w:sz="4" w:space="0" w:color="auto"/>
              <w:right w:val="single" w:sz="4" w:space="0" w:color="auto"/>
            </w:tcBorders>
            <w:shd w:val="clear" w:color="auto" w:fill="auto"/>
            <w:noWrap/>
            <w:vAlign w:val="center"/>
          </w:tcPr>
          <w:p w14:paraId="1955A70F" w14:textId="45D25C1F" w:rsidR="004172C2" w:rsidRPr="00612CA4" w:rsidRDefault="004172C2" w:rsidP="004172C2">
            <w:pPr>
              <w:jc w:val="center"/>
              <w:rPr>
                <w:color w:val="000000"/>
                <w:sz w:val="22"/>
                <w:szCs w:val="22"/>
                <w:lang w:eastAsia="en-US"/>
              </w:rPr>
            </w:pPr>
          </w:p>
        </w:tc>
        <w:tc>
          <w:tcPr>
            <w:tcW w:w="1556" w:type="dxa"/>
            <w:tcBorders>
              <w:top w:val="nil"/>
              <w:left w:val="nil"/>
              <w:bottom w:val="single" w:sz="4" w:space="0" w:color="auto"/>
              <w:right w:val="single" w:sz="4" w:space="0" w:color="auto"/>
            </w:tcBorders>
            <w:shd w:val="clear" w:color="auto" w:fill="auto"/>
            <w:noWrap/>
            <w:vAlign w:val="center"/>
          </w:tcPr>
          <w:p w14:paraId="05F6B4B5" w14:textId="26306F60" w:rsidR="004172C2" w:rsidRPr="00500BB0" w:rsidRDefault="004172C2" w:rsidP="004172C2">
            <w:pPr>
              <w:jc w:val="center"/>
              <w:rPr>
                <w:color w:val="000000"/>
                <w:sz w:val="22"/>
                <w:szCs w:val="22"/>
                <w:lang w:eastAsia="en-US"/>
              </w:rPr>
            </w:pPr>
          </w:p>
        </w:tc>
      </w:tr>
      <w:tr w:rsidR="004172C2" w:rsidRPr="0055295B" w14:paraId="0004B47A" w14:textId="77777777" w:rsidTr="00C768B1">
        <w:trPr>
          <w:trHeight w:val="627"/>
        </w:trPr>
        <w:tc>
          <w:tcPr>
            <w:tcW w:w="714" w:type="dxa"/>
            <w:tcBorders>
              <w:top w:val="nil"/>
              <w:left w:val="single" w:sz="4" w:space="0" w:color="auto"/>
              <w:bottom w:val="single" w:sz="4" w:space="0" w:color="auto"/>
              <w:right w:val="single" w:sz="4" w:space="0" w:color="auto"/>
            </w:tcBorders>
            <w:shd w:val="clear" w:color="auto" w:fill="auto"/>
            <w:noWrap/>
            <w:vAlign w:val="center"/>
            <w:hideMark/>
          </w:tcPr>
          <w:p w14:paraId="7F7F43B7" w14:textId="77777777" w:rsidR="004172C2" w:rsidRPr="00612CA4" w:rsidRDefault="004172C2" w:rsidP="004172C2">
            <w:pPr>
              <w:rPr>
                <w:color w:val="000000"/>
                <w:sz w:val="22"/>
                <w:szCs w:val="22"/>
                <w:lang w:eastAsia="en-US"/>
              </w:rPr>
            </w:pPr>
            <w:r w:rsidRPr="0055295B">
              <w:rPr>
                <w:color w:val="000000"/>
                <w:sz w:val="22"/>
                <w:szCs w:val="22"/>
                <w:lang w:val="en-US" w:eastAsia="en-US"/>
              </w:rPr>
              <w:t> </w:t>
            </w:r>
          </w:p>
        </w:tc>
        <w:tc>
          <w:tcPr>
            <w:tcW w:w="5108" w:type="dxa"/>
            <w:tcBorders>
              <w:top w:val="nil"/>
              <w:left w:val="nil"/>
              <w:bottom w:val="single" w:sz="4" w:space="0" w:color="auto"/>
              <w:right w:val="single" w:sz="4" w:space="0" w:color="auto"/>
            </w:tcBorders>
            <w:shd w:val="clear" w:color="auto" w:fill="auto"/>
            <w:noWrap/>
            <w:vAlign w:val="center"/>
          </w:tcPr>
          <w:p w14:paraId="5055B6DF" w14:textId="3AC0833C" w:rsidR="004172C2" w:rsidRPr="0055295B" w:rsidRDefault="004172C2" w:rsidP="004172C2">
            <w:pPr>
              <w:rPr>
                <w:color w:val="000000"/>
                <w:sz w:val="22"/>
                <w:szCs w:val="22"/>
                <w:lang w:eastAsia="en-US"/>
              </w:rPr>
            </w:pPr>
          </w:p>
        </w:tc>
        <w:tc>
          <w:tcPr>
            <w:tcW w:w="1220" w:type="dxa"/>
            <w:tcBorders>
              <w:top w:val="nil"/>
              <w:left w:val="nil"/>
              <w:bottom w:val="single" w:sz="4" w:space="0" w:color="auto"/>
              <w:right w:val="single" w:sz="4" w:space="0" w:color="auto"/>
            </w:tcBorders>
            <w:shd w:val="clear" w:color="auto" w:fill="auto"/>
            <w:noWrap/>
            <w:vAlign w:val="center"/>
          </w:tcPr>
          <w:p w14:paraId="0355585D" w14:textId="76306C88" w:rsidR="004172C2" w:rsidRPr="00612CA4" w:rsidRDefault="004172C2" w:rsidP="004172C2">
            <w:pPr>
              <w:jc w:val="center"/>
              <w:rPr>
                <w:color w:val="000000"/>
                <w:sz w:val="22"/>
                <w:szCs w:val="22"/>
                <w:lang w:eastAsia="en-US"/>
              </w:rPr>
            </w:pPr>
          </w:p>
        </w:tc>
        <w:tc>
          <w:tcPr>
            <w:tcW w:w="1270" w:type="dxa"/>
            <w:tcBorders>
              <w:top w:val="nil"/>
              <w:left w:val="nil"/>
              <w:bottom w:val="single" w:sz="4" w:space="0" w:color="auto"/>
              <w:right w:val="single" w:sz="4" w:space="0" w:color="auto"/>
            </w:tcBorders>
            <w:shd w:val="clear" w:color="auto" w:fill="auto"/>
            <w:noWrap/>
            <w:vAlign w:val="center"/>
          </w:tcPr>
          <w:p w14:paraId="7C2BA8F8" w14:textId="6BFD79A4" w:rsidR="004172C2" w:rsidRPr="00612CA4" w:rsidRDefault="004172C2" w:rsidP="004172C2">
            <w:pPr>
              <w:jc w:val="center"/>
              <w:rPr>
                <w:color w:val="000000"/>
                <w:sz w:val="22"/>
                <w:szCs w:val="22"/>
                <w:lang w:eastAsia="en-US"/>
              </w:rPr>
            </w:pPr>
          </w:p>
        </w:tc>
        <w:tc>
          <w:tcPr>
            <w:tcW w:w="1556" w:type="dxa"/>
            <w:tcBorders>
              <w:top w:val="nil"/>
              <w:left w:val="nil"/>
              <w:bottom w:val="single" w:sz="4" w:space="0" w:color="auto"/>
              <w:right w:val="single" w:sz="4" w:space="0" w:color="auto"/>
            </w:tcBorders>
            <w:shd w:val="clear" w:color="auto" w:fill="auto"/>
            <w:noWrap/>
            <w:vAlign w:val="center"/>
          </w:tcPr>
          <w:p w14:paraId="31FE3359" w14:textId="1E638BF8" w:rsidR="004172C2" w:rsidRPr="00612CA4" w:rsidRDefault="004172C2" w:rsidP="004172C2">
            <w:pPr>
              <w:jc w:val="center"/>
              <w:rPr>
                <w:color w:val="000000"/>
                <w:sz w:val="22"/>
                <w:szCs w:val="22"/>
                <w:lang w:eastAsia="en-US"/>
              </w:rPr>
            </w:pPr>
          </w:p>
        </w:tc>
      </w:tr>
      <w:tr w:rsidR="004172C2" w:rsidRPr="0055295B" w14:paraId="4E339B7E" w14:textId="77777777" w:rsidTr="00E35A34">
        <w:trPr>
          <w:trHeight w:val="300"/>
        </w:trPr>
        <w:tc>
          <w:tcPr>
            <w:tcW w:w="714" w:type="dxa"/>
            <w:tcBorders>
              <w:top w:val="nil"/>
              <w:left w:val="nil"/>
              <w:bottom w:val="nil"/>
              <w:right w:val="nil"/>
            </w:tcBorders>
            <w:shd w:val="clear" w:color="auto" w:fill="auto"/>
            <w:noWrap/>
            <w:vAlign w:val="center"/>
            <w:hideMark/>
          </w:tcPr>
          <w:p w14:paraId="4F8C6950" w14:textId="77777777" w:rsidR="004172C2" w:rsidRPr="00612CA4" w:rsidRDefault="004172C2" w:rsidP="004172C2">
            <w:pPr>
              <w:jc w:val="center"/>
              <w:rPr>
                <w:color w:val="000000"/>
                <w:sz w:val="22"/>
                <w:szCs w:val="22"/>
                <w:lang w:eastAsia="en-US"/>
              </w:rPr>
            </w:pPr>
          </w:p>
        </w:tc>
        <w:tc>
          <w:tcPr>
            <w:tcW w:w="5108" w:type="dxa"/>
            <w:tcBorders>
              <w:top w:val="nil"/>
              <w:left w:val="nil"/>
              <w:bottom w:val="nil"/>
              <w:right w:val="nil"/>
            </w:tcBorders>
            <w:shd w:val="clear" w:color="auto" w:fill="auto"/>
            <w:noWrap/>
            <w:vAlign w:val="center"/>
            <w:hideMark/>
          </w:tcPr>
          <w:p w14:paraId="58B0F65B" w14:textId="77777777" w:rsidR="004172C2" w:rsidRPr="00612CA4" w:rsidRDefault="004172C2" w:rsidP="004172C2">
            <w:pPr>
              <w:rPr>
                <w:sz w:val="22"/>
                <w:szCs w:val="22"/>
                <w:lang w:eastAsia="en-US"/>
              </w:rPr>
            </w:pPr>
          </w:p>
        </w:tc>
        <w:tc>
          <w:tcPr>
            <w:tcW w:w="1220" w:type="dxa"/>
            <w:tcBorders>
              <w:top w:val="nil"/>
              <w:left w:val="nil"/>
              <w:bottom w:val="nil"/>
              <w:right w:val="nil"/>
            </w:tcBorders>
            <w:shd w:val="clear" w:color="auto" w:fill="auto"/>
            <w:noWrap/>
            <w:vAlign w:val="center"/>
            <w:hideMark/>
          </w:tcPr>
          <w:p w14:paraId="17E7F606" w14:textId="77777777" w:rsidR="004172C2" w:rsidRPr="00612CA4" w:rsidRDefault="004172C2" w:rsidP="004172C2">
            <w:pPr>
              <w:rPr>
                <w:sz w:val="22"/>
                <w:szCs w:val="22"/>
                <w:lang w:eastAsia="en-US"/>
              </w:rPr>
            </w:pPr>
          </w:p>
        </w:tc>
        <w:tc>
          <w:tcPr>
            <w:tcW w:w="1270" w:type="dxa"/>
            <w:tcBorders>
              <w:top w:val="nil"/>
              <w:left w:val="single" w:sz="4" w:space="0" w:color="auto"/>
              <w:bottom w:val="single" w:sz="4" w:space="0" w:color="auto"/>
              <w:right w:val="single" w:sz="4" w:space="0" w:color="auto"/>
            </w:tcBorders>
            <w:shd w:val="clear" w:color="auto" w:fill="auto"/>
            <w:noWrap/>
            <w:vAlign w:val="center"/>
            <w:hideMark/>
          </w:tcPr>
          <w:p w14:paraId="38D60C69" w14:textId="77777777" w:rsidR="004172C2" w:rsidRPr="0055295B" w:rsidRDefault="004172C2" w:rsidP="004172C2">
            <w:pPr>
              <w:jc w:val="center"/>
              <w:rPr>
                <w:b/>
                <w:bCs/>
                <w:color w:val="000000"/>
                <w:sz w:val="22"/>
                <w:szCs w:val="22"/>
                <w:lang w:val="en-US" w:eastAsia="en-US"/>
              </w:rPr>
            </w:pPr>
            <w:proofErr w:type="spellStart"/>
            <w:r w:rsidRPr="0055295B">
              <w:rPr>
                <w:b/>
                <w:bCs/>
                <w:color w:val="000000"/>
                <w:sz w:val="22"/>
                <w:szCs w:val="22"/>
                <w:lang w:val="en-US" w:eastAsia="en-US"/>
              </w:rPr>
              <w:t>Итого</w:t>
            </w:r>
            <w:proofErr w:type="spellEnd"/>
          </w:p>
        </w:tc>
        <w:tc>
          <w:tcPr>
            <w:tcW w:w="1556" w:type="dxa"/>
            <w:tcBorders>
              <w:top w:val="nil"/>
              <w:left w:val="nil"/>
              <w:bottom w:val="single" w:sz="4" w:space="0" w:color="auto"/>
              <w:right w:val="single" w:sz="4" w:space="0" w:color="auto"/>
            </w:tcBorders>
            <w:shd w:val="clear" w:color="auto" w:fill="auto"/>
            <w:noWrap/>
            <w:vAlign w:val="center"/>
            <w:hideMark/>
          </w:tcPr>
          <w:p w14:paraId="06A6F5E2" w14:textId="3C9A3A02" w:rsidR="004172C2" w:rsidRPr="0055295B" w:rsidRDefault="004172C2" w:rsidP="00C768B1">
            <w:pPr>
              <w:rPr>
                <w:b/>
                <w:bCs/>
                <w:color w:val="000000"/>
                <w:sz w:val="22"/>
                <w:szCs w:val="22"/>
                <w:lang w:eastAsia="en-US"/>
              </w:rPr>
            </w:pPr>
          </w:p>
        </w:tc>
      </w:tr>
    </w:tbl>
    <w:p w14:paraId="6F67CF82" w14:textId="77777777" w:rsidR="00256947" w:rsidRPr="0055295B" w:rsidRDefault="00256947">
      <w:pPr>
        <w:rPr>
          <w:sz w:val="22"/>
          <w:szCs w:val="22"/>
        </w:rPr>
      </w:pPr>
    </w:p>
    <w:p w14:paraId="54AEAD39" w14:textId="77777777" w:rsidR="00256947" w:rsidRPr="0055295B" w:rsidRDefault="00256947">
      <w:pPr>
        <w:rPr>
          <w:sz w:val="22"/>
          <w:szCs w:val="22"/>
        </w:rPr>
      </w:pPr>
      <w:r w:rsidRPr="0055295B">
        <w:rPr>
          <w:sz w:val="22"/>
          <w:szCs w:val="22"/>
        </w:rPr>
        <w:t>Примечание:</w:t>
      </w:r>
    </w:p>
    <w:p w14:paraId="55769364" w14:textId="717D71A9" w:rsidR="0067087C" w:rsidRPr="0055295B" w:rsidRDefault="00EA2427">
      <w:pPr>
        <w:rPr>
          <w:sz w:val="22"/>
          <w:szCs w:val="22"/>
        </w:rPr>
      </w:pPr>
      <w:r>
        <w:rPr>
          <w:sz w:val="22"/>
          <w:szCs w:val="22"/>
        </w:rPr>
        <w:t xml:space="preserve">1. В стоимость работ входит </w:t>
      </w:r>
      <w:r w:rsidR="000A5077" w:rsidRPr="00244528">
        <w:rPr>
          <w:sz w:val="22"/>
          <w:szCs w:val="22"/>
        </w:rPr>
        <w:t>150</w:t>
      </w:r>
      <w:r w:rsidR="000A5077">
        <w:rPr>
          <w:sz w:val="22"/>
          <w:szCs w:val="22"/>
        </w:rPr>
        <w:t xml:space="preserve"> (</w:t>
      </w:r>
      <w:r w:rsidR="00244528">
        <w:rPr>
          <w:sz w:val="22"/>
          <w:szCs w:val="22"/>
        </w:rPr>
        <w:t>сто пятьдесят</w:t>
      </w:r>
      <w:r w:rsidR="00256947" w:rsidRPr="0055295B">
        <w:rPr>
          <w:sz w:val="22"/>
          <w:szCs w:val="22"/>
        </w:rPr>
        <w:t>) АВР.</w:t>
      </w:r>
    </w:p>
    <w:p w14:paraId="2371DF38" w14:textId="50E9239E" w:rsidR="00256947" w:rsidRPr="0055295B" w:rsidRDefault="007F4DB5">
      <w:pPr>
        <w:rPr>
          <w:sz w:val="22"/>
          <w:szCs w:val="22"/>
        </w:rPr>
      </w:pPr>
      <w:r w:rsidRPr="0055295B">
        <w:rPr>
          <w:sz w:val="22"/>
          <w:szCs w:val="22"/>
        </w:rPr>
        <w:t xml:space="preserve">2. </w:t>
      </w:r>
      <w:r w:rsidR="00256947" w:rsidRPr="0055295B">
        <w:rPr>
          <w:sz w:val="22"/>
          <w:szCs w:val="22"/>
        </w:rPr>
        <w:t>Заказчик может заменить часть АВР на ТО равноценно следующей стоимости:</w:t>
      </w:r>
    </w:p>
    <w:p w14:paraId="57122946" w14:textId="5D641844" w:rsidR="00256947" w:rsidRPr="0055295B" w:rsidRDefault="00256947">
      <w:pPr>
        <w:rPr>
          <w:sz w:val="22"/>
          <w:szCs w:val="22"/>
        </w:rPr>
      </w:pPr>
    </w:p>
    <w:tbl>
      <w:tblPr>
        <w:tblW w:w="5856" w:type="dxa"/>
        <w:tblInd w:w="-23" w:type="dxa"/>
        <w:tblCellMar>
          <w:left w:w="0" w:type="dxa"/>
          <w:right w:w="0" w:type="dxa"/>
        </w:tblCellMar>
        <w:tblLook w:val="04A0" w:firstRow="1" w:lastRow="0" w:firstColumn="1" w:lastColumn="0" w:noHBand="0" w:noVBand="1"/>
      </w:tblPr>
      <w:tblGrid>
        <w:gridCol w:w="3780"/>
        <w:gridCol w:w="2076"/>
      </w:tblGrid>
      <w:tr w:rsidR="00256947" w:rsidRPr="0055295B" w14:paraId="1C7FFA2E" w14:textId="77777777" w:rsidTr="00256947">
        <w:trPr>
          <w:trHeight w:val="183"/>
        </w:trPr>
        <w:tc>
          <w:tcPr>
            <w:tcW w:w="37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540DF9" w14:textId="77777777" w:rsidR="00256947" w:rsidRPr="0055295B" w:rsidRDefault="00256947" w:rsidP="00256947">
            <w:pPr>
              <w:jc w:val="center"/>
              <w:rPr>
                <w:sz w:val="22"/>
                <w:szCs w:val="22"/>
              </w:rPr>
            </w:pPr>
            <w:r w:rsidRPr="0055295B">
              <w:rPr>
                <w:sz w:val="22"/>
                <w:szCs w:val="22"/>
              </w:rPr>
              <w:t>ТО, тип оборудования</w:t>
            </w:r>
          </w:p>
        </w:tc>
        <w:tc>
          <w:tcPr>
            <w:tcW w:w="20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6A9005F" w14:textId="77777777" w:rsidR="00256947" w:rsidRPr="0055295B" w:rsidRDefault="00256947" w:rsidP="00256947">
            <w:pPr>
              <w:jc w:val="center"/>
              <w:rPr>
                <w:sz w:val="22"/>
                <w:szCs w:val="22"/>
              </w:rPr>
            </w:pPr>
            <w:r w:rsidRPr="0055295B">
              <w:rPr>
                <w:sz w:val="22"/>
                <w:szCs w:val="22"/>
              </w:rPr>
              <w:t>Тариф, руб. без НДС</w:t>
            </w:r>
          </w:p>
        </w:tc>
      </w:tr>
      <w:tr w:rsidR="00256947" w:rsidRPr="0055295B" w14:paraId="423C2F31" w14:textId="77777777" w:rsidTr="00953E77">
        <w:trPr>
          <w:trHeight w:val="216"/>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4AD7CFE" w14:textId="164A9AE9" w:rsidR="00256947" w:rsidRPr="0055295B" w:rsidRDefault="00256947" w:rsidP="00256947">
            <w:pPr>
              <w:rPr>
                <w:sz w:val="22"/>
                <w:szCs w:val="22"/>
              </w:rPr>
            </w:pPr>
            <w:r w:rsidRPr="0055295B">
              <w:rPr>
                <w:sz w:val="22"/>
                <w:szCs w:val="22"/>
              </w:rPr>
              <w:t>А</w:t>
            </w:r>
            <w:r w:rsidR="007F4DB5" w:rsidRPr="0055295B">
              <w:rPr>
                <w:sz w:val="22"/>
                <w:szCs w:val="22"/>
              </w:rPr>
              <w:t xml:space="preserve">нтенная </w:t>
            </w:r>
            <w:r w:rsidRPr="0055295B">
              <w:rPr>
                <w:sz w:val="22"/>
                <w:szCs w:val="22"/>
              </w:rPr>
              <w:t>К</w:t>
            </w:r>
            <w:r w:rsidR="007F4DB5" w:rsidRPr="0055295B">
              <w:rPr>
                <w:sz w:val="22"/>
                <w:szCs w:val="22"/>
              </w:rPr>
              <w:t>онструкция</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A104A6" w14:textId="51D59A77" w:rsidR="00256947" w:rsidRPr="0055295B" w:rsidRDefault="00256947" w:rsidP="0028429F">
            <w:pPr>
              <w:jc w:val="right"/>
              <w:rPr>
                <w:sz w:val="22"/>
                <w:szCs w:val="22"/>
              </w:rPr>
            </w:pPr>
          </w:p>
        </w:tc>
      </w:tr>
      <w:tr w:rsidR="00256947" w:rsidRPr="0055295B" w14:paraId="18126D2A" w14:textId="77777777" w:rsidTr="00953E77">
        <w:trPr>
          <w:trHeight w:val="177"/>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9EB514E" w14:textId="77777777" w:rsidR="00256947" w:rsidRPr="0055295B" w:rsidRDefault="00256947" w:rsidP="00256947">
            <w:pPr>
              <w:rPr>
                <w:sz w:val="22"/>
                <w:szCs w:val="22"/>
              </w:rPr>
            </w:pPr>
            <w:r w:rsidRPr="0055295B">
              <w:rPr>
                <w:sz w:val="22"/>
                <w:szCs w:val="22"/>
              </w:rPr>
              <w:t xml:space="preserve">Башня/мачта на земле </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9AE364" w14:textId="0A93A2A6" w:rsidR="00256947" w:rsidRPr="0055295B" w:rsidRDefault="00256947" w:rsidP="00256947">
            <w:pPr>
              <w:jc w:val="right"/>
              <w:rPr>
                <w:sz w:val="22"/>
                <w:szCs w:val="22"/>
              </w:rPr>
            </w:pPr>
          </w:p>
        </w:tc>
      </w:tr>
      <w:tr w:rsidR="00256947" w:rsidRPr="0055295B" w14:paraId="1619EFCE" w14:textId="77777777" w:rsidTr="00953E77">
        <w:trPr>
          <w:trHeight w:val="140"/>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5F2A539" w14:textId="77777777" w:rsidR="00256947" w:rsidRPr="0055295B" w:rsidRDefault="00256947" w:rsidP="00256947">
            <w:pPr>
              <w:rPr>
                <w:sz w:val="22"/>
                <w:szCs w:val="22"/>
              </w:rPr>
            </w:pPr>
            <w:r w:rsidRPr="0055295B">
              <w:rPr>
                <w:sz w:val="22"/>
                <w:szCs w:val="22"/>
              </w:rPr>
              <w:t>Башня/мачта на кровле</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8B941B1" w14:textId="5CD35E7E" w:rsidR="00256947" w:rsidRPr="0055295B" w:rsidRDefault="00256947" w:rsidP="00256947">
            <w:pPr>
              <w:jc w:val="right"/>
              <w:rPr>
                <w:sz w:val="22"/>
                <w:szCs w:val="22"/>
              </w:rPr>
            </w:pPr>
          </w:p>
        </w:tc>
      </w:tr>
      <w:tr w:rsidR="00256947" w:rsidRPr="006E0032" w14:paraId="1C0F894A" w14:textId="77777777" w:rsidTr="00953E77">
        <w:trPr>
          <w:trHeight w:val="102"/>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C1176C4" w14:textId="77777777" w:rsidR="00256947" w:rsidRPr="0055295B" w:rsidRDefault="00256947" w:rsidP="00256947">
            <w:pPr>
              <w:rPr>
                <w:sz w:val="22"/>
                <w:szCs w:val="22"/>
              </w:rPr>
            </w:pPr>
            <w:r w:rsidRPr="0055295B">
              <w:rPr>
                <w:sz w:val="22"/>
                <w:szCs w:val="22"/>
              </w:rPr>
              <w:t>Столб</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506419A" w14:textId="33DCFDB6" w:rsidR="00256947" w:rsidRPr="0055295B" w:rsidRDefault="00256947" w:rsidP="006E0032">
            <w:pPr>
              <w:jc w:val="right"/>
              <w:rPr>
                <w:sz w:val="22"/>
                <w:szCs w:val="22"/>
              </w:rPr>
            </w:pPr>
          </w:p>
        </w:tc>
      </w:tr>
      <w:tr w:rsidR="002109B2" w:rsidRPr="006E0032" w14:paraId="52BAD15A" w14:textId="77777777" w:rsidTr="007F4DB5">
        <w:trPr>
          <w:trHeight w:val="220"/>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B764B00" w14:textId="1FF98E09" w:rsidR="002109B2" w:rsidRPr="0055295B" w:rsidRDefault="002109B2" w:rsidP="00256947">
            <w:pPr>
              <w:rPr>
                <w:sz w:val="22"/>
                <w:szCs w:val="22"/>
              </w:rPr>
            </w:pPr>
            <w:r w:rsidRPr="006E0032">
              <w:rPr>
                <w:sz w:val="22"/>
                <w:szCs w:val="22"/>
              </w:rPr>
              <w:t>Приемка АМС</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28225B" w14:textId="3FFE0536" w:rsidR="002109B2" w:rsidRPr="006E0032" w:rsidRDefault="002109B2" w:rsidP="006E0032">
            <w:pPr>
              <w:jc w:val="right"/>
              <w:rPr>
                <w:sz w:val="22"/>
                <w:szCs w:val="22"/>
              </w:rPr>
            </w:pPr>
          </w:p>
        </w:tc>
      </w:tr>
      <w:tr w:rsidR="002109B2" w:rsidRPr="006E0032" w14:paraId="012BF3A6" w14:textId="77777777" w:rsidTr="007F4DB5">
        <w:trPr>
          <w:trHeight w:val="220"/>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DC7AD8A" w14:textId="484348A8" w:rsidR="002109B2" w:rsidRPr="0055295B" w:rsidRDefault="002109B2" w:rsidP="00256947">
            <w:pPr>
              <w:rPr>
                <w:sz w:val="22"/>
                <w:szCs w:val="22"/>
              </w:rPr>
            </w:pPr>
            <w:r w:rsidRPr="006E0032">
              <w:rPr>
                <w:sz w:val="22"/>
                <w:szCs w:val="22"/>
              </w:rPr>
              <w:t>БС комплекс</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059695E" w14:textId="0F1AB725" w:rsidR="002109B2" w:rsidRPr="006E0032" w:rsidRDefault="002109B2" w:rsidP="006E0032">
            <w:pPr>
              <w:jc w:val="right"/>
              <w:rPr>
                <w:sz w:val="22"/>
                <w:szCs w:val="22"/>
              </w:rPr>
            </w:pPr>
          </w:p>
        </w:tc>
      </w:tr>
      <w:tr w:rsidR="00256947" w:rsidRPr="0055295B" w14:paraId="149CB579" w14:textId="77777777" w:rsidTr="00953E77">
        <w:trPr>
          <w:trHeight w:val="220"/>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B129548" w14:textId="77777777" w:rsidR="00256947" w:rsidRPr="0055295B" w:rsidRDefault="00256947" w:rsidP="00256947">
            <w:pPr>
              <w:rPr>
                <w:sz w:val="22"/>
                <w:szCs w:val="22"/>
              </w:rPr>
            </w:pPr>
            <w:r w:rsidRPr="0055295B">
              <w:rPr>
                <w:sz w:val="22"/>
                <w:szCs w:val="22"/>
              </w:rPr>
              <w:t>СКК</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2F5A3E1" w14:textId="0EF0C7B5" w:rsidR="00256947" w:rsidRPr="0055295B" w:rsidRDefault="00256947" w:rsidP="00215CD6">
            <w:pPr>
              <w:jc w:val="right"/>
              <w:rPr>
                <w:sz w:val="22"/>
                <w:szCs w:val="22"/>
              </w:rPr>
            </w:pPr>
          </w:p>
        </w:tc>
      </w:tr>
      <w:tr w:rsidR="00256947" w:rsidRPr="0055295B" w14:paraId="32E8E2C9" w14:textId="77777777" w:rsidTr="00953E77">
        <w:trPr>
          <w:trHeight w:val="50"/>
        </w:trPr>
        <w:tc>
          <w:tcPr>
            <w:tcW w:w="37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AEAA86A" w14:textId="77777777" w:rsidR="00256947" w:rsidRPr="0055295B" w:rsidRDefault="00256947" w:rsidP="00256947">
            <w:pPr>
              <w:rPr>
                <w:sz w:val="22"/>
                <w:szCs w:val="22"/>
              </w:rPr>
            </w:pPr>
            <w:r w:rsidRPr="0055295B">
              <w:rPr>
                <w:sz w:val="22"/>
                <w:szCs w:val="22"/>
              </w:rPr>
              <w:t>ОПС</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4BD2F4" w14:textId="462A263F" w:rsidR="00256947" w:rsidRPr="0055295B" w:rsidRDefault="00256947" w:rsidP="0028429F">
            <w:pPr>
              <w:jc w:val="right"/>
              <w:rPr>
                <w:sz w:val="22"/>
                <w:szCs w:val="22"/>
              </w:rPr>
            </w:pPr>
          </w:p>
        </w:tc>
      </w:tr>
      <w:tr w:rsidR="00256947" w:rsidRPr="0055295B" w14:paraId="0B99E135" w14:textId="77777777" w:rsidTr="00953E77">
        <w:trPr>
          <w:trHeight w:val="144"/>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B511482" w14:textId="77777777" w:rsidR="00256947" w:rsidRPr="0055295B" w:rsidRDefault="00256947" w:rsidP="00256947">
            <w:pPr>
              <w:rPr>
                <w:sz w:val="22"/>
                <w:szCs w:val="22"/>
              </w:rPr>
            </w:pPr>
            <w:r w:rsidRPr="0055295B">
              <w:rPr>
                <w:sz w:val="22"/>
                <w:szCs w:val="22"/>
              </w:rPr>
              <w:t>ТО КТП 1</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8C90BF" w14:textId="5A0A2144" w:rsidR="00256947" w:rsidRPr="0055295B" w:rsidRDefault="00256947" w:rsidP="0028429F">
            <w:pPr>
              <w:jc w:val="right"/>
              <w:rPr>
                <w:sz w:val="22"/>
                <w:szCs w:val="22"/>
              </w:rPr>
            </w:pPr>
          </w:p>
        </w:tc>
      </w:tr>
      <w:tr w:rsidR="00256947" w:rsidRPr="0055295B" w14:paraId="6795BA9E" w14:textId="77777777" w:rsidTr="00953E77">
        <w:trPr>
          <w:trHeight w:val="92"/>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9615E5C" w14:textId="396EFB7C" w:rsidR="00256947" w:rsidRPr="0055295B" w:rsidRDefault="00256947" w:rsidP="00692ED0">
            <w:pPr>
              <w:rPr>
                <w:sz w:val="22"/>
                <w:szCs w:val="22"/>
                <w:lang w:val="en-US"/>
              </w:rPr>
            </w:pPr>
            <w:r w:rsidRPr="0055295B">
              <w:rPr>
                <w:sz w:val="22"/>
                <w:szCs w:val="22"/>
              </w:rPr>
              <w:t xml:space="preserve">ТО КТП </w:t>
            </w:r>
            <w:r w:rsidR="00692ED0" w:rsidRPr="0055295B">
              <w:rPr>
                <w:sz w:val="22"/>
                <w:szCs w:val="22"/>
                <w:lang w:val="en-US"/>
              </w:rPr>
              <w:t>3</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76DBA6E" w14:textId="51AB1A80" w:rsidR="00256947" w:rsidRPr="0055295B" w:rsidRDefault="00256947" w:rsidP="0028429F">
            <w:pPr>
              <w:jc w:val="right"/>
              <w:rPr>
                <w:sz w:val="22"/>
                <w:szCs w:val="22"/>
              </w:rPr>
            </w:pPr>
          </w:p>
        </w:tc>
      </w:tr>
      <w:tr w:rsidR="00256947" w:rsidRPr="0055295B" w14:paraId="5E69007C" w14:textId="77777777" w:rsidTr="00953E77">
        <w:trPr>
          <w:trHeight w:val="181"/>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6252320" w14:textId="6C7F7DB6" w:rsidR="00256947" w:rsidRPr="0055295B" w:rsidRDefault="00256947" w:rsidP="00692ED0">
            <w:pPr>
              <w:rPr>
                <w:sz w:val="22"/>
                <w:szCs w:val="22"/>
                <w:lang w:val="en-US"/>
              </w:rPr>
            </w:pPr>
            <w:r w:rsidRPr="0055295B">
              <w:rPr>
                <w:sz w:val="22"/>
                <w:szCs w:val="22"/>
              </w:rPr>
              <w:t xml:space="preserve">ТО КТП </w:t>
            </w:r>
            <w:r w:rsidR="00692ED0" w:rsidRPr="0055295B">
              <w:rPr>
                <w:sz w:val="22"/>
                <w:szCs w:val="22"/>
                <w:lang w:val="en-US"/>
              </w:rPr>
              <w:t>4</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C179C4" w14:textId="2C247073" w:rsidR="00256947" w:rsidRPr="0055295B" w:rsidRDefault="00256947" w:rsidP="0028429F">
            <w:pPr>
              <w:jc w:val="right"/>
              <w:rPr>
                <w:sz w:val="22"/>
                <w:szCs w:val="22"/>
              </w:rPr>
            </w:pPr>
          </w:p>
        </w:tc>
      </w:tr>
      <w:tr w:rsidR="00256947" w:rsidRPr="0055295B" w14:paraId="7C063E9B" w14:textId="77777777" w:rsidTr="00953E77">
        <w:trPr>
          <w:trHeight w:val="116"/>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D447C4B" w14:textId="0466FB37" w:rsidR="00256947" w:rsidRPr="0055295B" w:rsidRDefault="00256947" w:rsidP="00692ED0">
            <w:pPr>
              <w:rPr>
                <w:sz w:val="22"/>
                <w:szCs w:val="22"/>
                <w:lang w:val="en-US"/>
              </w:rPr>
            </w:pPr>
            <w:r w:rsidRPr="0055295B">
              <w:rPr>
                <w:sz w:val="22"/>
                <w:szCs w:val="22"/>
              </w:rPr>
              <w:t xml:space="preserve">ТО КТП </w:t>
            </w:r>
            <w:r w:rsidR="00692ED0" w:rsidRPr="0055295B">
              <w:rPr>
                <w:sz w:val="22"/>
                <w:szCs w:val="22"/>
                <w:lang w:val="en-US"/>
              </w:rPr>
              <w:t>5</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6154FD" w14:textId="0CFABE5A" w:rsidR="00256947" w:rsidRPr="0055295B" w:rsidRDefault="00256947" w:rsidP="0028429F">
            <w:pPr>
              <w:jc w:val="right"/>
              <w:rPr>
                <w:sz w:val="22"/>
                <w:szCs w:val="22"/>
              </w:rPr>
            </w:pPr>
          </w:p>
        </w:tc>
      </w:tr>
      <w:tr w:rsidR="00256947" w:rsidRPr="0055295B" w14:paraId="3B3C699D" w14:textId="77777777" w:rsidTr="00953E77">
        <w:trPr>
          <w:trHeight w:val="220"/>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69CB234" w14:textId="4CEF4E17" w:rsidR="00256947" w:rsidRPr="0055295B" w:rsidRDefault="00256947" w:rsidP="00692ED0">
            <w:pPr>
              <w:rPr>
                <w:sz w:val="22"/>
                <w:szCs w:val="22"/>
                <w:lang w:val="en-US"/>
              </w:rPr>
            </w:pPr>
            <w:r w:rsidRPr="0055295B">
              <w:rPr>
                <w:sz w:val="22"/>
                <w:szCs w:val="22"/>
              </w:rPr>
              <w:t xml:space="preserve">ТО КТП </w:t>
            </w:r>
            <w:r w:rsidR="00692ED0" w:rsidRPr="0055295B">
              <w:rPr>
                <w:sz w:val="22"/>
                <w:szCs w:val="22"/>
                <w:lang w:val="en-US"/>
              </w:rPr>
              <w:t>6</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6D2BF7" w14:textId="0A653C9E" w:rsidR="00256947" w:rsidRPr="0055295B" w:rsidRDefault="00256947" w:rsidP="0028429F">
            <w:pPr>
              <w:jc w:val="right"/>
              <w:rPr>
                <w:sz w:val="22"/>
                <w:szCs w:val="22"/>
              </w:rPr>
            </w:pPr>
          </w:p>
        </w:tc>
      </w:tr>
      <w:tr w:rsidR="00256947" w:rsidRPr="0055295B" w14:paraId="01987728" w14:textId="77777777" w:rsidTr="00953E77">
        <w:trPr>
          <w:trHeight w:val="167"/>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7AC7F6F" w14:textId="77777777" w:rsidR="00256947" w:rsidRPr="0055295B" w:rsidRDefault="00256947" w:rsidP="00256947">
            <w:pPr>
              <w:rPr>
                <w:sz w:val="22"/>
                <w:szCs w:val="22"/>
              </w:rPr>
            </w:pPr>
            <w:r w:rsidRPr="0055295B">
              <w:rPr>
                <w:sz w:val="22"/>
                <w:szCs w:val="22"/>
              </w:rPr>
              <w:t>ДГУ до 50</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FA17F2B" w14:textId="68D33C88" w:rsidR="00256947" w:rsidRPr="0055295B" w:rsidRDefault="00256947" w:rsidP="00207E8C">
            <w:pPr>
              <w:jc w:val="right"/>
              <w:rPr>
                <w:sz w:val="22"/>
                <w:szCs w:val="22"/>
              </w:rPr>
            </w:pPr>
          </w:p>
        </w:tc>
      </w:tr>
      <w:tr w:rsidR="00256947" w:rsidRPr="0055295B" w14:paraId="0649F6E5" w14:textId="77777777" w:rsidTr="00953E77">
        <w:trPr>
          <w:trHeight w:val="258"/>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11FE789" w14:textId="77777777" w:rsidR="00256947" w:rsidRPr="0055295B" w:rsidRDefault="00256947" w:rsidP="00256947">
            <w:pPr>
              <w:rPr>
                <w:sz w:val="22"/>
                <w:szCs w:val="22"/>
              </w:rPr>
            </w:pPr>
            <w:r w:rsidRPr="0055295B">
              <w:rPr>
                <w:sz w:val="22"/>
                <w:szCs w:val="22"/>
              </w:rPr>
              <w:t>ДГУ свыше 50</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0260D7" w14:textId="0AC62405" w:rsidR="00256947" w:rsidRPr="0055295B" w:rsidRDefault="00256947" w:rsidP="00207E8C">
            <w:pPr>
              <w:jc w:val="right"/>
              <w:rPr>
                <w:sz w:val="22"/>
                <w:szCs w:val="22"/>
              </w:rPr>
            </w:pPr>
          </w:p>
        </w:tc>
      </w:tr>
      <w:tr w:rsidR="00256947" w:rsidRPr="0055295B" w14:paraId="56C6B2B5" w14:textId="77777777" w:rsidTr="00953E77">
        <w:trPr>
          <w:trHeight w:val="50"/>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5E915A0D" w14:textId="77777777" w:rsidR="00256947" w:rsidRPr="0055295B" w:rsidRDefault="00256947" w:rsidP="00256947">
            <w:pPr>
              <w:rPr>
                <w:sz w:val="22"/>
                <w:szCs w:val="22"/>
              </w:rPr>
            </w:pPr>
            <w:r w:rsidRPr="0055295B">
              <w:rPr>
                <w:sz w:val="22"/>
                <w:szCs w:val="22"/>
              </w:rPr>
              <w:t>ЭИИЭ</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09387AAB" w14:textId="6E609BE5" w:rsidR="00256947" w:rsidRPr="0055295B" w:rsidRDefault="00256947" w:rsidP="00207E8C">
            <w:pPr>
              <w:rPr>
                <w:sz w:val="22"/>
                <w:szCs w:val="22"/>
              </w:rPr>
            </w:pPr>
          </w:p>
        </w:tc>
      </w:tr>
      <w:tr w:rsidR="00256947" w:rsidRPr="0055295B" w14:paraId="23B3D313" w14:textId="77777777" w:rsidTr="00953E77">
        <w:trPr>
          <w:trHeight w:val="82"/>
        </w:trPr>
        <w:tc>
          <w:tcPr>
            <w:tcW w:w="378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1FC2B9A0" w14:textId="77777777" w:rsidR="00256947" w:rsidRPr="0055295B" w:rsidRDefault="00256947" w:rsidP="00256947">
            <w:pPr>
              <w:rPr>
                <w:sz w:val="22"/>
                <w:szCs w:val="22"/>
              </w:rPr>
            </w:pPr>
            <w:r w:rsidRPr="0055295B">
              <w:rPr>
                <w:sz w:val="22"/>
                <w:szCs w:val="22"/>
              </w:rPr>
              <w:t>ДГУ заправка</w:t>
            </w:r>
          </w:p>
        </w:tc>
        <w:tc>
          <w:tcPr>
            <w:tcW w:w="2076" w:type="dxa"/>
            <w:tcBorders>
              <w:top w:val="nil"/>
              <w:left w:val="nil"/>
              <w:bottom w:val="single" w:sz="8" w:space="0" w:color="auto"/>
              <w:right w:val="single" w:sz="8" w:space="0" w:color="auto"/>
            </w:tcBorders>
            <w:noWrap/>
            <w:tcMar>
              <w:top w:w="0" w:type="dxa"/>
              <w:left w:w="108" w:type="dxa"/>
              <w:bottom w:w="0" w:type="dxa"/>
              <w:right w:w="108" w:type="dxa"/>
            </w:tcMar>
            <w:vAlign w:val="center"/>
          </w:tcPr>
          <w:p w14:paraId="0C57E9DF" w14:textId="0B49965B" w:rsidR="00256947" w:rsidRPr="0055295B" w:rsidRDefault="00256947" w:rsidP="00256947">
            <w:pPr>
              <w:jc w:val="right"/>
              <w:rPr>
                <w:sz w:val="22"/>
                <w:szCs w:val="22"/>
              </w:rPr>
            </w:pPr>
          </w:p>
        </w:tc>
      </w:tr>
    </w:tbl>
    <w:p w14:paraId="41014615" w14:textId="77777777" w:rsidR="0067087C" w:rsidRPr="0055295B" w:rsidRDefault="0067087C">
      <w:pPr>
        <w:rPr>
          <w:b/>
          <w:sz w:val="22"/>
          <w:szCs w:val="22"/>
        </w:rPr>
      </w:pPr>
    </w:p>
    <w:p w14:paraId="0586C448" w14:textId="77777777" w:rsidR="007F4DB5" w:rsidRPr="0055295B" w:rsidRDefault="007F4DB5" w:rsidP="007F4DB5">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p w14:paraId="2BD9BE17" w14:textId="75F299E4" w:rsidR="0067087C" w:rsidRDefault="0067087C">
      <w:pPr>
        <w:rPr>
          <w:b/>
          <w:sz w:val="22"/>
          <w:szCs w:val="22"/>
        </w:rPr>
      </w:pPr>
    </w:p>
    <w:p w14:paraId="726656F2" w14:textId="77777777" w:rsidR="00207E8C" w:rsidRDefault="00207E8C">
      <w:pPr>
        <w:rPr>
          <w:b/>
          <w:sz w:val="22"/>
          <w:szCs w:val="22"/>
        </w:rPr>
      </w:pPr>
    </w:p>
    <w:p w14:paraId="5B2270E2" w14:textId="77777777" w:rsidR="00207E8C" w:rsidRDefault="00207E8C">
      <w:pPr>
        <w:rPr>
          <w:b/>
          <w:sz w:val="22"/>
          <w:szCs w:val="22"/>
        </w:rPr>
      </w:pPr>
    </w:p>
    <w:p w14:paraId="53516864" w14:textId="77777777" w:rsidR="00207E8C" w:rsidRDefault="00207E8C">
      <w:pPr>
        <w:rPr>
          <w:b/>
          <w:sz w:val="22"/>
          <w:szCs w:val="22"/>
        </w:rPr>
      </w:pPr>
    </w:p>
    <w:p w14:paraId="751E9972" w14:textId="77777777" w:rsidR="00207E8C" w:rsidRDefault="00207E8C">
      <w:pPr>
        <w:rPr>
          <w:b/>
          <w:sz w:val="22"/>
          <w:szCs w:val="22"/>
        </w:rPr>
      </w:pPr>
    </w:p>
    <w:p w14:paraId="31F19171" w14:textId="77777777" w:rsidR="00207E8C" w:rsidRDefault="00207E8C">
      <w:pPr>
        <w:rPr>
          <w:b/>
          <w:sz w:val="22"/>
          <w:szCs w:val="22"/>
        </w:rPr>
      </w:pPr>
    </w:p>
    <w:p w14:paraId="00DC3228" w14:textId="77777777" w:rsidR="00C768B1" w:rsidRDefault="00C768B1">
      <w:pPr>
        <w:rPr>
          <w:b/>
          <w:sz w:val="22"/>
          <w:szCs w:val="22"/>
        </w:rPr>
      </w:pPr>
    </w:p>
    <w:p w14:paraId="1A7CD052" w14:textId="77777777" w:rsidR="00C768B1" w:rsidRDefault="00C768B1">
      <w:pPr>
        <w:rPr>
          <w:b/>
          <w:sz w:val="22"/>
          <w:szCs w:val="22"/>
        </w:rPr>
      </w:pPr>
    </w:p>
    <w:p w14:paraId="41509E93" w14:textId="77777777" w:rsidR="00C768B1" w:rsidRDefault="00C768B1">
      <w:pPr>
        <w:rPr>
          <w:b/>
          <w:sz w:val="22"/>
          <w:szCs w:val="22"/>
        </w:rPr>
      </w:pPr>
    </w:p>
    <w:p w14:paraId="4CE04900" w14:textId="77777777" w:rsidR="00C768B1" w:rsidRDefault="00C768B1">
      <w:pPr>
        <w:rPr>
          <w:b/>
          <w:sz w:val="22"/>
          <w:szCs w:val="22"/>
        </w:rPr>
      </w:pPr>
    </w:p>
    <w:p w14:paraId="535D7431" w14:textId="77777777" w:rsidR="00C768B1" w:rsidRDefault="00C768B1">
      <w:pPr>
        <w:rPr>
          <w:b/>
          <w:sz w:val="22"/>
          <w:szCs w:val="22"/>
        </w:rPr>
      </w:pPr>
    </w:p>
    <w:p w14:paraId="433F6AEB" w14:textId="77777777" w:rsidR="00C768B1" w:rsidRDefault="00C768B1">
      <w:pPr>
        <w:rPr>
          <w:b/>
          <w:sz w:val="22"/>
          <w:szCs w:val="22"/>
        </w:rPr>
      </w:pPr>
    </w:p>
    <w:p w14:paraId="72F5A185" w14:textId="77777777" w:rsidR="00C768B1" w:rsidRPr="0055295B" w:rsidRDefault="00C768B1">
      <w:pPr>
        <w:rPr>
          <w:b/>
          <w:sz w:val="22"/>
          <w:szCs w:val="22"/>
        </w:rPr>
      </w:pPr>
    </w:p>
    <w:p w14:paraId="1634D88F" w14:textId="4569FD5B" w:rsidR="001A33D1" w:rsidRPr="0055295B" w:rsidRDefault="001A33D1" w:rsidP="00737888">
      <w:pPr>
        <w:ind w:left="-709"/>
        <w:jc w:val="right"/>
        <w:rPr>
          <w:b/>
          <w:sz w:val="22"/>
          <w:szCs w:val="22"/>
        </w:rPr>
      </w:pPr>
      <w:r w:rsidRPr="0055295B">
        <w:rPr>
          <w:b/>
          <w:sz w:val="22"/>
          <w:szCs w:val="22"/>
        </w:rPr>
        <w:t>Приложение</w:t>
      </w:r>
      <w:r w:rsidR="007F4DB5" w:rsidRPr="0055295B">
        <w:rPr>
          <w:b/>
          <w:sz w:val="22"/>
          <w:szCs w:val="22"/>
        </w:rPr>
        <w:t xml:space="preserve"> №</w:t>
      </w:r>
      <w:r w:rsidRPr="0055295B">
        <w:rPr>
          <w:b/>
          <w:sz w:val="22"/>
          <w:szCs w:val="22"/>
        </w:rPr>
        <w:t xml:space="preserve"> 2.</w:t>
      </w:r>
    </w:p>
    <w:p w14:paraId="04649755" w14:textId="1B656C9A" w:rsidR="001A33D1" w:rsidRPr="0055295B" w:rsidRDefault="001A33D1" w:rsidP="00737888">
      <w:pPr>
        <w:jc w:val="right"/>
        <w:rPr>
          <w:rFonts w:eastAsia="Calibri"/>
          <w:sz w:val="22"/>
          <w:szCs w:val="22"/>
        </w:rPr>
      </w:pPr>
      <w:r w:rsidRPr="0055295B">
        <w:rPr>
          <w:rFonts w:eastAsia="Calibri"/>
          <w:sz w:val="22"/>
          <w:szCs w:val="22"/>
        </w:rPr>
        <w:t xml:space="preserve">к Договору № </w:t>
      </w:r>
    </w:p>
    <w:p w14:paraId="220E3FE5" w14:textId="3C68B36B" w:rsidR="001A33D1" w:rsidRPr="0055295B" w:rsidRDefault="001A33D1" w:rsidP="00737888">
      <w:pPr>
        <w:jc w:val="right"/>
        <w:rPr>
          <w:rFonts w:eastAsia="Calibri"/>
          <w:sz w:val="22"/>
          <w:szCs w:val="22"/>
        </w:rPr>
      </w:pPr>
      <w:r w:rsidRPr="0055295B">
        <w:rPr>
          <w:rFonts w:eastAsia="Calibri"/>
          <w:sz w:val="22"/>
          <w:szCs w:val="22"/>
        </w:rPr>
        <w:t xml:space="preserve">от </w:t>
      </w:r>
      <w:r w:rsidR="007F18CD" w:rsidRPr="0055295B">
        <w:rPr>
          <w:rFonts w:eastAsia="Calibri"/>
          <w:sz w:val="22"/>
          <w:szCs w:val="22"/>
        </w:rPr>
        <w:fldChar w:fldCharType="begin"/>
      </w:r>
      <w:r w:rsidR="007F18CD" w:rsidRPr="0055295B">
        <w:rPr>
          <w:rFonts w:eastAsia="Calibri"/>
          <w:sz w:val="22"/>
          <w:szCs w:val="22"/>
        </w:rPr>
        <w:instrText xml:space="preserve"> REF  Date  \* MERGEFORMAT </w:instrText>
      </w:r>
      <w:r w:rsidR="007F18CD" w:rsidRPr="0055295B">
        <w:rPr>
          <w:rFonts w:eastAsia="Calibri"/>
          <w:sz w:val="22"/>
          <w:szCs w:val="22"/>
        </w:rPr>
        <w:fldChar w:fldCharType="separate"/>
      </w:r>
      <w:r w:rsidR="00E657C2" w:rsidRPr="0055295B">
        <w:rPr>
          <w:sz w:val="22"/>
          <w:szCs w:val="22"/>
        </w:rPr>
        <w:t>______ 201</w:t>
      </w:r>
      <w:r w:rsidR="00E657C2" w:rsidRPr="0017549E">
        <w:rPr>
          <w:sz w:val="22"/>
          <w:szCs w:val="22"/>
        </w:rPr>
        <w:t>8</w:t>
      </w:r>
      <w:r w:rsidR="00E657C2" w:rsidRPr="0055295B">
        <w:rPr>
          <w:sz w:val="22"/>
          <w:szCs w:val="22"/>
        </w:rPr>
        <w:t xml:space="preserve"> г.</w:t>
      </w:r>
      <w:r w:rsidR="007F18CD" w:rsidRPr="0055295B">
        <w:rPr>
          <w:rFonts w:eastAsia="Calibri"/>
          <w:sz w:val="22"/>
          <w:szCs w:val="22"/>
        </w:rPr>
        <w:fldChar w:fldCharType="end"/>
      </w:r>
    </w:p>
    <w:p w14:paraId="0E29636E" w14:textId="77777777" w:rsidR="007F4DB5" w:rsidRPr="0055295B" w:rsidRDefault="007F4DB5" w:rsidP="00B44F30">
      <w:pPr>
        <w:jc w:val="center"/>
        <w:rPr>
          <w:b/>
          <w:sz w:val="22"/>
          <w:szCs w:val="22"/>
        </w:rPr>
      </w:pPr>
    </w:p>
    <w:p w14:paraId="64D81E7E" w14:textId="6E994F3C" w:rsidR="007F4DB5" w:rsidRPr="004F7E9F" w:rsidRDefault="007F4DB5" w:rsidP="00B44F30">
      <w:pPr>
        <w:jc w:val="center"/>
        <w:rPr>
          <w:b/>
          <w:sz w:val="22"/>
          <w:szCs w:val="22"/>
        </w:rPr>
      </w:pPr>
      <w:r w:rsidRPr="0055295B">
        <w:rPr>
          <w:b/>
          <w:sz w:val="22"/>
          <w:szCs w:val="22"/>
        </w:rPr>
        <w:t>Перечень ра</w:t>
      </w:r>
      <w:r w:rsidR="00050556">
        <w:rPr>
          <w:b/>
          <w:sz w:val="22"/>
          <w:szCs w:val="22"/>
        </w:rPr>
        <w:t xml:space="preserve">бот, выполняемых на сети </w:t>
      </w:r>
    </w:p>
    <w:p w14:paraId="17E2DBA9" w14:textId="77777777" w:rsidR="00692ED0" w:rsidRPr="004F7E9F" w:rsidRDefault="00692ED0" w:rsidP="00B44F30">
      <w:pPr>
        <w:jc w:val="center"/>
        <w:rPr>
          <w:b/>
          <w:sz w:val="22"/>
          <w:szCs w:val="22"/>
        </w:rPr>
      </w:pPr>
    </w:p>
    <w:p w14:paraId="7A4ED9CD" w14:textId="48D4C302" w:rsidR="00B44F30" w:rsidRPr="0055295B" w:rsidRDefault="00B44F30" w:rsidP="00B44F30">
      <w:pPr>
        <w:jc w:val="center"/>
        <w:rPr>
          <w:b/>
          <w:sz w:val="22"/>
          <w:szCs w:val="22"/>
        </w:rPr>
      </w:pPr>
      <w:r w:rsidRPr="0055295B">
        <w:rPr>
          <w:b/>
          <w:sz w:val="22"/>
          <w:szCs w:val="22"/>
        </w:rPr>
        <w:t>Выполнение работ по техническому обслуживанию, проведению аварийно-</w:t>
      </w:r>
      <w:proofErr w:type="spellStart"/>
      <w:r w:rsidRPr="0055295B">
        <w:rPr>
          <w:b/>
          <w:sz w:val="22"/>
          <w:szCs w:val="22"/>
        </w:rPr>
        <w:t>восстановительныхработ</w:t>
      </w:r>
      <w:proofErr w:type="spellEnd"/>
      <w:r w:rsidRPr="0055295B">
        <w:rPr>
          <w:b/>
          <w:sz w:val="22"/>
          <w:szCs w:val="22"/>
        </w:rPr>
        <w:t xml:space="preserve"> на КТП и ВЛЭП </w:t>
      </w:r>
    </w:p>
    <w:p w14:paraId="3E069372" w14:textId="77777777" w:rsidR="00B44F30" w:rsidRPr="0055295B" w:rsidRDefault="00B44F30" w:rsidP="00B44F30">
      <w:pPr>
        <w:pStyle w:val="afff4"/>
        <w:rPr>
          <w:rFonts w:ascii="Times New Roman" w:hAnsi="Times New Roman"/>
          <w:b/>
        </w:rPr>
      </w:pPr>
    </w:p>
    <w:p w14:paraId="1D534D90" w14:textId="244C216F" w:rsidR="00B44F30" w:rsidRPr="0055295B" w:rsidRDefault="00B44F30" w:rsidP="00B44F30">
      <w:pPr>
        <w:pStyle w:val="afff4"/>
        <w:ind w:firstLine="0"/>
        <w:rPr>
          <w:rFonts w:ascii="Times New Roman" w:hAnsi="Times New Roman"/>
        </w:rPr>
      </w:pPr>
      <w:r w:rsidRPr="0055295B">
        <w:rPr>
          <w:rFonts w:ascii="Times New Roman" w:hAnsi="Times New Roman"/>
        </w:rPr>
        <w:t>Исполнитель обязуется по заданию Заказчика выполнять Работы по техническому обслуживанию, аварийно-</w:t>
      </w:r>
      <w:r w:rsidR="007F4DB5" w:rsidRPr="0055295B">
        <w:rPr>
          <w:rFonts w:ascii="Times New Roman" w:hAnsi="Times New Roman"/>
        </w:rPr>
        <w:t xml:space="preserve">восстановительные </w:t>
      </w:r>
      <w:r w:rsidRPr="0055295B">
        <w:rPr>
          <w:rFonts w:ascii="Times New Roman" w:hAnsi="Times New Roman"/>
        </w:rPr>
        <w:t>работ</w:t>
      </w:r>
      <w:r w:rsidR="007F4DB5" w:rsidRPr="0055295B">
        <w:rPr>
          <w:rFonts w:ascii="Times New Roman" w:hAnsi="Times New Roman"/>
        </w:rPr>
        <w:t>ы</w:t>
      </w:r>
      <w:r w:rsidRPr="0055295B">
        <w:rPr>
          <w:rFonts w:ascii="Times New Roman" w:hAnsi="Times New Roman"/>
        </w:rPr>
        <w:t xml:space="preserve"> на комплектных трансформаторных подстанциях (КТП) Объектов связи Заказчика в соответствии с настоящим Договором.</w:t>
      </w:r>
    </w:p>
    <w:p w14:paraId="1FD35C4A" w14:textId="77777777" w:rsidR="00B44F30" w:rsidRPr="0055295B" w:rsidRDefault="00B44F30" w:rsidP="00B44F30">
      <w:pPr>
        <w:pStyle w:val="afff4"/>
        <w:rPr>
          <w:rFonts w:ascii="Times New Roman" w:hAnsi="Times New Roman"/>
        </w:rPr>
      </w:pPr>
    </w:p>
    <w:p w14:paraId="0A884798" w14:textId="77777777" w:rsidR="00B44F30" w:rsidRPr="0055295B" w:rsidRDefault="00B44F30" w:rsidP="00B44F30">
      <w:pPr>
        <w:pStyle w:val="afff4"/>
        <w:rPr>
          <w:rFonts w:ascii="Times New Roman" w:hAnsi="Times New Roman"/>
        </w:rPr>
      </w:pPr>
    </w:p>
    <w:p w14:paraId="292F5B5A" w14:textId="17AB63E3"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Работы по ТО, АВР производятся Исполнителем в сроки, установленные в Заявках </w:t>
      </w:r>
    </w:p>
    <w:p w14:paraId="02D8475D" w14:textId="15AE9243" w:rsidR="00E118EA" w:rsidRPr="0055295B" w:rsidRDefault="00E118EA" w:rsidP="007F4DB5">
      <w:pPr>
        <w:pStyle w:val="afff4"/>
        <w:numPr>
          <w:ilvl w:val="0"/>
          <w:numId w:val="32"/>
        </w:numPr>
        <w:spacing w:before="240"/>
        <w:textAlignment w:val="auto"/>
        <w:rPr>
          <w:rFonts w:ascii="Times New Roman" w:hAnsi="Times New Roman"/>
        </w:rPr>
      </w:pPr>
      <w:r w:rsidRPr="0055295B">
        <w:rPr>
          <w:rFonts w:ascii="Times New Roman" w:hAnsi="Times New Roman"/>
        </w:rPr>
        <w:t>При проведении АВР на КТП и ВЛЭП Исполнитель обязан прибыть на Объект связи не позднее 24 часов с момента получения заявки в электронном виде (подтвержденная СМС-сообщением или устно по телефону) от Заказчика.</w:t>
      </w:r>
    </w:p>
    <w:p w14:paraId="18D049F7"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Все расходы на проведения ТО и АВР, в том числе материалы и запасные части, затраты на ГСМ входят в стоимость работ если не указано иное. </w:t>
      </w:r>
    </w:p>
    <w:p w14:paraId="09B23A09"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Форма технических отчетов утверждена в приложении к настоящему Договору</w:t>
      </w:r>
    </w:p>
    <w:p w14:paraId="156932AE"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наличия замечаний, выявленных в ходе приемки работ, выполненных Исполнителем</w:t>
      </w:r>
      <w:r w:rsidRPr="0055295B">
        <w:rPr>
          <w:rFonts w:ascii="Times New Roman" w:hAnsi="Times New Roman"/>
          <w:b/>
        </w:rPr>
        <w:t xml:space="preserve">, </w:t>
      </w:r>
      <w:r w:rsidRPr="0055295B">
        <w:rPr>
          <w:rFonts w:ascii="Times New Roman" w:hAnsi="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14:paraId="7FC9F4A8"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14:paraId="01BBBAC2"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14:paraId="6F9BB5D5"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Исполнитель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w:t>
      </w:r>
      <w:proofErr w:type="gramStart"/>
      <w:r w:rsidRPr="0055295B">
        <w:rPr>
          <w:rFonts w:ascii="Times New Roman" w:hAnsi="Times New Roman"/>
        </w:rPr>
        <w:t>Заказчиком:  на</w:t>
      </w:r>
      <w:proofErr w:type="gramEnd"/>
      <w:r w:rsidRPr="0055295B">
        <w:rPr>
          <w:rFonts w:ascii="Times New Roman" w:hAnsi="Times New Roman"/>
        </w:rPr>
        <w:t xml:space="preserve"> работы – 1 (один) год, на изделия и материалы – 1 (один) год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 Наличие дефектов в Работах или поставленных Исполнителем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Исполнитель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Исполнитель в установленный срок не направит своего Представителя, то будет считаться, что Исполнитель согласился с фактом наличия дефектов и в этом случае Исполнитель обязан немедленно приступить к устранению таких дефектов. В случае отказа представителя Исполнителя от подписания Акта, по требованию любой из Сторон должна быть назначена независимая экспертиза. Расходы по экспертизе несет Исполнитель, за исключением случаев, когда экспертизой установлено отсутствие нарушений Исполнителем по Договору или причинной связи между действиями Исполнителя и обнаруженными недостатками.</w:t>
      </w:r>
    </w:p>
    <w:p w14:paraId="439BAA7C" w14:textId="77777777" w:rsidR="00B44F30" w:rsidRPr="0055295B" w:rsidRDefault="00B44F30" w:rsidP="00B44F30">
      <w:pPr>
        <w:tabs>
          <w:tab w:val="left" w:pos="7513"/>
        </w:tabs>
        <w:jc w:val="right"/>
        <w:rPr>
          <w:sz w:val="22"/>
          <w:szCs w:val="22"/>
        </w:rPr>
      </w:pPr>
    </w:p>
    <w:p w14:paraId="68109B44" w14:textId="77777777" w:rsidR="00B44F30" w:rsidRDefault="00B44F30" w:rsidP="00B44F30">
      <w:pPr>
        <w:tabs>
          <w:tab w:val="left" w:pos="7513"/>
        </w:tabs>
        <w:jc w:val="right"/>
        <w:rPr>
          <w:sz w:val="22"/>
          <w:szCs w:val="22"/>
        </w:rPr>
      </w:pPr>
    </w:p>
    <w:p w14:paraId="747E48EB" w14:textId="77777777" w:rsidR="000A5077" w:rsidRDefault="000A5077" w:rsidP="00B44F30">
      <w:pPr>
        <w:tabs>
          <w:tab w:val="left" w:pos="7513"/>
        </w:tabs>
        <w:jc w:val="right"/>
        <w:rPr>
          <w:sz w:val="22"/>
          <w:szCs w:val="22"/>
        </w:rPr>
      </w:pPr>
    </w:p>
    <w:p w14:paraId="2BC04833" w14:textId="77777777" w:rsidR="000A5077" w:rsidRDefault="000A5077" w:rsidP="00B44F30">
      <w:pPr>
        <w:tabs>
          <w:tab w:val="left" w:pos="7513"/>
        </w:tabs>
        <w:jc w:val="right"/>
        <w:rPr>
          <w:sz w:val="22"/>
          <w:szCs w:val="22"/>
        </w:rPr>
      </w:pPr>
    </w:p>
    <w:p w14:paraId="0A9E8481" w14:textId="77777777" w:rsidR="000A5077" w:rsidRDefault="000A5077" w:rsidP="00B44F30">
      <w:pPr>
        <w:tabs>
          <w:tab w:val="left" w:pos="7513"/>
        </w:tabs>
        <w:jc w:val="right"/>
        <w:rPr>
          <w:sz w:val="22"/>
          <w:szCs w:val="22"/>
        </w:rPr>
      </w:pPr>
    </w:p>
    <w:p w14:paraId="7E4DF046" w14:textId="77777777" w:rsidR="000A5077" w:rsidRDefault="000A5077" w:rsidP="00B44F30">
      <w:pPr>
        <w:tabs>
          <w:tab w:val="left" w:pos="7513"/>
        </w:tabs>
        <w:jc w:val="right"/>
        <w:rPr>
          <w:sz w:val="22"/>
          <w:szCs w:val="22"/>
        </w:rPr>
      </w:pPr>
    </w:p>
    <w:p w14:paraId="0F079C1A" w14:textId="77777777" w:rsidR="000A5077" w:rsidRDefault="000A5077" w:rsidP="00B44F30">
      <w:pPr>
        <w:tabs>
          <w:tab w:val="left" w:pos="7513"/>
        </w:tabs>
        <w:jc w:val="right"/>
        <w:rPr>
          <w:sz w:val="22"/>
          <w:szCs w:val="22"/>
        </w:rPr>
      </w:pPr>
    </w:p>
    <w:p w14:paraId="31FC4FDD" w14:textId="77777777" w:rsidR="000A5077" w:rsidRDefault="000A5077" w:rsidP="00B44F30">
      <w:pPr>
        <w:tabs>
          <w:tab w:val="left" w:pos="7513"/>
        </w:tabs>
        <w:jc w:val="right"/>
        <w:rPr>
          <w:sz w:val="22"/>
          <w:szCs w:val="22"/>
        </w:rPr>
      </w:pPr>
    </w:p>
    <w:p w14:paraId="37909087" w14:textId="77777777" w:rsidR="000A5077" w:rsidRDefault="000A5077" w:rsidP="00B44F30">
      <w:pPr>
        <w:tabs>
          <w:tab w:val="left" w:pos="7513"/>
        </w:tabs>
        <w:jc w:val="right"/>
        <w:rPr>
          <w:sz w:val="22"/>
          <w:szCs w:val="22"/>
        </w:rPr>
      </w:pPr>
    </w:p>
    <w:p w14:paraId="40054A35" w14:textId="77777777" w:rsidR="000A5077" w:rsidRDefault="000A5077" w:rsidP="00B44F30">
      <w:pPr>
        <w:tabs>
          <w:tab w:val="left" w:pos="7513"/>
        </w:tabs>
        <w:jc w:val="right"/>
        <w:rPr>
          <w:sz w:val="22"/>
          <w:szCs w:val="22"/>
        </w:rPr>
      </w:pPr>
    </w:p>
    <w:p w14:paraId="25FCB1D1" w14:textId="77777777" w:rsidR="000A5077" w:rsidRDefault="000A5077" w:rsidP="00B44F30">
      <w:pPr>
        <w:tabs>
          <w:tab w:val="left" w:pos="7513"/>
        </w:tabs>
        <w:jc w:val="right"/>
        <w:rPr>
          <w:sz w:val="22"/>
          <w:szCs w:val="22"/>
        </w:rPr>
      </w:pPr>
    </w:p>
    <w:p w14:paraId="6A3E5B3E" w14:textId="77777777" w:rsidR="000A5077" w:rsidRDefault="000A5077" w:rsidP="00B44F30">
      <w:pPr>
        <w:tabs>
          <w:tab w:val="left" w:pos="7513"/>
        </w:tabs>
        <w:jc w:val="right"/>
        <w:rPr>
          <w:sz w:val="22"/>
          <w:szCs w:val="22"/>
        </w:rPr>
      </w:pPr>
    </w:p>
    <w:p w14:paraId="753F3BD4" w14:textId="77777777" w:rsidR="000A5077" w:rsidRDefault="000A5077" w:rsidP="00B44F30">
      <w:pPr>
        <w:tabs>
          <w:tab w:val="left" w:pos="7513"/>
        </w:tabs>
        <w:jc w:val="right"/>
        <w:rPr>
          <w:sz w:val="22"/>
          <w:szCs w:val="22"/>
        </w:rPr>
      </w:pPr>
    </w:p>
    <w:p w14:paraId="15E719D9" w14:textId="77777777" w:rsidR="000A5077" w:rsidRDefault="000A5077" w:rsidP="00B44F30">
      <w:pPr>
        <w:tabs>
          <w:tab w:val="left" w:pos="7513"/>
        </w:tabs>
        <w:jc w:val="right"/>
        <w:rPr>
          <w:sz w:val="22"/>
          <w:szCs w:val="22"/>
        </w:rPr>
      </w:pPr>
    </w:p>
    <w:p w14:paraId="5DD7479D" w14:textId="77777777" w:rsidR="000A5077" w:rsidRDefault="000A5077" w:rsidP="00B44F30">
      <w:pPr>
        <w:tabs>
          <w:tab w:val="left" w:pos="7513"/>
        </w:tabs>
        <w:jc w:val="right"/>
        <w:rPr>
          <w:sz w:val="22"/>
          <w:szCs w:val="22"/>
        </w:rPr>
      </w:pPr>
    </w:p>
    <w:p w14:paraId="26E32B34" w14:textId="77777777" w:rsidR="000A5077" w:rsidRDefault="000A5077" w:rsidP="00B44F30">
      <w:pPr>
        <w:tabs>
          <w:tab w:val="left" w:pos="7513"/>
        </w:tabs>
        <w:jc w:val="right"/>
        <w:rPr>
          <w:sz w:val="22"/>
          <w:szCs w:val="22"/>
        </w:rPr>
      </w:pPr>
    </w:p>
    <w:p w14:paraId="73FD2335" w14:textId="77777777" w:rsidR="000A5077" w:rsidRDefault="000A5077" w:rsidP="00B44F30">
      <w:pPr>
        <w:tabs>
          <w:tab w:val="left" w:pos="7513"/>
        </w:tabs>
        <w:jc w:val="right"/>
        <w:rPr>
          <w:sz w:val="22"/>
          <w:szCs w:val="22"/>
        </w:rPr>
      </w:pPr>
    </w:p>
    <w:p w14:paraId="513CA6BB" w14:textId="77777777" w:rsidR="000A5077" w:rsidRDefault="000A5077" w:rsidP="00B44F30">
      <w:pPr>
        <w:tabs>
          <w:tab w:val="left" w:pos="7513"/>
        </w:tabs>
        <w:jc w:val="right"/>
        <w:rPr>
          <w:sz w:val="22"/>
          <w:szCs w:val="22"/>
        </w:rPr>
      </w:pPr>
    </w:p>
    <w:p w14:paraId="1ED54527" w14:textId="77777777" w:rsidR="000A5077" w:rsidRDefault="000A5077" w:rsidP="00B44F30">
      <w:pPr>
        <w:tabs>
          <w:tab w:val="left" w:pos="7513"/>
        </w:tabs>
        <w:jc w:val="right"/>
        <w:rPr>
          <w:sz w:val="22"/>
          <w:szCs w:val="22"/>
        </w:rPr>
      </w:pPr>
    </w:p>
    <w:p w14:paraId="76CAAE40" w14:textId="77777777" w:rsidR="000A5077" w:rsidRDefault="000A5077" w:rsidP="00B44F30">
      <w:pPr>
        <w:tabs>
          <w:tab w:val="left" w:pos="7513"/>
        </w:tabs>
        <w:jc w:val="right"/>
        <w:rPr>
          <w:sz w:val="22"/>
          <w:szCs w:val="22"/>
        </w:rPr>
      </w:pPr>
    </w:p>
    <w:p w14:paraId="588BB938" w14:textId="77777777" w:rsidR="000A5077" w:rsidRDefault="000A5077" w:rsidP="00B44F30">
      <w:pPr>
        <w:tabs>
          <w:tab w:val="left" w:pos="7513"/>
        </w:tabs>
        <w:jc w:val="right"/>
        <w:rPr>
          <w:sz w:val="22"/>
          <w:szCs w:val="22"/>
        </w:rPr>
      </w:pPr>
    </w:p>
    <w:p w14:paraId="034D8FCF" w14:textId="77777777" w:rsidR="000A5077" w:rsidRDefault="000A5077" w:rsidP="00B44F30">
      <w:pPr>
        <w:tabs>
          <w:tab w:val="left" w:pos="7513"/>
        </w:tabs>
        <w:jc w:val="right"/>
        <w:rPr>
          <w:sz w:val="22"/>
          <w:szCs w:val="22"/>
        </w:rPr>
      </w:pPr>
    </w:p>
    <w:p w14:paraId="5192B258" w14:textId="77777777" w:rsidR="000A5077" w:rsidRDefault="000A5077" w:rsidP="00B44F30">
      <w:pPr>
        <w:tabs>
          <w:tab w:val="left" w:pos="7513"/>
        </w:tabs>
        <w:jc w:val="right"/>
        <w:rPr>
          <w:sz w:val="22"/>
          <w:szCs w:val="22"/>
        </w:rPr>
      </w:pPr>
    </w:p>
    <w:p w14:paraId="03D0B204" w14:textId="77777777" w:rsidR="000A5077" w:rsidRDefault="000A5077" w:rsidP="00B44F30">
      <w:pPr>
        <w:tabs>
          <w:tab w:val="left" w:pos="7513"/>
        </w:tabs>
        <w:jc w:val="right"/>
        <w:rPr>
          <w:sz w:val="22"/>
          <w:szCs w:val="22"/>
        </w:rPr>
      </w:pPr>
    </w:p>
    <w:p w14:paraId="7849F7FA" w14:textId="77777777" w:rsidR="000A5077" w:rsidRDefault="000A5077" w:rsidP="00B44F30">
      <w:pPr>
        <w:tabs>
          <w:tab w:val="left" w:pos="7513"/>
        </w:tabs>
        <w:jc w:val="right"/>
        <w:rPr>
          <w:sz w:val="22"/>
          <w:szCs w:val="22"/>
        </w:rPr>
      </w:pPr>
    </w:p>
    <w:p w14:paraId="48BB1852" w14:textId="77777777" w:rsidR="000A5077" w:rsidRDefault="000A5077" w:rsidP="00B44F30">
      <w:pPr>
        <w:tabs>
          <w:tab w:val="left" w:pos="7513"/>
        </w:tabs>
        <w:jc w:val="right"/>
        <w:rPr>
          <w:sz w:val="22"/>
          <w:szCs w:val="22"/>
        </w:rPr>
      </w:pPr>
    </w:p>
    <w:p w14:paraId="4CA0EE36" w14:textId="77777777" w:rsidR="000A5077" w:rsidRDefault="000A5077" w:rsidP="00B44F30">
      <w:pPr>
        <w:tabs>
          <w:tab w:val="left" w:pos="7513"/>
        </w:tabs>
        <w:jc w:val="right"/>
        <w:rPr>
          <w:sz w:val="22"/>
          <w:szCs w:val="22"/>
        </w:rPr>
      </w:pPr>
    </w:p>
    <w:p w14:paraId="54DF6116" w14:textId="77777777" w:rsidR="000A5077" w:rsidRDefault="000A5077" w:rsidP="00B44F30">
      <w:pPr>
        <w:tabs>
          <w:tab w:val="left" w:pos="7513"/>
        </w:tabs>
        <w:jc w:val="right"/>
        <w:rPr>
          <w:sz w:val="22"/>
          <w:szCs w:val="22"/>
        </w:rPr>
      </w:pPr>
    </w:p>
    <w:p w14:paraId="189C702C" w14:textId="77777777" w:rsidR="000A5077" w:rsidRDefault="000A5077" w:rsidP="00B44F30">
      <w:pPr>
        <w:tabs>
          <w:tab w:val="left" w:pos="7513"/>
        </w:tabs>
        <w:jc w:val="right"/>
        <w:rPr>
          <w:sz w:val="22"/>
          <w:szCs w:val="22"/>
        </w:rPr>
      </w:pPr>
    </w:p>
    <w:p w14:paraId="44880008" w14:textId="77777777" w:rsidR="000A5077" w:rsidRDefault="000A5077" w:rsidP="00B44F30">
      <w:pPr>
        <w:tabs>
          <w:tab w:val="left" w:pos="7513"/>
        </w:tabs>
        <w:jc w:val="right"/>
        <w:rPr>
          <w:sz w:val="22"/>
          <w:szCs w:val="22"/>
        </w:rPr>
      </w:pPr>
    </w:p>
    <w:p w14:paraId="307607A7" w14:textId="77777777" w:rsidR="000A5077" w:rsidRDefault="000A5077" w:rsidP="00B44F30">
      <w:pPr>
        <w:tabs>
          <w:tab w:val="left" w:pos="7513"/>
        </w:tabs>
        <w:jc w:val="right"/>
        <w:rPr>
          <w:sz w:val="22"/>
          <w:szCs w:val="22"/>
        </w:rPr>
      </w:pPr>
    </w:p>
    <w:p w14:paraId="3B1055DA" w14:textId="77777777" w:rsidR="000A5077" w:rsidRDefault="000A5077" w:rsidP="00B44F30">
      <w:pPr>
        <w:tabs>
          <w:tab w:val="left" w:pos="7513"/>
        </w:tabs>
        <w:jc w:val="right"/>
        <w:rPr>
          <w:sz w:val="22"/>
          <w:szCs w:val="22"/>
        </w:rPr>
      </w:pPr>
    </w:p>
    <w:p w14:paraId="7CBA7145" w14:textId="77777777" w:rsidR="000A5077" w:rsidRDefault="000A5077" w:rsidP="00B44F30">
      <w:pPr>
        <w:tabs>
          <w:tab w:val="left" w:pos="7513"/>
        </w:tabs>
        <w:jc w:val="right"/>
        <w:rPr>
          <w:sz w:val="22"/>
          <w:szCs w:val="22"/>
        </w:rPr>
      </w:pPr>
    </w:p>
    <w:p w14:paraId="1798658C" w14:textId="77777777" w:rsidR="000A5077" w:rsidRDefault="000A5077" w:rsidP="00B44F30">
      <w:pPr>
        <w:tabs>
          <w:tab w:val="left" w:pos="7513"/>
        </w:tabs>
        <w:jc w:val="right"/>
        <w:rPr>
          <w:sz w:val="22"/>
          <w:szCs w:val="22"/>
        </w:rPr>
      </w:pPr>
    </w:p>
    <w:p w14:paraId="4C7C5A8A" w14:textId="77777777" w:rsidR="000A5077" w:rsidRDefault="000A5077" w:rsidP="00B44F30">
      <w:pPr>
        <w:tabs>
          <w:tab w:val="left" w:pos="7513"/>
        </w:tabs>
        <w:jc w:val="right"/>
        <w:rPr>
          <w:sz w:val="22"/>
          <w:szCs w:val="22"/>
        </w:rPr>
      </w:pPr>
    </w:p>
    <w:p w14:paraId="59AA4031" w14:textId="77777777" w:rsidR="000A5077" w:rsidRDefault="000A5077" w:rsidP="00B44F30">
      <w:pPr>
        <w:tabs>
          <w:tab w:val="left" w:pos="7513"/>
        </w:tabs>
        <w:jc w:val="right"/>
        <w:rPr>
          <w:sz w:val="22"/>
          <w:szCs w:val="22"/>
        </w:rPr>
      </w:pPr>
    </w:p>
    <w:p w14:paraId="736D6C64" w14:textId="77777777" w:rsidR="000A5077" w:rsidRDefault="000A5077" w:rsidP="00B44F30">
      <w:pPr>
        <w:tabs>
          <w:tab w:val="left" w:pos="7513"/>
        </w:tabs>
        <w:jc w:val="right"/>
        <w:rPr>
          <w:sz w:val="22"/>
          <w:szCs w:val="22"/>
        </w:rPr>
      </w:pPr>
    </w:p>
    <w:p w14:paraId="47E43B4D" w14:textId="77777777" w:rsidR="000A5077" w:rsidRDefault="000A5077" w:rsidP="00B44F30">
      <w:pPr>
        <w:tabs>
          <w:tab w:val="left" w:pos="7513"/>
        </w:tabs>
        <w:jc w:val="right"/>
        <w:rPr>
          <w:sz w:val="22"/>
          <w:szCs w:val="22"/>
        </w:rPr>
      </w:pPr>
    </w:p>
    <w:p w14:paraId="19C3E64C" w14:textId="77777777" w:rsidR="000A5077" w:rsidRDefault="000A5077" w:rsidP="00B44F30">
      <w:pPr>
        <w:tabs>
          <w:tab w:val="left" w:pos="7513"/>
        </w:tabs>
        <w:jc w:val="right"/>
        <w:rPr>
          <w:sz w:val="22"/>
          <w:szCs w:val="22"/>
        </w:rPr>
      </w:pPr>
    </w:p>
    <w:p w14:paraId="0B66A59D" w14:textId="77777777" w:rsidR="000A5077" w:rsidRDefault="000A5077" w:rsidP="00B44F30">
      <w:pPr>
        <w:tabs>
          <w:tab w:val="left" w:pos="7513"/>
        </w:tabs>
        <w:jc w:val="right"/>
        <w:rPr>
          <w:sz w:val="22"/>
          <w:szCs w:val="22"/>
        </w:rPr>
      </w:pPr>
    </w:p>
    <w:p w14:paraId="7BEC2DC1" w14:textId="77777777" w:rsidR="000A5077" w:rsidRDefault="000A5077" w:rsidP="00B44F30">
      <w:pPr>
        <w:tabs>
          <w:tab w:val="left" w:pos="7513"/>
        </w:tabs>
        <w:jc w:val="right"/>
        <w:rPr>
          <w:sz w:val="22"/>
          <w:szCs w:val="22"/>
        </w:rPr>
      </w:pPr>
    </w:p>
    <w:p w14:paraId="2EA44E62" w14:textId="77777777" w:rsidR="000A5077" w:rsidRDefault="000A5077" w:rsidP="00B44F30">
      <w:pPr>
        <w:tabs>
          <w:tab w:val="left" w:pos="7513"/>
        </w:tabs>
        <w:jc w:val="right"/>
        <w:rPr>
          <w:sz w:val="22"/>
          <w:szCs w:val="22"/>
        </w:rPr>
      </w:pPr>
    </w:p>
    <w:p w14:paraId="705FD672" w14:textId="77777777" w:rsidR="000A5077" w:rsidRDefault="000A5077" w:rsidP="00B44F30">
      <w:pPr>
        <w:tabs>
          <w:tab w:val="left" w:pos="7513"/>
        </w:tabs>
        <w:jc w:val="right"/>
        <w:rPr>
          <w:sz w:val="22"/>
          <w:szCs w:val="22"/>
        </w:rPr>
      </w:pPr>
    </w:p>
    <w:p w14:paraId="27B2D33E" w14:textId="77777777" w:rsidR="000A5077" w:rsidRDefault="000A5077" w:rsidP="00B44F30">
      <w:pPr>
        <w:tabs>
          <w:tab w:val="left" w:pos="7513"/>
        </w:tabs>
        <w:jc w:val="right"/>
        <w:rPr>
          <w:sz w:val="22"/>
          <w:szCs w:val="22"/>
        </w:rPr>
      </w:pPr>
    </w:p>
    <w:p w14:paraId="125EC6DF" w14:textId="77777777" w:rsidR="000A5077" w:rsidRDefault="000A5077" w:rsidP="00B44F30">
      <w:pPr>
        <w:tabs>
          <w:tab w:val="left" w:pos="7513"/>
        </w:tabs>
        <w:jc w:val="right"/>
        <w:rPr>
          <w:sz w:val="22"/>
          <w:szCs w:val="22"/>
        </w:rPr>
      </w:pPr>
    </w:p>
    <w:p w14:paraId="59000837" w14:textId="77777777" w:rsidR="000A5077" w:rsidRDefault="000A5077" w:rsidP="00B44F30">
      <w:pPr>
        <w:tabs>
          <w:tab w:val="left" w:pos="7513"/>
        </w:tabs>
        <w:jc w:val="right"/>
        <w:rPr>
          <w:sz w:val="22"/>
          <w:szCs w:val="22"/>
        </w:rPr>
      </w:pPr>
    </w:p>
    <w:p w14:paraId="71481073" w14:textId="77777777" w:rsidR="000A5077" w:rsidRPr="0055295B" w:rsidRDefault="000A5077" w:rsidP="00B44F30">
      <w:pPr>
        <w:tabs>
          <w:tab w:val="left" w:pos="7513"/>
        </w:tabs>
        <w:jc w:val="right"/>
        <w:rPr>
          <w:sz w:val="22"/>
          <w:szCs w:val="22"/>
        </w:rPr>
      </w:pPr>
    </w:p>
    <w:p w14:paraId="33A99306" w14:textId="77777777" w:rsidR="007F4DB5" w:rsidRPr="0055295B" w:rsidRDefault="007F4DB5" w:rsidP="00B44F30">
      <w:pPr>
        <w:tabs>
          <w:tab w:val="left" w:pos="7513"/>
        </w:tabs>
        <w:jc w:val="right"/>
        <w:rPr>
          <w:sz w:val="22"/>
          <w:szCs w:val="22"/>
        </w:rPr>
      </w:pPr>
    </w:p>
    <w:p w14:paraId="60217723" w14:textId="77777777" w:rsidR="00B44F30" w:rsidRPr="0055295B" w:rsidRDefault="00B44F30" w:rsidP="00B44F30">
      <w:pPr>
        <w:tabs>
          <w:tab w:val="left" w:pos="7513"/>
        </w:tabs>
        <w:jc w:val="right"/>
        <w:rPr>
          <w:sz w:val="22"/>
          <w:szCs w:val="22"/>
        </w:rPr>
      </w:pPr>
      <w:r w:rsidRPr="0055295B">
        <w:rPr>
          <w:sz w:val="22"/>
          <w:szCs w:val="22"/>
        </w:rPr>
        <w:t>Форма Акта сдачи-приемки выполненных работ</w:t>
      </w:r>
    </w:p>
    <w:p w14:paraId="7EE46815" w14:textId="77777777" w:rsidR="00B44F30" w:rsidRPr="0055295B" w:rsidRDefault="00B44F30" w:rsidP="00B44F30">
      <w:pPr>
        <w:pStyle w:val="Iauiue"/>
        <w:jc w:val="center"/>
        <w:rPr>
          <w:rFonts w:ascii="Times New Roman" w:hAnsi="Times New Roman" w:cs="Times New Roman"/>
          <w:lang w:val="ru-RU"/>
        </w:rPr>
      </w:pPr>
      <w:r w:rsidRPr="0055295B">
        <w:rPr>
          <w:rFonts w:ascii="Times New Roman" w:hAnsi="Times New Roman" w:cs="Times New Roman"/>
          <w:b/>
          <w:lang w:val="ru-RU"/>
        </w:rPr>
        <w:t>Акт № ___</w:t>
      </w:r>
    </w:p>
    <w:p w14:paraId="1B79DCD3" w14:textId="77777777" w:rsidR="00B44F30" w:rsidRPr="0055295B" w:rsidRDefault="00B44F30" w:rsidP="00B44F30">
      <w:pPr>
        <w:jc w:val="center"/>
        <w:rPr>
          <w:b/>
          <w:sz w:val="22"/>
          <w:szCs w:val="22"/>
        </w:rPr>
      </w:pPr>
      <w:r w:rsidRPr="0055295B">
        <w:rPr>
          <w:b/>
          <w:sz w:val="22"/>
          <w:szCs w:val="22"/>
        </w:rPr>
        <w:t>сдачи-приемки выполненных работ</w:t>
      </w:r>
    </w:p>
    <w:p w14:paraId="2D195369" w14:textId="77777777" w:rsidR="00B44F30" w:rsidRPr="0055295B" w:rsidRDefault="00B44F30" w:rsidP="00B44F30">
      <w:pPr>
        <w:jc w:val="right"/>
        <w:rPr>
          <w:b/>
          <w:sz w:val="22"/>
          <w:szCs w:val="22"/>
        </w:rPr>
      </w:pPr>
      <w:r w:rsidRPr="0055295B">
        <w:rPr>
          <w:b/>
          <w:sz w:val="22"/>
          <w:szCs w:val="22"/>
        </w:rPr>
        <w:t xml:space="preserve"> _____________  201_ г.</w:t>
      </w:r>
    </w:p>
    <w:p w14:paraId="3FA1A4EF" w14:textId="77777777" w:rsidR="00B44F30" w:rsidRPr="0055295B" w:rsidRDefault="00B44F30" w:rsidP="00B44F30">
      <w:pPr>
        <w:pStyle w:val="afff4"/>
        <w:rPr>
          <w:rFonts w:ascii="Times New Roman" w:hAnsi="Times New Roman"/>
          <w:b/>
        </w:rPr>
      </w:pPr>
      <w:r w:rsidRPr="0055295B">
        <w:rPr>
          <w:rFonts w:ascii="Times New Roman" w:hAnsi="Times New Roman"/>
          <w:b/>
        </w:rPr>
        <w:t xml:space="preserve">Заказчик: </w:t>
      </w:r>
    </w:p>
    <w:p w14:paraId="37412ABC" w14:textId="77777777" w:rsidR="00B44F30" w:rsidRPr="0055295B" w:rsidRDefault="00B44F30" w:rsidP="00B44F30">
      <w:pPr>
        <w:pStyle w:val="afff4"/>
        <w:rPr>
          <w:rFonts w:ascii="Times New Roman" w:hAnsi="Times New Roman"/>
          <w:b/>
        </w:rPr>
      </w:pPr>
      <w:r w:rsidRPr="0055295B">
        <w:rPr>
          <w:rFonts w:ascii="Times New Roman" w:hAnsi="Times New Roman"/>
          <w:b/>
        </w:rPr>
        <w:t>Исполнитель:</w:t>
      </w:r>
    </w:p>
    <w:p w14:paraId="5A1133D4" w14:textId="77777777" w:rsidR="00B44F30" w:rsidRPr="0055295B" w:rsidRDefault="00B44F30" w:rsidP="00B44F30">
      <w:pPr>
        <w:pStyle w:val="afff4"/>
        <w:rPr>
          <w:rFonts w:ascii="Times New Roman" w:hAnsi="Times New Roman"/>
          <w:b/>
        </w:rPr>
      </w:pPr>
      <w:r w:rsidRPr="0055295B">
        <w:rPr>
          <w:rFonts w:ascii="Times New Roman" w:hAnsi="Times New Roman"/>
          <w:b/>
        </w:rPr>
        <w:t>Договор: №________ от «___» ________ 201 г.</w:t>
      </w:r>
    </w:p>
    <w:p w14:paraId="60FE3B6F" w14:textId="77777777" w:rsidR="00B44F30" w:rsidRPr="0055295B" w:rsidRDefault="00B44F30" w:rsidP="00B44F30">
      <w:pPr>
        <w:pStyle w:val="afff4"/>
        <w:rPr>
          <w:rFonts w:ascii="Times New Roman" w:hAnsi="Times New Roman"/>
          <w:b/>
        </w:rPr>
      </w:pPr>
      <w:r w:rsidRPr="0055295B">
        <w:rPr>
          <w:rFonts w:ascii="Times New Roman" w:hAnsi="Times New Roman"/>
          <w:b/>
        </w:rPr>
        <w:t>Заявка № ________________ от «___» ________ 201 г.</w:t>
      </w:r>
    </w:p>
    <w:p w14:paraId="143AEEFD" w14:textId="77777777" w:rsidR="00B44F30" w:rsidRPr="0055295B" w:rsidRDefault="00B44F30" w:rsidP="00B44F30">
      <w:pPr>
        <w:pStyle w:val="afff4"/>
        <w:rPr>
          <w:rFonts w:ascii="Times New Roman" w:hAnsi="Times New Roman"/>
          <w:b/>
        </w:rPr>
      </w:pPr>
      <w:r w:rsidRPr="0055295B">
        <w:rPr>
          <w:rFonts w:ascii="Times New Roman" w:hAnsi="Times New Roman"/>
          <w:b/>
        </w:rPr>
        <w:t>Период выполнения работ</w:t>
      </w:r>
    </w:p>
    <w:p w14:paraId="33EF1556" w14:textId="77777777" w:rsidR="00B44F30" w:rsidRPr="0055295B" w:rsidRDefault="00B44F30" w:rsidP="00B44F30">
      <w:pPr>
        <w:pStyle w:val="afff4"/>
        <w:rPr>
          <w:rFonts w:ascii="Times New Roman" w:hAnsi="Times New Roman"/>
          <w:b/>
        </w:rPr>
      </w:pPr>
    </w:p>
    <w:p w14:paraId="76124B45" w14:textId="77777777" w:rsidR="00B44F30" w:rsidRPr="0055295B" w:rsidRDefault="00B44F30" w:rsidP="006506C6">
      <w:pPr>
        <w:pStyle w:val="ae"/>
        <w:numPr>
          <w:ilvl w:val="0"/>
          <w:numId w:val="19"/>
        </w:numPr>
        <w:suppressAutoHyphens/>
        <w:autoSpaceDN w:val="0"/>
        <w:spacing w:before="240" w:after="0" w:line="240" w:lineRule="auto"/>
        <w:ind w:left="360"/>
        <w:contextualSpacing w:val="0"/>
        <w:jc w:val="both"/>
        <w:textAlignment w:val="baseline"/>
        <w:rPr>
          <w:rFonts w:ascii="Times New Roman" w:hAnsi="Times New Roman"/>
          <w:szCs w:val="22"/>
          <w:lang w:val="ru-RU"/>
        </w:rPr>
      </w:pPr>
      <w:r w:rsidRPr="0055295B">
        <w:rPr>
          <w:rFonts w:ascii="Times New Roman" w:hAnsi="Times New Roman"/>
          <w:szCs w:val="22"/>
          <w:lang w:val="ru-RU"/>
        </w:rPr>
        <w:t>В соответствии с условиями Договора полномочным представителем Заказчика проверены объемы и качество следующих работ:</w:t>
      </w:r>
    </w:p>
    <w:tbl>
      <w:tblPr>
        <w:tblW w:w="5000" w:type="pct"/>
        <w:tblCellMar>
          <w:left w:w="10" w:type="dxa"/>
          <w:right w:w="10" w:type="dxa"/>
        </w:tblCellMar>
        <w:tblLook w:val="0000" w:firstRow="0" w:lastRow="0" w:firstColumn="0" w:lastColumn="0" w:noHBand="0" w:noVBand="0"/>
      </w:tblPr>
      <w:tblGrid>
        <w:gridCol w:w="375"/>
        <w:gridCol w:w="1533"/>
        <w:gridCol w:w="1821"/>
        <w:gridCol w:w="2659"/>
        <w:gridCol w:w="686"/>
        <w:gridCol w:w="1313"/>
        <w:gridCol w:w="958"/>
      </w:tblGrid>
      <w:tr w:rsidR="00B44F30" w:rsidRPr="0055295B" w14:paraId="4542C1E9" w14:textId="77777777" w:rsidTr="00AD6E74">
        <w:trPr>
          <w:cantSplit/>
          <w:trHeight w:val="900"/>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6DE9DC3" w14:textId="77777777" w:rsidR="00B44F30" w:rsidRPr="0055295B" w:rsidRDefault="00B44F30" w:rsidP="00AD6E74">
            <w:pPr>
              <w:jc w:val="center"/>
              <w:rPr>
                <w:b/>
                <w:sz w:val="22"/>
                <w:szCs w:val="22"/>
              </w:rPr>
            </w:pPr>
            <w:r w:rsidRPr="0055295B">
              <w:rPr>
                <w:b/>
                <w:sz w:val="22"/>
                <w:szCs w:val="22"/>
              </w:rPr>
              <w:t>№</w:t>
            </w:r>
          </w:p>
          <w:p w14:paraId="155719E2" w14:textId="77777777" w:rsidR="00B44F30" w:rsidRPr="0055295B" w:rsidRDefault="00B44F30" w:rsidP="00AD6E74">
            <w:pPr>
              <w:jc w:val="center"/>
              <w:rPr>
                <w:b/>
                <w:sz w:val="22"/>
                <w:szCs w:val="22"/>
              </w:rPr>
            </w:pPr>
            <w:r w:rsidRPr="0055295B">
              <w:rPr>
                <w:b/>
                <w:sz w:val="22"/>
                <w:szCs w:val="22"/>
              </w:rPr>
              <w:t>п/п</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988B6FD" w14:textId="77777777" w:rsidR="00B44F30" w:rsidRPr="0055295B" w:rsidRDefault="00B44F30" w:rsidP="00AD6E74">
            <w:pPr>
              <w:jc w:val="center"/>
              <w:rPr>
                <w:b/>
                <w:sz w:val="22"/>
                <w:szCs w:val="22"/>
              </w:rPr>
            </w:pPr>
            <w:r w:rsidRPr="0055295B">
              <w:rPr>
                <w:b/>
                <w:sz w:val="22"/>
                <w:szCs w:val="22"/>
              </w:rPr>
              <w:t>Наименование Объекта связи (БС)</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CE0D11E" w14:textId="77777777" w:rsidR="00B44F30" w:rsidRPr="0055295B" w:rsidRDefault="00B44F30" w:rsidP="00AD6E74">
            <w:pPr>
              <w:jc w:val="center"/>
              <w:rPr>
                <w:b/>
                <w:sz w:val="22"/>
                <w:szCs w:val="22"/>
              </w:rPr>
            </w:pPr>
            <w:r w:rsidRPr="0055295B">
              <w:rPr>
                <w:b/>
                <w:sz w:val="22"/>
                <w:szCs w:val="22"/>
              </w:rPr>
              <w:t>Адрес местонахождения Объекта связи</w:t>
            </w: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7C33121" w14:textId="77777777" w:rsidR="00B44F30" w:rsidRPr="0055295B" w:rsidRDefault="00B44F30" w:rsidP="00AD6E74">
            <w:pPr>
              <w:jc w:val="center"/>
              <w:rPr>
                <w:b/>
                <w:sz w:val="22"/>
                <w:szCs w:val="22"/>
              </w:rPr>
            </w:pPr>
            <w:r w:rsidRPr="0055295B">
              <w:rPr>
                <w:b/>
                <w:sz w:val="22"/>
                <w:szCs w:val="22"/>
              </w:rPr>
              <w:t>Вид работ</w:t>
            </w:r>
          </w:p>
          <w:p w14:paraId="1640B8E6" w14:textId="77777777" w:rsidR="00B44F30" w:rsidRPr="0055295B" w:rsidRDefault="00B44F30" w:rsidP="00AD6E74">
            <w:pPr>
              <w:jc w:val="center"/>
              <w:rPr>
                <w:b/>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C021769" w14:textId="77777777" w:rsidR="00B44F30" w:rsidRPr="0055295B" w:rsidRDefault="00B44F30" w:rsidP="00AD6E74">
            <w:pPr>
              <w:jc w:val="center"/>
              <w:rPr>
                <w:b/>
                <w:sz w:val="22"/>
                <w:szCs w:val="22"/>
              </w:rPr>
            </w:pPr>
            <w:r w:rsidRPr="0055295B">
              <w:rPr>
                <w:b/>
                <w:sz w:val="22"/>
                <w:szCs w:val="22"/>
              </w:rPr>
              <w:t>Кол-во</w:t>
            </w: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748F868" w14:textId="77777777" w:rsidR="00B44F30" w:rsidRPr="0055295B" w:rsidRDefault="00B44F30" w:rsidP="00AD6E74">
            <w:pPr>
              <w:jc w:val="center"/>
              <w:rPr>
                <w:b/>
                <w:sz w:val="22"/>
                <w:szCs w:val="22"/>
              </w:rPr>
            </w:pPr>
            <w:r w:rsidRPr="0055295B">
              <w:rPr>
                <w:b/>
                <w:sz w:val="22"/>
                <w:szCs w:val="22"/>
              </w:rPr>
              <w:t>Примечание</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56E586B" w14:textId="77777777" w:rsidR="00B44F30" w:rsidRPr="0055295B" w:rsidRDefault="00B44F30" w:rsidP="00AD6E74">
            <w:pPr>
              <w:jc w:val="center"/>
              <w:rPr>
                <w:b/>
                <w:sz w:val="22"/>
                <w:szCs w:val="22"/>
              </w:rPr>
            </w:pPr>
          </w:p>
        </w:tc>
      </w:tr>
      <w:tr w:rsidR="00B44F30" w:rsidRPr="0055295B" w14:paraId="78C8C1CD" w14:textId="77777777" w:rsidTr="00AD6E74">
        <w:trPr>
          <w:trHeight w:val="216"/>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D15D499" w14:textId="77777777" w:rsidR="00B44F30" w:rsidRPr="0055295B" w:rsidRDefault="00B44F30" w:rsidP="00AD6E74">
            <w:pPr>
              <w:jc w:val="center"/>
              <w:rPr>
                <w:b/>
                <w:sz w:val="22"/>
                <w:szCs w:val="22"/>
              </w:rPr>
            </w:pPr>
            <w:r w:rsidRPr="0055295B">
              <w:rPr>
                <w:b/>
                <w:sz w:val="22"/>
                <w:szCs w:val="22"/>
              </w:rPr>
              <w:t>1</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989B9F7" w14:textId="77777777" w:rsidR="00B44F30" w:rsidRPr="0055295B" w:rsidRDefault="00B44F30" w:rsidP="00AD6E74">
            <w:pPr>
              <w:jc w:val="center"/>
              <w:rPr>
                <w:b/>
                <w:sz w:val="22"/>
                <w:szCs w:val="22"/>
              </w:rPr>
            </w:pPr>
            <w:r w:rsidRPr="0055295B">
              <w:rPr>
                <w:b/>
                <w:sz w:val="22"/>
                <w:szCs w:val="22"/>
              </w:rPr>
              <w:t>2</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3AFFE09" w14:textId="77777777" w:rsidR="00B44F30" w:rsidRPr="0055295B" w:rsidRDefault="00B44F30" w:rsidP="00AD6E74">
            <w:pPr>
              <w:jc w:val="center"/>
              <w:rPr>
                <w:b/>
                <w:sz w:val="22"/>
                <w:szCs w:val="22"/>
              </w:rPr>
            </w:pPr>
            <w:r w:rsidRPr="0055295B">
              <w:rPr>
                <w:b/>
                <w:sz w:val="22"/>
                <w:szCs w:val="22"/>
              </w:rPr>
              <w:t>3</w:t>
            </w: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1B1A025" w14:textId="77777777" w:rsidR="00B44F30" w:rsidRPr="0055295B" w:rsidRDefault="00B44F30" w:rsidP="00AD6E74">
            <w:pPr>
              <w:jc w:val="center"/>
              <w:rPr>
                <w:b/>
                <w:sz w:val="22"/>
                <w:szCs w:val="22"/>
              </w:rPr>
            </w:pPr>
            <w:r w:rsidRPr="0055295B">
              <w:rPr>
                <w:b/>
                <w:sz w:val="22"/>
                <w:szCs w:val="22"/>
              </w:rPr>
              <w:t>4</w:t>
            </w: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6599577" w14:textId="77777777" w:rsidR="00B44F30" w:rsidRPr="0055295B" w:rsidRDefault="00B44F30" w:rsidP="00AD6E74">
            <w:pPr>
              <w:jc w:val="center"/>
              <w:rPr>
                <w:b/>
                <w:sz w:val="22"/>
                <w:szCs w:val="22"/>
              </w:rPr>
            </w:pPr>
            <w:r w:rsidRPr="0055295B">
              <w:rPr>
                <w:b/>
                <w:sz w:val="22"/>
                <w:szCs w:val="22"/>
              </w:rPr>
              <w:t>5</w:t>
            </w: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5C7D0E5" w14:textId="77777777" w:rsidR="00B44F30" w:rsidRPr="0055295B" w:rsidRDefault="00B44F30" w:rsidP="00AD6E74">
            <w:pPr>
              <w:jc w:val="center"/>
              <w:rPr>
                <w:b/>
                <w:sz w:val="22"/>
                <w:szCs w:val="22"/>
              </w:rPr>
            </w:pPr>
            <w:r w:rsidRPr="0055295B">
              <w:rPr>
                <w:b/>
                <w:sz w:val="22"/>
                <w:szCs w:val="22"/>
              </w:rPr>
              <w:t>6</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DA5B2CA" w14:textId="77777777" w:rsidR="00B44F30" w:rsidRPr="0055295B" w:rsidRDefault="00B44F30" w:rsidP="00AD6E74">
            <w:pPr>
              <w:jc w:val="center"/>
              <w:rPr>
                <w:b/>
                <w:sz w:val="22"/>
                <w:szCs w:val="22"/>
              </w:rPr>
            </w:pPr>
          </w:p>
        </w:tc>
      </w:tr>
      <w:tr w:rsidR="00B44F30" w:rsidRPr="0055295B" w14:paraId="0155AC88" w14:textId="77777777" w:rsidTr="00AD6E74">
        <w:trPr>
          <w:trHeight w:val="216"/>
        </w:trPr>
        <w:tc>
          <w:tcPr>
            <w:tcW w:w="934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8BFCE2F" w14:textId="77777777" w:rsidR="00B44F30" w:rsidRPr="0055295B" w:rsidRDefault="00B44F30" w:rsidP="00AD6E74">
            <w:pPr>
              <w:rPr>
                <w:sz w:val="22"/>
                <w:szCs w:val="22"/>
              </w:rPr>
            </w:pPr>
            <w:r w:rsidRPr="0055295B">
              <w:rPr>
                <w:sz w:val="22"/>
                <w:szCs w:val="22"/>
              </w:rPr>
              <w:t>Работы по ТО:</w:t>
            </w:r>
          </w:p>
        </w:tc>
      </w:tr>
      <w:tr w:rsidR="00B44F30" w:rsidRPr="0055295B" w14:paraId="73D0789B" w14:textId="77777777" w:rsidTr="00AD6E74">
        <w:trPr>
          <w:trHeight w:val="258"/>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EC88D82" w14:textId="77777777" w:rsidR="00B44F30" w:rsidRPr="0055295B" w:rsidRDefault="00B44F30" w:rsidP="00AD6E74">
            <w:pPr>
              <w:jc w:val="center"/>
              <w:rPr>
                <w:sz w:val="22"/>
                <w:szCs w:val="22"/>
              </w:rPr>
            </w:pPr>
            <w:r w:rsidRPr="0055295B">
              <w:rPr>
                <w:sz w:val="22"/>
                <w:szCs w:val="22"/>
              </w:rPr>
              <w:t>1</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EE9A597" w14:textId="77777777" w:rsidR="00B44F30" w:rsidRPr="0055295B" w:rsidRDefault="00B44F30" w:rsidP="00AD6E74">
            <w:pPr>
              <w:rPr>
                <w:sz w:val="22"/>
                <w:szCs w:val="22"/>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48296B4" w14:textId="77777777" w:rsidR="00B44F30" w:rsidRPr="0055295B" w:rsidRDefault="00B44F30" w:rsidP="00AD6E74">
            <w:pPr>
              <w:rPr>
                <w:sz w:val="22"/>
                <w:szCs w:val="22"/>
              </w:rPr>
            </w:pP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0DC532F" w14:textId="77777777" w:rsidR="00B44F30" w:rsidRPr="0055295B" w:rsidRDefault="00B44F30" w:rsidP="00AD6E74">
            <w:pPr>
              <w:rPr>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F6FD2BF" w14:textId="77777777" w:rsidR="00B44F30" w:rsidRPr="0055295B" w:rsidRDefault="00B44F30" w:rsidP="00AD6E74">
            <w:pPr>
              <w:rPr>
                <w:sz w:val="22"/>
                <w:szCs w:val="22"/>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FF4A45C" w14:textId="77777777" w:rsidR="00B44F30" w:rsidRPr="0055295B" w:rsidRDefault="00B44F30" w:rsidP="00AD6E74">
            <w:pPr>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7521A88" w14:textId="77777777" w:rsidR="00B44F30" w:rsidRPr="0055295B" w:rsidRDefault="00B44F30" w:rsidP="00AD6E74">
            <w:pPr>
              <w:rPr>
                <w:sz w:val="22"/>
                <w:szCs w:val="22"/>
              </w:rPr>
            </w:pPr>
          </w:p>
        </w:tc>
      </w:tr>
      <w:tr w:rsidR="00B44F30" w:rsidRPr="0055295B" w14:paraId="14F9A827" w14:textId="77777777" w:rsidTr="00AD6E74">
        <w:trPr>
          <w:trHeight w:val="250"/>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FAFC66A" w14:textId="77777777" w:rsidR="00B44F30" w:rsidRPr="0055295B" w:rsidRDefault="00B44F30" w:rsidP="00AD6E74">
            <w:pPr>
              <w:jc w:val="center"/>
              <w:rPr>
                <w:sz w:val="22"/>
                <w:szCs w:val="22"/>
              </w:rPr>
            </w:pPr>
            <w:r w:rsidRPr="0055295B">
              <w:rPr>
                <w:sz w:val="22"/>
                <w:szCs w:val="22"/>
              </w:rPr>
              <w:t>2</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55B8230" w14:textId="77777777" w:rsidR="00B44F30" w:rsidRPr="0055295B" w:rsidRDefault="00B44F30" w:rsidP="00AD6E74">
            <w:pPr>
              <w:rPr>
                <w:sz w:val="22"/>
                <w:szCs w:val="22"/>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29E2F53" w14:textId="77777777" w:rsidR="00B44F30" w:rsidRPr="0055295B" w:rsidRDefault="00B44F30" w:rsidP="00AD6E74">
            <w:pPr>
              <w:rPr>
                <w:sz w:val="22"/>
                <w:szCs w:val="22"/>
              </w:rPr>
            </w:pP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98A4C5B" w14:textId="77777777" w:rsidR="00B44F30" w:rsidRPr="0055295B" w:rsidRDefault="00B44F30" w:rsidP="00AD6E74">
            <w:pPr>
              <w:rPr>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9A02AA8" w14:textId="77777777" w:rsidR="00B44F30" w:rsidRPr="0055295B" w:rsidRDefault="00B44F30" w:rsidP="00AD6E74">
            <w:pPr>
              <w:rPr>
                <w:sz w:val="22"/>
                <w:szCs w:val="22"/>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0914295" w14:textId="77777777" w:rsidR="00B44F30" w:rsidRPr="0055295B" w:rsidRDefault="00B44F30" w:rsidP="00AD6E74">
            <w:pPr>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FB3EF8C" w14:textId="77777777" w:rsidR="00B44F30" w:rsidRPr="0055295B" w:rsidRDefault="00B44F30" w:rsidP="00AD6E74">
            <w:pPr>
              <w:rPr>
                <w:sz w:val="22"/>
                <w:szCs w:val="22"/>
              </w:rPr>
            </w:pPr>
          </w:p>
        </w:tc>
      </w:tr>
      <w:tr w:rsidR="00B44F30" w:rsidRPr="0055295B" w14:paraId="5393A6F9" w14:textId="77777777" w:rsidTr="00AD6E74">
        <w:trPr>
          <w:trHeight w:val="250"/>
        </w:trPr>
        <w:tc>
          <w:tcPr>
            <w:tcW w:w="934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8B49A63" w14:textId="77777777" w:rsidR="00B44F30" w:rsidRPr="0055295B" w:rsidRDefault="00B44F30" w:rsidP="00AD6E74">
            <w:pPr>
              <w:rPr>
                <w:sz w:val="22"/>
                <w:szCs w:val="22"/>
              </w:rPr>
            </w:pPr>
            <w:r w:rsidRPr="0055295B">
              <w:rPr>
                <w:sz w:val="22"/>
                <w:szCs w:val="22"/>
              </w:rPr>
              <w:t>Ремонтно-восстановительные работы или АВР:</w:t>
            </w:r>
          </w:p>
        </w:tc>
      </w:tr>
      <w:tr w:rsidR="00B44F30" w:rsidRPr="0055295B" w14:paraId="58B4FE45" w14:textId="77777777" w:rsidTr="00AD6E74">
        <w:trPr>
          <w:trHeight w:val="250"/>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2798495" w14:textId="77777777" w:rsidR="00B44F30" w:rsidRPr="0055295B" w:rsidRDefault="00B44F30" w:rsidP="00AD6E74">
            <w:pPr>
              <w:jc w:val="center"/>
              <w:rPr>
                <w:sz w:val="22"/>
                <w:szCs w:val="22"/>
              </w:rPr>
            </w:pPr>
            <w:r w:rsidRPr="0055295B">
              <w:rPr>
                <w:sz w:val="22"/>
                <w:szCs w:val="22"/>
              </w:rPr>
              <w:t>1</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AE03812" w14:textId="77777777" w:rsidR="00B44F30" w:rsidRPr="0055295B" w:rsidRDefault="00B44F30" w:rsidP="00AD6E74">
            <w:pPr>
              <w:rPr>
                <w:sz w:val="22"/>
                <w:szCs w:val="22"/>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6D3F29E" w14:textId="77777777" w:rsidR="00B44F30" w:rsidRPr="0055295B" w:rsidRDefault="00B44F30" w:rsidP="00AD6E74">
            <w:pPr>
              <w:rPr>
                <w:sz w:val="22"/>
                <w:szCs w:val="22"/>
              </w:rPr>
            </w:pP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C0F5669" w14:textId="77777777" w:rsidR="00B44F30" w:rsidRPr="0055295B" w:rsidRDefault="00B44F30" w:rsidP="00AD6E74">
            <w:pPr>
              <w:rPr>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372F121" w14:textId="77777777" w:rsidR="00B44F30" w:rsidRPr="0055295B" w:rsidRDefault="00B44F30" w:rsidP="00AD6E74">
            <w:pPr>
              <w:rPr>
                <w:sz w:val="22"/>
                <w:szCs w:val="22"/>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B9969EA" w14:textId="77777777" w:rsidR="00B44F30" w:rsidRPr="0055295B" w:rsidRDefault="00B44F30" w:rsidP="00AD6E74">
            <w:pPr>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780F146" w14:textId="77777777" w:rsidR="00B44F30" w:rsidRPr="0055295B" w:rsidRDefault="00B44F30" w:rsidP="00AD6E74">
            <w:pPr>
              <w:rPr>
                <w:sz w:val="22"/>
                <w:szCs w:val="22"/>
              </w:rPr>
            </w:pPr>
          </w:p>
        </w:tc>
      </w:tr>
      <w:tr w:rsidR="00B44F30" w:rsidRPr="0055295B" w14:paraId="0397718F" w14:textId="77777777" w:rsidTr="00AD6E74">
        <w:trPr>
          <w:trHeight w:val="250"/>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28B6FDD" w14:textId="77777777" w:rsidR="00B44F30" w:rsidRPr="0055295B" w:rsidRDefault="00B44F30" w:rsidP="00AD6E74">
            <w:pPr>
              <w:jc w:val="center"/>
              <w:rPr>
                <w:sz w:val="22"/>
                <w:szCs w:val="22"/>
              </w:rPr>
            </w:pPr>
            <w:r w:rsidRPr="0055295B">
              <w:rPr>
                <w:sz w:val="22"/>
                <w:szCs w:val="22"/>
              </w:rPr>
              <w:t>2</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A4F401D" w14:textId="77777777" w:rsidR="00B44F30" w:rsidRPr="0055295B" w:rsidRDefault="00B44F30" w:rsidP="00AD6E74">
            <w:pPr>
              <w:rPr>
                <w:sz w:val="22"/>
                <w:szCs w:val="22"/>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D5B4F4F" w14:textId="77777777" w:rsidR="00B44F30" w:rsidRPr="0055295B" w:rsidRDefault="00B44F30" w:rsidP="00AD6E74">
            <w:pPr>
              <w:rPr>
                <w:sz w:val="22"/>
                <w:szCs w:val="22"/>
              </w:rPr>
            </w:pP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2FE5B12" w14:textId="77777777" w:rsidR="00B44F30" w:rsidRPr="0055295B" w:rsidRDefault="00B44F30" w:rsidP="00AD6E74">
            <w:pPr>
              <w:rPr>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2F8A56C" w14:textId="77777777" w:rsidR="00B44F30" w:rsidRPr="0055295B" w:rsidRDefault="00B44F30" w:rsidP="00AD6E74">
            <w:pPr>
              <w:rPr>
                <w:sz w:val="22"/>
                <w:szCs w:val="22"/>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7EED8A8" w14:textId="77777777" w:rsidR="00B44F30" w:rsidRPr="0055295B" w:rsidRDefault="00B44F30" w:rsidP="00AD6E74">
            <w:pPr>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0FA7640" w14:textId="77777777" w:rsidR="00B44F30" w:rsidRPr="0055295B" w:rsidRDefault="00B44F30" w:rsidP="00AD6E74">
            <w:pPr>
              <w:rPr>
                <w:sz w:val="22"/>
                <w:szCs w:val="22"/>
              </w:rPr>
            </w:pPr>
          </w:p>
        </w:tc>
      </w:tr>
      <w:tr w:rsidR="00B44F30" w:rsidRPr="0055295B" w14:paraId="466A888B" w14:textId="77777777" w:rsidTr="00AD6E74">
        <w:trPr>
          <w:trHeight w:val="250"/>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3EC3B89" w14:textId="77777777" w:rsidR="00B44F30" w:rsidRPr="0055295B" w:rsidRDefault="00B44F30" w:rsidP="00AD6E74">
            <w:pPr>
              <w:jc w:val="center"/>
              <w:rPr>
                <w:sz w:val="22"/>
                <w:szCs w:val="22"/>
              </w:rPr>
            </w:pPr>
            <w:r w:rsidRPr="0055295B">
              <w:rPr>
                <w:sz w:val="22"/>
                <w:szCs w:val="22"/>
              </w:rPr>
              <w:t>3</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8B4E6A2" w14:textId="77777777" w:rsidR="00B44F30" w:rsidRPr="0055295B" w:rsidRDefault="00B44F30" w:rsidP="00AD6E74">
            <w:pPr>
              <w:rPr>
                <w:sz w:val="22"/>
                <w:szCs w:val="22"/>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F00DC52" w14:textId="77777777" w:rsidR="00B44F30" w:rsidRPr="0055295B" w:rsidRDefault="00B44F30" w:rsidP="00AD6E74">
            <w:pPr>
              <w:rPr>
                <w:sz w:val="22"/>
                <w:szCs w:val="22"/>
              </w:rPr>
            </w:pP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F111F36" w14:textId="77777777" w:rsidR="00B44F30" w:rsidRPr="0055295B" w:rsidRDefault="00B44F30" w:rsidP="00AD6E74">
            <w:pPr>
              <w:rPr>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EE74A42" w14:textId="77777777" w:rsidR="00B44F30" w:rsidRPr="0055295B" w:rsidRDefault="00B44F30" w:rsidP="00AD6E74">
            <w:pPr>
              <w:rPr>
                <w:sz w:val="22"/>
                <w:szCs w:val="22"/>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A18B8B2" w14:textId="77777777" w:rsidR="00B44F30" w:rsidRPr="0055295B" w:rsidRDefault="00B44F30" w:rsidP="00AD6E74">
            <w:pPr>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1723BBC" w14:textId="77777777" w:rsidR="00B44F30" w:rsidRPr="0055295B" w:rsidRDefault="00B44F30" w:rsidP="00AD6E74">
            <w:pPr>
              <w:rPr>
                <w:sz w:val="22"/>
                <w:szCs w:val="22"/>
              </w:rPr>
            </w:pPr>
          </w:p>
        </w:tc>
      </w:tr>
      <w:tr w:rsidR="00B44F30" w:rsidRPr="0055295B" w14:paraId="5D453DC7" w14:textId="77777777" w:rsidTr="00AD6E74">
        <w:trPr>
          <w:trHeight w:val="250"/>
        </w:trPr>
        <w:tc>
          <w:tcPr>
            <w:tcW w:w="934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005100C" w14:textId="77777777" w:rsidR="00B44F30" w:rsidRPr="0055295B" w:rsidRDefault="00B44F30" w:rsidP="00AD6E74">
            <w:pPr>
              <w:rPr>
                <w:sz w:val="22"/>
                <w:szCs w:val="22"/>
              </w:rPr>
            </w:pPr>
            <w:r w:rsidRPr="0055295B">
              <w:rPr>
                <w:sz w:val="22"/>
                <w:szCs w:val="22"/>
              </w:rPr>
              <w:t>Материалы исполнителя, использованные при выполнении работ:</w:t>
            </w:r>
          </w:p>
        </w:tc>
      </w:tr>
      <w:tr w:rsidR="00B44F30" w:rsidRPr="0055295B" w14:paraId="3FF1F12E" w14:textId="77777777" w:rsidTr="00AD6E74">
        <w:trPr>
          <w:trHeight w:val="250"/>
        </w:trPr>
        <w:tc>
          <w:tcPr>
            <w:tcW w:w="32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45FD595" w14:textId="77777777" w:rsidR="00B44F30" w:rsidRPr="0055295B" w:rsidRDefault="00B44F30" w:rsidP="00AD6E74">
            <w:pPr>
              <w:jc w:val="center"/>
              <w:rPr>
                <w:sz w:val="22"/>
                <w:szCs w:val="22"/>
              </w:rPr>
            </w:pPr>
            <w:r w:rsidRPr="0055295B">
              <w:rPr>
                <w:sz w:val="22"/>
                <w:szCs w:val="22"/>
              </w:rPr>
              <w:t>1</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B91981C" w14:textId="77777777" w:rsidR="00B44F30" w:rsidRPr="0055295B" w:rsidRDefault="00B44F30" w:rsidP="00AD6E74">
            <w:pPr>
              <w:rPr>
                <w:sz w:val="22"/>
                <w:szCs w:val="22"/>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B8541FE" w14:textId="77777777" w:rsidR="00B44F30" w:rsidRPr="0055295B" w:rsidRDefault="00B44F30" w:rsidP="00AD6E74">
            <w:pPr>
              <w:rPr>
                <w:sz w:val="22"/>
                <w:szCs w:val="22"/>
              </w:rPr>
            </w:pPr>
          </w:p>
        </w:tc>
        <w:tc>
          <w:tcPr>
            <w:tcW w:w="287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2415C42" w14:textId="77777777" w:rsidR="00B44F30" w:rsidRPr="0055295B" w:rsidRDefault="00B44F30" w:rsidP="00AD6E74">
            <w:pPr>
              <w:rPr>
                <w:sz w:val="22"/>
                <w:szCs w:val="22"/>
              </w:rPr>
            </w:pPr>
          </w:p>
        </w:tc>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07CFF2E" w14:textId="77777777" w:rsidR="00B44F30" w:rsidRPr="0055295B" w:rsidRDefault="00B44F30" w:rsidP="00AD6E74">
            <w:pPr>
              <w:rPr>
                <w:sz w:val="22"/>
                <w:szCs w:val="22"/>
              </w:rPr>
            </w:pPr>
          </w:p>
        </w:tc>
        <w:tc>
          <w:tcPr>
            <w:tcW w:w="118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6567230" w14:textId="77777777" w:rsidR="00B44F30" w:rsidRPr="0055295B" w:rsidRDefault="00B44F30" w:rsidP="00AD6E74">
            <w:pPr>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D675342" w14:textId="77777777" w:rsidR="00B44F30" w:rsidRPr="0055295B" w:rsidRDefault="00B44F30" w:rsidP="00AD6E74">
            <w:pPr>
              <w:rPr>
                <w:sz w:val="22"/>
                <w:szCs w:val="22"/>
              </w:rPr>
            </w:pPr>
          </w:p>
        </w:tc>
      </w:tr>
      <w:tr w:rsidR="00B44F30" w:rsidRPr="0055295B" w14:paraId="151CAD24" w14:textId="77777777" w:rsidTr="00AD6E74">
        <w:trPr>
          <w:trHeight w:val="250"/>
        </w:trPr>
        <w:tc>
          <w:tcPr>
            <w:tcW w:w="829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FBE4242" w14:textId="77777777" w:rsidR="00B44F30" w:rsidRPr="0055295B" w:rsidRDefault="00B44F30" w:rsidP="00AD6E74">
            <w:pPr>
              <w:jc w:val="right"/>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100C1EF" w14:textId="77777777" w:rsidR="00B44F30" w:rsidRPr="0055295B" w:rsidRDefault="00B44F30" w:rsidP="00AD6E74">
            <w:pPr>
              <w:rPr>
                <w:sz w:val="22"/>
                <w:szCs w:val="22"/>
              </w:rPr>
            </w:pPr>
          </w:p>
        </w:tc>
      </w:tr>
      <w:tr w:rsidR="00B44F30" w:rsidRPr="0055295B" w14:paraId="370A464A" w14:textId="77777777" w:rsidTr="00AD6E74">
        <w:trPr>
          <w:trHeight w:val="250"/>
        </w:trPr>
        <w:tc>
          <w:tcPr>
            <w:tcW w:w="829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82B0437" w14:textId="77777777" w:rsidR="00B44F30" w:rsidRPr="0055295B" w:rsidRDefault="00B44F30" w:rsidP="00AD6E74">
            <w:pPr>
              <w:jc w:val="right"/>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54D718E" w14:textId="77777777" w:rsidR="00B44F30" w:rsidRPr="0055295B" w:rsidRDefault="00B44F30" w:rsidP="00AD6E74">
            <w:pPr>
              <w:rPr>
                <w:sz w:val="22"/>
                <w:szCs w:val="22"/>
              </w:rPr>
            </w:pPr>
          </w:p>
        </w:tc>
      </w:tr>
      <w:tr w:rsidR="00B44F30" w:rsidRPr="0055295B" w14:paraId="4F114941" w14:textId="77777777" w:rsidTr="00AD6E74">
        <w:trPr>
          <w:trHeight w:val="250"/>
        </w:trPr>
        <w:tc>
          <w:tcPr>
            <w:tcW w:w="829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037641E" w14:textId="77777777" w:rsidR="00B44F30" w:rsidRPr="0055295B" w:rsidRDefault="00B44F30" w:rsidP="00AD6E74">
            <w:pPr>
              <w:jc w:val="right"/>
              <w:rPr>
                <w:sz w:val="22"/>
                <w:szCs w:val="22"/>
              </w:rPr>
            </w:pP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808A792" w14:textId="77777777" w:rsidR="00B44F30" w:rsidRPr="0055295B" w:rsidRDefault="00B44F30" w:rsidP="00AD6E74">
            <w:pPr>
              <w:rPr>
                <w:sz w:val="22"/>
                <w:szCs w:val="22"/>
              </w:rPr>
            </w:pPr>
          </w:p>
        </w:tc>
      </w:tr>
    </w:tbl>
    <w:p w14:paraId="65342BD0" w14:textId="77777777" w:rsidR="00B44F30" w:rsidRPr="0055295B" w:rsidRDefault="00B44F30" w:rsidP="006506C6">
      <w:pPr>
        <w:pStyle w:val="ae"/>
        <w:numPr>
          <w:ilvl w:val="0"/>
          <w:numId w:val="19"/>
        </w:numPr>
        <w:suppressAutoHyphens/>
        <w:autoSpaceDN w:val="0"/>
        <w:spacing w:before="240" w:after="0" w:line="240" w:lineRule="auto"/>
        <w:contextualSpacing w:val="0"/>
        <w:jc w:val="both"/>
        <w:textAlignment w:val="baseline"/>
        <w:rPr>
          <w:rFonts w:ascii="Times New Roman" w:hAnsi="Times New Roman"/>
          <w:szCs w:val="22"/>
        </w:rPr>
      </w:pPr>
      <w:r w:rsidRPr="0055295B">
        <w:rPr>
          <w:rFonts w:ascii="Times New Roman" w:hAnsi="Times New Roman"/>
          <w:szCs w:val="22"/>
          <w:lang w:val="ru-RU"/>
        </w:rPr>
        <w:t xml:space="preserve">Работы выполнены надлежащим образом, в полном объеме и в обусловленный срок. </w:t>
      </w:r>
      <w:proofErr w:type="spellStart"/>
      <w:r w:rsidRPr="0055295B">
        <w:rPr>
          <w:rFonts w:ascii="Times New Roman" w:hAnsi="Times New Roman"/>
          <w:szCs w:val="22"/>
        </w:rPr>
        <w:t>Заказчик</w:t>
      </w:r>
      <w:proofErr w:type="spellEnd"/>
      <w:r w:rsidRPr="0055295B">
        <w:rPr>
          <w:rFonts w:ascii="Times New Roman" w:hAnsi="Times New Roman"/>
          <w:szCs w:val="22"/>
        </w:rPr>
        <w:t xml:space="preserve"> </w:t>
      </w:r>
      <w:proofErr w:type="spellStart"/>
      <w:r w:rsidRPr="0055295B">
        <w:rPr>
          <w:rFonts w:ascii="Times New Roman" w:hAnsi="Times New Roman"/>
          <w:szCs w:val="22"/>
        </w:rPr>
        <w:t>претензий</w:t>
      </w:r>
      <w:proofErr w:type="spellEnd"/>
      <w:r w:rsidRPr="0055295B">
        <w:rPr>
          <w:rFonts w:ascii="Times New Roman" w:hAnsi="Times New Roman"/>
          <w:szCs w:val="22"/>
        </w:rPr>
        <w:t xml:space="preserve"> к </w:t>
      </w:r>
      <w:proofErr w:type="spellStart"/>
      <w:r w:rsidRPr="0055295B">
        <w:rPr>
          <w:rFonts w:ascii="Times New Roman" w:hAnsi="Times New Roman"/>
          <w:szCs w:val="22"/>
        </w:rPr>
        <w:t>Исполнителю</w:t>
      </w:r>
      <w:proofErr w:type="spellEnd"/>
      <w:r w:rsidRPr="0055295B">
        <w:rPr>
          <w:rFonts w:ascii="Times New Roman" w:hAnsi="Times New Roman"/>
          <w:szCs w:val="22"/>
        </w:rPr>
        <w:t xml:space="preserve"> </w:t>
      </w:r>
      <w:proofErr w:type="spellStart"/>
      <w:r w:rsidRPr="0055295B">
        <w:rPr>
          <w:rFonts w:ascii="Times New Roman" w:hAnsi="Times New Roman"/>
          <w:szCs w:val="22"/>
        </w:rPr>
        <w:t>не</w:t>
      </w:r>
      <w:proofErr w:type="spellEnd"/>
      <w:r w:rsidRPr="0055295B">
        <w:rPr>
          <w:rFonts w:ascii="Times New Roman" w:hAnsi="Times New Roman"/>
          <w:szCs w:val="22"/>
        </w:rPr>
        <w:t xml:space="preserve"> </w:t>
      </w:r>
      <w:proofErr w:type="spellStart"/>
      <w:r w:rsidRPr="0055295B">
        <w:rPr>
          <w:rFonts w:ascii="Times New Roman" w:hAnsi="Times New Roman"/>
          <w:szCs w:val="22"/>
        </w:rPr>
        <w:t>имеет</w:t>
      </w:r>
      <w:proofErr w:type="spellEnd"/>
      <w:r w:rsidRPr="0055295B">
        <w:rPr>
          <w:rFonts w:ascii="Times New Roman" w:hAnsi="Times New Roman"/>
          <w:szCs w:val="22"/>
        </w:rPr>
        <w:t>.</w:t>
      </w:r>
    </w:p>
    <w:p w14:paraId="1D81A54E" w14:textId="77777777" w:rsidR="00B44F30" w:rsidRPr="0055295B" w:rsidRDefault="00B44F30" w:rsidP="00B44F30">
      <w:pPr>
        <w:pStyle w:val="afff4"/>
        <w:widowControl w:val="0"/>
        <w:autoSpaceDE w:val="0"/>
        <w:rPr>
          <w:rFonts w:ascii="Times New Roman" w:hAnsi="Times New Roman"/>
        </w:rPr>
      </w:pPr>
    </w:p>
    <w:tbl>
      <w:tblPr>
        <w:tblW w:w="5364" w:type="pct"/>
        <w:tblInd w:w="-318" w:type="dxa"/>
        <w:tblCellMar>
          <w:left w:w="10" w:type="dxa"/>
          <w:right w:w="10" w:type="dxa"/>
        </w:tblCellMar>
        <w:tblLook w:val="0000" w:firstRow="0" w:lastRow="0" w:firstColumn="0" w:lastColumn="0" w:noHBand="0" w:noVBand="0"/>
      </w:tblPr>
      <w:tblGrid>
        <w:gridCol w:w="10175"/>
      </w:tblGrid>
      <w:tr w:rsidR="00AC1D6B" w:rsidRPr="0055295B" w14:paraId="58E037AB" w14:textId="77777777" w:rsidTr="00AC1D6B">
        <w:trPr>
          <w:trHeight w:val="374"/>
        </w:trPr>
        <w:tc>
          <w:tcPr>
            <w:tcW w:w="10267" w:type="dxa"/>
            <w:shd w:val="clear" w:color="auto" w:fill="auto"/>
            <w:tcMar>
              <w:top w:w="0" w:type="dxa"/>
              <w:left w:w="108" w:type="dxa"/>
              <w:bottom w:w="0" w:type="dxa"/>
              <w:right w:w="108" w:type="dxa"/>
            </w:tcMar>
          </w:tcPr>
          <w:tbl>
            <w:tblPr>
              <w:tblW w:w="9959" w:type="dxa"/>
              <w:tblCellMar>
                <w:left w:w="10" w:type="dxa"/>
                <w:right w:w="10" w:type="dxa"/>
              </w:tblCellMar>
              <w:tblLook w:val="0000" w:firstRow="0" w:lastRow="0" w:firstColumn="0" w:lastColumn="0" w:noHBand="0" w:noVBand="0"/>
            </w:tblPr>
            <w:tblGrid>
              <w:gridCol w:w="4890"/>
              <w:gridCol w:w="5069"/>
            </w:tblGrid>
            <w:tr w:rsidR="00AC1D6B" w:rsidRPr="0055295B" w14:paraId="6A6C04EF" w14:textId="77777777" w:rsidTr="00AD6E74">
              <w:trPr>
                <w:cantSplit/>
              </w:trPr>
              <w:tc>
                <w:tcPr>
                  <w:tcW w:w="4890" w:type="dxa"/>
                  <w:shd w:val="clear" w:color="auto" w:fill="auto"/>
                  <w:tcMar>
                    <w:top w:w="0" w:type="dxa"/>
                    <w:left w:w="70" w:type="dxa"/>
                    <w:bottom w:w="0" w:type="dxa"/>
                    <w:right w:w="70" w:type="dxa"/>
                  </w:tcMar>
                </w:tcPr>
                <w:p w14:paraId="11AF538B" w14:textId="77777777" w:rsidR="00AC1D6B" w:rsidRPr="0055295B" w:rsidRDefault="00AC1D6B" w:rsidP="00AD6E74">
                  <w:pPr>
                    <w:ind w:left="360"/>
                    <w:rPr>
                      <w:b/>
                      <w:sz w:val="22"/>
                      <w:szCs w:val="22"/>
                    </w:rPr>
                  </w:pPr>
                  <w:r w:rsidRPr="0055295B">
                    <w:rPr>
                      <w:b/>
                      <w:sz w:val="22"/>
                      <w:szCs w:val="22"/>
                    </w:rPr>
                    <w:t>Исполнитель</w:t>
                  </w:r>
                </w:p>
                <w:p w14:paraId="0E24A370" w14:textId="77777777" w:rsidR="00AC1D6B" w:rsidRPr="0055295B" w:rsidRDefault="00AC1D6B" w:rsidP="00AD6E74">
                  <w:pPr>
                    <w:ind w:left="360"/>
                    <w:rPr>
                      <w:sz w:val="22"/>
                      <w:szCs w:val="22"/>
                    </w:rPr>
                  </w:pPr>
                  <w:r w:rsidRPr="0055295B">
                    <w:rPr>
                      <w:sz w:val="22"/>
                      <w:szCs w:val="22"/>
                    </w:rPr>
                    <w:t>Указать ФИО и должность подписанта</w:t>
                  </w:r>
                </w:p>
                <w:p w14:paraId="2E9EAC0C" w14:textId="77777777" w:rsidR="00AC1D6B" w:rsidRPr="0055295B" w:rsidRDefault="00AC1D6B" w:rsidP="00AD6E74">
                  <w:pPr>
                    <w:ind w:left="360"/>
                    <w:rPr>
                      <w:sz w:val="22"/>
                      <w:szCs w:val="22"/>
                    </w:rPr>
                  </w:pPr>
                </w:p>
                <w:p w14:paraId="183B1038" w14:textId="77777777" w:rsidR="00AC1D6B" w:rsidRPr="0055295B" w:rsidRDefault="00AC1D6B" w:rsidP="00AD6E74">
                  <w:pPr>
                    <w:ind w:left="360"/>
                    <w:rPr>
                      <w:sz w:val="22"/>
                      <w:szCs w:val="22"/>
                    </w:rPr>
                  </w:pPr>
                  <w:r w:rsidRPr="0055295B">
                    <w:rPr>
                      <w:sz w:val="22"/>
                      <w:szCs w:val="22"/>
                    </w:rPr>
                    <w:t>________________________________</w:t>
                  </w:r>
                </w:p>
                <w:p w14:paraId="2CE9EF3D" w14:textId="77777777" w:rsidR="00AC1D6B" w:rsidRPr="0055295B" w:rsidRDefault="00AC1D6B" w:rsidP="00AD6E74">
                  <w:pPr>
                    <w:ind w:left="360"/>
                    <w:rPr>
                      <w:b/>
                      <w:sz w:val="22"/>
                      <w:szCs w:val="22"/>
                    </w:rPr>
                  </w:pPr>
                  <w:proofErr w:type="spellStart"/>
                  <w:r w:rsidRPr="0055295B">
                    <w:rPr>
                      <w:b/>
                      <w:sz w:val="22"/>
                      <w:szCs w:val="22"/>
                    </w:rPr>
                    <w:t>м.п</w:t>
                  </w:r>
                  <w:proofErr w:type="spellEnd"/>
                  <w:r w:rsidRPr="0055295B">
                    <w:rPr>
                      <w:b/>
                      <w:sz w:val="22"/>
                      <w:szCs w:val="22"/>
                    </w:rPr>
                    <w:t>.</w:t>
                  </w:r>
                </w:p>
              </w:tc>
              <w:tc>
                <w:tcPr>
                  <w:tcW w:w="5069" w:type="dxa"/>
                  <w:shd w:val="clear" w:color="auto" w:fill="auto"/>
                  <w:tcMar>
                    <w:top w:w="0" w:type="dxa"/>
                    <w:left w:w="70" w:type="dxa"/>
                    <w:bottom w:w="0" w:type="dxa"/>
                    <w:right w:w="70" w:type="dxa"/>
                  </w:tcMar>
                </w:tcPr>
                <w:p w14:paraId="258BC829" w14:textId="77777777" w:rsidR="00AC1D6B" w:rsidRPr="0055295B" w:rsidRDefault="00AC1D6B" w:rsidP="00AD6E74">
                  <w:pPr>
                    <w:ind w:left="360"/>
                    <w:rPr>
                      <w:b/>
                      <w:sz w:val="22"/>
                      <w:szCs w:val="22"/>
                    </w:rPr>
                  </w:pPr>
                  <w:r w:rsidRPr="0055295B">
                    <w:rPr>
                      <w:b/>
                      <w:sz w:val="22"/>
                      <w:szCs w:val="22"/>
                    </w:rPr>
                    <w:t>Заказчик</w:t>
                  </w:r>
                </w:p>
                <w:p w14:paraId="7E8A8DEE" w14:textId="77777777" w:rsidR="00AC1D6B" w:rsidRPr="0055295B" w:rsidRDefault="00AC1D6B" w:rsidP="00AD6E74">
                  <w:pPr>
                    <w:ind w:left="360"/>
                    <w:rPr>
                      <w:sz w:val="22"/>
                      <w:szCs w:val="22"/>
                    </w:rPr>
                  </w:pPr>
                  <w:r w:rsidRPr="0055295B">
                    <w:rPr>
                      <w:sz w:val="22"/>
                      <w:szCs w:val="22"/>
                    </w:rPr>
                    <w:t>Указать ФИО и должность подписанта</w:t>
                  </w:r>
                </w:p>
                <w:p w14:paraId="2473D6C7" w14:textId="77777777" w:rsidR="00AC1D6B" w:rsidRPr="0055295B" w:rsidRDefault="00AC1D6B" w:rsidP="00AD6E74">
                  <w:pPr>
                    <w:ind w:left="360"/>
                    <w:rPr>
                      <w:b/>
                      <w:sz w:val="22"/>
                      <w:szCs w:val="22"/>
                    </w:rPr>
                  </w:pPr>
                </w:p>
                <w:p w14:paraId="0B0358C1" w14:textId="77777777" w:rsidR="00AC1D6B" w:rsidRPr="0055295B" w:rsidRDefault="00AC1D6B" w:rsidP="00AD6E74">
                  <w:pPr>
                    <w:ind w:left="360"/>
                    <w:rPr>
                      <w:b/>
                      <w:sz w:val="22"/>
                      <w:szCs w:val="22"/>
                    </w:rPr>
                  </w:pPr>
                  <w:r w:rsidRPr="0055295B">
                    <w:rPr>
                      <w:b/>
                      <w:sz w:val="22"/>
                      <w:szCs w:val="22"/>
                    </w:rPr>
                    <w:t>_______________________________</w:t>
                  </w:r>
                </w:p>
                <w:p w14:paraId="1A708A08" w14:textId="77777777" w:rsidR="00AC1D6B" w:rsidRPr="0055295B" w:rsidRDefault="00AC1D6B" w:rsidP="00AD6E74">
                  <w:pPr>
                    <w:ind w:left="360"/>
                    <w:rPr>
                      <w:b/>
                      <w:sz w:val="22"/>
                      <w:szCs w:val="22"/>
                    </w:rPr>
                  </w:pPr>
                  <w:proofErr w:type="spellStart"/>
                  <w:r w:rsidRPr="0055295B">
                    <w:rPr>
                      <w:b/>
                      <w:sz w:val="22"/>
                      <w:szCs w:val="22"/>
                    </w:rPr>
                    <w:t>м.п</w:t>
                  </w:r>
                  <w:proofErr w:type="spellEnd"/>
                  <w:r w:rsidRPr="0055295B">
                    <w:rPr>
                      <w:b/>
                      <w:sz w:val="22"/>
                      <w:szCs w:val="22"/>
                    </w:rPr>
                    <w:t>.</w:t>
                  </w:r>
                </w:p>
              </w:tc>
            </w:tr>
          </w:tbl>
          <w:p w14:paraId="4D062F39" w14:textId="77777777" w:rsidR="00AC1D6B" w:rsidRPr="0055295B" w:rsidRDefault="00AC1D6B" w:rsidP="00AC1D6B">
            <w:pPr>
              <w:pStyle w:val="30"/>
              <w:numPr>
                <w:ilvl w:val="0"/>
                <w:numId w:val="0"/>
              </w:numPr>
              <w:spacing w:before="0"/>
              <w:jc w:val="center"/>
              <w:rPr>
                <w:rFonts w:ascii="Times New Roman" w:hAnsi="Times New Roman"/>
                <w:b/>
                <w:bCs w:val="0"/>
                <w:sz w:val="22"/>
                <w:szCs w:val="22"/>
              </w:rPr>
            </w:pPr>
          </w:p>
        </w:tc>
      </w:tr>
    </w:tbl>
    <w:p w14:paraId="2CC48320" w14:textId="77777777" w:rsidR="00B44F30" w:rsidRPr="0055295B" w:rsidRDefault="00B44F30" w:rsidP="00B44F30">
      <w:pPr>
        <w:pStyle w:val="afff4"/>
        <w:autoSpaceDE w:val="0"/>
        <w:rPr>
          <w:rFonts w:ascii="Times New Roman" w:hAnsi="Times New Roman"/>
        </w:rPr>
      </w:pPr>
    </w:p>
    <w:p w14:paraId="2AC29152" w14:textId="77777777" w:rsidR="00484614" w:rsidRDefault="00484614" w:rsidP="00B44F30">
      <w:pPr>
        <w:jc w:val="center"/>
        <w:rPr>
          <w:b/>
          <w:sz w:val="22"/>
          <w:szCs w:val="22"/>
        </w:rPr>
      </w:pPr>
    </w:p>
    <w:p w14:paraId="054DC851" w14:textId="77777777" w:rsidR="00484614" w:rsidRDefault="00484614" w:rsidP="00B44F30">
      <w:pPr>
        <w:jc w:val="center"/>
        <w:rPr>
          <w:b/>
          <w:sz w:val="22"/>
          <w:szCs w:val="22"/>
        </w:rPr>
      </w:pPr>
    </w:p>
    <w:p w14:paraId="140A7085" w14:textId="77777777" w:rsidR="00484614" w:rsidRDefault="00484614" w:rsidP="00B44F30">
      <w:pPr>
        <w:jc w:val="center"/>
        <w:rPr>
          <w:b/>
          <w:sz w:val="22"/>
          <w:szCs w:val="22"/>
        </w:rPr>
      </w:pPr>
    </w:p>
    <w:p w14:paraId="6F8B4E6B" w14:textId="77777777" w:rsidR="00484614" w:rsidRDefault="00484614" w:rsidP="00B44F30">
      <w:pPr>
        <w:jc w:val="center"/>
        <w:rPr>
          <w:b/>
          <w:sz w:val="22"/>
          <w:szCs w:val="22"/>
        </w:rPr>
      </w:pPr>
    </w:p>
    <w:p w14:paraId="09E71A9A" w14:textId="77777777" w:rsidR="00B44F30" w:rsidRPr="0055295B" w:rsidRDefault="00B44F30" w:rsidP="00B44F30">
      <w:pPr>
        <w:jc w:val="center"/>
        <w:rPr>
          <w:b/>
          <w:sz w:val="22"/>
          <w:szCs w:val="22"/>
        </w:rPr>
      </w:pPr>
      <w:r w:rsidRPr="0055295B">
        <w:rPr>
          <w:b/>
          <w:sz w:val="22"/>
          <w:szCs w:val="22"/>
        </w:rPr>
        <w:t>ФОРМУ АКТА СОГЛАСОВАЛИ</w:t>
      </w:r>
    </w:p>
    <w:tbl>
      <w:tblPr>
        <w:tblW w:w="9873" w:type="dxa"/>
        <w:tblInd w:w="108" w:type="dxa"/>
        <w:tblLayout w:type="fixed"/>
        <w:tblLook w:val="0000" w:firstRow="0" w:lastRow="0" w:firstColumn="0" w:lastColumn="0" w:noHBand="0" w:noVBand="0"/>
      </w:tblPr>
      <w:tblGrid>
        <w:gridCol w:w="4293"/>
        <w:gridCol w:w="5580"/>
      </w:tblGrid>
      <w:tr w:rsidR="007F4DB5" w:rsidRPr="0055295B" w14:paraId="3A22DC66" w14:textId="77777777" w:rsidTr="007F4DB5">
        <w:trPr>
          <w:trHeight w:val="1417"/>
        </w:trPr>
        <w:tc>
          <w:tcPr>
            <w:tcW w:w="4293" w:type="dxa"/>
            <w:shd w:val="clear" w:color="auto" w:fill="auto"/>
          </w:tcPr>
          <w:p w14:paraId="6C6B0FAB" w14:textId="60AF0741" w:rsidR="007F4DB5" w:rsidRPr="0055295B" w:rsidRDefault="00484614" w:rsidP="007F4DB5">
            <w:pPr>
              <w:suppressLineNumbers/>
              <w:suppressAutoHyphens/>
              <w:jc w:val="center"/>
              <w:rPr>
                <w:b/>
                <w:sz w:val="22"/>
                <w:szCs w:val="22"/>
                <w:lang w:eastAsia="ar-SA"/>
              </w:rPr>
            </w:pPr>
            <w:r>
              <w:rPr>
                <w:b/>
                <w:sz w:val="22"/>
                <w:szCs w:val="22"/>
                <w:lang w:eastAsia="ar-SA"/>
              </w:rPr>
              <w:t>____________________________</w:t>
            </w:r>
          </w:p>
          <w:p w14:paraId="62450BD4" w14:textId="77777777" w:rsidR="007F4DB5" w:rsidRPr="0055295B" w:rsidRDefault="007F4DB5" w:rsidP="007F4DB5">
            <w:pPr>
              <w:suppressLineNumbers/>
              <w:suppressAutoHyphens/>
              <w:jc w:val="center"/>
              <w:rPr>
                <w:b/>
                <w:sz w:val="22"/>
                <w:szCs w:val="22"/>
                <w:lang w:eastAsia="ar-SA"/>
              </w:rPr>
            </w:pPr>
          </w:p>
          <w:p w14:paraId="0DE3B5D6" w14:textId="6955057C" w:rsidR="007F4DB5" w:rsidRPr="0055295B" w:rsidRDefault="00484614" w:rsidP="007F4DB5">
            <w:pPr>
              <w:suppressLineNumbers/>
              <w:suppressAutoHyphens/>
              <w:jc w:val="center"/>
              <w:rPr>
                <w:sz w:val="22"/>
                <w:szCs w:val="22"/>
                <w:lang w:eastAsia="ar-SA"/>
              </w:rPr>
            </w:pPr>
            <w:r>
              <w:rPr>
                <w:b/>
                <w:sz w:val="22"/>
                <w:szCs w:val="22"/>
                <w:lang w:eastAsia="ar-SA"/>
              </w:rPr>
              <w:t>_____________/ _____________</w:t>
            </w:r>
            <w:r w:rsidR="007F4DB5" w:rsidRPr="0055295B">
              <w:rPr>
                <w:b/>
                <w:sz w:val="22"/>
                <w:szCs w:val="22"/>
                <w:lang w:eastAsia="ar-SA"/>
              </w:rPr>
              <w:t xml:space="preserve"> /</w:t>
            </w:r>
          </w:p>
          <w:p w14:paraId="73C382D8" w14:textId="77777777" w:rsidR="007F4DB5" w:rsidRPr="0055295B" w:rsidRDefault="007F4DB5" w:rsidP="007F4DB5">
            <w:pPr>
              <w:suppressLineNumbers/>
              <w:suppressAutoHyphens/>
              <w:jc w:val="center"/>
              <w:rPr>
                <w:sz w:val="22"/>
                <w:szCs w:val="22"/>
                <w:lang w:eastAsia="ar-SA"/>
              </w:rPr>
            </w:pPr>
            <w:r w:rsidRPr="0055295B">
              <w:rPr>
                <w:sz w:val="22"/>
                <w:szCs w:val="22"/>
                <w:lang w:eastAsia="ar-SA"/>
              </w:rPr>
              <w:t>«___» _____________ 2017 г.</w:t>
            </w:r>
          </w:p>
          <w:p w14:paraId="2E7F89D6" w14:textId="77777777" w:rsidR="007F4DB5" w:rsidRPr="0055295B" w:rsidRDefault="007F4DB5" w:rsidP="007F4DB5">
            <w:pPr>
              <w:suppressLineNumbers/>
              <w:suppressAutoHyphens/>
              <w:jc w:val="center"/>
              <w:rPr>
                <w:sz w:val="22"/>
                <w:szCs w:val="22"/>
                <w:lang w:eastAsia="ar-SA"/>
              </w:rPr>
            </w:pPr>
            <w:r w:rsidRPr="0055295B">
              <w:rPr>
                <w:sz w:val="22"/>
                <w:szCs w:val="22"/>
                <w:lang w:eastAsia="ar-SA"/>
              </w:rPr>
              <w:t>М.П.</w:t>
            </w:r>
          </w:p>
        </w:tc>
        <w:tc>
          <w:tcPr>
            <w:tcW w:w="5580" w:type="dxa"/>
            <w:shd w:val="clear" w:color="auto" w:fill="auto"/>
          </w:tcPr>
          <w:p w14:paraId="6DD7A9D6" w14:textId="2FDC9BBE" w:rsidR="007F4DB5" w:rsidRPr="0055295B" w:rsidRDefault="00484614" w:rsidP="007F4DB5">
            <w:pPr>
              <w:suppressLineNumbers/>
              <w:suppressAutoHyphens/>
              <w:jc w:val="center"/>
              <w:rPr>
                <w:b/>
                <w:sz w:val="22"/>
                <w:szCs w:val="22"/>
                <w:lang w:eastAsia="ar-SA"/>
              </w:rPr>
            </w:pPr>
            <w:r>
              <w:rPr>
                <w:rFonts w:eastAsia="MS Mincho"/>
                <w:b/>
                <w:sz w:val="22"/>
                <w:szCs w:val="22"/>
                <w:lang w:eastAsia="ar-SA"/>
              </w:rPr>
              <w:t>ПАО</w:t>
            </w:r>
            <w:r w:rsidR="007F4DB5" w:rsidRPr="0055295B">
              <w:rPr>
                <w:rFonts w:eastAsia="MS Mincho"/>
                <w:b/>
                <w:sz w:val="22"/>
                <w:szCs w:val="22"/>
                <w:lang w:eastAsia="ar-SA"/>
              </w:rPr>
              <w:t xml:space="preserve"> «</w:t>
            </w:r>
            <w:r>
              <w:rPr>
                <w:rFonts w:eastAsia="MS Mincho"/>
                <w:b/>
                <w:sz w:val="22"/>
                <w:szCs w:val="22"/>
                <w:lang w:eastAsia="ar-SA"/>
              </w:rPr>
              <w:t>Башинформсвязь</w:t>
            </w:r>
            <w:r w:rsidR="007F4DB5" w:rsidRPr="0055295B">
              <w:rPr>
                <w:rFonts w:eastAsia="MS Mincho"/>
                <w:b/>
                <w:sz w:val="22"/>
                <w:szCs w:val="22"/>
                <w:lang w:eastAsia="ar-SA"/>
              </w:rPr>
              <w:t>»</w:t>
            </w:r>
          </w:p>
          <w:p w14:paraId="059B6172" w14:textId="77777777" w:rsidR="007F4DB5" w:rsidRPr="0055295B" w:rsidRDefault="007F4DB5" w:rsidP="007F4DB5">
            <w:pPr>
              <w:suppressLineNumbers/>
              <w:suppressAutoHyphens/>
              <w:jc w:val="center"/>
              <w:rPr>
                <w:b/>
                <w:sz w:val="22"/>
                <w:szCs w:val="22"/>
                <w:lang w:eastAsia="ar-SA"/>
              </w:rPr>
            </w:pPr>
          </w:p>
          <w:p w14:paraId="301CD98D" w14:textId="6B5E2066" w:rsidR="007F4DB5" w:rsidRPr="0055295B" w:rsidRDefault="007F4DB5" w:rsidP="007F4DB5">
            <w:pPr>
              <w:suppressLineNumbers/>
              <w:suppressAutoHyphens/>
              <w:jc w:val="center"/>
              <w:rPr>
                <w:sz w:val="22"/>
                <w:szCs w:val="22"/>
                <w:lang w:eastAsia="ar-SA"/>
              </w:rPr>
            </w:pPr>
            <w:r w:rsidRPr="0055295B">
              <w:rPr>
                <w:b/>
                <w:sz w:val="22"/>
                <w:szCs w:val="22"/>
                <w:lang w:eastAsia="ar-SA"/>
              </w:rPr>
              <w:t xml:space="preserve">_____________________ / </w:t>
            </w:r>
            <w:proofErr w:type="spellStart"/>
            <w:r w:rsidR="00484614">
              <w:rPr>
                <w:b/>
                <w:sz w:val="22"/>
                <w:szCs w:val="22"/>
                <w:lang w:eastAsia="ar-SA"/>
              </w:rPr>
              <w:t>М</w:t>
            </w:r>
            <w:r w:rsidRPr="0055295B">
              <w:rPr>
                <w:b/>
                <w:sz w:val="22"/>
                <w:szCs w:val="22"/>
                <w:lang w:eastAsia="ar-SA"/>
              </w:rPr>
              <w:t>.</w:t>
            </w:r>
            <w:r w:rsidR="00484614">
              <w:rPr>
                <w:b/>
                <w:sz w:val="22"/>
                <w:szCs w:val="22"/>
                <w:lang w:eastAsia="ar-SA"/>
              </w:rPr>
              <w:t>Г</w:t>
            </w:r>
            <w:r w:rsidRPr="0055295B">
              <w:rPr>
                <w:b/>
                <w:sz w:val="22"/>
                <w:szCs w:val="22"/>
                <w:lang w:eastAsia="ar-SA"/>
              </w:rPr>
              <w:t>.</w:t>
            </w:r>
            <w:r w:rsidR="00484614">
              <w:rPr>
                <w:b/>
                <w:sz w:val="22"/>
                <w:szCs w:val="22"/>
                <w:lang w:eastAsia="ar-SA"/>
              </w:rPr>
              <w:t>Долгоаршинных</w:t>
            </w:r>
            <w:proofErr w:type="spellEnd"/>
            <w:r w:rsidRPr="0055295B">
              <w:rPr>
                <w:b/>
                <w:sz w:val="22"/>
                <w:szCs w:val="22"/>
                <w:lang w:eastAsia="ar-SA"/>
              </w:rPr>
              <w:t xml:space="preserve"> /</w:t>
            </w:r>
          </w:p>
          <w:p w14:paraId="5DD2C053" w14:textId="045A2AA2" w:rsidR="007F4DB5" w:rsidRPr="0055295B" w:rsidRDefault="007F4DB5" w:rsidP="007F4DB5">
            <w:pPr>
              <w:suppressLineNumbers/>
              <w:suppressAutoHyphens/>
              <w:jc w:val="center"/>
              <w:rPr>
                <w:sz w:val="22"/>
                <w:szCs w:val="22"/>
                <w:lang w:eastAsia="ar-SA"/>
              </w:rPr>
            </w:pPr>
            <w:r w:rsidRPr="0055295B">
              <w:rPr>
                <w:sz w:val="22"/>
                <w:szCs w:val="22"/>
                <w:lang w:eastAsia="ar-SA"/>
              </w:rPr>
              <w:t>«___» _____________ 201</w:t>
            </w:r>
            <w:r w:rsidR="00D731D4">
              <w:rPr>
                <w:sz w:val="22"/>
                <w:szCs w:val="22"/>
                <w:lang w:val="en-US" w:eastAsia="ar-SA"/>
              </w:rPr>
              <w:t>8</w:t>
            </w:r>
            <w:r w:rsidRPr="0055295B">
              <w:rPr>
                <w:sz w:val="22"/>
                <w:szCs w:val="22"/>
                <w:lang w:eastAsia="ar-SA"/>
              </w:rPr>
              <w:t xml:space="preserve"> г.</w:t>
            </w:r>
          </w:p>
          <w:p w14:paraId="792922A4" w14:textId="77777777" w:rsidR="007F4DB5" w:rsidRPr="0055295B" w:rsidRDefault="007F4DB5" w:rsidP="007F4DB5">
            <w:pPr>
              <w:suppressLineNumbers/>
              <w:suppressAutoHyphens/>
              <w:jc w:val="center"/>
              <w:rPr>
                <w:sz w:val="22"/>
                <w:szCs w:val="22"/>
                <w:lang w:eastAsia="ar-SA"/>
              </w:rPr>
            </w:pPr>
            <w:r w:rsidRPr="0055295B">
              <w:rPr>
                <w:sz w:val="22"/>
                <w:szCs w:val="22"/>
                <w:lang w:eastAsia="ar-SA"/>
              </w:rPr>
              <w:t>М.П.</w:t>
            </w:r>
          </w:p>
        </w:tc>
      </w:tr>
    </w:tbl>
    <w:p w14:paraId="736BB4B0" w14:textId="77777777" w:rsidR="007F4DB5" w:rsidRPr="0055295B" w:rsidRDefault="007F4DB5" w:rsidP="00B44F30">
      <w:pPr>
        <w:jc w:val="center"/>
        <w:rPr>
          <w:b/>
          <w:sz w:val="22"/>
          <w:szCs w:val="22"/>
        </w:rPr>
      </w:pPr>
    </w:p>
    <w:tbl>
      <w:tblPr>
        <w:tblW w:w="9355" w:type="dxa"/>
        <w:tblCellMar>
          <w:left w:w="10" w:type="dxa"/>
          <w:right w:w="10" w:type="dxa"/>
        </w:tblCellMar>
        <w:tblLook w:val="0000" w:firstRow="0" w:lastRow="0" w:firstColumn="0" w:lastColumn="0" w:noHBand="0" w:noVBand="0"/>
      </w:tblPr>
      <w:tblGrid>
        <w:gridCol w:w="9355"/>
      </w:tblGrid>
      <w:tr w:rsidR="00B44F30" w:rsidRPr="0055295B" w14:paraId="700B5494" w14:textId="77777777" w:rsidTr="00AD6E74">
        <w:tc>
          <w:tcPr>
            <w:tcW w:w="9355" w:type="dxa"/>
            <w:shd w:val="clear" w:color="auto" w:fill="auto"/>
            <w:tcMar>
              <w:top w:w="0" w:type="dxa"/>
              <w:left w:w="108" w:type="dxa"/>
              <w:bottom w:w="0" w:type="dxa"/>
              <w:right w:w="108" w:type="dxa"/>
            </w:tcMar>
          </w:tcPr>
          <w:p w14:paraId="123AACFE" w14:textId="77777777" w:rsidR="00B44F30" w:rsidRPr="0055295B" w:rsidRDefault="00B44F30" w:rsidP="00AD6E74">
            <w:pPr>
              <w:pStyle w:val="4"/>
              <w:spacing w:before="0"/>
              <w:rPr>
                <w:rFonts w:ascii="Times New Roman" w:hAnsi="Times New Roman"/>
                <w:color w:val="auto"/>
              </w:rPr>
            </w:pPr>
          </w:p>
        </w:tc>
      </w:tr>
    </w:tbl>
    <w:p w14:paraId="7DB89677" w14:textId="77777777" w:rsidR="00B44F30" w:rsidRDefault="00B44F30" w:rsidP="00B44F30">
      <w:pPr>
        <w:pStyle w:val="afff4"/>
        <w:autoSpaceDE w:val="0"/>
        <w:rPr>
          <w:rFonts w:ascii="Times New Roman" w:hAnsi="Times New Roman"/>
        </w:rPr>
      </w:pPr>
    </w:p>
    <w:p w14:paraId="74AC103F" w14:textId="77777777" w:rsidR="000A5077" w:rsidRDefault="000A5077" w:rsidP="00B44F30">
      <w:pPr>
        <w:pStyle w:val="afff4"/>
        <w:autoSpaceDE w:val="0"/>
        <w:rPr>
          <w:rFonts w:ascii="Times New Roman" w:hAnsi="Times New Roman"/>
        </w:rPr>
      </w:pPr>
    </w:p>
    <w:p w14:paraId="07F8467D" w14:textId="77777777" w:rsidR="000A5077" w:rsidRDefault="000A5077" w:rsidP="00B44F30">
      <w:pPr>
        <w:pStyle w:val="afff4"/>
        <w:autoSpaceDE w:val="0"/>
        <w:rPr>
          <w:rFonts w:ascii="Times New Roman" w:hAnsi="Times New Roman"/>
        </w:rPr>
      </w:pPr>
    </w:p>
    <w:p w14:paraId="5AB4D7CA" w14:textId="77777777" w:rsidR="000A5077" w:rsidRPr="0055295B" w:rsidRDefault="000A5077" w:rsidP="00B44F30">
      <w:pPr>
        <w:pStyle w:val="afff4"/>
        <w:autoSpaceDE w:val="0"/>
        <w:rPr>
          <w:rFonts w:ascii="Times New Roman" w:hAnsi="Times New Roman"/>
        </w:rPr>
      </w:pPr>
    </w:p>
    <w:p w14:paraId="108E0B07" w14:textId="77777777" w:rsidR="00B44F30" w:rsidRPr="0055295B" w:rsidRDefault="00B44F30" w:rsidP="00B44F30">
      <w:pPr>
        <w:shd w:val="clear" w:color="auto" w:fill="FFFFFF"/>
        <w:jc w:val="center"/>
        <w:rPr>
          <w:b/>
          <w:sz w:val="22"/>
          <w:szCs w:val="22"/>
        </w:rPr>
      </w:pPr>
      <w:r w:rsidRPr="0055295B">
        <w:rPr>
          <w:b/>
          <w:sz w:val="22"/>
          <w:szCs w:val="22"/>
        </w:rPr>
        <w:t>СПЕЦИФИКАЦИЯ</w:t>
      </w:r>
    </w:p>
    <w:p w14:paraId="3449C444" w14:textId="77777777" w:rsidR="00B44F30" w:rsidRPr="0055295B" w:rsidRDefault="00B44F30" w:rsidP="00B44F30">
      <w:pPr>
        <w:shd w:val="clear" w:color="auto" w:fill="FFFFFF"/>
        <w:jc w:val="center"/>
        <w:rPr>
          <w:sz w:val="22"/>
          <w:szCs w:val="22"/>
        </w:rPr>
      </w:pPr>
      <w:r w:rsidRPr="0055295B">
        <w:rPr>
          <w:sz w:val="22"/>
          <w:szCs w:val="22"/>
        </w:rPr>
        <w:t xml:space="preserve">на проведение технического обслуживания </w:t>
      </w:r>
    </w:p>
    <w:p w14:paraId="0CFB2B70" w14:textId="77777777" w:rsidR="00B44F30" w:rsidRPr="0055295B" w:rsidRDefault="00B44F30" w:rsidP="00B44F30">
      <w:pPr>
        <w:shd w:val="clear" w:color="auto" w:fill="FFFFFF"/>
        <w:jc w:val="center"/>
        <w:rPr>
          <w:sz w:val="22"/>
          <w:szCs w:val="22"/>
        </w:rPr>
      </w:pPr>
      <w:r w:rsidRPr="0055295B">
        <w:rPr>
          <w:sz w:val="22"/>
          <w:szCs w:val="22"/>
        </w:rPr>
        <w:t>на объектах связи КТП</w:t>
      </w:r>
    </w:p>
    <w:p w14:paraId="1ABE2D26" w14:textId="77777777" w:rsidR="00B44F30" w:rsidRPr="0055295B" w:rsidRDefault="00B44F30" w:rsidP="00B44F30">
      <w:pPr>
        <w:shd w:val="clear" w:color="auto" w:fill="FFFFFF"/>
        <w:jc w:val="center"/>
        <w:rPr>
          <w:sz w:val="22"/>
          <w:szCs w:val="22"/>
        </w:rPr>
      </w:pPr>
    </w:p>
    <w:tbl>
      <w:tblPr>
        <w:tblW w:w="5000" w:type="pct"/>
        <w:tblCellMar>
          <w:left w:w="10" w:type="dxa"/>
          <w:right w:w="10" w:type="dxa"/>
        </w:tblCellMar>
        <w:tblLook w:val="0000" w:firstRow="0" w:lastRow="0" w:firstColumn="0" w:lastColumn="0" w:noHBand="0" w:noVBand="0"/>
      </w:tblPr>
      <w:tblGrid>
        <w:gridCol w:w="705"/>
        <w:gridCol w:w="5891"/>
        <w:gridCol w:w="950"/>
        <w:gridCol w:w="1799"/>
      </w:tblGrid>
      <w:tr w:rsidR="00B44F30" w:rsidRPr="0055295B" w14:paraId="3BB8AC6F" w14:textId="77777777" w:rsidTr="00AD6E74">
        <w:trPr>
          <w:trHeight w:val="660"/>
        </w:trPr>
        <w:tc>
          <w:tcPr>
            <w:tcW w:w="70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D6CCE5" w14:textId="77777777" w:rsidR="00B44F30" w:rsidRPr="0055295B" w:rsidRDefault="00B44F30" w:rsidP="00AD6E74">
            <w:pPr>
              <w:jc w:val="center"/>
              <w:rPr>
                <w:sz w:val="22"/>
                <w:szCs w:val="22"/>
              </w:rPr>
            </w:pPr>
            <w:r w:rsidRPr="0055295B">
              <w:rPr>
                <w:sz w:val="22"/>
                <w:szCs w:val="22"/>
              </w:rPr>
              <w:t>№ п/п</w:t>
            </w:r>
          </w:p>
        </w:tc>
        <w:tc>
          <w:tcPr>
            <w:tcW w:w="5894"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77F289D" w14:textId="77777777" w:rsidR="00B44F30" w:rsidRPr="0055295B" w:rsidRDefault="00B44F30" w:rsidP="00AD6E74">
            <w:pPr>
              <w:jc w:val="center"/>
              <w:rPr>
                <w:b/>
                <w:bCs/>
                <w:sz w:val="22"/>
                <w:szCs w:val="22"/>
              </w:rPr>
            </w:pPr>
            <w:r w:rsidRPr="0055295B">
              <w:rPr>
                <w:b/>
                <w:bCs/>
                <w:sz w:val="22"/>
                <w:szCs w:val="22"/>
              </w:rPr>
              <w:t>Наименование работ</w:t>
            </w:r>
          </w:p>
        </w:tc>
        <w:tc>
          <w:tcPr>
            <w:tcW w:w="94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45C415" w14:textId="77777777" w:rsidR="00B44F30" w:rsidRPr="0055295B" w:rsidRDefault="00B44F30" w:rsidP="00AD6E74">
            <w:pPr>
              <w:jc w:val="center"/>
              <w:rPr>
                <w:b/>
                <w:bCs/>
                <w:sz w:val="22"/>
                <w:szCs w:val="22"/>
              </w:rPr>
            </w:pPr>
            <w:proofErr w:type="spellStart"/>
            <w:r w:rsidRPr="0055295B">
              <w:rPr>
                <w:b/>
                <w:bCs/>
                <w:sz w:val="22"/>
                <w:szCs w:val="22"/>
              </w:rPr>
              <w:t>Ед.изм</w:t>
            </w:r>
            <w:proofErr w:type="spellEnd"/>
            <w:r w:rsidRPr="0055295B">
              <w:rPr>
                <w:b/>
                <w:bCs/>
                <w:sz w:val="22"/>
                <w:szCs w:val="22"/>
              </w:rPr>
              <w:t>.</w:t>
            </w:r>
          </w:p>
        </w:tc>
        <w:tc>
          <w:tcPr>
            <w:tcW w:w="1800"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804A8D" w14:textId="77777777" w:rsidR="00B44F30" w:rsidRPr="0055295B" w:rsidRDefault="00B44F30" w:rsidP="00AD6E74">
            <w:pPr>
              <w:jc w:val="center"/>
              <w:rPr>
                <w:b/>
                <w:bCs/>
                <w:sz w:val="22"/>
                <w:szCs w:val="22"/>
              </w:rPr>
            </w:pPr>
            <w:r w:rsidRPr="0055295B">
              <w:rPr>
                <w:b/>
                <w:bCs/>
                <w:sz w:val="22"/>
                <w:szCs w:val="22"/>
              </w:rPr>
              <w:t>Прим.</w:t>
            </w:r>
          </w:p>
        </w:tc>
      </w:tr>
      <w:tr w:rsidR="00B44F30" w:rsidRPr="0055295B" w14:paraId="639C7B65" w14:textId="77777777" w:rsidTr="00AD6E74">
        <w:trPr>
          <w:trHeight w:val="360"/>
        </w:trPr>
        <w:tc>
          <w:tcPr>
            <w:tcW w:w="9345" w:type="dxa"/>
            <w:gridSpan w:val="4"/>
            <w:tcBorders>
              <w:top w:val="single" w:sz="4" w:space="0" w:color="000000"/>
              <w:left w:val="single" w:sz="4" w:space="0" w:color="000000"/>
              <w:bottom w:val="single" w:sz="4" w:space="0" w:color="000000"/>
              <w:right w:val="single" w:sz="4" w:space="0" w:color="000000"/>
            </w:tcBorders>
            <w:shd w:val="clear" w:color="auto" w:fill="92CDDC"/>
            <w:tcMar>
              <w:top w:w="0" w:type="dxa"/>
              <w:left w:w="108" w:type="dxa"/>
              <w:bottom w:w="0" w:type="dxa"/>
              <w:right w:w="108" w:type="dxa"/>
            </w:tcMar>
          </w:tcPr>
          <w:p w14:paraId="36BBF46B" w14:textId="77777777" w:rsidR="00B44F30" w:rsidRPr="0055295B" w:rsidRDefault="00B44F30" w:rsidP="00AD6E74">
            <w:pPr>
              <w:jc w:val="center"/>
              <w:rPr>
                <w:b/>
                <w:bCs/>
                <w:sz w:val="22"/>
                <w:szCs w:val="22"/>
              </w:rPr>
            </w:pPr>
            <w:r w:rsidRPr="0055295B">
              <w:rPr>
                <w:b/>
                <w:bCs/>
                <w:sz w:val="22"/>
                <w:szCs w:val="22"/>
              </w:rPr>
              <w:t>ТО КТП</w:t>
            </w:r>
          </w:p>
        </w:tc>
      </w:tr>
      <w:tr w:rsidR="00B44F30" w:rsidRPr="0055295B" w14:paraId="1994DCA0"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536B952" w14:textId="77777777" w:rsidR="00B44F30" w:rsidRPr="0055295B" w:rsidRDefault="00B44F30" w:rsidP="00AD6E74">
            <w:pPr>
              <w:jc w:val="center"/>
              <w:rPr>
                <w:sz w:val="22"/>
                <w:szCs w:val="22"/>
              </w:rPr>
            </w:pPr>
            <w:r w:rsidRPr="0055295B">
              <w:rPr>
                <w:sz w:val="22"/>
                <w:szCs w:val="22"/>
              </w:rPr>
              <w:t>1</w:t>
            </w:r>
          </w:p>
        </w:tc>
        <w:tc>
          <w:tcPr>
            <w:tcW w:w="58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F703A49" w14:textId="77777777" w:rsidR="00B44F30" w:rsidRPr="0055295B" w:rsidRDefault="00B44F30" w:rsidP="00AD6E74">
            <w:pPr>
              <w:rPr>
                <w:sz w:val="22"/>
                <w:szCs w:val="22"/>
              </w:rPr>
            </w:pPr>
            <w:r w:rsidRPr="0055295B">
              <w:rPr>
                <w:sz w:val="22"/>
                <w:szCs w:val="22"/>
              </w:rPr>
              <w:t>ТО - 1 (перечень работ на отдельной вкладке)</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78BE8A" w14:textId="77777777" w:rsidR="00B44F30" w:rsidRPr="0055295B" w:rsidRDefault="00B44F30" w:rsidP="00AD6E74">
            <w:pPr>
              <w:jc w:val="center"/>
              <w:rPr>
                <w:sz w:val="22"/>
                <w:szCs w:val="22"/>
              </w:rPr>
            </w:pPr>
            <w:r w:rsidRPr="0055295B">
              <w:rPr>
                <w:sz w:val="22"/>
                <w:szCs w:val="22"/>
              </w:rPr>
              <w:t>1 объект</w:t>
            </w: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6327A91" w14:textId="77777777" w:rsidR="00B44F30" w:rsidRPr="0055295B" w:rsidRDefault="00B44F30" w:rsidP="00AD6E74">
            <w:pPr>
              <w:rPr>
                <w:sz w:val="22"/>
                <w:szCs w:val="22"/>
              </w:rPr>
            </w:pPr>
          </w:p>
        </w:tc>
      </w:tr>
      <w:tr w:rsidR="00B44F30" w:rsidRPr="0055295B" w14:paraId="30C23773"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E0B8B1" w14:textId="77777777" w:rsidR="00B44F30" w:rsidRPr="0055295B" w:rsidRDefault="00B44F30" w:rsidP="00AD6E74">
            <w:pPr>
              <w:jc w:val="center"/>
              <w:rPr>
                <w:sz w:val="22"/>
                <w:szCs w:val="22"/>
              </w:rPr>
            </w:pPr>
            <w:r w:rsidRPr="0055295B">
              <w:rPr>
                <w:sz w:val="22"/>
                <w:szCs w:val="22"/>
              </w:rPr>
              <w:t>2</w:t>
            </w:r>
          </w:p>
        </w:tc>
        <w:tc>
          <w:tcPr>
            <w:tcW w:w="58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E1A64F3" w14:textId="77777777" w:rsidR="00B44F30" w:rsidRPr="0055295B" w:rsidRDefault="00B44F30" w:rsidP="00AD6E74">
            <w:pPr>
              <w:rPr>
                <w:sz w:val="22"/>
                <w:szCs w:val="22"/>
              </w:rPr>
            </w:pPr>
            <w:r w:rsidRPr="0055295B">
              <w:rPr>
                <w:sz w:val="22"/>
                <w:szCs w:val="22"/>
              </w:rPr>
              <w:t>ТО - 3 (перечень работ на отдельной вкладке)</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9F817D" w14:textId="77777777" w:rsidR="00B44F30" w:rsidRPr="0055295B" w:rsidRDefault="00B44F30" w:rsidP="00AD6E74">
            <w:pPr>
              <w:jc w:val="center"/>
              <w:rPr>
                <w:sz w:val="22"/>
                <w:szCs w:val="22"/>
              </w:rPr>
            </w:pPr>
            <w:r w:rsidRPr="0055295B">
              <w:rPr>
                <w:sz w:val="22"/>
                <w:szCs w:val="22"/>
              </w:rPr>
              <w:t>1 объект</w:t>
            </w: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3376FA0" w14:textId="77777777" w:rsidR="00B44F30" w:rsidRPr="0055295B" w:rsidRDefault="00B44F30" w:rsidP="00AD6E74">
            <w:pPr>
              <w:rPr>
                <w:sz w:val="22"/>
                <w:szCs w:val="22"/>
              </w:rPr>
            </w:pPr>
          </w:p>
        </w:tc>
      </w:tr>
      <w:tr w:rsidR="00B44F30" w:rsidRPr="0055295B" w14:paraId="071BC276"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D60707" w14:textId="77777777" w:rsidR="00B44F30" w:rsidRPr="0055295B" w:rsidRDefault="00B44F30" w:rsidP="00AD6E74">
            <w:pPr>
              <w:jc w:val="center"/>
              <w:rPr>
                <w:sz w:val="22"/>
                <w:szCs w:val="22"/>
              </w:rPr>
            </w:pPr>
            <w:r w:rsidRPr="0055295B">
              <w:rPr>
                <w:sz w:val="22"/>
                <w:szCs w:val="22"/>
              </w:rPr>
              <w:t>3</w:t>
            </w:r>
          </w:p>
        </w:tc>
        <w:tc>
          <w:tcPr>
            <w:tcW w:w="58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ED85FA0" w14:textId="77777777" w:rsidR="00B44F30" w:rsidRPr="0055295B" w:rsidRDefault="00B44F30" w:rsidP="00AD6E74">
            <w:pPr>
              <w:rPr>
                <w:sz w:val="22"/>
                <w:szCs w:val="22"/>
              </w:rPr>
            </w:pPr>
            <w:r w:rsidRPr="0055295B">
              <w:rPr>
                <w:sz w:val="22"/>
                <w:szCs w:val="22"/>
              </w:rPr>
              <w:t>ТО - 4 (перечень работ на отдельной вкладке)</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DD94CEC" w14:textId="77777777" w:rsidR="00B44F30" w:rsidRPr="0055295B" w:rsidRDefault="00B44F30" w:rsidP="00AD6E74">
            <w:pPr>
              <w:jc w:val="center"/>
              <w:rPr>
                <w:sz w:val="22"/>
                <w:szCs w:val="22"/>
              </w:rPr>
            </w:pPr>
            <w:r w:rsidRPr="0055295B">
              <w:rPr>
                <w:sz w:val="22"/>
                <w:szCs w:val="22"/>
              </w:rPr>
              <w:t>1 объект</w:t>
            </w: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4468E4BB" w14:textId="77777777" w:rsidR="00B44F30" w:rsidRPr="0055295B" w:rsidRDefault="00B44F30" w:rsidP="00AD6E74">
            <w:pPr>
              <w:rPr>
                <w:sz w:val="22"/>
                <w:szCs w:val="22"/>
              </w:rPr>
            </w:pPr>
          </w:p>
        </w:tc>
      </w:tr>
      <w:tr w:rsidR="00B44F30" w:rsidRPr="0055295B" w14:paraId="2EE604F9"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EFFEB41" w14:textId="77777777" w:rsidR="00B44F30" w:rsidRPr="0055295B" w:rsidRDefault="00B44F30" w:rsidP="00AD6E74">
            <w:pPr>
              <w:jc w:val="center"/>
              <w:rPr>
                <w:sz w:val="22"/>
                <w:szCs w:val="22"/>
              </w:rPr>
            </w:pPr>
            <w:r w:rsidRPr="0055295B">
              <w:rPr>
                <w:sz w:val="22"/>
                <w:szCs w:val="22"/>
              </w:rPr>
              <w:t>4</w:t>
            </w:r>
          </w:p>
        </w:tc>
        <w:tc>
          <w:tcPr>
            <w:tcW w:w="58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AF0F3E8" w14:textId="77777777" w:rsidR="00B44F30" w:rsidRPr="0055295B" w:rsidRDefault="00B44F30" w:rsidP="00AD6E74">
            <w:pPr>
              <w:rPr>
                <w:sz w:val="22"/>
                <w:szCs w:val="22"/>
              </w:rPr>
            </w:pPr>
            <w:r w:rsidRPr="0055295B">
              <w:rPr>
                <w:sz w:val="22"/>
                <w:szCs w:val="22"/>
              </w:rPr>
              <w:t>ТО - 5 (перечень работ на отдельной вкладке)</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8C9D636" w14:textId="77777777" w:rsidR="00B44F30" w:rsidRPr="0055295B" w:rsidRDefault="00B44F30" w:rsidP="00AD6E74">
            <w:pPr>
              <w:jc w:val="center"/>
              <w:rPr>
                <w:sz w:val="22"/>
                <w:szCs w:val="22"/>
              </w:rPr>
            </w:pPr>
            <w:r w:rsidRPr="0055295B">
              <w:rPr>
                <w:sz w:val="22"/>
                <w:szCs w:val="22"/>
              </w:rPr>
              <w:t>1 объект</w:t>
            </w: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122BA1AC" w14:textId="77777777" w:rsidR="00B44F30" w:rsidRPr="0055295B" w:rsidRDefault="00B44F30" w:rsidP="00AD6E74">
            <w:pPr>
              <w:rPr>
                <w:sz w:val="22"/>
                <w:szCs w:val="22"/>
              </w:rPr>
            </w:pPr>
          </w:p>
        </w:tc>
      </w:tr>
      <w:tr w:rsidR="00B44F30" w:rsidRPr="0055295B" w14:paraId="5D851E40"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95994DB" w14:textId="77777777" w:rsidR="00B44F30" w:rsidRPr="0055295B" w:rsidRDefault="00B44F30" w:rsidP="00AD6E74">
            <w:pPr>
              <w:jc w:val="center"/>
              <w:rPr>
                <w:sz w:val="22"/>
                <w:szCs w:val="22"/>
              </w:rPr>
            </w:pPr>
            <w:r w:rsidRPr="0055295B">
              <w:rPr>
                <w:sz w:val="22"/>
                <w:szCs w:val="22"/>
              </w:rPr>
              <w:t>5</w:t>
            </w:r>
          </w:p>
        </w:tc>
        <w:tc>
          <w:tcPr>
            <w:tcW w:w="58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CB06B94" w14:textId="77777777" w:rsidR="00B44F30" w:rsidRPr="0055295B" w:rsidRDefault="00B44F30" w:rsidP="00AD6E74">
            <w:pPr>
              <w:rPr>
                <w:sz w:val="22"/>
                <w:szCs w:val="22"/>
              </w:rPr>
            </w:pPr>
            <w:r w:rsidRPr="0055295B">
              <w:rPr>
                <w:sz w:val="22"/>
                <w:szCs w:val="22"/>
              </w:rPr>
              <w:t>ТО - 6 (перечень работ на отдельной вкладке)</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71BD452" w14:textId="77777777" w:rsidR="00B44F30" w:rsidRPr="0055295B" w:rsidRDefault="00B44F30" w:rsidP="00AD6E74">
            <w:pPr>
              <w:jc w:val="center"/>
              <w:rPr>
                <w:sz w:val="22"/>
                <w:szCs w:val="22"/>
              </w:rPr>
            </w:pPr>
            <w:r w:rsidRPr="0055295B">
              <w:rPr>
                <w:sz w:val="22"/>
                <w:szCs w:val="22"/>
              </w:rPr>
              <w:t>1 объект</w:t>
            </w: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31AD398A" w14:textId="77777777" w:rsidR="00B44F30" w:rsidRPr="0055295B" w:rsidRDefault="00B44F30" w:rsidP="00AD6E74">
            <w:pPr>
              <w:rPr>
                <w:sz w:val="22"/>
                <w:szCs w:val="22"/>
              </w:rPr>
            </w:pPr>
          </w:p>
        </w:tc>
      </w:tr>
      <w:tr w:rsidR="00B44F30" w:rsidRPr="0055295B" w14:paraId="5F76AA34" w14:textId="77777777" w:rsidTr="00AD6E74">
        <w:trPr>
          <w:trHeight w:val="1035"/>
        </w:trPr>
        <w:tc>
          <w:tcPr>
            <w:tcW w:w="9345" w:type="dxa"/>
            <w:gridSpan w:val="4"/>
            <w:tcBorders>
              <w:top w:val="single" w:sz="4" w:space="0" w:color="000000"/>
              <w:left w:val="single" w:sz="4" w:space="0" w:color="000000"/>
              <w:bottom w:val="single" w:sz="4" w:space="0" w:color="000000"/>
              <w:right w:val="single" w:sz="4" w:space="0" w:color="000000"/>
            </w:tcBorders>
            <w:shd w:val="clear" w:color="auto" w:fill="FFFF00"/>
            <w:tcMar>
              <w:top w:w="0" w:type="dxa"/>
              <w:left w:w="108" w:type="dxa"/>
              <w:bottom w:w="0" w:type="dxa"/>
              <w:right w:w="108" w:type="dxa"/>
            </w:tcMar>
          </w:tcPr>
          <w:p w14:paraId="56E66327" w14:textId="77777777" w:rsidR="00B44F30" w:rsidRPr="0055295B" w:rsidRDefault="00B44F30" w:rsidP="00AD6E74">
            <w:pPr>
              <w:jc w:val="center"/>
              <w:rPr>
                <w:sz w:val="22"/>
                <w:szCs w:val="22"/>
              </w:rPr>
            </w:pPr>
            <w:r w:rsidRPr="0055295B">
              <w:rPr>
                <w:b/>
                <w:bCs/>
                <w:sz w:val="22"/>
                <w:szCs w:val="22"/>
              </w:rPr>
              <w:t>ТО ВЛЭП</w:t>
            </w:r>
            <w:r w:rsidRPr="0055295B">
              <w:rPr>
                <w:b/>
                <w:bCs/>
                <w:iCs/>
                <w:sz w:val="22"/>
                <w:szCs w:val="22"/>
              </w:rPr>
              <w:t xml:space="preserve"> </w:t>
            </w:r>
            <w:r w:rsidRPr="0055295B">
              <w:rPr>
                <w:b/>
                <w:bCs/>
                <w:iCs/>
                <w:sz w:val="22"/>
                <w:szCs w:val="22"/>
              </w:rPr>
              <w:br/>
            </w:r>
          </w:p>
        </w:tc>
      </w:tr>
      <w:tr w:rsidR="00B44F30" w:rsidRPr="0055295B" w14:paraId="4A14125C"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66C8154" w14:textId="77777777" w:rsidR="00B44F30" w:rsidRPr="0055295B" w:rsidRDefault="00B44F30" w:rsidP="00AD6E74">
            <w:pPr>
              <w:jc w:val="center"/>
              <w:rPr>
                <w:sz w:val="22"/>
                <w:szCs w:val="22"/>
              </w:rPr>
            </w:pPr>
            <w:r w:rsidRPr="0055295B">
              <w:rPr>
                <w:sz w:val="22"/>
                <w:szCs w:val="22"/>
              </w:rPr>
              <w:t>6</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AA57B1" w14:textId="77777777" w:rsidR="00B44F30" w:rsidRPr="0055295B" w:rsidRDefault="00B44F30" w:rsidP="00AD6E74">
            <w:pPr>
              <w:rPr>
                <w:sz w:val="22"/>
                <w:szCs w:val="22"/>
              </w:rPr>
            </w:pPr>
            <w:r w:rsidRPr="0055295B">
              <w:rPr>
                <w:sz w:val="22"/>
                <w:szCs w:val="22"/>
              </w:rPr>
              <w:t>Проверка охранной зоны ВЛЭП</w:t>
            </w:r>
          </w:p>
        </w:tc>
        <w:tc>
          <w:tcPr>
            <w:tcW w:w="945"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0F31BE3" w14:textId="77777777" w:rsidR="00B44F30" w:rsidRPr="0055295B" w:rsidRDefault="00B44F30" w:rsidP="00AD6E74">
            <w:pPr>
              <w:jc w:val="center"/>
              <w:rPr>
                <w:sz w:val="22"/>
                <w:szCs w:val="22"/>
              </w:rPr>
            </w:pPr>
          </w:p>
        </w:tc>
        <w:tc>
          <w:tcPr>
            <w:tcW w:w="1800"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818D3D" w14:textId="77777777" w:rsidR="00B44F30" w:rsidRPr="0055295B" w:rsidRDefault="00B44F30" w:rsidP="00AD6E74">
            <w:pPr>
              <w:jc w:val="center"/>
              <w:rPr>
                <w:sz w:val="22"/>
                <w:szCs w:val="22"/>
              </w:rPr>
            </w:pPr>
          </w:p>
        </w:tc>
      </w:tr>
      <w:tr w:rsidR="00B44F30" w:rsidRPr="0055295B" w14:paraId="1C385E00"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F113769" w14:textId="77777777" w:rsidR="00B44F30" w:rsidRPr="0055295B" w:rsidRDefault="00B44F30" w:rsidP="00AD6E74">
            <w:pPr>
              <w:jc w:val="center"/>
              <w:rPr>
                <w:sz w:val="22"/>
                <w:szCs w:val="22"/>
              </w:rPr>
            </w:pPr>
            <w:r w:rsidRPr="0055295B">
              <w:rPr>
                <w:sz w:val="22"/>
                <w:szCs w:val="22"/>
              </w:rPr>
              <w:t>7</w:t>
            </w:r>
          </w:p>
        </w:tc>
        <w:tc>
          <w:tcPr>
            <w:tcW w:w="5894"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87B386" w14:textId="77777777" w:rsidR="00B44F30" w:rsidRPr="0055295B" w:rsidRDefault="00B44F30" w:rsidP="00AD6E74">
            <w:pPr>
              <w:rPr>
                <w:sz w:val="22"/>
                <w:szCs w:val="22"/>
              </w:rPr>
            </w:pPr>
            <w:r w:rsidRPr="0055295B">
              <w:rPr>
                <w:sz w:val="22"/>
                <w:szCs w:val="22"/>
              </w:rPr>
              <w:t>Проверка состояния фундаментов, приставок ВЛЭП</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AFF099A"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201E54" w14:textId="77777777" w:rsidR="00B44F30" w:rsidRPr="0055295B" w:rsidRDefault="00B44F30" w:rsidP="00AD6E74">
            <w:pPr>
              <w:jc w:val="center"/>
              <w:rPr>
                <w:b/>
                <w:bCs/>
                <w:sz w:val="22"/>
                <w:szCs w:val="22"/>
              </w:rPr>
            </w:pPr>
          </w:p>
        </w:tc>
      </w:tr>
      <w:tr w:rsidR="00B44F30" w:rsidRPr="0055295B" w14:paraId="028763B6"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7AE58A" w14:textId="77777777" w:rsidR="00B44F30" w:rsidRPr="0055295B" w:rsidRDefault="00B44F30" w:rsidP="00AD6E74">
            <w:pPr>
              <w:jc w:val="center"/>
              <w:rPr>
                <w:sz w:val="22"/>
                <w:szCs w:val="22"/>
              </w:rPr>
            </w:pPr>
            <w:r w:rsidRPr="0055295B">
              <w:rPr>
                <w:sz w:val="22"/>
                <w:szCs w:val="22"/>
              </w:rPr>
              <w:t>8</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C4BA2C" w14:textId="77777777" w:rsidR="00B44F30" w:rsidRPr="0055295B" w:rsidRDefault="00B44F30" w:rsidP="00AD6E74">
            <w:pPr>
              <w:rPr>
                <w:sz w:val="22"/>
                <w:szCs w:val="22"/>
              </w:rPr>
            </w:pPr>
            <w:r w:rsidRPr="0055295B">
              <w:rPr>
                <w:sz w:val="22"/>
                <w:szCs w:val="22"/>
              </w:rPr>
              <w:t>Проверка состояния опор ВЛЭП</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826F810"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A073BA0" w14:textId="77777777" w:rsidR="00B44F30" w:rsidRPr="0055295B" w:rsidRDefault="00B44F30" w:rsidP="00AD6E74">
            <w:pPr>
              <w:jc w:val="center"/>
              <w:rPr>
                <w:b/>
                <w:bCs/>
                <w:sz w:val="22"/>
                <w:szCs w:val="22"/>
              </w:rPr>
            </w:pPr>
          </w:p>
        </w:tc>
      </w:tr>
      <w:tr w:rsidR="00B44F30" w:rsidRPr="0055295B" w14:paraId="19A58A4C"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08F6E4" w14:textId="77777777" w:rsidR="00B44F30" w:rsidRPr="0055295B" w:rsidRDefault="00B44F30" w:rsidP="00AD6E74">
            <w:pPr>
              <w:jc w:val="center"/>
              <w:rPr>
                <w:sz w:val="22"/>
                <w:szCs w:val="22"/>
              </w:rPr>
            </w:pPr>
            <w:r w:rsidRPr="0055295B">
              <w:rPr>
                <w:sz w:val="22"/>
                <w:szCs w:val="22"/>
              </w:rPr>
              <w:t>10</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5F43E08" w14:textId="77777777" w:rsidR="00B44F30" w:rsidRPr="0055295B" w:rsidRDefault="00B44F30" w:rsidP="00AD6E74">
            <w:pPr>
              <w:rPr>
                <w:sz w:val="22"/>
                <w:szCs w:val="22"/>
              </w:rPr>
            </w:pPr>
            <w:r w:rsidRPr="0055295B">
              <w:rPr>
                <w:sz w:val="22"/>
                <w:szCs w:val="22"/>
              </w:rPr>
              <w:t>Проводится измерение прогибов металлических конструкций ВЛЭП</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5FC8209"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31577E5" w14:textId="77777777" w:rsidR="00B44F30" w:rsidRPr="0055295B" w:rsidRDefault="00B44F30" w:rsidP="00AD6E74">
            <w:pPr>
              <w:jc w:val="center"/>
              <w:rPr>
                <w:b/>
                <w:bCs/>
                <w:sz w:val="22"/>
                <w:szCs w:val="22"/>
              </w:rPr>
            </w:pPr>
          </w:p>
        </w:tc>
      </w:tr>
      <w:tr w:rsidR="00B44F30" w:rsidRPr="0055295B" w14:paraId="385D7448"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B7540E" w14:textId="77777777" w:rsidR="00B44F30" w:rsidRPr="0055295B" w:rsidRDefault="00B44F30" w:rsidP="00AD6E74">
            <w:pPr>
              <w:jc w:val="center"/>
              <w:rPr>
                <w:sz w:val="22"/>
                <w:szCs w:val="22"/>
              </w:rPr>
            </w:pPr>
            <w:r w:rsidRPr="0055295B">
              <w:rPr>
                <w:sz w:val="22"/>
                <w:szCs w:val="22"/>
              </w:rPr>
              <w:t>11</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20A41B" w14:textId="77777777" w:rsidR="00B44F30" w:rsidRPr="0055295B" w:rsidRDefault="00B44F30" w:rsidP="00AD6E74">
            <w:pPr>
              <w:rPr>
                <w:sz w:val="22"/>
                <w:szCs w:val="22"/>
              </w:rPr>
            </w:pPr>
            <w:r w:rsidRPr="0055295B">
              <w:rPr>
                <w:sz w:val="22"/>
                <w:szCs w:val="22"/>
              </w:rPr>
              <w:t>Проводится проверка оттяжек опор ВЛЭП</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14485F0"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D311C5" w14:textId="77777777" w:rsidR="00B44F30" w:rsidRPr="0055295B" w:rsidRDefault="00B44F30" w:rsidP="00AD6E74">
            <w:pPr>
              <w:jc w:val="center"/>
              <w:rPr>
                <w:b/>
                <w:bCs/>
                <w:sz w:val="22"/>
                <w:szCs w:val="22"/>
              </w:rPr>
            </w:pPr>
          </w:p>
        </w:tc>
      </w:tr>
      <w:tr w:rsidR="00B44F30" w:rsidRPr="0055295B" w14:paraId="73699373"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442AD18" w14:textId="77777777" w:rsidR="00B44F30" w:rsidRPr="0055295B" w:rsidRDefault="00B44F30" w:rsidP="00AD6E74">
            <w:pPr>
              <w:jc w:val="center"/>
              <w:rPr>
                <w:sz w:val="22"/>
                <w:szCs w:val="22"/>
              </w:rPr>
            </w:pPr>
            <w:r w:rsidRPr="0055295B">
              <w:rPr>
                <w:sz w:val="22"/>
                <w:szCs w:val="22"/>
              </w:rPr>
              <w:t>12</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F761BD" w14:textId="77777777" w:rsidR="00B44F30" w:rsidRPr="0055295B" w:rsidRDefault="00B44F30" w:rsidP="00AD6E74">
            <w:pPr>
              <w:rPr>
                <w:sz w:val="22"/>
                <w:szCs w:val="22"/>
              </w:rPr>
            </w:pPr>
            <w:r w:rsidRPr="0055295B">
              <w:rPr>
                <w:sz w:val="22"/>
                <w:szCs w:val="22"/>
              </w:rPr>
              <w:t>Проводится проверка деревянных элементов опор ВЛЭП</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96D586A"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2E5C2A8" w14:textId="77777777" w:rsidR="00B44F30" w:rsidRPr="0055295B" w:rsidRDefault="00B44F30" w:rsidP="00AD6E74">
            <w:pPr>
              <w:jc w:val="center"/>
              <w:rPr>
                <w:b/>
                <w:bCs/>
                <w:sz w:val="22"/>
                <w:szCs w:val="22"/>
              </w:rPr>
            </w:pPr>
          </w:p>
        </w:tc>
      </w:tr>
      <w:tr w:rsidR="00B44F30" w:rsidRPr="0055295B" w14:paraId="143BFFD3"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44A9CB0" w14:textId="77777777" w:rsidR="00B44F30" w:rsidRPr="0055295B" w:rsidRDefault="00B44F30" w:rsidP="00AD6E74">
            <w:pPr>
              <w:jc w:val="center"/>
              <w:rPr>
                <w:sz w:val="22"/>
                <w:szCs w:val="22"/>
              </w:rPr>
            </w:pPr>
            <w:r w:rsidRPr="0055295B">
              <w:rPr>
                <w:sz w:val="22"/>
                <w:szCs w:val="22"/>
              </w:rPr>
              <w:t>13</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69D3CC" w14:textId="77777777" w:rsidR="00B44F30" w:rsidRPr="0055295B" w:rsidRDefault="00B44F30" w:rsidP="00AD6E74">
            <w:pPr>
              <w:rPr>
                <w:sz w:val="22"/>
                <w:szCs w:val="22"/>
              </w:rPr>
            </w:pPr>
            <w:r w:rsidRPr="0055295B">
              <w:rPr>
                <w:sz w:val="22"/>
                <w:szCs w:val="22"/>
              </w:rPr>
              <w:t>Проверка правильности установки опор ВЛЭП</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FEEF401"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D139B5D" w14:textId="77777777" w:rsidR="00B44F30" w:rsidRPr="0055295B" w:rsidRDefault="00B44F30" w:rsidP="00AD6E74">
            <w:pPr>
              <w:jc w:val="center"/>
              <w:rPr>
                <w:b/>
                <w:bCs/>
                <w:sz w:val="22"/>
                <w:szCs w:val="22"/>
              </w:rPr>
            </w:pPr>
          </w:p>
        </w:tc>
      </w:tr>
      <w:tr w:rsidR="00B44F30" w:rsidRPr="0055295B" w14:paraId="7B9BCA8F"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CD20E9A" w14:textId="77777777" w:rsidR="00B44F30" w:rsidRPr="0055295B" w:rsidRDefault="00B44F30" w:rsidP="00AD6E74">
            <w:pPr>
              <w:jc w:val="center"/>
              <w:rPr>
                <w:sz w:val="22"/>
                <w:szCs w:val="22"/>
              </w:rPr>
            </w:pPr>
            <w:r w:rsidRPr="0055295B">
              <w:rPr>
                <w:sz w:val="22"/>
                <w:szCs w:val="22"/>
              </w:rPr>
              <w:t>14</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8718B2" w14:textId="77777777" w:rsidR="00B44F30" w:rsidRPr="0055295B" w:rsidRDefault="00B44F30" w:rsidP="00AD6E74">
            <w:pPr>
              <w:rPr>
                <w:sz w:val="22"/>
                <w:szCs w:val="22"/>
              </w:rPr>
            </w:pPr>
            <w:r w:rsidRPr="0055295B">
              <w:rPr>
                <w:sz w:val="22"/>
                <w:szCs w:val="22"/>
              </w:rPr>
              <w:t>Проводится проверка соединений проводов</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CB039C"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5565230" w14:textId="77777777" w:rsidR="00B44F30" w:rsidRPr="0055295B" w:rsidRDefault="00B44F30" w:rsidP="00AD6E74">
            <w:pPr>
              <w:jc w:val="center"/>
              <w:rPr>
                <w:b/>
                <w:bCs/>
                <w:sz w:val="22"/>
                <w:szCs w:val="22"/>
              </w:rPr>
            </w:pPr>
          </w:p>
        </w:tc>
      </w:tr>
      <w:tr w:rsidR="00B44F30" w:rsidRPr="0055295B" w14:paraId="4CAF7C51" w14:textId="77777777" w:rsidTr="00AD6E74">
        <w:trPr>
          <w:trHeight w:val="33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2B6C8F6" w14:textId="77777777" w:rsidR="00B44F30" w:rsidRPr="0055295B" w:rsidRDefault="00B44F30" w:rsidP="00AD6E74">
            <w:pPr>
              <w:jc w:val="center"/>
              <w:rPr>
                <w:sz w:val="22"/>
                <w:szCs w:val="22"/>
              </w:rPr>
            </w:pPr>
            <w:r w:rsidRPr="0055295B">
              <w:rPr>
                <w:sz w:val="22"/>
                <w:szCs w:val="22"/>
              </w:rPr>
              <w:t>15</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484654" w14:textId="77777777" w:rsidR="00B44F30" w:rsidRPr="0055295B" w:rsidRDefault="00B44F30" w:rsidP="00AD6E74">
            <w:pPr>
              <w:rPr>
                <w:sz w:val="22"/>
                <w:szCs w:val="22"/>
              </w:rPr>
            </w:pPr>
            <w:r w:rsidRPr="0055295B">
              <w:rPr>
                <w:sz w:val="22"/>
                <w:szCs w:val="22"/>
              </w:rPr>
              <w:t>Проводится проверка изоляторов</w:t>
            </w:r>
          </w:p>
        </w:tc>
        <w:tc>
          <w:tcPr>
            <w:tcW w:w="945"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BEF0DD" w14:textId="77777777" w:rsidR="00B44F30" w:rsidRPr="0055295B" w:rsidRDefault="00B44F30" w:rsidP="00AD6E74">
            <w:pPr>
              <w:jc w:val="center"/>
              <w:rPr>
                <w:sz w:val="22"/>
                <w:szCs w:val="22"/>
              </w:rPr>
            </w:pPr>
          </w:p>
        </w:tc>
        <w:tc>
          <w:tcPr>
            <w:tcW w:w="180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C2B1AC9" w14:textId="77777777" w:rsidR="00B44F30" w:rsidRPr="0055295B" w:rsidRDefault="00B44F30" w:rsidP="00AD6E74">
            <w:pPr>
              <w:jc w:val="center"/>
              <w:rPr>
                <w:b/>
                <w:bCs/>
                <w:sz w:val="22"/>
                <w:szCs w:val="22"/>
              </w:rPr>
            </w:pPr>
          </w:p>
        </w:tc>
      </w:tr>
      <w:tr w:rsidR="00B44F30" w:rsidRPr="0055295B" w14:paraId="1448D02D" w14:textId="77777777" w:rsidTr="00AD6E74">
        <w:trPr>
          <w:trHeight w:val="66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410D77" w14:textId="77777777" w:rsidR="00B44F30" w:rsidRPr="0055295B" w:rsidRDefault="00B44F30" w:rsidP="00AD6E74">
            <w:pPr>
              <w:jc w:val="center"/>
              <w:rPr>
                <w:sz w:val="22"/>
                <w:szCs w:val="22"/>
              </w:rPr>
            </w:pPr>
            <w:r w:rsidRPr="0055295B">
              <w:rPr>
                <w:sz w:val="22"/>
                <w:szCs w:val="22"/>
              </w:rPr>
              <w:t>16</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1AE4021" w14:textId="77777777" w:rsidR="00B44F30" w:rsidRPr="0055295B" w:rsidRDefault="00B44F30" w:rsidP="00AD6E74">
            <w:pPr>
              <w:rPr>
                <w:sz w:val="22"/>
                <w:szCs w:val="22"/>
              </w:rPr>
            </w:pPr>
            <w:r w:rsidRPr="0055295B">
              <w:rPr>
                <w:sz w:val="22"/>
                <w:szCs w:val="22"/>
              </w:rPr>
              <w:t>Проводится измерение сопротивления заземления опор, их оттяжек и тросов</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DF3125" w14:textId="77777777" w:rsidR="00B44F30" w:rsidRPr="0055295B" w:rsidRDefault="00B44F30" w:rsidP="00AD6E74">
            <w:pPr>
              <w:jc w:val="center"/>
              <w:rPr>
                <w:sz w:val="22"/>
                <w:szCs w:val="22"/>
              </w:rPr>
            </w:pP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416D2C49" w14:textId="77777777" w:rsidR="00B44F30" w:rsidRPr="0055295B" w:rsidRDefault="00B44F30" w:rsidP="00AD6E74">
            <w:pPr>
              <w:jc w:val="center"/>
              <w:rPr>
                <w:sz w:val="22"/>
                <w:szCs w:val="22"/>
              </w:rPr>
            </w:pPr>
          </w:p>
        </w:tc>
      </w:tr>
      <w:tr w:rsidR="00B44F30" w:rsidRPr="0055295B" w14:paraId="514364EB" w14:textId="77777777" w:rsidTr="00AD6E74">
        <w:trPr>
          <w:trHeight w:val="660"/>
        </w:trPr>
        <w:tc>
          <w:tcPr>
            <w:tcW w:w="706"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671827" w14:textId="77777777" w:rsidR="00B44F30" w:rsidRPr="0055295B" w:rsidRDefault="00B44F30" w:rsidP="00AD6E74">
            <w:pPr>
              <w:jc w:val="center"/>
              <w:rPr>
                <w:sz w:val="22"/>
                <w:szCs w:val="22"/>
              </w:rPr>
            </w:pPr>
            <w:r w:rsidRPr="0055295B">
              <w:rPr>
                <w:sz w:val="22"/>
                <w:szCs w:val="22"/>
              </w:rPr>
              <w:t>17</w:t>
            </w:r>
          </w:p>
        </w:tc>
        <w:tc>
          <w:tcPr>
            <w:tcW w:w="5894"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1666C9" w14:textId="77777777" w:rsidR="00B44F30" w:rsidRPr="0055295B" w:rsidRDefault="00B44F30" w:rsidP="00AD6E74">
            <w:pPr>
              <w:rPr>
                <w:sz w:val="22"/>
                <w:szCs w:val="22"/>
              </w:rPr>
            </w:pPr>
            <w:r w:rsidRPr="0055295B">
              <w:rPr>
                <w:sz w:val="22"/>
                <w:szCs w:val="22"/>
              </w:rPr>
              <w:t xml:space="preserve">Выполнение требований к охранной зоне ВЛЭП (очистка трассы ВЛ от </w:t>
            </w:r>
            <w:proofErr w:type="gramStart"/>
            <w:r w:rsidRPr="0055295B">
              <w:rPr>
                <w:sz w:val="22"/>
                <w:szCs w:val="22"/>
              </w:rPr>
              <w:t>кустарника  и</w:t>
            </w:r>
            <w:proofErr w:type="gramEnd"/>
            <w:r w:rsidRPr="0055295B">
              <w:rPr>
                <w:sz w:val="22"/>
                <w:szCs w:val="22"/>
              </w:rPr>
              <w:t xml:space="preserve"> т.п.)</w:t>
            </w:r>
          </w:p>
        </w:tc>
        <w:tc>
          <w:tcPr>
            <w:tcW w:w="94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7205F6" w14:textId="77777777" w:rsidR="00B44F30" w:rsidRPr="0055295B" w:rsidRDefault="00B44F30" w:rsidP="00AD6E74">
            <w:pPr>
              <w:jc w:val="center"/>
              <w:rPr>
                <w:sz w:val="22"/>
                <w:szCs w:val="22"/>
              </w:rPr>
            </w:pPr>
          </w:p>
        </w:tc>
        <w:tc>
          <w:tcPr>
            <w:tcW w:w="1800" w:type="dxa"/>
            <w:tcBorders>
              <w:bottom w:val="single" w:sz="4" w:space="0" w:color="000000"/>
              <w:right w:val="single" w:sz="4" w:space="0" w:color="000000"/>
            </w:tcBorders>
            <w:shd w:val="clear" w:color="auto" w:fill="auto"/>
            <w:noWrap/>
            <w:tcMar>
              <w:top w:w="0" w:type="dxa"/>
              <w:left w:w="108" w:type="dxa"/>
              <w:bottom w:w="0" w:type="dxa"/>
              <w:right w:w="108" w:type="dxa"/>
            </w:tcMar>
          </w:tcPr>
          <w:p w14:paraId="755B7925" w14:textId="77777777" w:rsidR="00B44F30" w:rsidRPr="0055295B" w:rsidRDefault="00B44F30" w:rsidP="00AD6E74">
            <w:pPr>
              <w:jc w:val="center"/>
              <w:rPr>
                <w:sz w:val="22"/>
                <w:szCs w:val="22"/>
              </w:rPr>
            </w:pPr>
          </w:p>
        </w:tc>
      </w:tr>
    </w:tbl>
    <w:p w14:paraId="21837B8A" w14:textId="77777777" w:rsidR="00B44F30" w:rsidRPr="0055295B" w:rsidRDefault="00B44F30" w:rsidP="00B44F30">
      <w:pPr>
        <w:pStyle w:val="afff4"/>
        <w:widowControl w:val="0"/>
        <w:autoSpaceDE w:val="0"/>
        <w:rPr>
          <w:rFonts w:ascii="Times New Roman" w:hAnsi="Times New Roman"/>
        </w:rPr>
      </w:pPr>
    </w:p>
    <w:tbl>
      <w:tblPr>
        <w:tblW w:w="9959" w:type="dxa"/>
        <w:tblCellMar>
          <w:left w:w="10" w:type="dxa"/>
          <w:right w:w="10" w:type="dxa"/>
        </w:tblCellMar>
        <w:tblLook w:val="0000" w:firstRow="0" w:lastRow="0" w:firstColumn="0" w:lastColumn="0" w:noHBand="0" w:noVBand="0"/>
      </w:tblPr>
      <w:tblGrid>
        <w:gridCol w:w="4890"/>
        <w:gridCol w:w="5069"/>
      </w:tblGrid>
      <w:tr w:rsidR="00B44F30" w:rsidRPr="0055295B" w14:paraId="6F27C214" w14:textId="77777777" w:rsidTr="00AD6E74">
        <w:trPr>
          <w:trHeight w:val="573"/>
        </w:trPr>
        <w:tc>
          <w:tcPr>
            <w:tcW w:w="4890" w:type="dxa"/>
            <w:shd w:val="clear" w:color="auto" w:fill="auto"/>
            <w:tcMar>
              <w:top w:w="0" w:type="dxa"/>
              <w:left w:w="70" w:type="dxa"/>
              <w:bottom w:w="0" w:type="dxa"/>
              <w:right w:w="70" w:type="dxa"/>
            </w:tcMar>
          </w:tcPr>
          <w:p w14:paraId="4C2733C0" w14:textId="77777777" w:rsidR="00B44F30" w:rsidRPr="0055295B" w:rsidRDefault="00B44F30" w:rsidP="00AD6E74">
            <w:pPr>
              <w:rPr>
                <w:b/>
                <w:sz w:val="22"/>
                <w:szCs w:val="22"/>
              </w:rPr>
            </w:pPr>
          </w:p>
        </w:tc>
        <w:tc>
          <w:tcPr>
            <w:tcW w:w="5069" w:type="dxa"/>
            <w:shd w:val="clear" w:color="auto" w:fill="auto"/>
            <w:tcMar>
              <w:top w:w="0" w:type="dxa"/>
              <w:left w:w="70" w:type="dxa"/>
              <w:bottom w:w="0" w:type="dxa"/>
              <w:right w:w="70" w:type="dxa"/>
            </w:tcMar>
          </w:tcPr>
          <w:p w14:paraId="16F925B1" w14:textId="77777777" w:rsidR="00B44F30" w:rsidRPr="0055295B" w:rsidRDefault="00B44F30" w:rsidP="00AD6E74">
            <w:pPr>
              <w:rPr>
                <w:b/>
                <w:sz w:val="22"/>
                <w:szCs w:val="22"/>
              </w:rPr>
            </w:pPr>
          </w:p>
        </w:tc>
      </w:tr>
    </w:tbl>
    <w:p w14:paraId="2A123231" w14:textId="77777777" w:rsidR="00B44F30" w:rsidRPr="0055295B" w:rsidRDefault="00B44F30" w:rsidP="00B44F30">
      <w:pPr>
        <w:pStyle w:val="afff4"/>
        <w:pageBreakBefore/>
        <w:rPr>
          <w:rFonts w:ascii="Times New Roman" w:hAnsi="Times New Roman"/>
        </w:rPr>
      </w:pPr>
    </w:p>
    <w:p w14:paraId="171C586C" w14:textId="3B7945AB" w:rsidR="00B44F30" w:rsidRPr="0055295B" w:rsidRDefault="00B44F30" w:rsidP="00B44F30">
      <w:pPr>
        <w:jc w:val="right"/>
        <w:rPr>
          <w:sz w:val="22"/>
          <w:szCs w:val="22"/>
        </w:rPr>
      </w:pPr>
      <w:r w:rsidRPr="0055295B">
        <w:rPr>
          <w:sz w:val="22"/>
          <w:szCs w:val="22"/>
        </w:rPr>
        <w:t xml:space="preserve"> </w:t>
      </w:r>
    </w:p>
    <w:p w14:paraId="3578D9D0" w14:textId="77777777" w:rsidR="00B44F30" w:rsidRPr="0055295B" w:rsidRDefault="00B44F30" w:rsidP="00B44F30">
      <w:pPr>
        <w:jc w:val="right"/>
        <w:rPr>
          <w:sz w:val="22"/>
          <w:szCs w:val="22"/>
        </w:rPr>
      </w:pPr>
    </w:p>
    <w:p w14:paraId="7848CB56" w14:textId="77777777" w:rsidR="00B44F30" w:rsidRPr="0055295B" w:rsidRDefault="00B44F30" w:rsidP="00B44F30">
      <w:pPr>
        <w:shd w:val="clear" w:color="auto" w:fill="FFFFFF"/>
        <w:jc w:val="center"/>
        <w:rPr>
          <w:b/>
          <w:sz w:val="22"/>
          <w:szCs w:val="22"/>
        </w:rPr>
      </w:pPr>
      <w:r w:rsidRPr="0055295B">
        <w:rPr>
          <w:b/>
          <w:sz w:val="22"/>
          <w:szCs w:val="22"/>
        </w:rPr>
        <w:t>СПЕЦИФИКАЦИЯ</w:t>
      </w:r>
    </w:p>
    <w:p w14:paraId="70D5EECB" w14:textId="70246FD5" w:rsidR="00B44F30" w:rsidRPr="0055295B" w:rsidRDefault="00B44F30" w:rsidP="00AC1D6B">
      <w:pPr>
        <w:shd w:val="clear" w:color="auto" w:fill="FFFFFF"/>
        <w:jc w:val="center"/>
        <w:rPr>
          <w:b/>
          <w:sz w:val="22"/>
          <w:szCs w:val="22"/>
        </w:rPr>
      </w:pPr>
      <w:r w:rsidRPr="0055295B">
        <w:rPr>
          <w:b/>
          <w:sz w:val="22"/>
          <w:szCs w:val="22"/>
        </w:rPr>
        <w:t xml:space="preserve"> на проведение аварийно-восстановительных работ на КТП СПЕЦИФИКАЦИЯ</w:t>
      </w:r>
    </w:p>
    <w:p w14:paraId="5A36DEBA" w14:textId="77777777" w:rsidR="00B44F30" w:rsidRPr="0055295B" w:rsidRDefault="00B44F30" w:rsidP="00B44F30">
      <w:pPr>
        <w:jc w:val="center"/>
        <w:rPr>
          <w:b/>
          <w:sz w:val="22"/>
          <w:szCs w:val="22"/>
        </w:rPr>
      </w:pPr>
      <w:r w:rsidRPr="0055295B">
        <w:rPr>
          <w:b/>
          <w:sz w:val="22"/>
          <w:szCs w:val="22"/>
        </w:rPr>
        <w:t xml:space="preserve"> на проведение аварийно-восстановительных и </w:t>
      </w:r>
    </w:p>
    <w:p w14:paraId="060B5E84" w14:textId="77777777" w:rsidR="00B44F30" w:rsidRPr="0055295B" w:rsidRDefault="00B44F30" w:rsidP="00B44F30">
      <w:pPr>
        <w:jc w:val="center"/>
        <w:rPr>
          <w:b/>
          <w:sz w:val="22"/>
          <w:szCs w:val="22"/>
        </w:rPr>
      </w:pPr>
      <w:r w:rsidRPr="0055295B">
        <w:rPr>
          <w:b/>
          <w:sz w:val="22"/>
          <w:szCs w:val="22"/>
        </w:rPr>
        <w:t>ремонтно-восстановительных работ на КТП</w:t>
      </w:r>
    </w:p>
    <w:p w14:paraId="7D35925D" w14:textId="77777777" w:rsidR="00B44F30" w:rsidRPr="0055295B" w:rsidRDefault="00B44F30" w:rsidP="00B44F30">
      <w:pPr>
        <w:jc w:val="center"/>
        <w:rPr>
          <w:sz w:val="22"/>
          <w:szCs w:val="22"/>
        </w:rPr>
      </w:pPr>
    </w:p>
    <w:tbl>
      <w:tblPr>
        <w:tblW w:w="9355" w:type="dxa"/>
        <w:jc w:val="center"/>
        <w:tblCellMar>
          <w:left w:w="10" w:type="dxa"/>
          <w:right w:w="10" w:type="dxa"/>
        </w:tblCellMar>
        <w:tblLook w:val="0000" w:firstRow="0" w:lastRow="0" w:firstColumn="0" w:lastColumn="0" w:noHBand="0" w:noVBand="0"/>
      </w:tblPr>
      <w:tblGrid>
        <w:gridCol w:w="874"/>
        <w:gridCol w:w="4995"/>
        <w:gridCol w:w="1243"/>
        <w:gridCol w:w="2243"/>
      </w:tblGrid>
      <w:tr w:rsidR="00B44F30" w:rsidRPr="0055295B" w14:paraId="7C54F7D8" w14:textId="77777777" w:rsidTr="00AD6E74">
        <w:trPr>
          <w:trHeight w:val="94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D04A1" w14:textId="77777777" w:rsidR="00B44F30" w:rsidRPr="0055295B" w:rsidRDefault="00B44F30" w:rsidP="00AD6E74">
            <w:pPr>
              <w:rPr>
                <w:sz w:val="22"/>
                <w:szCs w:val="22"/>
              </w:rPr>
            </w:pPr>
            <w:r w:rsidRPr="0055295B">
              <w:rPr>
                <w:sz w:val="22"/>
                <w:szCs w:val="22"/>
              </w:rPr>
              <w:t>№ п/п</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75E4B" w14:textId="77777777" w:rsidR="00B44F30" w:rsidRPr="0055295B" w:rsidRDefault="00B44F30" w:rsidP="00AD6E74">
            <w:pPr>
              <w:rPr>
                <w:sz w:val="22"/>
                <w:szCs w:val="22"/>
              </w:rPr>
            </w:pPr>
            <w:r w:rsidRPr="0055295B">
              <w:rPr>
                <w:sz w:val="22"/>
                <w:szCs w:val="22"/>
              </w:rPr>
              <w:t>Наименование работ</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D1939DD" w14:textId="77777777" w:rsidR="00B44F30" w:rsidRPr="0055295B" w:rsidRDefault="00B44F30" w:rsidP="00AD6E74">
            <w:pPr>
              <w:rPr>
                <w:sz w:val="22"/>
                <w:szCs w:val="22"/>
              </w:rPr>
            </w:pPr>
            <w:proofErr w:type="spellStart"/>
            <w:r w:rsidRPr="0055295B">
              <w:rPr>
                <w:sz w:val="22"/>
                <w:szCs w:val="22"/>
              </w:rPr>
              <w:t>Ед.изм</w:t>
            </w:r>
            <w:proofErr w:type="spellEnd"/>
            <w:r w:rsidRPr="0055295B">
              <w:rPr>
                <w:sz w:val="22"/>
                <w:szCs w:val="22"/>
              </w:rPr>
              <w:t>.</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DAC39" w14:textId="77777777" w:rsidR="00B44F30" w:rsidRPr="0055295B" w:rsidRDefault="00B44F30" w:rsidP="00AD6E74">
            <w:pPr>
              <w:rPr>
                <w:b/>
                <w:bCs/>
                <w:sz w:val="22"/>
                <w:szCs w:val="22"/>
              </w:rPr>
            </w:pPr>
            <w:r w:rsidRPr="0055295B">
              <w:rPr>
                <w:b/>
                <w:bCs/>
                <w:sz w:val="22"/>
                <w:szCs w:val="22"/>
              </w:rPr>
              <w:t xml:space="preserve"> Прим. </w:t>
            </w:r>
          </w:p>
        </w:tc>
      </w:tr>
      <w:tr w:rsidR="00B44F30" w:rsidRPr="0055295B" w14:paraId="5A3EDADE" w14:textId="77777777" w:rsidTr="00AD6E74">
        <w:trPr>
          <w:trHeight w:val="315"/>
          <w:jc w:val="center"/>
        </w:trPr>
        <w:tc>
          <w:tcPr>
            <w:tcW w:w="934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5244F" w14:textId="77777777" w:rsidR="00B44F30" w:rsidRPr="0055295B" w:rsidRDefault="00B44F30" w:rsidP="00AD6E74">
            <w:pPr>
              <w:rPr>
                <w:b/>
                <w:bCs/>
                <w:sz w:val="22"/>
                <w:szCs w:val="22"/>
              </w:rPr>
            </w:pPr>
            <w:r w:rsidRPr="0055295B">
              <w:rPr>
                <w:b/>
                <w:bCs/>
                <w:sz w:val="22"/>
                <w:szCs w:val="22"/>
              </w:rPr>
              <w:t>КТП и ВЛЭП</w:t>
            </w:r>
          </w:p>
        </w:tc>
      </w:tr>
      <w:tr w:rsidR="00B44F30" w:rsidRPr="0055295B" w14:paraId="3B2402A5" w14:textId="77777777" w:rsidTr="00AD6E74">
        <w:trPr>
          <w:trHeight w:val="315"/>
          <w:jc w:val="center"/>
        </w:trPr>
        <w:tc>
          <w:tcPr>
            <w:tcW w:w="934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F4D44" w14:textId="77777777" w:rsidR="00B44F30" w:rsidRPr="0055295B" w:rsidRDefault="00B44F30" w:rsidP="00AD6E74">
            <w:pPr>
              <w:rPr>
                <w:b/>
                <w:bCs/>
                <w:sz w:val="22"/>
                <w:szCs w:val="22"/>
              </w:rPr>
            </w:pPr>
            <w:r w:rsidRPr="0055295B">
              <w:rPr>
                <w:b/>
                <w:bCs/>
                <w:sz w:val="22"/>
                <w:szCs w:val="22"/>
              </w:rPr>
              <w:t>Выполняемые работы</w:t>
            </w:r>
          </w:p>
        </w:tc>
      </w:tr>
      <w:tr w:rsidR="00B44F30" w:rsidRPr="0055295B" w14:paraId="4D4297B3" w14:textId="77777777" w:rsidTr="00AD6E74">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F863EB8" w14:textId="77777777" w:rsidR="00B44F30" w:rsidRPr="0055295B" w:rsidRDefault="00B44F30" w:rsidP="00AD6E74">
            <w:pPr>
              <w:rPr>
                <w:sz w:val="22"/>
                <w:szCs w:val="22"/>
              </w:rPr>
            </w:pPr>
            <w:r w:rsidRPr="0055295B">
              <w:rPr>
                <w:sz w:val="22"/>
                <w:szCs w:val="22"/>
              </w:rPr>
              <w:t>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0FD53" w14:textId="77777777" w:rsidR="00B44F30" w:rsidRPr="0055295B" w:rsidRDefault="00B44F30" w:rsidP="00AD6E74">
            <w:pPr>
              <w:rPr>
                <w:sz w:val="22"/>
                <w:szCs w:val="22"/>
              </w:rPr>
            </w:pPr>
            <w:r w:rsidRPr="0055295B">
              <w:rPr>
                <w:sz w:val="22"/>
                <w:szCs w:val="22"/>
              </w:rPr>
              <w:t>Монтаж предохранителей ПКТ-101-10-5-31,5 (комплект- 1 патрон, 2 опорных изолятора, 2 пинцета-держатели патрона)</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8A322F4"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580E79F" w14:textId="77777777" w:rsidR="00B44F30" w:rsidRPr="0055295B" w:rsidRDefault="00B44F30" w:rsidP="00AD6E74">
            <w:pPr>
              <w:rPr>
                <w:sz w:val="22"/>
                <w:szCs w:val="22"/>
              </w:rPr>
            </w:pPr>
          </w:p>
        </w:tc>
      </w:tr>
      <w:tr w:rsidR="00B44F30" w:rsidRPr="0055295B" w14:paraId="39F530B3"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C29F2C" w14:textId="77777777" w:rsidR="00B44F30" w:rsidRPr="0055295B" w:rsidRDefault="00B44F30" w:rsidP="00AD6E74">
            <w:pPr>
              <w:rPr>
                <w:sz w:val="22"/>
                <w:szCs w:val="22"/>
              </w:rPr>
            </w:pPr>
            <w:r w:rsidRPr="0055295B">
              <w:rPr>
                <w:sz w:val="22"/>
                <w:szCs w:val="22"/>
              </w:rPr>
              <w:t>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11919" w14:textId="77777777" w:rsidR="00B44F30" w:rsidRPr="0055295B" w:rsidRDefault="00B44F30" w:rsidP="00AD6E74">
            <w:pPr>
              <w:rPr>
                <w:sz w:val="22"/>
                <w:szCs w:val="22"/>
              </w:rPr>
            </w:pPr>
            <w:r w:rsidRPr="0055295B">
              <w:rPr>
                <w:sz w:val="22"/>
                <w:szCs w:val="22"/>
              </w:rPr>
              <w:t>Замена предохранителя (патрона ПТ1.1-10).</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70CC42D"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FCEC1FE" w14:textId="77777777" w:rsidR="00B44F30" w:rsidRPr="0055295B" w:rsidRDefault="00B44F30" w:rsidP="00AD6E74">
            <w:pPr>
              <w:rPr>
                <w:sz w:val="22"/>
                <w:szCs w:val="22"/>
              </w:rPr>
            </w:pPr>
          </w:p>
        </w:tc>
      </w:tr>
      <w:tr w:rsidR="00B44F30" w:rsidRPr="0055295B" w14:paraId="2C1792AB"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5A0D96" w14:textId="77777777" w:rsidR="00B44F30" w:rsidRPr="0055295B" w:rsidRDefault="00B44F30" w:rsidP="00AD6E74">
            <w:pPr>
              <w:rPr>
                <w:sz w:val="22"/>
                <w:szCs w:val="22"/>
              </w:rPr>
            </w:pPr>
            <w:r w:rsidRPr="0055295B">
              <w:rPr>
                <w:sz w:val="22"/>
                <w:szCs w:val="22"/>
              </w:rPr>
              <w:t>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7DCB4" w14:textId="77777777" w:rsidR="00B44F30" w:rsidRPr="0055295B" w:rsidRDefault="00B44F30" w:rsidP="00AD6E74">
            <w:pPr>
              <w:rPr>
                <w:sz w:val="22"/>
                <w:szCs w:val="22"/>
              </w:rPr>
            </w:pPr>
            <w:r w:rsidRPr="0055295B">
              <w:rPr>
                <w:sz w:val="22"/>
                <w:szCs w:val="22"/>
              </w:rPr>
              <w:t>Монтаж разрядников РВО-6У1/10У1</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6ABB7C"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6A75293" w14:textId="77777777" w:rsidR="00B44F30" w:rsidRPr="0055295B" w:rsidRDefault="00B44F30" w:rsidP="00AD6E74">
            <w:pPr>
              <w:rPr>
                <w:sz w:val="22"/>
                <w:szCs w:val="22"/>
              </w:rPr>
            </w:pPr>
          </w:p>
        </w:tc>
      </w:tr>
      <w:tr w:rsidR="00B44F30" w:rsidRPr="0055295B" w14:paraId="70254C17"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F62659E" w14:textId="77777777" w:rsidR="00B44F30" w:rsidRPr="0055295B" w:rsidRDefault="00B44F30" w:rsidP="00AD6E74">
            <w:pPr>
              <w:rPr>
                <w:sz w:val="22"/>
                <w:szCs w:val="22"/>
              </w:rPr>
            </w:pPr>
            <w:r w:rsidRPr="0055295B">
              <w:rPr>
                <w:sz w:val="22"/>
                <w:szCs w:val="22"/>
              </w:rPr>
              <w:t>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11A6B" w14:textId="77777777" w:rsidR="00B44F30" w:rsidRPr="0055295B" w:rsidRDefault="00B44F30" w:rsidP="00AD6E74">
            <w:pPr>
              <w:rPr>
                <w:sz w:val="22"/>
                <w:szCs w:val="22"/>
              </w:rPr>
            </w:pPr>
            <w:proofErr w:type="gramStart"/>
            <w:r w:rsidRPr="0055295B">
              <w:rPr>
                <w:sz w:val="22"/>
                <w:szCs w:val="22"/>
              </w:rPr>
              <w:t>Монтаж  изолятора</w:t>
            </w:r>
            <w:proofErr w:type="gramEnd"/>
            <w:r w:rsidRPr="0055295B">
              <w:rPr>
                <w:sz w:val="22"/>
                <w:szCs w:val="22"/>
              </w:rPr>
              <w:t xml:space="preserve"> ИОР - 10 -7,5 -III УХЛ2</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BF414F"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391D48" w14:textId="77777777" w:rsidR="00B44F30" w:rsidRPr="0055295B" w:rsidRDefault="00B44F30" w:rsidP="00AD6E74">
            <w:pPr>
              <w:rPr>
                <w:sz w:val="22"/>
                <w:szCs w:val="22"/>
              </w:rPr>
            </w:pPr>
          </w:p>
        </w:tc>
      </w:tr>
      <w:tr w:rsidR="00B44F30" w:rsidRPr="0055295B" w14:paraId="2BB9C51B"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E505B7" w14:textId="77777777" w:rsidR="00B44F30" w:rsidRPr="0055295B" w:rsidRDefault="00B44F30" w:rsidP="00AD6E74">
            <w:pPr>
              <w:rPr>
                <w:sz w:val="22"/>
                <w:szCs w:val="22"/>
              </w:rPr>
            </w:pPr>
            <w:r w:rsidRPr="0055295B">
              <w:rPr>
                <w:sz w:val="22"/>
                <w:szCs w:val="22"/>
              </w:rPr>
              <w:t>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924F5" w14:textId="77777777" w:rsidR="00B44F30" w:rsidRPr="0055295B" w:rsidRDefault="00B44F30" w:rsidP="00AD6E74">
            <w:pPr>
              <w:rPr>
                <w:sz w:val="22"/>
                <w:szCs w:val="22"/>
              </w:rPr>
            </w:pPr>
            <w:r w:rsidRPr="0055295B">
              <w:rPr>
                <w:sz w:val="22"/>
                <w:szCs w:val="22"/>
              </w:rPr>
              <w:t>Монтаж изолятора опорно-стержневого С4-80 (для РЛНД)</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AB9EED"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FFCAE5B" w14:textId="77777777" w:rsidR="00B44F30" w:rsidRPr="0055295B" w:rsidRDefault="00B44F30" w:rsidP="00AD6E74">
            <w:pPr>
              <w:rPr>
                <w:sz w:val="22"/>
                <w:szCs w:val="22"/>
              </w:rPr>
            </w:pPr>
          </w:p>
        </w:tc>
      </w:tr>
      <w:tr w:rsidR="00B44F30" w:rsidRPr="0055295B" w14:paraId="6F0CFE32"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0CB73CE" w14:textId="77777777" w:rsidR="00B44F30" w:rsidRPr="0055295B" w:rsidRDefault="00B44F30" w:rsidP="00AD6E74">
            <w:pPr>
              <w:rPr>
                <w:sz w:val="22"/>
                <w:szCs w:val="22"/>
              </w:rPr>
            </w:pPr>
            <w:r w:rsidRPr="0055295B">
              <w:rPr>
                <w:sz w:val="22"/>
                <w:szCs w:val="22"/>
              </w:rPr>
              <w:t>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654E4" w14:textId="77777777" w:rsidR="00B44F30" w:rsidRPr="0055295B" w:rsidRDefault="00B44F30" w:rsidP="00AD6E74">
            <w:pPr>
              <w:rPr>
                <w:sz w:val="22"/>
                <w:szCs w:val="22"/>
              </w:rPr>
            </w:pPr>
            <w:r w:rsidRPr="0055295B">
              <w:rPr>
                <w:sz w:val="22"/>
                <w:szCs w:val="22"/>
              </w:rPr>
              <w:t>Монтаж изолятора типов ИПУ – 10/630 -7,5 -III УХЛ2; ОЛФ – 10 – Б2</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938B5E"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4565523" w14:textId="77777777" w:rsidR="00B44F30" w:rsidRPr="0055295B" w:rsidRDefault="00B44F30" w:rsidP="00AD6E74">
            <w:pPr>
              <w:rPr>
                <w:sz w:val="22"/>
                <w:szCs w:val="22"/>
              </w:rPr>
            </w:pPr>
          </w:p>
        </w:tc>
      </w:tr>
      <w:tr w:rsidR="00B44F30" w:rsidRPr="0055295B" w14:paraId="68EB79AA"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080C63D" w14:textId="77777777" w:rsidR="00B44F30" w:rsidRPr="0055295B" w:rsidRDefault="00B44F30" w:rsidP="00AD6E74">
            <w:pPr>
              <w:rPr>
                <w:sz w:val="22"/>
                <w:szCs w:val="22"/>
              </w:rPr>
            </w:pPr>
            <w:r w:rsidRPr="0055295B">
              <w:rPr>
                <w:sz w:val="22"/>
                <w:szCs w:val="22"/>
              </w:rPr>
              <w:t>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1F896" w14:textId="77777777" w:rsidR="00B44F30" w:rsidRPr="0055295B" w:rsidRDefault="00B44F30" w:rsidP="00AD6E74">
            <w:pPr>
              <w:rPr>
                <w:sz w:val="22"/>
                <w:szCs w:val="22"/>
              </w:rPr>
            </w:pPr>
            <w:r w:rsidRPr="0055295B">
              <w:rPr>
                <w:sz w:val="22"/>
                <w:szCs w:val="22"/>
              </w:rPr>
              <w:t>Монтаж изолятора типов ПС – 70Е; ШФ 20 Г</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8EA77F2"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6085681" w14:textId="77777777" w:rsidR="00B44F30" w:rsidRPr="0055295B" w:rsidRDefault="00B44F30" w:rsidP="00AD6E74">
            <w:pPr>
              <w:rPr>
                <w:sz w:val="22"/>
                <w:szCs w:val="22"/>
              </w:rPr>
            </w:pPr>
          </w:p>
        </w:tc>
      </w:tr>
      <w:tr w:rsidR="00B44F30" w:rsidRPr="0055295B" w14:paraId="6696FE75"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A750B1" w14:textId="77777777" w:rsidR="00B44F30" w:rsidRPr="0055295B" w:rsidRDefault="00B44F30" w:rsidP="00AD6E74">
            <w:pPr>
              <w:rPr>
                <w:sz w:val="22"/>
                <w:szCs w:val="22"/>
              </w:rPr>
            </w:pPr>
            <w:r w:rsidRPr="0055295B">
              <w:rPr>
                <w:sz w:val="22"/>
                <w:szCs w:val="22"/>
              </w:rPr>
              <w:t>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CF594A" w14:textId="77777777" w:rsidR="00B44F30" w:rsidRPr="0055295B" w:rsidRDefault="00B44F30" w:rsidP="00AD6E74">
            <w:pPr>
              <w:rPr>
                <w:sz w:val="22"/>
                <w:szCs w:val="22"/>
              </w:rPr>
            </w:pPr>
            <w:r w:rsidRPr="0055295B">
              <w:rPr>
                <w:sz w:val="22"/>
                <w:szCs w:val="22"/>
              </w:rPr>
              <w:t>Монтаж разъединителя РЛНД – 1-10/400</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2A12E33"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C76047D" w14:textId="77777777" w:rsidR="00B44F30" w:rsidRPr="0055295B" w:rsidRDefault="00B44F30" w:rsidP="00AD6E74">
            <w:pPr>
              <w:rPr>
                <w:sz w:val="22"/>
                <w:szCs w:val="22"/>
              </w:rPr>
            </w:pPr>
          </w:p>
        </w:tc>
      </w:tr>
      <w:tr w:rsidR="00B44F30" w:rsidRPr="0055295B" w14:paraId="11F4E2BB"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9ACC08B" w14:textId="77777777" w:rsidR="00B44F30" w:rsidRPr="0055295B" w:rsidRDefault="00B44F30" w:rsidP="00AD6E74">
            <w:pPr>
              <w:rPr>
                <w:sz w:val="22"/>
                <w:szCs w:val="22"/>
              </w:rPr>
            </w:pPr>
            <w:r w:rsidRPr="0055295B">
              <w:rPr>
                <w:sz w:val="22"/>
                <w:szCs w:val="22"/>
              </w:rPr>
              <w:t>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37FDF" w14:textId="77777777" w:rsidR="00B44F30" w:rsidRPr="0055295B" w:rsidRDefault="00B44F30" w:rsidP="00AD6E74">
            <w:pPr>
              <w:rPr>
                <w:sz w:val="22"/>
                <w:szCs w:val="22"/>
              </w:rPr>
            </w:pPr>
            <w:r w:rsidRPr="0055295B">
              <w:rPr>
                <w:sz w:val="22"/>
                <w:szCs w:val="22"/>
              </w:rPr>
              <w:t xml:space="preserve">Монтаж </w:t>
            </w:r>
            <w:proofErr w:type="gramStart"/>
            <w:r w:rsidRPr="0055295B">
              <w:rPr>
                <w:sz w:val="22"/>
                <w:szCs w:val="22"/>
              </w:rPr>
              <w:t>привода  ПРНЗ</w:t>
            </w:r>
            <w:proofErr w:type="gramEnd"/>
            <w:r w:rsidRPr="0055295B">
              <w:rPr>
                <w:sz w:val="22"/>
                <w:szCs w:val="22"/>
              </w:rPr>
              <w:t>-10 У1 для РЛНД</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B2D4CA8"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E276D0" w14:textId="77777777" w:rsidR="00B44F30" w:rsidRPr="0055295B" w:rsidRDefault="00B44F30" w:rsidP="00AD6E74">
            <w:pPr>
              <w:rPr>
                <w:sz w:val="22"/>
                <w:szCs w:val="22"/>
              </w:rPr>
            </w:pPr>
          </w:p>
        </w:tc>
      </w:tr>
      <w:tr w:rsidR="00B44F30" w:rsidRPr="0055295B" w14:paraId="7F7BC533"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AAAD940" w14:textId="77777777" w:rsidR="00B44F30" w:rsidRPr="0055295B" w:rsidRDefault="00B44F30" w:rsidP="00AD6E74">
            <w:pPr>
              <w:rPr>
                <w:sz w:val="22"/>
                <w:szCs w:val="22"/>
              </w:rPr>
            </w:pPr>
            <w:r w:rsidRPr="0055295B">
              <w:rPr>
                <w:sz w:val="22"/>
                <w:szCs w:val="22"/>
              </w:rPr>
              <w:t>10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5D6ABC" w14:textId="77777777" w:rsidR="00B44F30" w:rsidRPr="0055295B" w:rsidRDefault="00B44F30" w:rsidP="00AD6E74">
            <w:pPr>
              <w:rPr>
                <w:sz w:val="22"/>
                <w:szCs w:val="22"/>
              </w:rPr>
            </w:pPr>
            <w:r w:rsidRPr="0055295B">
              <w:rPr>
                <w:sz w:val="22"/>
                <w:szCs w:val="22"/>
              </w:rPr>
              <w:t xml:space="preserve">Регулировка РЛНД-1-10-400 У1 с приводом ПРНЗ-10 У1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5D452CA"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78D477" w14:textId="77777777" w:rsidR="00B44F30" w:rsidRPr="0055295B" w:rsidRDefault="00B44F30" w:rsidP="00AD6E74">
            <w:pPr>
              <w:rPr>
                <w:sz w:val="22"/>
                <w:szCs w:val="22"/>
              </w:rPr>
            </w:pPr>
          </w:p>
        </w:tc>
      </w:tr>
      <w:tr w:rsidR="00B44F30" w:rsidRPr="0055295B" w14:paraId="734EF3C4"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492BEA" w14:textId="77777777" w:rsidR="00B44F30" w:rsidRPr="0055295B" w:rsidRDefault="00B44F30" w:rsidP="00AD6E74">
            <w:pPr>
              <w:rPr>
                <w:sz w:val="22"/>
                <w:szCs w:val="22"/>
              </w:rPr>
            </w:pPr>
            <w:r w:rsidRPr="0055295B">
              <w:rPr>
                <w:sz w:val="22"/>
                <w:szCs w:val="22"/>
              </w:rPr>
              <w:t>11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26898B" w14:textId="77777777" w:rsidR="00B44F30" w:rsidRPr="0055295B" w:rsidRDefault="00B44F30" w:rsidP="00AD6E74">
            <w:pPr>
              <w:rPr>
                <w:sz w:val="22"/>
                <w:szCs w:val="22"/>
              </w:rPr>
            </w:pPr>
            <w:r w:rsidRPr="0055295B">
              <w:rPr>
                <w:sz w:val="22"/>
                <w:szCs w:val="22"/>
              </w:rPr>
              <w:t xml:space="preserve">Монтаж/замена Вакуумного </w:t>
            </w:r>
            <w:proofErr w:type="spellStart"/>
            <w:r w:rsidRPr="0055295B">
              <w:rPr>
                <w:sz w:val="22"/>
                <w:szCs w:val="22"/>
              </w:rPr>
              <w:t>реклоузера</w:t>
            </w:r>
            <w:proofErr w:type="spellEnd"/>
            <w:r w:rsidRPr="0055295B">
              <w:rPr>
                <w:sz w:val="22"/>
                <w:szCs w:val="22"/>
              </w:rPr>
              <w:t xml:space="preserve">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5779C06"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A955D7" w14:textId="77777777" w:rsidR="00B44F30" w:rsidRPr="0055295B" w:rsidRDefault="00B44F30" w:rsidP="00AD6E74">
            <w:pPr>
              <w:rPr>
                <w:sz w:val="22"/>
                <w:szCs w:val="22"/>
              </w:rPr>
            </w:pPr>
          </w:p>
        </w:tc>
      </w:tr>
      <w:tr w:rsidR="00B44F30" w:rsidRPr="0055295B" w14:paraId="4A09C74B"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6EA9E2A" w14:textId="77777777" w:rsidR="00B44F30" w:rsidRPr="0055295B" w:rsidRDefault="00B44F30" w:rsidP="00AD6E74">
            <w:pPr>
              <w:rPr>
                <w:sz w:val="22"/>
                <w:szCs w:val="22"/>
              </w:rPr>
            </w:pPr>
            <w:r w:rsidRPr="0055295B">
              <w:rPr>
                <w:sz w:val="22"/>
                <w:szCs w:val="22"/>
              </w:rPr>
              <w:t>12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283C1" w14:textId="77777777" w:rsidR="00B44F30" w:rsidRPr="0055295B" w:rsidRDefault="00B44F30" w:rsidP="00AD6E74">
            <w:pPr>
              <w:rPr>
                <w:sz w:val="22"/>
                <w:szCs w:val="22"/>
              </w:rPr>
            </w:pPr>
            <w:r w:rsidRPr="0055295B">
              <w:rPr>
                <w:sz w:val="22"/>
                <w:szCs w:val="22"/>
              </w:rPr>
              <w:t xml:space="preserve">Ремонт Вакуумного </w:t>
            </w:r>
            <w:proofErr w:type="spellStart"/>
            <w:r w:rsidRPr="0055295B">
              <w:rPr>
                <w:sz w:val="22"/>
                <w:szCs w:val="22"/>
              </w:rPr>
              <w:t>реклоузера</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455C6D"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F7AF38" w14:textId="77777777" w:rsidR="00B44F30" w:rsidRPr="0055295B" w:rsidRDefault="00B44F30" w:rsidP="00AD6E74">
            <w:pPr>
              <w:rPr>
                <w:sz w:val="22"/>
                <w:szCs w:val="22"/>
              </w:rPr>
            </w:pPr>
          </w:p>
        </w:tc>
      </w:tr>
      <w:tr w:rsidR="00B44F30" w:rsidRPr="0055295B" w14:paraId="548F0BC2"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42F5AD0" w14:textId="77777777" w:rsidR="00B44F30" w:rsidRPr="0055295B" w:rsidRDefault="00B44F30" w:rsidP="00AD6E74">
            <w:pPr>
              <w:rPr>
                <w:sz w:val="22"/>
                <w:szCs w:val="22"/>
              </w:rPr>
            </w:pPr>
            <w:r w:rsidRPr="0055295B">
              <w:rPr>
                <w:sz w:val="22"/>
                <w:szCs w:val="22"/>
              </w:rPr>
              <w:t>13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BE435" w14:textId="77777777" w:rsidR="00B44F30" w:rsidRPr="0055295B" w:rsidRDefault="00B44F30" w:rsidP="00AD6E74">
            <w:pPr>
              <w:rPr>
                <w:sz w:val="22"/>
                <w:szCs w:val="22"/>
              </w:rPr>
            </w:pPr>
            <w:r w:rsidRPr="0055295B">
              <w:rPr>
                <w:sz w:val="22"/>
                <w:szCs w:val="22"/>
              </w:rPr>
              <w:t xml:space="preserve">Монтаж/замена Щита управления Вакуумного </w:t>
            </w:r>
            <w:proofErr w:type="spellStart"/>
            <w:r w:rsidRPr="0055295B">
              <w:rPr>
                <w:sz w:val="22"/>
                <w:szCs w:val="22"/>
              </w:rPr>
              <w:t>реклоузера</w:t>
            </w:r>
            <w:proofErr w:type="spellEnd"/>
            <w:r w:rsidRPr="0055295B">
              <w:rPr>
                <w:sz w:val="22"/>
                <w:szCs w:val="22"/>
              </w:rPr>
              <w:t xml:space="preserve">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E2EAED4"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F5D23C" w14:textId="77777777" w:rsidR="00B44F30" w:rsidRPr="0055295B" w:rsidRDefault="00B44F30" w:rsidP="00AD6E74">
            <w:pPr>
              <w:rPr>
                <w:sz w:val="22"/>
                <w:szCs w:val="22"/>
              </w:rPr>
            </w:pPr>
          </w:p>
        </w:tc>
      </w:tr>
      <w:tr w:rsidR="00B44F30" w:rsidRPr="0055295B" w14:paraId="6DB77C39"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C2E1A7" w14:textId="77777777" w:rsidR="00B44F30" w:rsidRPr="0055295B" w:rsidRDefault="00B44F30" w:rsidP="00AD6E74">
            <w:pPr>
              <w:rPr>
                <w:sz w:val="22"/>
                <w:szCs w:val="22"/>
              </w:rPr>
            </w:pPr>
            <w:r w:rsidRPr="0055295B">
              <w:rPr>
                <w:sz w:val="22"/>
                <w:szCs w:val="22"/>
              </w:rPr>
              <w:t>14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784C7" w14:textId="77777777" w:rsidR="00B44F30" w:rsidRPr="0055295B" w:rsidRDefault="00B44F30" w:rsidP="00AD6E74">
            <w:pPr>
              <w:rPr>
                <w:sz w:val="22"/>
                <w:szCs w:val="22"/>
              </w:rPr>
            </w:pPr>
            <w:r w:rsidRPr="0055295B">
              <w:rPr>
                <w:sz w:val="22"/>
                <w:szCs w:val="22"/>
              </w:rPr>
              <w:t xml:space="preserve">Ремонт Щита управления Вакуумного </w:t>
            </w:r>
            <w:proofErr w:type="spellStart"/>
            <w:r w:rsidRPr="0055295B">
              <w:rPr>
                <w:sz w:val="22"/>
                <w:szCs w:val="22"/>
              </w:rPr>
              <w:t>реклоузера</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8DC093"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21B206" w14:textId="77777777" w:rsidR="00B44F30" w:rsidRPr="0055295B" w:rsidRDefault="00B44F30" w:rsidP="00AD6E74">
            <w:pPr>
              <w:rPr>
                <w:sz w:val="22"/>
                <w:szCs w:val="22"/>
              </w:rPr>
            </w:pPr>
          </w:p>
        </w:tc>
      </w:tr>
      <w:tr w:rsidR="00B44F30" w:rsidRPr="0055295B" w14:paraId="400A48D7"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259437" w14:textId="77777777" w:rsidR="00B44F30" w:rsidRPr="0055295B" w:rsidRDefault="00B44F30" w:rsidP="00AD6E74">
            <w:pPr>
              <w:rPr>
                <w:sz w:val="22"/>
                <w:szCs w:val="22"/>
              </w:rPr>
            </w:pPr>
            <w:r w:rsidRPr="0055295B">
              <w:rPr>
                <w:sz w:val="22"/>
                <w:szCs w:val="22"/>
              </w:rPr>
              <w:t>15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3BF0C" w14:textId="77777777" w:rsidR="00B44F30" w:rsidRPr="0055295B" w:rsidRDefault="00B44F30" w:rsidP="00AD6E74">
            <w:pPr>
              <w:rPr>
                <w:sz w:val="22"/>
                <w:szCs w:val="22"/>
              </w:rPr>
            </w:pPr>
            <w:r w:rsidRPr="0055295B">
              <w:rPr>
                <w:sz w:val="22"/>
                <w:szCs w:val="22"/>
              </w:rPr>
              <w:t xml:space="preserve">Монтаж КТП с трансформатором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B50A9F"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96558BD" w14:textId="77777777" w:rsidR="00B44F30" w:rsidRPr="0055295B" w:rsidRDefault="00B44F30" w:rsidP="00AD6E74">
            <w:pPr>
              <w:rPr>
                <w:sz w:val="22"/>
                <w:szCs w:val="22"/>
              </w:rPr>
            </w:pPr>
          </w:p>
        </w:tc>
      </w:tr>
      <w:tr w:rsidR="00B44F30" w:rsidRPr="0055295B" w14:paraId="124A8122"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993572" w14:textId="77777777" w:rsidR="00B44F30" w:rsidRPr="0055295B" w:rsidRDefault="00B44F30" w:rsidP="00AD6E74">
            <w:pPr>
              <w:rPr>
                <w:sz w:val="22"/>
                <w:szCs w:val="22"/>
              </w:rPr>
            </w:pPr>
            <w:r w:rsidRPr="0055295B">
              <w:rPr>
                <w:sz w:val="22"/>
                <w:szCs w:val="22"/>
              </w:rPr>
              <w:t>16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45258" w14:textId="77777777" w:rsidR="00B44F30" w:rsidRPr="0055295B" w:rsidRDefault="00B44F30" w:rsidP="00AD6E74">
            <w:pPr>
              <w:rPr>
                <w:sz w:val="22"/>
                <w:szCs w:val="22"/>
              </w:rPr>
            </w:pPr>
            <w:proofErr w:type="spellStart"/>
            <w:r w:rsidRPr="0055295B">
              <w:rPr>
                <w:sz w:val="22"/>
                <w:szCs w:val="22"/>
              </w:rPr>
              <w:t>Мотаж</w:t>
            </w:r>
            <w:proofErr w:type="spellEnd"/>
            <w:r w:rsidRPr="0055295B">
              <w:rPr>
                <w:sz w:val="22"/>
                <w:szCs w:val="22"/>
              </w:rPr>
              <w:t xml:space="preserve"> трансформатора 16-40 </w:t>
            </w:r>
            <w:proofErr w:type="spellStart"/>
            <w:r w:rsidRPr="0055295B">
              <w:rPr>
                <w:sz w:val="22"/>
                <w:szCs w:val="22"/>
              </w:rPr>
              <w:t>кВа</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7F7E471"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C03A129" w14:textId="77777777" w:rsidR="00B44F30" w:rsidRPr="0055295B" w:rsidRDefault="00B44F30" w:rsidP="00AD6E74">
            <w:pPr>
              <w:rPr>
                <w:sz w:val="22"/>
                <w:szCs w:val="22"/>
              </w:rPr>
            </w:pPr>
          </w:p>
        </w:tc>
      </w:tr>
      <w:tr w:rsidR="00B44F30" w:rsidRPr="0055295B" w14:paraId="31B96351"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F48A3A8" w14:textId="77777777" w:rsidR="00B44F30" w:rsidRPr="0055295B" w:rsidRDefault="00B44F30" w:rsidP="00AD6E74">
            <w:pPr>
              <w:rPr>
                <w:sz w:val="22"/>
                <w:szCs w:val="22"/>
              </w:rPr>
            </w:pPr>
            <w:r w:rsidRPr="0055295B">
              <w:rPr>
                <w:sz w:val="22"/>
                <w:szCs w:val="22"/>
              </w:rPr>
              <w:t>17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B479D" w14:textId="77777777" w:rsidR="00B44F30" w:rsidRPr="0055295B" w:rsidRDefault="00B44F30" w:rsidP="00AD6E74">
            <w:pPr>
              <w:rPr>
                <w:sz w:val="22"/>
                <w:szCs w:val="22"/>
              </w:rPr>
            </w:pPr>
            <w:r w:rsidRPr="0055295B">
              <w:rPr>
                <w:sz w:val="22"/>
                <w:szCs w:val="22"/>
              </w:rPr>
              <w:t xml:space="preserve">Окраска КТП с трансформатором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BB714E0"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9A889C0" w14:textId="77777777" w:rsidR="00B44F30" w:rsidRPr="0055295B" w:rsidRDefault="00B44F30" w:rsidP="00AD6E74">
            <w:pPr>
              <w:rPr>
                <w:sz w:val="22"/>
                <w:szCs w:val="22"/>
              </w:rPr>
            </w:pPr>
          </w:p>
        </w:tc>
      </w:tr>
      <w:tr w:rsidR="00B44F30" w:rsidRPr="0055295B" w14:paraId="72B76742"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023E8BA" w14:textId="77777777" w:rsidR="00B44F30" w:rsidRPr="0055295B" w:rsidRDefault="00B44F30" w:rsidP="00AD6E74">
            <w:pPr>
              <w:rPr>
                <w:sz w:val="22"/>
                <w:szCs w:val="22"/>
              </w:rPr>
            </w:pPr>
            <w:r w:rsidRPr="0055295B">
              <w:rPr>
                <w:sz w:val="22"/>
                <w:szCs w:val="22"/>
              </w:rPr>
              <w:t>18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3FA4A" w14:textId="77777777" w:rsidR="00B44F30" w:rsidRPr="0055295B" w:rsidRDefault="00B44F30" w:rsidP="00AD6E74">
            <w:pPr>
              <w:rPr>
                <w:sz w:val="22"/>
                <w:szCs w:val="22"/>
              </w:rPr>
            </w:pPr>
            <w:r w:rsidRPr="0055295B">
              <w:rPr>
                <w:sz w:val="22"/>
                <w:szCs w:val="22"/>
              </w:rPr>
              <w:t>Окраска шкафа ВН при устранении аварии (по необходимости).</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C5D71A" w14:textId="77777777" w:rsidR="00B44F30" w:rsidRPr="0055295B" w:rsidRDefault="00B44F30" w:rsidP="00AD6E74">
            <w:pPr>
              <w:rPr>
                <w:sz w:val="22"/>
                <w:szCs w:val="22"/>
              </w:rPr>
            </w:pPr>
            <w:r w:rsidRPr="0055295B">
              <w:rPr>
                <w:sz w:val="22"/>
                <w:szCs w:val="22"/>
              </w:rPr>
              <w:t>1 комплект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D9E1C6" w14:textId="77777777" w:rsidR="00B44F30" w:rsidRPr="0055295B" w:rsidRDefault="00B44F30" w:rsidP="00AD6E74">
            <w:pPr>
              <w:rPr>
                <w:sz w:val="22"/>
                <w:szCs w:val="22"/>
              </w:rPr>
            </w:pPr>
          </w:p>
        </w:tc>
      </w:tr>
      <w:tr w:rsidR="00B44F30" w:rsidRPr="0055295B" w14:paraId="4C824535"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1013243" w14:textId="77777777" w:rsidR="00B44F30" w:rsidRPr="0055295B" w:rsidRDefault="00B44F30" w:rsidP="00AD6E74">
            <w:pPr>
              <w:rPr>
                <w:sz w:val="22"/>
                <w:szCs w:val="22"/>
              </w:rPr>
            </w:pPr>
            <w:r w:rsidRPr="0055295B">
              <w:rPr>
                <w:sz w:val="22"/>
                <w:szCs w:val="22"/>
              </w:rPr>
              <w:t>19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1DB61" w14:textId="77777777" w:rsidR="00B44F30" w:rsidRPr="0055295B" w:rsidRDefault="00B44F30" w:rsidP="00AD6E74">
            <w:pPr>
              <w:rPr>
                <w:sz w:val="22"/>
                <w:szCs w:val="22"/>
              </w:rPr>
            </w:pPr>
            <w:r w:rsidRPr="0055295B">
              <w:rPr>
                <w:sz w:val="22"/>
                <w:szCs w:val="22"/>
              </w:rPr>
              <w:t>Ремонт площадки обслуживания КТП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79E411"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12F3EA0" w14:textId="77777777" w:rsidR="00B44F30" w:rsidRPr="0055295B" w:rsidRDefault="00B44F30" w:rsidP="00AD6E74">
            <w:pPr>
              <w:rPr>
                <w:sz w:val="22"/>
                <w:szCs w:val="22"/>
              </w:rPr>
            </w:pPr>
          </w:p>
        </w:tc>
      </w:tr>
      <w:tr w:rsidR="00B44F30" w:rsidRPr="0055295B" w14:paraId="72563D96"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CA5EE3A" w14:textId="77777777" w:rsidR="00B44F30" w:rsidRPr="0055295B" w:rsidRDefault="00B44F30" w:rsidP="00AD6E74">
            <w:pPr>
              <w:rPr>
                <w:sz w:val="22"/>
                <w:szCs w:val="22"/>
              </w:rPr>
            </w:pPr>
            <w:r w:rsidRPr="0055295B">
              <w:rPr>
                <w:sz w:val="22"/>
                <w:szCs w:val="22"/>
              </w:rPr>
              <w:t>20</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4B0F718" w14:textId="77777777" w:rsidR="00B44F30" w:rsidRPr="0055295B" w:rsidRDefault="00B44F30" w:rsidP="00AD6E74">
            <w:pPr>
              <w:rPr>
                <w:sz w:val="22"/>
                <w:szCs w:val="22"/>
              </w:rPr>
            </w:pPr>
            <w:r w:rsidRPr="0055295B">
              <w:rPr>
                <w:sz w:val="22"/>
                <w:szCs w:val="22"/>
              </w:rPr>
              <w:t>Окраска площадки обслуживания КТП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4042D42"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491924" w14:textId="77777777" w:rsidR="00B44F30" w:rsidRPr="0055295B" w:rsidRDefault="00B44F30" w:rsidP="00AD6E74">
            <w:pPr>
              <w:rPr>
                <w:sz w:val="22"/>
                <w:szCs w:val="22"/>
              </w:rPr>
            </w:pPr>
          </w:p>
        </w:tc>
      </w:tr>
      <w:tr w:rsidR="00B44F30" w:rsidRPr="0055295B" w14:paraId="78DEC155"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1859694" w14:textId="77777777" w:rsidR="00B44F30" w:rsidRPr="0055295B" w:rsidRDefault="00B44F30" w:rsidP="00AD6E74">
            <w:pPr>
              <w:rPr>
                <w:sz w:val="22"/>
                <w:szCs w:val="22"/>
              </w:rPr>
            </w:pPr>
            <w:r w:rsidRPr="0055295B">
              <w:rPr>
                <w:sz w:val="22"/>
                <w:szCs w:val="22"/>
              </w:rPr>
              <w:t>21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EABF8" w14:textId="77777777" w:rsidR="00B44F30" w:rsidRPr="0055295B" w:rsidRDefault="00B44F30" w:rsidP="00AD6E74">
            <w:pPr>
              <w:rPr>
                <w:sz w:val="22"/>
                <w:szCs w:val="22"/>
              </w:rPr>
            </w:pPr>
            <w:r w:rsidRPr="0055295B">
              <w:rPr>
                <w:sz w:val="22"/>
                <w:szCs w:val="22"/>
              </w:rPr>
              <w:t xml:space="preserve">Ремонт ограждения КТП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B481AD7"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83A8A76" w14:textId="77777777" w:rsidR="00B44F30" w:rsidRPr="0055295B" w:rsidRDefault="00B44F30" w:rsidP="00AD6E74">
            <w:pPr>
              <w:rPr>
                <w:sz w:val="22"/>
                <w:szCs w:val="22"/>
              </w:rPr>
            </w:pPr>
          </w:p>
        </w:tc>
      </w:tr>
      <w:tr w:rsidR="00B44F30" w:rsidRPr="0055295B" w14:paraId="3772FFE4"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4ABCC72" w14:textId="77777777" w:rsidR="00B44F30" w:rsidRPr="0055295B" w:rsidRDefault="00B44F30" w:rsidP="00AD6E74">
            <w:pPr>
              <w:rPr>
                <w:sz w:val="22"/>
                <w:szCs w:val="22"/>
              </w:rPr>
            </w:pPr>
            <w:r w:rsidRPr="0055295B">
              <w:rPr>
                <w:sz w:val="22"/>
                <w:szCs w:val="22"/>
              </w:rPr>
              <w:t>22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F00EA" w14:textId="77777777" w:rsidR="00B44F30" w:rsidRPr="0055295B" w:rsidRDefault="00B44F30" w:rsidP="00AD6E74">
            <w:pPr>
              <w:rPr>
                <w:sz w:val="22"/>
                <w:szCs w:val="22"/>
              </w:rPr>
            </w:pPr>
            <w:r w:rsidRPr="0055295B">
              <w:rPr>
                <w:sz w:val="22"/>
                <w:szCs w:val="22"/>
              </w:rPr>
              <w:t xml:space="preserve">Окраска </w:t>
            </w:r>
            <w:proofErr w:type="gramStart"/>
            <w:r w:rsidRPr="0055295B">
              <w:rPr>
                <w:sz w:val="22"/>
                <w:szCs w:val="22"/>
              </w:rPr>
              <w:t>ограждения  КТП</w:t>
            </w:r>
            <w:proofErr w:type="gram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962E022"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13D4AFF" w14:textId="77777777" w:rsidR="00B44F30" w:rsidRPr="0055295B" w:rsidRDefault="00B44F30" w:rsidP="00AD6E74">
            <w:pPr>
              <w:rPr>
                <w:sz w:val="22"/>
                <w:szCs w:val="22"/>
              </w:rPr>
            </w:pPr>
          </w:p>
        </w:tc>
      </w:tr>
      <w:tr w:rsidR="00B44F30" w:rsidRPr="0055295B" w14:paraId="0544D035"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1CF8CD8" w14:textId="77777777" w:rsidR="00B44F30" w:rsidRPr="0055295B" w:rsidRDefault="00B44F30" w:rsidP="00AD6E74">
            <w:pPr>
              <w:rPr>
                <w:sz w:val="22"/>
                <w:szCs w:val="22"/>
              </w:rPr>
            </w:pPr>
            <w:r w:rsidRPr="0055295B">
              <w:rPr>
                <w:sz w:val="22"/>
                <w:szCs w:val="22"/>
              </w:rPr>
              <w:t>23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B0B18" w14:textId="77777777" w:rsidR="00B44F30" w:rsidRPr="0055295B" w:rsidRDefault="00B44F30" w:rsidP="00AD6E74">
            <w:pPr>
              <w:rPr>
                <w:sz w:val="22"/>
                <w:szCs w:val="22"/>
              </w:rPr>
            </w:pPr>
            <w:r w:rsidRPr="0055295B">
              <w:rPr>
                <w:sz w:val="22"/>
                <w:szCs w:val="22"/>
              </w:rPr>
              <w:t xml:space="preserve">Восстановление гравийной отсыпки на территории КТП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9C55C48"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371F15A" w14:textId="77777777" w:rsidR="00B44F30" w:rsidRPr="0055295B" w:rsidRDefault="00B44F30" w:rsidP="00AD6E74">
            <w:pPr>
              <w:rPr>
                <w:sz w:val="22"/>
                <w:szCs w:val="22"/>
              </w:rPr>
            </w:pPr>
          </w:p>
        </w:tc>
      </w:tr>
      <w:tr w:rsidR="00B44F30" w:rsidRPr="0055295B" w14:paraId="4E49C8F9"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BF431CF" w14:textId="77777777" w:rsidR="00B44F30" w:rsidRPr="0055295B" w:rsidRDefault="00B44F30" w:rsidP="00AD6E74">
            <w:pPr>
              <w:rPr>
                <w:sz w:val="22"/>
                <w:szCs w:val="22"/>
              </w:rPr>
            </w:pPr>
            <w:r w:rsidRPr="0055295B">
              <w:rPr>
                <w:sz w:val="22"/>
                <w:szCs w:val="22"/>
              </w:rPr>
              <w:t>24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7A0A7" w14:textId="77777777" w:rsidR="00B44F30" w:rsidRPr="0055295B" w:rsidRDefault="00B44F30" w:rsidP="00AD6E74">
            <w:pPr>
              <w:rPr>
                <w:sz w:val="22"/>
                <w:szCs w:val="22"/>
              </w:rPr>
            </w:pPr>
            <w:r w:rsidRPr="0055295B">
              <w:rPr>
                <w:sz w:val="22"/>
                <w:szCs w:val="22"/>
              </w:rPr>
              <w:t xml:space="preserve">Покос травы, уборка и планировка территории в радиусе 5м.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4AE0F6"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4A52359" w14:textId="77777777" w:rsidR="00B44F30" w:rsidRPr="0055295B" w:rsidRDefault="00B44F30" w:rsidP="00AD6E74">
            <w:pPr>
              <w:rPr>
                <w:sz w:val="22"/>
                <w:szCs w:val="22"/>
              </w:rPr>
            </w:pPr>
          </w:p>
        </w:tc>
      </w:tr>
      <w:tr w:rsidR="00B44F30" w:rsidRPr="0055295B" w14:paraId="4D04C93A"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FAFE8C5" w14:textId="77777777" w:rsidR="00B44F30" w:rsidRPr="0055295B" w:rsidRDefault="00B44F30" w:rsidP="00AD6E74">
            <w:pPr>
              <w:rPr>
                <w:sz w:val="22"/>
                <w:szCs w:val="22"/>
              </w:rPr>
            </w:pPr>
            <w:r w:rsidRPr="0055295B">
              <w:rPr>
                <w:sz w:val="22"/>
                <w:szCs w:val="22"/>
              </w:rPr>
              <w:t>25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1D87C" w14:textId="77777777" w:rsidR="00B44F30" w:rsidRPr="0055295B" w:rsidRDefault="00B44F30" w:rsidP="00AD6E74">
            <w:pPr>
              <w:rPr>
                <w:sz w:val="22"/>
                <w:szCs w:val="22"/>
              </w:rPr>
            </w:pPr>
            <w:proofErr w:type="gramStart"/>
            <w:r w:rsidRPr="0055295B">
              <w:rPr>
                <w:sz w:val="22"/>
                <w:szCs w:val="22"/>
              </w:rPr>
              <w:t>Монтаж  автоматического</w:t>
            </w:r>
            <w:proofErr w:type="gramEnd"/>
            <w:r w:rsidRPr="0055295B">
              <w:rPr>
                <w:sz w:val="22"/>
                <w:szCs w:val="22"/>
              </w:rPr>
              <w:t xml:space="preserve"> выключателя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5ADDE6"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2FF73A7" w14:textId="77777777" w:rsidR="00B44F30" w:rsidRPr="0055295B" w:rsidRDefault="00B44F30" w:rsidP="00AD6E74">
            <w:pPr>
              <w:rPr>
                <w:sz w:val="22"/>
                <w:szCs w:val="22"/>
              </w:rPr>
            </w:pPr>
          </w:p>
        </w:tc>
      </w:tr>
      <w:tr w:rsidR="00B44F30" w:rsidRPr="0055295B" w14:paraId="28AE628A"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BA894B4" w14:textId="77777777" w:rsidR="00B44F30" w:rsidRPr="0055295B" w:rsidRDefault="00B44F30" w:rsidP="00AD6E74">
            <w:pPr>
              <w:rPr>
                <w:sz w:val="22"/>
                <w:szCs w:val="22"/>
              </w:rPr>
            </w:pPr>
            <w:r w:rsidRPr="0055295B">
              <w:rPr>
                <w:sz w:val="22"/>
                <w:szCs w:val="22"/>
              </w:rPr>
              <w:t>26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DA70B" w14:textId="77777777" w:rsidR="00B44F30" w:rsidRPr="0055295B" w:rsidRDefault="00B44F30" w:rsidP="00AD6E74">
            <w:pPr>
              <w:rPr>
                <w:sz w:val="22"/>
                <w:szCs w:val="22"/>
              </w:rPr>
            </w:pPr>
            <w:r w:rsidRPr="0055295B">
              <w:rPr>
                <w:sz w:val="22"/>
                <w:szCs w:val="22"/>
              </w:rPr>
              <w:t xml:space="preserve">Монтаж (установка опор).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DE08D2"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052020" w14:textId="77777777" w:rsidR="00B44F30" w:rsidRPr="0055295B" w:rsidRDefault="00B44F30" w:rsidP="00AD6E74">
            <w:pPr>
              <w:rPr>
                <w:sz w:val="22"/>
                <w:szCs w:val="22"/>
              </w:rPr>
            </w:pPr>
          </w:p>
        </w:tc>
      </w:tr>
      <w:tr w:rsidR="00B44F30" w:rsidRPr="0055295B" w14:paraId="2A950FE0"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0705B9" w14:textId="77777777" w:rsidR="00B44F30" w:rsidRPr="0055295B" w:rsidRDefault="00B44F30" w:rsidP="00AD6E74">
            <w:pPr>
              <w:rPr>
                <w:sz w:val="22"/>
                <w:szCs w:val="22"/>
              </w:rPr>
            </w:pPr>
            <w:r w:rsidRPr="0055295B">
              <w:rPr>
                <w:sz w:val="22"/>
                <w:szCs w:val="22"/>
              </w:rPr>
              <w:t>27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36FE3" w14:textId="77777777" w:rsidR="00B44F30" w:rsidRPr="0055295B" w:rsidRDefault="00B44F30" w:rsidP="00AD6E74">
            <w:pPr>
              <w:rPr>
                <w:sz w:val="22"/>
                <w:szCs w:val="22"/>
              </w:rPr>
            </w:pPr>
            <w:r w:rsidRPr="0055295B">
              <w:rPr>
                <w:sz w:val="22"/>
                <w:szCs w:val="22"/>
              </w:rPr>
              <w:t xml:space="preserve">Монтаж провода ВЛ-0,4 </w:t>
            </w:r>
            <w:proofErr w:type="spellStart"/>
            <w:r w:rsidRPr="0055295B">
              <w:rPr>
                <w:sz w:val="22"/>
                <w:szCs w:val="22"/>
              </w:rPr>
              <w:t>кВ</w:t>
            </w:r>
            <w:proofErr w:type="spellEnd"/>
            <w:r w:rsidRPr="0055295B">
              <w:rPr>
                <w:sz w:val="22"/>
                <w:szCs w:val="22"/>
              </w:rPr>
              <w:t xml:space="preserve"> (подвес СИП)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C981D9A" w14:textId="77777777" w:rsidR="00B44F30" w:rsidRPr="0055295B" w:rsidRDefault="00B44F30" w:rsidP="00AD6E74">
            <w:pPr>
              <w:rPr>
                <w:sz w:val="22"/>
                <w:szCs w:val="22"/>
              </w:rPr>
            </w:pPr>
            <w:r w:rsidRPr="0055295B">
              <w:rPr>
                <w:sz w:val="22"/>
                <w:szCs w:val="22"/>
              </w:rPr>
              <w:t>100 метров</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2B45106" w14:textId="77777777" w:rsidR="00B44F30" w:rsidRPr="0055295B" w:rsidRDefault="00B44F30" w:rsidP="00AD6E74">
            <w:pPr>
              <w:rPr>
                <w:sz w:val="22"/>
                <w:szCs w:val="22"/>
              </w:rPr>
            </w:pPr>
          </w:p>
        </w:tc>
      </w:tr>
      <w:tr w:rsidR="00B44F30" w:rsidRPr="0055295B" w14:paraId="3188A408"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8EBCCC" w14:textId="77777777" w:rsidR="00B44F30" w:rsidRPr="0055295B" w:rsidRDefault="00B44F30" w:rsidP="00AD6E74">
            <w:pPr>
              <w:rPr>
                <w:sz w:val="22"/>
                <w:szCs w:val="22"/>
              </w:rPr>
            </w:pPr>
            <w:r w:rsidRPr="0055295B">
              <w:rPr>
                <w:sz w:val="22"/>
                <w:szCs w:val="22"/>
              </w:rPr>
              <w:t>28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DAF56" w14:textId="77777777" w:rsidR="00B44F30" w:rsidRPr="0055295B" w:rsidRDefault="00B44F30" w:rsidP="00AD6E74">
            <w:pPr>
              <w:rPr>
                <w:sz w:val="22"/>
                <w:szCs w:val="22"/>
              </w:rPr>
            </w:pPr>
            <w:r w:rsidRPr="0055295B">
              <w:rPr>
                <w:sz w:val="22"/>
                <w:szCs w:val="22"/>
              </w:rPr>
              <w:t xml:space="preserve">Монтаж провода ВЛ-6/10 </w:t>
            </w:r>
            <w:proofErr w:type="spellStart"/>
            <w:r w:rsidRPr="0055295B">
              <w:rPr>
                <w:sz w:val="22"/>
                <w:szCs w:val="22"/>
              </w:rPr>
              <w:t>кВ</w:t>
            </w:r>
            <w:proofErr w:type="spellEnd"/>
            <w:r w:rsidRPr="0055295B">
              <w:rPr>
                <w:sz w:val="22"/>
                <w:szCs w:val="22"/>
              </w:rPr>
              <w:t xml:space="preserve"> (подвес СИП)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A6C25D3" w14:textId="77777777" w:rsidR="00B44F30" w:rsidRPr="0055295B" w:rsidRDefault="00B44F30" w:rsidP="00AD6E74">
            <w:pPr>
              <w:rPr>
                <w:sz w:val="22"/>
                <w:szCs w:val="22"/>
              </w:rPr>
            </w:pPr>
            <w:r w:rsidRPr="0055295B">
              <w:rPr>
                <w:sz w:val="22"/>
                <w:szCs w:val="22"/>
              </w:rPr>
              <w:t>100 метров</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1F3D03D" w14:textId="77777777" w:rsidR="00B44F30" w:rsidRPr="0055295B" w:rsidRDefault="00B44F30" w:rsidP="00AD6E74">
            <w:pPr>
              <w:rPr>
                <w:sz w:val="22"/>
                <w:szCs w:val="22"/>
              </w:rPr>
            </w:pPr>
          </w:p>
        </w:tc>
      </w:tr>
      <w:tr w:rsidR="00B44F30" w:rsidRPr="0055295B" w14:paraId="312118DE"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20981B9" w14:textId="77777777" w:rsidR="00B44F30" w:rsidRPr="0055295B" w:rsidRDefault="00B44F30" w:rsidP="00AD6E74">
            <w:pPr>
              <w:rPr>
                <w:sz w:val="22"/>
                <w:szCs w:val="22"/>
              </w:rPr>
            </w:pPr>
            <w:r w:rsidRPr="0055295B">
              <w:rPr>
                <w:sz w:val="22"/>
                <w:szCs w:val="22"/>
              </w:rPr>
              <w:t>29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869A" w14:textId="77777777" w:rsidR="00B44F30" w:rsidRPr="0055295B" w:rsidRDefault="00B44F30" w:rsidP="00AD6E74">
            <w:pPr>
              <w:rPr>
                <w:sz w:val="22"/>
                <w:szCs w:val="22"/>
              </w:rPr>
            </w:pPr>
            <w:r w:rsidRPr="0055295B">
              <w:rPr>
                <w:sz w:val="22"/>
                <w:szCs w:val="22"/>
              </w:rPr>
              <w:t xml:space="preserve">Монтаж металлической </w:t>
            </w:r>
            <w:proofErr w:type="spellStart"/>
            <w:r w:rsidRPr="0055295B">
              <w:rPr>
                <w:sz w:val="22"/>
                <w:szCs w:val="22"/>
              </w:rPr>
              <w:t>трубостойки</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EB2871B"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шт</w:t>
            </w:r>
            <w:proofErr w:type="spellEnd"/>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F5E362" w14:textId="77777777" w:rsidR="00B44F30" w:rsidRPr="0055295B" w:rsidRDefault="00B44F30" w:rsidP="00AD6E74">
            <w:pPr>
              <w:rPr>
                <w:sz w:val="22"/>
                <w:szCs w:val="22"/>
              </w:rPr>
            </w:pPr>
          </w:p>
        </w:tc>
      </w:tr>
      <w:tr w:rsidR="00B44F30" w:rsidRPr="0055295B" w14:paraId="45438D31"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DC3D690" w14:textId="77777777" w:rsidR="00B44F30" w:rsidRPr="0055295B" w:rsidRDefault="00B44F30" w:rsidP="00AD6E74">
            <w:pPr>
              <w:rPr>
                <w:sz w:val="22"/>
                <w:szCs w:val="22"/>
              </w:rPr>
            </w:pPr>
            <w:r w:rsidRPr="0055295B">
              <w:rPr>
                <w:sz w:val="22"/>
                <w:szCs w:val="22"/>
              </w:rPr>
              <w:t>30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B2AF4" w14:textId="77777777" w:rsidR="00B44F30" w:rsidRPr="0055295B" w:rsidRDefault="00B44F30" w:rsidP="00AD6E74">
            <w:pPr>
              <w:rPr>
                <w:sz w:val="22"/>
                <w:szCs w:val="22"/>
              </w:rPr>
            </w:pPr>
            <w:r w:rsidRPr="0055295B">
              <w:rPr>
                <w:sz w:val="22"/>
                <w:szCs w:val="22"/>
              </w:rPr>
              <w:t>Прокладка кабельной трассы в земле</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07BA7E8"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2E5643E" w14:textId="77777777" w:rsidR="00B44F30" w:rsidRPr="0055295B" w:rsidRDefault="00B44F30" w:rsidP="00AD6E74">
            <w:pPr>
              <w:rPr>
                <w:sz w:val="22"/>
                <w:szCs w:val="22"/>
              </w:rPr>
            </w:pPr>
          </w:p>
        </w:tc>
      </w:tr>
      <w:tr w:rsidR="00B44F30" w:rsidRPr="0055295B" w14:paraId="14795719"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B8C7581" w14:textId="77777777" w:rsidR="00B44F30" w:rsidRPr="0055295B" w:rsidRDefault="00B44F30" w:rsidP="00AD6E74">
            <w:pPr>
              <w:rPr>
                <w:sz w:val="22"/>
                <w:szCs w:val="22"/>
              </w:rPr>
            </w:pPr>
            <w:r w:rsidRPr="0055295B">
              <w:rPr>
                <w:sz w:val="22"/>
                <w:szCs w:val="22"/>
              </w:rPr>
              <w:t>31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4B47F" w14:textId="77777777" w:rsidR="00B44F30" w:rsidRPr="0055295B" w:rsidRDefault="00B44F30" w:rsidP="00AD6E74">
            <w:pPr>
              <w:rPr>
                <w:sz w:val="22"/>
                <w:szCs w:val="22"/>
              </w:rPr>
            </w:pPr>
            <w:r w:rsidRPr="0055295B">
              <w:rPr>
                <w:sz w:val="22"/>
                <w:szCs w:val="22"/>
              </w:rPr>
              <w:t>Прокладка кабельной трассы в оцинкованных коробах.</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C0D55CA"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A0DE34" w14:textId="77777777" w:rsidR="00B44F30" w:rsidRPr="0055295B" w:rsidRDefault="00B44F30" w:rsidP="00AD6E74">
            <w:pPr>
              <w:rPr>
                <w:sz w:val="22"/>
                <w:szCs w:val="22"/>
              </w:rPr>
            </w:pPr>
          </w:p>
        </w:tc>
      </w:tr>
      <w:tr w:rsidR="00B44F30" w:rsidRPr="0055295B" w14:paraId="548D77A2"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0F0445" w14:textId="77777777" w:rsidR="00B44F30" w:rsidRPr="0055295B" w:rsidRDefault="00B44F30" w:rsidP="00AD6E74">
            <w:pPr>
              <w:rPr>
                <w:sz w:val="22"/>
                <w:szCs w:val="22"/>
              </w:rPr>
            </w:pPr>
            <w:r w:rsidRPr="0055295B">
              <w:rPr>
                <w:sz w:val="22"/>
                <w:szCs w:val="22"/>
              </w:rPr>
              <w:t>32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388A8" w14:textId="77777777" w:rsidR="00B44F30" w:rsidRPr="0055295B" w:rsidRDefault="00B44F30" w:rsidP="00AD6E74">
            <w:pPr>
              <w:rPr>
                <w:sz w:val="22"/>
                <w:szCs w:val="22"/>
              </w:rPr>
            </w:pPr>
            <w:r w:rsidRPr="0055295B">
              <w:rPr>
                <w:sz w:val="22"/>
                <w:szCs w:val="22"/>
              </w:rPr>
              <w:t xml:space="preserve">Ремонт Кабельной трассы (КЛ-6/10 </w:t>
            </w:r>
            <w:proofErr w:type="spellStart"/>
            <w:r w:rsidRPr="0055295B">
              <w:rPr>
                <w:sz w:val="22"/>
                <w:szCs w:val="22"/>
              </w:rPr>
              <w:t>кВ</w:t>
            </w:r>
            <w:proofErr w:type="spellEnd"/>
            <w:r w:rsidRPr="0055295B">
              <w:rPr>
                <w:sz w:val="22"/>
                <w:szCs w:val="22"/>
              </w:rPr>
              <w:t>)</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B3E7AB5"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6F65E54" w14:textId="77777777" w:rsidR="00B44F30" w:rsidRPr="0055295B" w:rsidRDefault="00B44F30" w:rsidP="00AD6E74">
            <w:pPr>
              <w:rPr>
                <w:sz w:val="22"/>
                <w:szCs w:val="22"/>
              </w:rPr>
            </w:pPr>
          </w:p>
        </w:tc>
      </w:tr>
      <w:tr w:rsidR="00B44F30" w:rsidRPr="0055295B" w14:paraId="77EDD39C"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23367C1" w14:textId="77777777" w:rsidR="00B44F30" w:rsidRPr="0055295B" w:rsidRDefault="00B44F30" w:rsidP="00AD6E74">
            <w:pPr>
              <w:rPr>
                <w:sz w:val="22"/>
                <w:szCs w:val="22"/>
              </w:rPr>
            </w:pPr>
            <w:r w:rsidRPr="0055295B">
              <w:rPr>
                <w:sz w:val="22"/>
                <w:szCs w:val="22"/>
              </w:rPr>
              <w:t>33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03227" w14:textId="77777777" w:rsidR="00B44F30" w:rsidRPr="0055295B" w:rsidRDefault="00B44F30" w:rsidP="00AD6E74">
            <w:pPr>
              <w:rPr>
                <w:sz w:val="22"/>
                <w:szCs w:val="22"/>
              </w:rPr>
            </w:pPr>
            <w:r w:rsidRPr="0055295B">
              <w:rPr>
                <w:sz w:val="22"/>
                <w:szCs w:val="22"/>
              </w:rPr>
              <w:t xml:space="preserve">Ремонт Кабельной трассы (КЛ-0,4 </w:t>
            </w:r>
            <w:proofErr w:type="spellStart"/>
            <w:r w:rsidRPr="0055295B">
              <w:rPr>
                <w:sz w:val="22"/>
                <w:szCs w:val="22"/>
              </w:rPr>
              <w:t>кВ</w:t>
            </w:r>
            <w:proofErr w:type="spellEnd"/>
            <w:r w:rsidRPr="0055295B">
              <w:rPr>
                <w:sz w:val="22"/>
                <w:szCs w:val="22"/>
              </w:rPr>
              <w:t>)</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330D03F"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B1BEB5" w14:textId="77777777" w:rsidR="00B44F30" w:rsidRPr="0055295B" w:rsidRDefault="00B44F30" w:rsidP="00AD6E74">
            <w:pPr>
              <w:rPr>
                <w:sz w:val="22"/>
                <w:szCs w:val="22"/>
              </w:rPr>
            </w:pPr>
          </w:p>
        </w:tc>
      </w:tr>
      <w:tr w:rsidR="00B44F30" w:rsidRPr="0055295B" w14:paraId="79F2BEB8"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9DBFECD" w14:textId="77777777" w:rsidR="00B44F30" w:rsidRPr="0055295B" w:rsidRDefault="00B44F30" w:rsidP="00AD6E74">
            <w:pPr>
              <w:rPr>
                <w:sz w:val="22"/>
                <w:szCs w:val="22"/>
              </w:rPr>
            </w:pPr>
            <w:r w:rsidRPr="0055295B">
              <w:rPr>
                <w:sz w:val="22"/>
                <w:szCs w:val="22"/>
              </w:rPr>
              <w:t>34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AEFD8" w14:textId="77777777" w:rsidR="00B44F30" w:rsidRPr="0055295B" w:rsidRDefault="00B44F30" w:rsidP="00AD6E74">
            <w:pPr>
              <w:rPr>
                <w:sz w:val="22"/>
                <w:szCs w:val="22"/>
              </w:rPr>
            </w:pPr>
            <w:r w:rsidRPr="0055295B">
              <w:rPr>
                <w:sz w:val="22"/>
                <w:szCs w:val="22"/>
              </w:rPr>
              <w:t>Ремонт (замена) кабельных каналов</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F5FDE34"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BDC3539" w14:textId="77777777" w:rsidR="00B44F30" w:rsidRPr="0055295B" w:rsidRDefault="00B44F30" w:rsidP="00AD6E74">
            <w:pPr>
              <w:rPr>
                <w:sz w:val="22"/>
                <w:szCs w:val="22"/>
              </w:rPr>
            </w:pPr>
          </w:p>
        </w:tc>
      </w:tr>
      <w:tr w:rsidR="00B44F30" w:rsidRPr="0055295B" w14:paraId="042569A5" w14:textId="77777777" w:rsidTr="00AD6E74">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08B9226" w14:textId="77777777" w:rsidR="00B44F30" w:rsidRPr="0055295B" w:rsidRDefault="00B44F30" w:rsidP="00AD6E74">
            <w:pPr>
              <w:rPr>
                <w:sz w:val="22"/>
                <w:szCs w:val="22"/>
              </w:rPr>
            </w:pPr>
            <w:r w:rsidRPr="0055295B">
              <w:rPr>
                <w:sz w:val="22"/>
                <w:szCs w:val="22"/>
              </w:rPr>
              <w:t>35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2BF01" w14:textId="1E7B6137" w:rsidR="00B44F30" w:rsidRPr="0055295B" w:rsidRDefault="00B44F30" w:rsidP="00AD6E74">
            <w:pPr>
              <w:rPr>
                <w:sz w:val="22"/>
                <w:szCs w:val="22"/>
              </w:rPr>
            </w:pPr>
            <w:r w:rsidRPr="0055295B">
              <w:rPr>
                <w:sz w:val="22"/>
                <w:szCs w:val="22"/>
              </w:rPr>
              <w:t xml:space="preserve"> Включение и </w:t>
            </w:r>
            <w:proofErr w:type="gramStart"/>
            <w:r w:rsidRPr="0055295B">
              <w:rPr>
                <w:sz w:val="22"/>
                <w:szCs w:val="22"/>
              </w:rPr>
              <w:t xml:space="preserve">отключения  </w:t>
            </w:r>
            <w:r w:rsidR="00484614">
              <w:rPr>
                <w:sz w:val="22"/>
                <w:szCs w:val="22"/>
              </w:rPr>
              <w:t>фидера</w:t>
            </w:r>
            <w:proofErr w:type="gramEnd"/>
            <w:r w:rsidR="00484614">
              <w:rPr>
                <w:sz w:val="22"/>
                <w:szCs w:val="22"/>
              </w:rPr>
              <w:t xml:space="preserve"> на питающей станции</w:t>
            </w:r>
            <w:r w:rsidRPr="0055295B">
              <w:rPr>
                <w:sz w:val="22"/>
                <w:szCs w:val="22"/>
              </w:rPr>
              <w:t>.</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E16654E"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C390FF2" w14:textId="77777777" w:rsidR="00B44F30" w:rsidRPr="0055295B" w:rsidRDefault="00B44F30" w:rsidP="00AD6E74">
            <w:pPr>
              <w:rPr>
                <w:sz w:val="22"/>
                <w:szCs w:val="22"/>
              </w:rPr>
            </w:pPr>
          </w:p>
        </w:tc>
      </w:tr>
      <w:tr w:rsidR="00B44F30" w:rsidRPr="0055295B" w14:paraId="0E1A4686"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A52914B" w14:textId="77777777" w:rsidR="00B44F30" w:rsidRPr="0055295B" w:rsidRDefault="00B44F30" w:rsidP="00AD6E74">
            <w:pPr>
              <w:rPr>
                <w:sz w:val="22"/>
                <w:szCs w:val="22"/>
              </w:rPr>
            </w:pPr>
            <w:r w:rsidRPr="0055295B">
              <w:rPr>
                <w:sz w:val="22"/>
                <w:szCs w:val="22"/>
              </w:rPr>
              <w:t>36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CC67C" w14:textId="77777777" w:rsidR="00B44F30" w:rsidRPr="0055295B" w:rsidRDefault="00B44F30" w:rsidP="00AD6E74">
            <w:pPr>
              <w:rPr>
                <w:sz w:val="22"/>
                <w:szCs w:val="22"/>
              </w:rPr>
            </w:pPr>
            <w:r w:rsidRPr="0055295B">
              <w:rPr>
                <w:sz w:val="22"/>
                <w:szCs w:val="22"/>
              </w:rPr>
              <w:t>Лабораторные высоковольтные испытания КТП и ВЛ</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774D86"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E5FCA6" w14:textId="77777777" w:rsidR="00B44F30" w:rsidRPr="0055295B" w:rsidRDefault="00B44F30" w:rsidP="00AD6E74">
            <w:pPr>
              <w:rPr>
                <w:sz w:val="22"/>
                <w:szCs w:val="22"/>
              </w:rPr>
            </w:pPr>
          </w:p>
        </w:tc>
      </w:tr>
      <w:tr w:rsidR="00B44F30" w:rsidRPr="0055295B" w14:paraId="33575FCB"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1102A78" w14:textId="77777777" w:rsidR="00B44F30" w:rsidRPr="0055295B" w:rsidRDefault="00B44F30" w:rsidP="00AD6E74">
            <w:pPr>
              <w:rPr>
                <w:sz w:val="22"/>
                <w:szCs w:val="22"/>
              </w:rPr>
            </w:pPr>
            <w:r w:rsidRPr="0055295B">
              <w:rPr>
                <w:sz w:val="22"/>
                <w:szCs w:val="22"/>
              </w:rPr>
              <w:t>37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A0262" w14:textId="77777777" w:rsidR="00B44F30" w:rsidRPr="0055295B" w:rsidRDefault="00B44F30" w:rsidP="00AD6E74">
            <w:pPr>
              <w:rPr>
                <w:sz w:val="22"/>
                <w:szCs w:val="22"/>
              </w:rPr>
            </w:pPr>
            <w:r w:rsidRPr="0055295B">
              <w:rPr>
                <w:sz w:val="22"/>
                <w:szCs w:val="22"/>
              </w:rPr>
              <w:t>Регулировка напряжения на трансформаторе</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07A1356"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644AAC0" w14:textId="77777777" w:rsidR="00B44F30" w:rsidRPr="0055295B" w:rsidRDefault="00B44F30" w:rsidP="00AD6E74">
            <w:pPr>
              <w:rPr>
                <w:sz w:val="22"/>
                <w:szCs w:val="22"/>
              </w:rPr>
            </w:pPr>
          </w:p>
        </w:tc>
      </w:tr>
      <w:tr w:rsidR="00B44F30" w:rsidRPr="0055295B" w14:paraId="72F7EC0A"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02B2A2" w14:textId="77777777" w:rsidR="00B44F30" w:rsidRPr="0055295B" w:rsidRDefault="00B44F30" w:rsidP="00AD6E74">
            <w:pPr>
              <w:rPr>
                <w:sz w:val="22"/>
                <w:szCs w:val="22"/>
              </w:rPr>
            </w:pPr>
            <w:r w:rsidRPr="0055295B">
              <w:rPr>
                <w:sz w:val="22"/>
                <w:szCs w:val="22"/>
              </w:rPr>
              <w:t>38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BBA0F" w14:textId="77777777" w:rsidR="00B44F30" w:rsidRPr="0055295B" w:rsidRDefault="00B44F30" w:rsidP="00AD6E74">
            <w:pPr>
              <w:rPr>
                <w:sz w:val="22"/>
                <w:szCs w:val="22"/>
              </w:rPr>
            </w:pPr>
            <w:r w:rsidRPr="0055295B">
              <w:rPr>
                <w:sz w:val="22"/>
                <w:szCs w:val="22"/>
              </w:rPr>
              <w:t>Измерение нагрузок и напряжений трансформатора</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96AF" w14:textId="77777777" w:rsidR="00B44F30" w:rsidRPr="0055295B" w:rsidRDefault="00B44F30" w:rsidP="00AD6E74">
            <w:pPr>
              <w:rPr>
                <w:sz w:val="22"/>
                <w:szCs w:val="22"/>
              </w:rPr>
            </w:pPr>
            <w:r w:rsidRPr="0055295B">
              <w:rPr>
                <w:sz w:val="22"/>
                <w:szCs w:val="22"/>
              </w:rPr>
              <w:t>1 изм.</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3A8B1F" w14:textId="77777777" w:rsidR="00B44F30" w:rsidRPr="0055295B" w:rsidRDefault="00B44F30" w:rsidP="00AD6E74">
            <w:pPr>
              <w:rPr>
                <w:sz w:val="22"/>
                <w:szCs w:val="22"/>
              </w:rPr>
            </w:pPr>
          </w:p>
        </w:tc>
      </w:tr>
      <w:tr w:rsidR="00B44F30" w:rsidRPr="0055295B" w14:paraId="16409ED4"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273C49" w14:textId="77777777" w:rsidR="00B44F30" w:rsidRPr="0055295B" w:rsidRDefault="00B44F30" w:rsidP="00AD6E74">
            <w:pPr>
              <w:rPr>
                <w:sz w:val="22"/>
                <w:szCs w:val="22"/>
              </w:rPr>
            </w:pPr>
            <w:r w:rsidRPr="0055295B">
              <w:rPr>
                <w:sz w:val="22"/>
                <w:szCs w:val="22"/>
              </w:rPr>
              <w:t>39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091B6" w14:textId="77777777" w:rsidR="00B44F30" w:rsidRPr="0055295B" w:rsidRDefault="00B44F30" w:rsidP="00AD6E74">
            <w:pPr>
              <w:rPr>
                <w:sz w:val="22"/>
                <w:szCs w:val="22"/>
              </w:rPr>
            </w:pPr>
            <w:r w:rsidRPr="0055295B">
              <w:rPr>
                <w:sz w:val="22"/>
                <w:szCs w:val="22"/>
              </w:rPr>
              <w:t>Измерение сопротивления обмоток постоянному току</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22E11C" w14:textId="77777777" w:rsidR="00B44F30" w:rsidRPr="0055295B" w:rsidRDefault="00B44F30" w:rsidP="00AD6E74">
            <w:pPr>
              <w:rPr>
                <w:sz w:val="22"/>
                <w:szCs w:val="22"/>
              </w:rPr>
            </w:pPr>
            <w:r w:rsidRPr="0055295B">
              <w:rPr>
                <w:sz w:val="22"/>
                <w:szCs w:val="22"/>
              </w:rPr>
              <w:t>1 изм.</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22E1E3" w14:textId="77777777" w:rsidR="00B44F30" w:rsidRPr="0055295B" w:rsidRDefault="00B44F30" w:rsidP="00AD6E74">
            <w:pPr>
              <w:rPr>
                <w:sz w:val="22"/>
                <w:szCs w:val="22"/>
              </w:rPr>
            </w:pPr>
          </w:p>
        </w:tc>
      </w:tr>
      <w:tr w:rsidR="00B44F30" w:rsidRPr="0055295B" w14:paraId="11034CD3"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819EAEE" w14:textId="77777777" w:rsidR="00B44F30" w:rsidRPr="0055295B" w:rsidRDefault="00B44F30" w:rsidP="00AD6E74">
            <w:pPr>
              <w:rPr>
                <w:sz w:val="22"/>
                <w:szCs w:val="22"/>
              </w:rPr>
            </w:pPr>
            <w:r w:rsidRPr="0055295B">
              <w:rPr>
                <w:sz w:val="22"/>
                <w:szCs w:val="22"/>
              </w:rPr>
              <w:t>40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683FB" w14:textId="77777777" w:rsidR="00B44F30" w:rsidRPr="0055295B" w:rsidRDefault="00B44F30" w:rsidP="00AD6E74">
            <w:pPr>
              <w:rPr>
                <w:sz w:val="22"/>
                <w:szCs w:val="22"/>
              </w:rPr>
            </w:pPr>
            <w:r w:rsidRPr="0055295B">
              <w:rPr>
                <w:sz w:val="22"/>
                <w:szCs w:val="22"/>
              </w:rPr>
              <w:t xml:space="preserve">Чистка </w:t>
            </w:r>
            <w:proofErr w:type="gramStart"/>
            <w:r w:rsidRPr="0055295B">
              <w:rPr>
                <w:sz w:val="22"/>
                <w:szCs w:val="22"/>
              </w:rPr>
              <w:t>изоляторов,  бака</w:t>
            </w:r>
            <w:proofErr w:type="gramEnd"/>
            <w:r w:rsidRPr="0055295B">
              <w:rPr>
                <w:sz w:val="22"/>
                <w:szCs w:val="22"/>
              </w:rPr>
              <w:t xml:space="preserve"> и крышки трансформатора</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11EDA8" w14:textId="77777777" w:rsidR="00B44F30" w:rsidRPr="0055295B" w:rsidRDefault="00B44F30" w:rsidP="00AD6E74">
            <w:pPr>
              <w:rPr>
                <w:sz w:val="22"/>
                <w:szCs w:val="22"/>
              </w:rPr>
            </w:pPr>
            <w:r w:rsidRPr="0055295B">
              <w:rPr>
                <w:sz w:val="22"/>
                <w:szCs w:val="22"/>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D705B8" w14:textId="77777777" w:rsidR="00B44F30" w:rsidRPr="0055295B" w:rsidRDefault="00B44F30" w:rsidP="00AD6E74">
            <w:pPr>
              <w:rPr>
                <w:sz w:val="22"/>
                <w:szCs w:val="22"/>
              </w:rPr>
            </w:pPr>
          </w:p>
        </w:tc>
      </w:tr>
      <w:tr w:rsidR="00B44F30" w:rsidRPr="0055295B" w14:paraId="6E2DA566" w14:textId="77777777" w:rsidTr="00AD6E74">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6A6F120" w14:textId="77777777" w:rsidR="00B44F30" w:rsidRPr="0055295B" w:rsidRDefault="00B44F30" w:rsidP="00AD6E74">
            <w:pPr>
              <w:rPr>
                <w:sz w:val="22"/>
                <w:szCs w:val="22"/>
              </w:rPr>
            </w:pPr>
            <w:r w:rsidRPr="0055295B">
              <w:rPr>
                <w:sz w:val="22"/>
                <w:szCs w:val="22"/>
              </w:rPr>
              <w:t>41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D347E" w14:textId="77777777" w:rsidR="00B44F30" w:rsidRPr="0055295B" w:rsidRDefault="00B44F30" w:rsidP="00AD6E74">
            <w:pPr>
              <w:rPr>
                <w:sz w:val="22"/>
                <w:szCs w:val="22"/>
              </w:rPr>
            </w:pPr>
            <w:r w:rsidRPr="0055295B">
              <w:rPr>
                <w:sz w:val="22"/>
                <w:szCs w:val="22"/>
              </w:rPr>
              <w:t>Подтяжка всех болтовых соединений и чистка контактных соединений</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36D6A" w14:textId="77777777" w:rsidR="00B44F30" w:rsidRPr="0055295B" w:rsidRDefault="00B44F30" w:rsidP="00AD6E74">
            <w:pPr>
              <w:rPr>
                <w:sz w:val="22"/>
                <w:szCs w:val="22"/>
              </w:rPr>
            </w:pPr>
            <w:r w:rsidRPr="0055295B">
              <w:rPr>
                <w:sz w:val="22"/>
                <w:szCs w:val="22"/>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99325A" w14:textId="77777777" w:rsidR="00B44F30" w:rsidRPr="0055295B" w:rsidRDefault="00B44F30" w:rsidP="00AD6E74">
            <w:pPr>
              <w:rPr>
                <w:sz w:val="22"/>
                <w:szCs w:val="22"/>
              </w:rPr>
            </w:pPr>
          </w:p>
        </w:tc>
      </w:tr>
      <w:tr w:rsidR="00B44F30" w:rsidRPr="0055295B" w14:paraId="1C7A0D1F"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82F19E3" w14:textId="77777777" w:rsidR="00B44F30" w:rsidRPr="0055295B" w:rsidRDefault="00B44F30" w:rsidP="00AD6E74">
            <w:pPr>
              <w:rPr>
                <w:sz w:val="22"/>
                <w:szCs w:val="22"/>
              </w:rPr>
            </w:pPr>
            <w:r w:rsidRPr="0055295B">
              <w:rPr>
                <w:sz w:val="22"/>
                <w:szCs w:val="22"/>
              </w:rPr>
              <w:t>42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0FF97" w14:textId="77777777" w:rsidR="00B44F30" w:rsidRPr="0055295B" w:rsidRDefault="00B44F30" w:rsidP="00AD6E74">
            <w:pPr>
              <w:rPr>
                <w:sz w:val="22"/>
                <w:szCs w:val="22"/>
              </w:rPr>
            </w:pPr>
            <w:r w:rsidRPr="0055295B">
              <w:rPr>
                <w:sz w:val="22"/>
                <w:szCs w:val="22"/>
              </w:rPr>
              <w:t>Очистка трансформатора от сторонних загрязнений</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B5A33CD"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E820156" w14:textId="77777777" w:rsidR="00B44F30" w:rsidRPr="0055295B" w:rsidRDefault="00B44F30" w:rsidP="00AD6E74">
            <w:pPr>
              <w:rPr>
                <w:sz w:val="22"/>
                <w:szCs w:val="22"/>
              </w:rPr>
            </w:pPr>
          </w:p>
        </w:tc>
      </w:tr>
      <w:tr w:rsidR="00B44F30" w:rsidRPr="0055295B" w14:paraId="07B84FA3"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561FAD" w14:textId="77777777" w:rsidR="00B44F30" w:rsidRPr="0055295B" w:rsidRDefault="00B44F30" w:rsidP="00AD6E74">
            <w:pPr>
              <w:rPr>
                <w:sz w:val="22"/>
                <w:szCs w:val="22"/>
              </w:rPr>
            </w:pPr>
            <w:r w:rsidRPr="0055295B">
              <w:rPr>
                <w:sz w:val="22"/>
                <w:szCs w:val="22"/>
              </w:rPr>
              <w:t>43</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009F947" w14:textId="77777777" w:rsidR="00B44F30" w:rsidRPr="0055295B" w:rsidRDefault="00B44F30" w:rsidP="00AD6E74">
            <w:pPr>
              <w:rPr>
                <w:sz w:val="22"/>
                <w:szCs w:val="22"/>
              </w:rPr>
            </w:pPr>
            <w:r w:rsidRPr="0055295B">
              <w:rPr>
                <w:sz w:val="22"/>
                <w:szCs w:val="22"/>
              </w:rPr>
              <w:t>Монтаж контура заземления</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ACF2EF"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F08201" w14:textId="77777777" w:rsidR="00B44F30" w:rsidRPr="0055295B" w:rsidRDefault="00B44F30" w:rsidP="00AD6E74">
            <w:pPr>
              <w:rPr>
                <w:sz w:val="22"/>
                <w:szCs w:val="22"/>
              </w:rPr>
            </w:pPr>
          </w:p>
        </w:tc>
      </w:tr>
      <w:tr w:rsidR="00B44F30" w:rsidRPr="0055295B" w14:paraId="733EC663"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4D3C993" w14:textId="77777777" w:rsidR="00B44F30" w:rsidRPr="0055295B" w:rsidRDefault="00B44F30" w:rsidP="00AD6E74">
            <w:pPr>
              <w:rPr>
                <w:sz w:val="22"/>
                <w:szCs w:val="22"/>
              </w:rPr>
            </w:pPr>
            <w:r w:rsidRPr="0055295B">
              <w:rPr>
                <w:sz w:val="22"/>
                <w:szCs w:val="22"/>
              </w:rPr>
              <w:t>44</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BE8F06F" w14:textId="77777777" w:rsidR="00B44F30" w:rsidRPr="0055295B" w:rsidRDefault="00B44F30" w:rsidP="00AD6E74">
            <w:pPr>
              <w:rPr>
                <w:sz w:val="22"/>
                <w:szCs w:val="22"/>
              </w:rPr>
            </w:pPr>
            <w:r w:rsidRPr="0055295B">
              <w:rPr>
                <w:sz w:val="22"/>
                <w:szCs w:val="22"/>
              </w:rPr>
              <w:t>Ремонт контура заземления</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5C989C"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575AAF" w14:textId="77777777" w:rsidR="00B44F30" w:rsidRPr="0055295B" w:rsidRDefault="00B44F30" w:rsidP="00AD6E74">
            <w:pPr>
              <w:rPr>
                <w:sz w:val="22"/>
                <w:szCs w:val="22"/>
              </w:rPr>
            </w:pPr>
          </w:p>
        </w:tc>
      </w:tr>
      <w:tr w:rsidR="00B44F30" w:rsidRPr="0055295B" w14:paraId="662ADC9B"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4DBA80" w14:textId="77777777" w:rsidR="00B44F30" w:rsidRPr="0055295B" w:rsidRDefault="00B44F30" w:rsidP="00AD6E74">
            <w:pPr>
              <w:rPr>
                <w:sz w:val="22"/>
                <w:szCs w:val="22"/>
              </w:rPr>
            </w:pPr>
            <w:r w:rsidRPr="0055295B">
              <w:rPr>
                <w:sz w:val="22"/>
                <w:szCs w:val="22"/>
              </w:rPr>
              <w:t>45</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2F8A821" w14:textId="77777777" w:rsidR="00B44F30" w:rsidRPr="0055295B" w:rsidRDefault="00B44F30" w:rsidP="00AD6E74">
            <w:pPr>
              <w:rPr>
                <w:sz w:val="22"/>
                <w:szCs w:val="22"/>
              </w:rPr>
            </w:pPr>
            <w:r w:rsidRPr="0055295B">
              <w:rPr>
                <w:sz w:val="22"/>
                <w:szCs w:val="22"/>
              </w:rPr>
              <w:t>Маркировка КТП и опор</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856B57B"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17D1210" w14:textId="77777777" w:rsidR="00B44F30" w:rsidRPr="0055295B" w:rsidRDefault="00B44F30" w:rsidP="00AD6E74">
            <w:pPr>
              <w:rPr>
                <w:sz w:val="22"/>
                <w:szCs w:val="22"/>
              </w:rPr>
            </w:pPr>
          </w:p>
        </w:tc>
      </w:tr>
      <w:tr w:rsidR="00B44F30" w:rsidRPr="0055295B" w14:paraId="62A167F0" w14:textId="77777777" w:rsidTr="00AD6E74">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55E1CA0" w14:textId="77777777" w:rsidR="00B44F30" w:rsidRPr="0055295B" w:rsidRDefault="00B44F30" w:rsidP="00AD6E74">
            <w:pPr>
              <w:rPr>
                <w:sz w:val="22"/>
                <w:szCs w:val="22"/>
              </w:rPr>
            </w:pPr>
            <w:r w:rsidRPr="0055295B">
              <w:rPr>
                <w:sz w:val="22"/>
                <w:szCs w:val="22"/>
              </w:rPr>
              <w:t>46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7CD255" w14:textId="77777777" w:rsidR="00B44F30" w:rsidRPr="0055295B" w:rsidRDefault="00B44F30" w:rsidP="00AD6E74">
            <w:pPr>
              <w:rPr>
                <w:sz w:val="22"/>
                <w:szCs w:val="22"/>
              </w:rPr>
            </w:pPr>
            <w:r w:rsidRPr="0055295B">
              <w:rPr>
                <w:sz w:val="22"/>
                <w:szCs w:val="22"/>
              </w:rPr>
              <w:t>Установка предупреждающих табличек на четыре стороны ограждения (высокое напряжение, молния, не влезай убьет)</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D9DE72A"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DB9F964" w14:textId="77777777" w:rsidR="00B44F30" w:rsidRPr="0055295B" w:rsidRDefault="00B44F30" w:rsidP="00AD6E74">
            <w:pPr>
              <w:rPr>
                <w:sz w:val="22"/>
                <w:szCs w:val="22"/>
              </w:rPr>
            </w:pPr>
          </w:p>
        </w:tc>
      </w:tr>
      <w:tr w:rsidR="00B44F30" w:rsidRPr="0055295B" w14:paraId="42215341"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51D50B4" w14:textId="77777777" w:rsidR="00B44F30" w:rsidRPr="0055295B" w:rsidRDefault="00B44F30" w:rsidP="00AD6E74">
            <w:pPr>
              <w:rPr>
                <w:sz w:val="22"/>
                <w:szCs w:val="22"/>
              </w:rPr>
            </w:pPr>
            <w:r w:rsidRPr="0055295B">
              <w:rPr>
                <w:sz w:val="22"/>
                <w:szCs w:val="22"/>
              </w:rPr>
              <w:t>47</w:t>
            </w:r>
          </w:p>
        </w:tc>
        <w:tc>
          <w:tcPr>
            <w:tcW w:w="499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0AE0686" w14:textId="77777777" w:rsidR="00B44F30" w:rsidRPr="0055295B" w:rsidRDefault="00B44F30" w:rsidP="00AD6E74">
            <w:pPr>
              <w:rPr>
                <w:sz w:val="22"/>
                <w:szCs w:val="22"/>
              </w:rPr>
            </w:pPr>
            <w:r w:rsidRPr="0055295B">
              <w:rPr>
                <w:sz w:val="22"/>
                <w:szCs w:val="22"/>
              </w:rPr>
              <w:t>Монтаж траверсы с изоляторами.</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F3D0332"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2B057B4" w14:textId="77777777" w:rsidR="00B44F30" w:rsidRPr="0055295B" w:rsidRDefault="00B44F30" w:rsidP="00AD6E74">
            <w:pPr>
              <w:rPr>
                <w:sz w:val="22"/>
                <w:szCs w:val="22"/>
              </w:rPr>
            </w:pPr>
          </w:p>
        </w:tc>
      </w:tr>
      <w:tr w:rsidR="00B44F30" w:rsidRPr="0055295B" w14:paraId="2F126D8F" w14:textId="77777777" w:rsidTr="00AD6E74">
        <w:trPr>
          <w:trHeight w:val="37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383CDAB" w14:textId="77777777" w:rsidR="00B44F30" w:rsidRPr="0055295B" w:rsidRDefault="00B44F30" w:rsidP="00AD6E74">
            <w:pPr>
              <w:rPr>
                <w:sz w:val="22"/>
                <w:szCs w:val="22"/>
              </w:rPr>
            </w:pPr>
            <w:r w:rsidRPr="0055295B">
              <w:rPr>
                <w:sz w:val="22"/>
                <w:szCs w:val="22"/>
              </w:rPr>
              <w:t>48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5D690" w14:textId="77777777" w:rsidR="00B44F30" w:rsidRPr="0055295B" w:rsidRDefault="00B44F30" w:rsidP="00AD6E74">
            <w:pPr>
              <w:rPr>
                <w:sz w:val="22"/>
                <w:szCs w:val="22"/>
              </w:rPr>
            </w:pPr>
            <w:r w:rsidRPr="0055295B">
              <w:rPr>
                <w:sz w:val="22"/>
                <w:szCs w:val="22"/>
              </w:rPr>
              <w:t xml:space="preserve">Поиск места повреждения кабельной трассы КЛ-0,4/6/10 </w:t>
            </w:r>
            <w:proofErr w:type="spellStart"/>
            <w:r w:rsidRPr="0055295B">
              <w:rPr>
                <w:sz w:val="22"/>
                <w:szCs w:val="22"/>
              </w:rPr>
              <w:t>кВ</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DB52A0E"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A1B2975" w14:textId="77777777" w:rsidR="00B44F30" w:rsidRPr="0055295B" w:rsidRDefault="00B44F30" w:rsidP="00AD6E74">
            <w:pPr>
              <w:rPr>
                <w:sz w:val="22"/>
                <w:szCs w:val="22"/>
              </w:rPr>
            </w:pPr>
          </w:p>
        </w:tc>
      </w:tr>
      <w:tr w:rsidR="00B44F30" w:rsidRPr="0055295B" w14:paraId="5D7F3585"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101CAAF" w14:textId="77777777" w:rsidR="00B44F30" w:rsidRPr="0055295B" w:rsidRDefault="00B44F30" w:rsidP="00AD6E74">
            <w:pPr>
              <w:rPr>
                <w:sz w:val="22"/>
                <w:szCs w:val="22"/>
              </w:rPr>
            </w:pPr>
            <w:r w:rsidRPr="0055295B">
              <w:rPr>
                <w:sz w:val="22"/>
                <w:szCs w:val="22"/>
              </w:rPr>
              <w:t>49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97D34" w14:textId="77777777" w:rsidR="00B44F30" w:rsidRPr="0055295B" w:rsidRDefault="00B44F30" w:rsidP="00AD6E74">
            <w:pPr>
              <w:rPr>
                <w:sz w:val="22"/>
                <w:szCs w:val="22"/>
              </w:rPr>
            </w:pPr>
            <w:r w:rsidRPr="0055295B">
              <w:rPr>
                <w:sz w:val="22"/>
                <w:szCs w:val="22"/>
              </w:rPr>
              <w:t>Раскопка места повреждения кабельной трассы</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8D527CF"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464E3AC" w14:textId="77777777" w:rsidR="00B44F30" w:rsidRPr="0055295B" w:rsidRDefault="00B44F30" w:rsidP="00AD6E74">
            <w:pPr>
              <w:rPr>
                <w:sz w:val="22"/>
                <w:szCs w:val="22"/>
              </w:rPr>
            </w:pPr>
          </w:p>
        </w:tc>
      </w:tr>
      <w:tr w:rsidR="00B44F30" w:rsidRPr="0055295B" w14:paraId="115956AA"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43508DA" w14:textId="77777777" w:rsidR="00B44F30" w:rsidRPr="0055295B" w:rsidRDefault="00B44F30" w:rsidP="00AD6E74">
            <w:pPr>
              <w:rPr>
                <w:sz w:val="22"/>
                <w:szCs w:val="22"/>
              </w:rPr>
            </w:pPr>
            <w:r w:rsidRPr="0055295B">
              <w:rPr>
                <w:sz w:val="22"/>
                <w:szCs w:val="22"/>
              </w:rPr>
              <w:t>50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195B9" w14:textId="77777777" w:rsidR="00B44F30" w:rsidRPr="0055295B" w:rsidRDefault="00B44F30" w:rsidP="00AD6E74">
            <w:pPr>
              <w:rPr>
                <w:sz w:val="22"/>
                <w:szCs w:val="22"/>
              </w:rPr>
            </w:pPr>
            <w:r w:rsidRPr="0055295B">
              <w:rPr>
                <w:sz w:val="22"/>
                <w:szCs w:val="22"/>
              </w:rPr>
              <w:t xml:space="preserve">Замена </w:t>
            </w:r>
            <w:proofErr w:type="gramStart"/>
            <w:r w:rsidRPr="0055295B">
              <w:rPr>
                <w:sz w:val="22"/>
                <w:szCs w:val="22"/>
              </w:rPr>
              <w:t>кабельной трассы</w:t>
            </w:r>
            <w:proofErr w:type="gramEnd"/>
            <w:r w:rsidRPr="0055295B">
              <w:rPr>
                <w:sz w:val="22"/>
                <w:szCs w:val="22"/>
              </w:rPr>
              <w:t xml:space="preserve"> проложенной в земле.</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EF99DDF"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2A284F" w14:textId="77777777" w:rsidR="00B44F30" w:rsidRPr="0055295B" w:rsidRDefault="00B44F30" w:rsidP="00AD6E74">
            <w:pPr>
              <w:rPr>
                <w:sz w:val="22"/>
                <w:szCs w:val="22"/>
              </w:rPr>
            </w:pPr>
          </w:p>
        </w:tc>
      </w:tr>
      <w:tr w:rsidR="00B44F30" w:rsidRPr="0055295B" w14:paraId="1ADBB527"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B5E63D1" w14:textId="77777777" w:rsidR="00B44F30" w:rsidRPr="0055295B" w:rsidRDefault="00B44F30" w:rsidP="00AD6E74">
            <w:pPr>
              <w:rPr>
                <w:sz w:val="22"/>
                <w:szCs w:val="22"/>
              </w:rPr>
            </w:pPr>
            <w:r w:rsidRPr="0055295B">
              <w:rPr>
                <w:sz w:val="22"/>
                <w:szCs w:val="22"/>
              </w:rPr>
              <w:t>51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81B45" w14:textId="77777777" w:rsidR="00B44F30" w:rsidRPr="0055295B" w:rsidRDefault="00B44F30" w:rsidP="00AD6E74">
            <w:pPr>
              <w:rPr>
                <w:sz w:val="22"/>
                <w:szCs w:val="22"/>
              </w:rPr>
            </w:pPr>
            <w:r w:rsidRPr="0055295B">
              <w:rPr>
                <w:sz w:val="22"/>
                <w:szCs w:val="22"/>
              </w:rPr>
              <w:t>Засыпка траншеи и восстановление дорожного покрытия</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0AB17CF" w14:textId="77777777" w:rsidR="00B44F30" w:rsidRPr="0055295B" w:rsidRDefault="00B44F30" w:rsidP="00AD6E74">
            <w:pPr>
              <w:rPr>
                <w:sz w:val="22"/>
                <w:szCs w:val="22"/>
              </w:rPr>
            </w:pPr>
            <w:r w:rsidRPr="0055295B">
              <w:rPr>
                <w:sz w:val="22"/>
                <w:szCs w:val="22"/>
              </w:rPr>
              <w:t xml:space="preserve">1 </w:t>
            </w:r>
            <w:proofErr w:type="spellStart"/>
            <w:r w:rsidRPr="0055295B">
              <w:rPr>
                <w:sz w:val="22"/>
                <w:szCs w:val="22"/>
              </w:rPr>
              <w:t>пог</w:t>
            </w:r>
            <w:proofErr w:type="spellEnd"/>
            <w:r w:rsidRPr="0055295B">
              <w:rPr>
                <w:sz w:val="22"/>
                <w:szCs w:val="22"/>
              </w:rPr>
              <w:t>. метр</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EBD2FB2" w14:textId="77777777" w:rsidR="00B44F30" w:rsidRPr="0055295B" w:rsidRDefault="00B44F30" w:rsidP="00AD6E74">
            <w:pPr>
              <w:rPr>
                <w:sz w:val="22"/>
                <w:szCs w:val="22"/>
              </w:rPr>
            </w:pPr>
          </w:p>
        </w:tc>
      </w:tr>
      <w:tr w:rsidR="00B44F30" w:rsidRPr="0055295B" w14:paraId="4E0511B0"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9C16BD0" w14:textId="77777777" w:rsidR="00B44F30" w:rsidRPr="0055295B" w:rsidRDefault="00B44F30" w:rsidP="00AD6E74">
            <w:pPr>
              <w:rPr>
                <w:sz w:val="22"/>
                <w:szCs w:val="22"/>
              </w:rPr>
            </w:pPr>
            <w:r w:rsidRPr="0055295B">
              <w:rPr>
                <w:sz w:val="22"/>
                <w:szCs w:val="22"/>
              </w:rPr>
              <w:t>52</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1F1D1" w14:textId="77777777" w:rsidR="00B44F30" w:rsidRPr="0055295B" w:rsidRDefault="00B44F30" w:rsidP="00AD6E74">
            <w:pPr>
              <w:rPr>
                <w:sz w:val="22"/>
                <w:szCs w:val="22"/>
              </w:rPr>
            </w:pPr>
            <w:r w:rsidRPr="0055295B">
              <w:rPr>
                <w:sz w:val="22"/>
                <w:szCs w:val="22"/>
              </w:rPr>
              <w:t>Монтаж кабельной муфты на КЛ - 6/10кВ</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EB69E17"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EDBB6E9" w14:textId="77777777" w:rsidR="00B44F30" w:rsidRPr="0055295B" w:rsidRDefault="00B44F30" w:rsidP="00AD6E74">
            <w:pPr>
              <w:rPr>
                <w:sz w:val="22"/>
                <w:szCs w:val="22"/>
              </w:rPr>
            </w:pPr>
          </w:p>
        </w:tc>
      </w:tr>
      <w:tr w:rsidR="00B44F30" w:rsidRPr="0055295B" w14:paraId="4CC91019"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846F52" w14:textId="77777777" w:rsidR="00B44F30" w:rsidRPr="0055295B" w:rsidRDefault="00B44F30" w:rsidP="00AD6E74">
            <w:pPr>
              <w:rPr>
                <w:sz w:val="22"/>
                <w:szCs w:val="22"/>
              </w:rPr>
            </w:pPr>
            <w:r w:rsidRPr="0055295B">
              <w:rPr>
                <w:sz w:val="22"/>
                <w:szCs w:val="22"/>
              </w:rPr>
              <w:t>53</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F6338" w14:textId="77777777" w:rsidR="00B44F30" w:rsidRPr="0055295B" w:rsidRDefault="00B44F30" w:rsidP="00AD6E74">
            <w:pPr>
              <w:rPr>
                <w:sz w:val="22"/>
                <w:szCs w:val="22"/>
              </w:rPr>
            </w:pPr>
            <w:r w:rsidRPr="0055295B">
              <w:rPr>
                <w:sz w:val="22"/>
                <w:szCs w:val="22"/>
              </w:rPr>
              <w:t xml:space="preserve">Монтаж кабельной муфты на КЛ-   0,4 </w:t>
            </w:r>
            <w:proofErr w:type="spellStart"/>
            <w:r w:rsidRPr="0055295B">
              <w:rPr>
                <w:sz w:val="22"/>
                <w:szCs w:val="22"/>
              </w:rPr>
              <w:t>кВ</w:t>
            </w:r>
            <w:proofErr w:type="spellEnd"/>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57E51A8" w14:textId="77777777" w:rsidR="00B44F30" w:rsidRPr="0055295B" w:rsidRDefault="00B44F30" w:rsidP="00AD6E74">
            <w:pPr>
              <w:rPr>
                <w:sz w:val="22"/>
                <w:szCs w:val="22"/>
              </w:rPr>
            </w:pPr>
            <w:r w:rsidRPr="0055295B">
              <w:rPr>
                <w:sz w:val="22"/>
                <w:szCs w:val="22"/>
              </w:rPr>
              <w:t xml:space="preserve">1 шт.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0F6CAD" w14:textId="77777777" w:rsidR="00B44F30" w:rsidRPr="0055295B" w:rsidRDefault="00B44F30" w:rsidP="00AD6E74">
            <w:pPr>
              <w:rPr>
                <w:sz w:val="22"/>
                <w:szCs w:val="22"/>
              </w:rPr>
            </w:pPr>
          </w:p>
        </w:tc>
      </w:tr>
      <w:tr w:rsidR="00B44F30" w:rsidRPr="0055295B" w14:paraId="348D7A32" w14:textId="77777777" w:rsidTr="00AD6E74">
        <w:trPr>
          <w:trHeight w:val="36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87B7475" w14:textId="77777777" w:rsidR="00B44F30" w:rsidRPr="0055295B" w:rsidRDefault="00B44F30" w:rsidP="00AD6E74">
            <w:pPr>
              <w:rPr>
                <w:sz w:val="22"/>
                <w:szCs w:val="22"/>
              </w:rPr>
            </w:pPr>
            <w:r w:rsidRPr="0055295B">
              <w:rPr>
                <w:sz w:val="22"/>
                <w:szCs w:val="22"/>
              </w:rPr>
              <w:t>54</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FA37E" w14:textId="77777777" w:rsidR="00B44F30" w:rsidRPr="0055295B" w:rsidRDefault="00B44F30" w:rsidP="00AD6E74">
            <w:pPr>
              <w:rPr>
                <w:sz w:val="22"/>
                <w:szCs w:val="22"/>
              </w:rPr>
            </w:pPr>
            <w:r w:rsidRPr="0055295B">
              <w:rPr>
                <w:sz w:val="22"/>
                <w:szCs w:val="22"/>
              </w:rPr>
              <w:t xml:space="preserve">Замена ошиновки РУ (распределительных </w:t>
            </w:r>
            <w:proofErr w:type="gramStart"/>
            <w:r w:rsidRPr="0055295B">
              <w:rPr>
                <w:sz w:val="22"/>
                <w:szCs w:val="22"/>
              </w:rPr>
              <w:t>устройств)-</w:t>
            </w:r>
            <w:proofErr w:type="gramEnd"/>
            <w:r w:rsidRPr="0055295B">
              <w:rPr>
                <w:sz w:val="22"/>
                <w:szCs w:val="22"/>
              </w:rPr>
              <w:t>10\0.4кВ</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FDD56" w14:textId="77777777" w:rsidR="00B44F30" w:rsidRPr="0055295B" w:rsidRDefault="00B44F30" w:rsidP="00AD6E74">
            <w:pPr>
              <w:rPr>
                <w:sz w:val="22"/>
                <w:szCs w:val="22"/>
              </w:rPr>
            </w:pPr>
            <w:r w:rsidRPr="0055295B">
              <w:rPr>
                <w:sz w:val="22"/>
                <w:szCs w:val="22"/>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0FAE771" w14:textId="77777777" w:rsidR="00B44F30" w:rsidRPr="0055295B" w:rsidRDefault="00B44F30" w:rsidP="00AD6E74">
            <w:pPr>
              <w:rPr>
                <w:sz w:val="22"/>
                <w:szCs w:val="22"/>
              </w:rPr>
            </w:pPr>
          </w:p>
        </w:tc>
      </w:tr>
      <w:tr w:rsidR="00B44F30" w:rsidRPr="0055295B" w14:paraId="344BC840"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295A715" w14:textId="77777777" w:rsidR="00B44F30" w:rsidRPr="0055295B" w:rsidRDefault="00B44F30" w:rsidP="00AD6E74">
            <w:pPr>
              <w:rPr>
                <w:sz w:val="22"/>
                <w:szCs w:val="22"/>
              </w:rPr>
            </w:pPr>
            <w:r w:rsidRPr="0055295B">
              <w:rPr>
                <w:sz w:val="22"/>
                <w:szCs w:val="22"/>
              </w:rPr>
              <w:t>55</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7AA95" w14:textId="77777777" w:rsidR="00B44F30" w:rsidRPr="0055295B" w:rsidRDefault="00B44F30" w:rsidP="00AD6E74">
            <w:pPr>
              <w:rPr>
                <w:sz w:val="22"/>
                <w:szCs w:val="22"/>
              </w:rPr>
            </w:pPr>
            <w:r w:rsidRPr="0055295B">
              <w:rPr>
                <w:sz w:val="22"/>
                <w:szCs w:val="22"/>
              </w:rPr>
              <w:t>Средний ремонт трансформатора с заменой масла</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7DF13" w14:textId="77777777" w:rsidR="00B44F30" w:rsidRPr="0055295B" w:rsidRDefault="00B44F30" w:rsidP="00AD6E74">
            <w:pPr>
              <w:rPr>
                <w:sz w:val="22"/>
                <w:szCs w:val="22"/>
              </w:rPr>
            </w:pPr>
            <w:r w:rsidRPr="0055295B">
              <w:rPr>
                <w:sz w:val="22"/>
                <w:szCs w:val="22"/>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9559BEF" w14:textId="77777777" w:rsidR="00B44F30" w:rsidRPr="0055295B" w:rsidRDefault="00B44F30" w:rsidP="00AD6E74">
            <w:pPr>
              <w:rPr>
                <w:sz w:val="22"/>
                <w:szCs w:val="22"/>
              </w:rPr>
            </w:pPr>
          </w:p>
        </w:tc>
      </w:tr>
      <w:tr w:rsidR="00B44F30" w:rsidRPr="0055295B" w14:paraId="34081D63" w14:textId="77777777" w:rsidTr="00AD6E74">
        <w:trPr>
          <w:trHeight w:val="70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A4E05B8" w14:textId="77777777" w:rsidR="00B44F30" w:rsidRPr="0055295B" w:rsidRDefault="00B44F30" w:rsidP="00AD6E74">
            <w:pPr>
              <w:rPr>
                <w:sz w:val="22"/>
                <w:szCs w:val="22"/>
              </w:rPr>
            </w:pPr>
            <w:r w:rsidRPr="0055295B">
              <w:rPr>
                <w:sz w:val="22"/>
                <w:szCs w:val="22"/>
              </w:rPr>
              <w:t>56</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E4A74" w14:textId="77777777" w:rsidR="00B44F30" w:rsidRPr="0055295B" w:rsidRDefault="00B44F30" w:rsidP="00AD6E74">
            <w:pPr>
              <w:rPr>
                <w:sz w:val="22"/>
                <w:szCs w:val="22"/>
              </w:rPr>
            </w:pPr>
            <w:r w:rsidRPr="0055295B">
              <w:rPr>
                <w:sz w:val="22"/>
                <w:szCs w:val="22"/>
              </w:rPr>
              <w:t>Расширенный ремонт КТП, замена поврежденных металлических частей, восстановление после актов вандализма</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6BB4E29" w14:textId="77777777" w:rsidR="00B44F30" w:rsidRPr="0055295B" w:rsidRDefault="00B44F30" w:rsidP="00AD6E74">
            <w:pPr>
              <w:rPr>
                <w:sz w:val="22"/>
                <w:szCs w:val="22"/>
              </w:rPr>
            </w:pPr>
            <w:r w:rsidRPr="0055295B">
              <w:rPr>
                <w:sz w:val="22"/>
                <w:szCs w:val="22"/>
              </w:rPr>
              <w:t>1 объект</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AB244D9" w14:textId="77777777" w:rsidR="00B44F30" w:rsidRPr="0055295B" w:rsidRDefault="00B44F30" w:rsidP="00AD6E74">
            <w:pPr>
              <w:rPr>
                <w:sz w:val="22"/>
                <w:szCs w:val="22"/>
              </w:rPr>
            </w:pPr>
          </w:p>
        </w:tc>
      </w:tr>
      <w:tr w:rsidR="00B44F30" w:rsidRPr="0055295B" w14:paraId="4492EE03"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65C2FAA" w14:textId="77777777" w:rsidR="00B44F30" w:rsidRPr="0055295B" w:rsidRDefault="00B44F30" w:rsidP="00AD6E74">
            <w:pPr>
              <w:rPr>
                <w:sz w:val="22"/>
                <w:szCs w:val="22"/>
              </w:rPr>
            </w:pPr>
            <w:r w:rsidRPr="0055295B">
              <w:rPr>
                <w:sz w:val="22"/>
                <w:szCs w:val="22"/>
              </w:rPr>
              <w:t>57</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D584A" w14:textId="77777777" w:rsidR="00B44F30" w:rsidRPr="0055295B" w:rsidRDefault="00B44F30" w:rsidP="00AD6E74">
            <w:pPr>
              <w:rPr>
                <w:sz w:val="22"/>
                <w:szCs w:val="22"/>
              </w:rPr>
            </w:pPr>
            <w:r w:rsidRPr="0055295B">
              <w:rPr>
                <w:sz w:val="22"/>
                <w:szCs w:val="22"/>
              </w:rPr>
              <w:t>Монтаж узла учета 0,4кВ</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0C5F4" w14:textId="77777777" w:rsidR="00B44F30" w:rsidRPr="0055295B" w:rsidRDefault="00B44F30" w:rsidP="00AD6E74">
            <w:pPr>
              <w:rPr>
                <w:sz w:val="22"/>
                <w:szCs w:val="22"/>
              </w:rPr>
            </w:pPr>
            <w:r w:rsidRPr="0055295B">
              <w:rPr>
                <w:sz w:val="22"/>
                <w:szCs w:val="22"/>
              </w:rPr>
              <w:t>1 ед.</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9C70EE3" w14:textId="77777777" w:rsidR="00B44F30" w:rsidRPr="0055295B" w:rsidRDefault="00B44F30" w:rsidP="00AD6E74">
            <w:pPr>
              <w:rPr>
                <w:sz w:val="22"/>
                <w:szCs w:val="22"/>
              </w:rPr>
            </w:pPr>
          </w:p>
        </w:tc>
      </w:tr>
      <w:tr w:rsidR="00B44F30" w:rsidRPr="0055295B" w14:paraId="5E477526" w14:textId="77777777" w:rsidTr="00AD6E74">
        <w:trPr>
          <w:trHeight w:val="64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C1B0DF" w14:textId="77777777" w:rsidR="00B44F30" w:rsidRPr="0055295B" w:rsidRDefault="00B44F30" w:rsidP="00AD6E74">
            <w:pPr>
              <w:rPr>
                <w:sz w:val="22"/>
                <w:szCs w:val="22"/>
              </w:rPr>
            </w:pPr>
            <w:r w:rsidRPr="0055295B">
              <w:rPr>
                <w:sz w:val="22"/>
                <w:szCs w:val="22"/>
              </w:rPr>
              <w:t>58</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B354D" w14:textId="77777777" w:rsidR="00B44F30" w:rsidRPr="0055295B" w:rsidRDefault="00B44F30" w:rsidP="00AD6E74">
            <w:pPr>
              <w:rPr>
                <w:sz w:val="22"/>
                <w:szCs w:val="22"/>
              </w:rPr>
            </w:pPr>
            <w:r w:rsidRPr="0055295B">
              <w:rPr>
                <w:sz w:val="22"/>
                <w:szCs w:val="22"/>
              </w:rPr>
              <w:t xml:space="preserve">Выполнение требований к охранной зоне ВЛЭП (очистка трассы ВЛ от </w:t>
            </w:r>
            <w:proofErr w:type="gramStart"/>
            <w:r w:rsidRPr="0055295B">
              <w:rPr>
                <w:sz w:val="22"/>
                <w:szCs w:val="22"/>
              </w:rPr>
              <w:t>кустарника  и</w:t>
            </w:r>
            <w:proofErr w:type="gramEnd"/>
            <w:r w:rsidRPr="0055295B">
              <w:rPr>
                <w:sz w:val="22"/>
                <w:szCs w:val="22"/>
              </w:rPr>
              <w:t xml:space="preserve"> т.п.)</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B28A017" w14:textId="77777777" w:rsidR="00B44F30" w:rsidRPr="0055295B" w:rsidRDefault="00B44F30" w:rsidP="00AD6E74">
            <w:pPr>
              <w:rPr>
                <w:sz w:val="22"/>
                <w:szCs w:val="22"/>
              </w:rPr>
            </w:pPr>
            <w:r w:rsidRPr="0055295B">
              <w:rPr>
                <w:sz w:val="22"/>
                <w:szCs w:val="22"/>
              </w:rPr>
              <w:t>100 метров</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27963" w14:textId="77777777" w:rsidR="00B44F30" w:rsidRPr="0055295B" w:rsidRDefault="00B44F30" w:rsidP="00AD6E74">
            <w:pPr>
              <w:rPr>
                <w:sz w:val="22"/>
                <w:szCs w:val="22"/>
              </w:rPr>
            </w:pPr>
          </w:p>
        </w:tc>
      </w:tr>
      <w:tr w:rsidR="00B44F30" w:rsidRPr="0055295B" w14:paraId="24F3011D" w14:textId="77777777" w:rsidTr="00AD6E74">
        <w:trPr>
          <w:trHeight w:val="64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66616C2" w14:textId="77777777" w:rsidR="00B44F30" w:rsidRPr="0055295B" w:rsidRDefault="00B44F30" w:rsidP="00AD6E74">
            <w:pPr>
              <w:rPr>
                <w:sz w:val="22"/>
                <w:szCs w:val="22"/>
              </w:rPr>
            </w:pPr>
            <w:r w:rsidRPr="0055295B">
              <w:rPr>
                <w:sz w:val="22"/>
                <w:szCs w:val="22"/>
              </w:rPr>
              <w:t>59</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3F627" w14:textId="77777777" w:rsidR="00B44F30" w:rsidRPr="0055295B" w:rsidRDefault="00B44F30" w:rsidP="00AD6E74">
            <w:pPr>
              <w:rPr>
                <w:sz w:val="22"/>
                <w:szCs w:val="22"/>
              </w:rPr>
            </w:pPr>
            <w:r w:rsidRPr="0055295B">
              <w:rPr>
                <w:sz w:val="22"/>
                <w:szCs w:val="22"/>
              </w:rPr>
              <w:t>Монтаж репера (указатель прохождения кабельной трассы)</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728722BC" w14:textId="77777777" w:rsidR="00B44F30" w:rsidRPr="0055295B" w:rsidRDefault="00B44F30" w:rsidP="00AD6E74">
            <w:pPr>
              <w:rPr>
                <w:sz w:val="22"/>
                <w:szCs w:val="22"/>
              </w:rPr>
            </w:pPr>
            <w:r w:rsidRPr="0055295B">
              <w:rPr>
                <w:sz w:val="22"/>
                <w:szCs w:val="22"/>
              </w:rPr>
              <w:t>1 шт.</w:t>
            </w:r>
          </w:p>
        </w:tc>
        <w:tc>
          <w:tcPr>
            <w:tcW w:w="22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C8E11" w14:textId="77777777" w:rsidR="00B44F30" w:rsidRPr="0055295B" w:rsidRDefault="00B44F30" w:rsidP="00AD6E74">
            <w:pPr>
              <w:rPr>
                <w:sz w:val="22"/>
                <w:szCs w:val="22"/>
              </w:rPr>
            </w:pPr>
          </w:p>
        </w:tc>
      </w:tr>
      <w:tr w:rsidR="00B44F30" w:rsidRPr="0055295B" w14:paraId="0D43FA59" w14:textId="77777777" w:rsidTr="00AD6E74">
        <w:trPr>
          <w:trHeight w:val="630"/>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97E6E55" w14:textId="77777777" w:rsidR="00B44F30" w:rsidRPr="0055295B" w:rsidRDefault="00B44F30" w:rsidP="00AD6E74">
            <w:pPr>
              <w:rPr>
                <w:sz w:val="22"/>
                <w:szCs w:val="22"/>
              </w:rPr>
            </w:pPr>
            <w:r w:rsidRPr="0055295B">
              <w:rPr>
                <w:sz w:val="22"/>
                <w:szCs w:val="22"/>
              </w:rPr>
              <w:t>60</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B8095" w14:textId="77777777" w:rsidR="00B44F30" w:rsidRPr="0055295B" w:rsidRDefault="00B44F30" w:rsidP="00AD6E74">
            <w:pPr>
              <w:rPr>
                <w:sz w:val="22"/>
                <w:szCs w:val="22"/>
              </w:rPr>
            </w:pPr>
            <w:r w:rsidRPr="0055295B">
              <w:rPr>
                <w:sz w:val="22"/>
                <w:szCs w:val="22"/>
              </w:rPr>
              <w:t>Организация подъездных путей в период распутицы</w:t>
            </w:r>
          </w:p>
        </w:tc>
        <w:tc>
          <w:tcPr>
            <w:tcW w:w="12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09578" w14:textId="77777777" w:rsidR="00B44F30" w:rsidRPr="0055295B" w:rsidRDefault="00B44F30" w:rsidP="00AD6E74">
            <w:pPr>
              <w:rPr>
                <w:sz w:val="22"/>
                <w:szCs w:val="22"/>
              </w:rPr>
            </w:pPr>
            <w:r w:rsidRPr="0055295B">
              <w:rPr>
                <w:sz w:val="22"/>
                <w:szCs w:val="22"/>
              </w:rPr>
              <w:t xml:space="preserve">100 </w:t>
            </w:r>
            <w:proofErr w:type="spellStart"/>
            <w:r w:rsidRPr="0055295B">
              <w:rPr>
                <w:sz w:val="22"/>
                <w:szCs w:val="22"/>
              </w:rPr>
              <w:t>пог</w:t>
            </w:r>
            <w:proofErr w:type="spellEnd"/>
            <w:r w:rsidRPr="0055295B">
              <w:rPr>
                <w:sz w:val="22"/>
                <w:szCs w:val="22"/>
              </w:rPr>
              <w:t>. метров</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352DF0E" w14:textId="77777777" w:rsidR="00B44F30" w:rsidRPr="0055295B" w:rsidRDefault="00B44F30" w:rsidP="00AD6E74">
            <w:pPr>
              <w:rPr>
                <w:sz w:val="22"/>
                <w:szCs w:val="22"/>
              </w:rPr>
            </w:pPr>
          </w:p>
        </w:tc>
      </w:tr>
      <w:tr w:rsidR="00B44F30" w:rsidRPr="0055295B" w14:paraId="118AF8C5" w14:textId="77777777" w:rsidTr="00AD6E74">
        <w:trPr>
          <w:trHeight w:val="315"/>
          <w:jc w:val="center"/>
        </w:trPr>
        <w:tc>
          <w:tcPr>
            <w:tcW w:w="87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3E7EF25" w14:textId="77777777" w:rsidR="00B44F30" w:rsidRPr="0055295B" w:rsidRDefault="00B44F30" w:rsidP="00AD6E74">
            <w:pPr>
              <w:rPr>
                <w:sz w:val="22"/>
                <w:szCs w:val="22"/>
              </w:rPr>
            </w:pPr>
            <w:r w:rsidRPr="0055295B">
              <w:rPr>
                <w:sz w:val="22"/>
                <w:szCs w:val="22"/>
              </w:rPr>
              <w:t>61</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E0481" w14:textId="77777777" w:rsidR="00B44F30" w:rsidRPr="0055295B" w:rsidRDefault="00B44F30" w:rsidP="00AD6E74">
            <w:pPr>
              <w:rPr>
                <w:sz w:val="22"/>
                <w:szCs w:val="22"/>
              </w:rPr>
            </w:pPr>
            <w:r w:rsidRPr="0055295B">
              <w:rPr>
                <w:sz w:val="22"/>
                <w:szCs w:val="22"/>
              </w:rPr>
              <w:t xml:space="preserve">Демонтажные работы </w:t>
            </w: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18FAD31" w14:textId="77777777" w:rsidR="00B44F30" w:rsidRPr="0055295B" w:rsidRDefault="00B44F30" w:rsidP="00AD6E74">
            <w:pPr>
              <w:rPr>
                <w:sz w:val="22"/>
                <w:szCs w:val="22"/>
              </w:rPr>
            </w:pPr>
            <w:r w:rsidRPr="0055295B">
              <w:rPr>
                <w:sz w:val="22"/>
                <w:szCs w:val="22"/>
              </w:rPr>
              <w:t> </w:t>
            </w:r>
          </w:p>
        </w:tc>
        <w:tc>
          <w:tcPr>
            <w:tcW w:w="223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FF41308" w14:textId="77777777" w:rsidR="00B44F30" w:rsidRPr="0055295B" w:rsidRDefault="00B44F30" w:rsidP="00AD6E74">
            <w:pPr>
              <w:rPr>
                <w:sz w:val="22"/>
                <w:szCs w:val="22"/>
              </w:rPr>
            </w:pPr>
          </w:p>
        </w:tc>
      </w:tr>
      <w:tr w:rsidR="00B44F30" w:rsidRPr="0055295B" w14:paraId="7966FC67" w14:textId="77777777" w:rsidTr="00AD6E74">
        <w:tblPrEx>
          <w:jc w:val="left"/>
        </w:tblPrEx>
        <w:trPr>
          <w:trHeight w:val="2745"/>
        </w:trPr>
        <w:tc>
          <w:tcPr>
            <w:tcW w:w="9355" w:type="dxa"/>
            <w:gridSpan w:val="4"/>
            <w:shd w:val="clear" w:color="auto" w:fill="auto"/>
            <w:tcMar>
              <w:top w:w="0" w:type="dxa"/>
              <w:left w:w="108" w:type="dxa"/>
              <w:bottom w:w="0" w:type="dxa"/>
              <w:right w:w="108" w:type="dxa"/>
            </w:tcMar>
            <w:vAlign w:val="bottom"/>
          </w:tcPr>
          <w:p w14:paraId="1B764F65" w14:textId="77777777" w:rsidR="00B44F30" w:rsidRPr="0055295B" w:rsidRDefault="00B44F30" w:rsidP="00AD6E74">
            <w:pPr>
              <w:rPr>
                <w:sz w:val="22"/>
                <w:szCs w:val="22"/>
              </w:rPr>
            </w:pPr>
            <w:r w:rsidRPr="0055295B">
              <w:rPr>
                <w:sz w:val="22"/>
                <w:szCs w:val="22"/>
              </w:rPr>
              <w:t>****Лабораторные высоковольтные испытания КТП и ВЛ включают в себя:</w:t>
            </w:r>
          </w:p>
          <w:p w14:paraId="24D0A784" w14:textId="77777777" w:rsidR="00B44F30" w:rsidRPr="0055295B" w:rsidRDefault="00B44F30" w:rsidP="00AD6E74">
            <w:pPr>
              <w:rPr>
                <w:sz w:val="22"/>
                <w:szCs w:val="22"/>
              </w:rPr>
            </w:pPr>
            <w:r w:rsidRPr="0055295B">
              <w:rPr>
                <w:sz w:val="22"/>
                <w:szCs w:val="22"/>
              </w:rPr>
              <w:t>Измерение характеристик изоляции трансформатора (сопротивление изоляции, коэффициент абсорбции, тангенс угла диэлектрических потерь).</w:t>
            </w:r>
          </w:p>
          <w:p w14:paraId="73B733EA" w14:textId="77777777" w:rsidR="00B44F30" w:rsidRPr="0055295B" w:rsidRDefault="00B44F30" w:rsidP="00AD6E74">
            <w:pPr>
              <w:rPr>
                <w:sz w:val="22"/>
                <w:szCs w:val="22"/>
              </w:rPr>
            </w:pPr>
            <w:r w:rsidRPr="0055295B">
              <w:rPr>
                <w:sz w:val="22"/>
                <w:szCs w:val="22"/>
              </w:rPr>
              <w:t>Измерение сопротивления обмоток постоянному току</w:t>
            </w:r>
          </w:p>
          <w:p w14:paraId="564F845A" w14:textId="77777777" w:rsidR="00B44F30" w:rsidRPr="0055295B" w:rsidRDefault="00B44F30" w:rsidP="00AD6E74">
            <w:pPr>
              <w:rPr>
                <w:sz w:val="22"/>
                <w:szCs w:val="22"/>
              </w:rPr>
            </w:pPr>
            <w:r w:rsidRPr="0055295B">
              <w:rPr>
                <w:sz w:val="22"/>
                <w:szCs w:val="22"/>
              </w:rPr>
              <w:t>Измерение сопротивления элементов РЛНД</w:t>
            </w:r>
          </w:p>
          <w:p w14:paraId="439563B6" w14:textId="77777777" w:rsidR="00B44F30" w:rsidRPr="0055295B" w:rsidRDefault="00B44F30" w:rsidP="00AD6E74">
            <w:pPr>
              <w:rPr>
                <w:sz w:val="22"/>
                <w:szCs w:val="22"/>
              </w:rPr>
            </w:pPr>
            <w:r w:rsidRPr="0055295B">
              <w:rPr>
                <w:sz w:val="22"/>
                <w:szCs w:val="22"/>
              </w:rPr>
              <w:t>Измерение сопротивления элементов разрядника РВО-6(10)</w:t>
            </w:r>
          </w:p>
          <w:p w14:paraId="551F0FFD" w14:textId="77777777" w:rsidR="00B44F30" w:rsidRPr="0055295B" w:rsidRDefault="00B44F30" w:rsidP="00AD6E74">
            <w:pPr>
              <w:rPr>
                <w:sz w:val="22"/>
                <w:szCs w:val="22"/>
              </w:rPr>
            </w:pPr>
            <w:r w:rsidRPr="0055295B">
              <w:rPr>
                <w:sz w:val="22"/>
                <w:szCs w:val="22"/>
              </w:rPr>
              <w:t>Измерение тока проводимости (тока утечки) ограничителей перенапряжений РВО-6(10).</w:t>
            </w:r>
          </w:p>
          <w:p w14:paraId="23B532B5" w14:textId="77777777" w:rsidR="00B44F30" w:rsidRPr="0055295B" w:rsidRDefault="00B44F30" w:rsidP="00AD6E74">
            <w:pPr>
              <w:rPr>
                <w:sz w:val="22"/>
                <w:szCs w:val="22"/>
              </w:rPr>
            </w:pPr>
            <w:r w:rsidRPr="0055295B">
              <w:rPr>
                <w:sz w:val="22"/>
                <w:szCs w:val="22"/>
              </w:rPr>
              <w:t>Измерение сопротивления изоляции силовых кабелей</w:t>
            </w:r>
          </w:p>
        </w:tc>
      </w:tr>
    </w:tbl>
    <w:p w14:paraId="09A4627B" w14:textId="77777777" w:rsidR="00B44F30" w:rsidRPr="0055295B" w:rsidRDefault="00B44F30" w:rsidP="00B44F30">
      <w:pPr>
        <w:pStyle w:val="afff4"/>
        <w:rPr>
          <w:rFonts w:ascii="Times New Roman" w:hAnsi="Times New Roman"/>
        </w:rPr>
      </w:pPr>
    </w:p>
    <w:p w14:paraId="0262B379" w14:textId="77777777" w:rsidR="00B44F30" w:rsidRPr="0055295B" w:rsidRDefault="00B44F30" w:rsidP="00B44F30">
      <w:pPr>
        <w:jc w:val="right"/>
        <w:rPr>
          <w:sz w:val="22"/>
          <w:szCs w:val="22"/>
        </w:rPr>
      </w:pPr>
    </w:p>
    <w:p w14:paraId="1F8BD192" w14:textId="77777777" w:rsidR="00B44F30" w:rsidRPr="0055295B" w:rsidRDefault="00B44F30" w:rsidP="00B44F30">
      <w:pPr>
        <w:spacing w:before="120"/>
        <w:ind w:firstLine="680"/>
        <w:jc w:val="center"/>
        <w:rPr>
          <w:b/>
          <w:sz w:val="22"/>
          <w:szCs w:val="22"/>
        </w:rPr>
        <w:sectPr w:rsidR="00B44F30" w:rsidRPr="0055295B">
          <w:footerReference w:type="default" r:id="rId8"/>
          <w:pgSz w:w="11906" w:h="16838"/>
          <w:pgMar w:top="1134" w:right="850" w:bottom="1134" w:left="1701" w:header="720" w:footer="720" w:gutter="0"/>
          <w:cols w:space="720"/>
        </w:sectPr>
      </w:pPr>
    </w:p>
    <w:p w14:paraId="40D54CAA" w14:textId="77777777" w:rsidR="00B44F30" w:rsidRPr="0055295B" w:rsidRDefault="00B44F30" w:rsidP="00B44F30">
      <w:pPr>
        <w:jc w:val="center"/>
        <w:rPr>
          <w:b/>
          <w:sz w:val="22"/>
          <w:szCs w:val="22"/>
        </w:rPr>
      </w:pPr>
      <w:r w:rsidRPr="0055295B">
        <w:rPr>
          <w:b/>
          <w:sz w:val="22"/>
          <w:szCs w:val="22"/>
        </w:rPr>
        <w:t>Перечень работ по техническому обслуживанию на КТП</w:t>
      </w:r>
    </w:p>
    <w:p w14:paraId="51EAEE3F" w14:textId="77777777" w:rsidR="00B44F30" w:rsidRPr="0055295B" w:rsidRDefault="00B44F30" w:rsidP="00B44F30">
      <w:pPr>
        <w:pStyle w:val="afff4"/>
        <w:rPr>
          <w:rFonts w:ascii="Times New Roman" w:hAnsi="Times New Roman"/>
        </w:rPr>
      </w:pPr>
      <w:r w:rsidRPr="0055295B">
        <w:rPr>
          <w:rFonts w:ascii="Times New Roman" w:hAnsi="Times New Roman"/>
        </w:rPr>
        <w:t>Эксплуатация и обслуживание КТП должны производиться в соответствии с действующими правилами безопасности, инструкциями на комплектующую аппаратуру. Осмотры, чистка изоляции оборудования, планово-предупредительные ремонты и профилактические испытания должны проводиться в сроки, определяемые ПТЭ и местными инструкциями. Осмотр и техническое обслуживание высоко расположенных элементов трансформатора должны выполняться со стационарных лестниц с перилами и площадками наверху с соблюдением правил безопасности.</w:t>
      </w:r>
    </w:p>
    <w:p w14:paraId="3CC2D495" w14:textId="77777777" w:rsidR="00B44F30" w:rsidRPr="0055295B" w:rsidRDefault="00B44F30" w:rsidP="00B44F30">
      <w:pPr>
        <w:pStyle w:val="afff4"/>
        <w:rPr>
          <w:rFonts w:ascii="Times New Roman" w:hAnsi="Times New Roman"/>
        </w:rPr>
      </w:pPr>
    </w:p>
    <w:tbl>
      <w:tblPr>
        <w:tblW w:w="9499" w:type="dxa"/>
        <w:tblLayout w:type="fixed"/>
        <w:tblCellMar>
          <w:left w:w="10" w:type="dxa"/>
          <w:right w:w="10" w:type="dxa"/>
        </w:tblCellMar>
        <w:tblLook w:val="0000" w:firstRow="0" w:lastRow="0" w:firstColumn="0" w:lastColumn="0" w:noHBand="0" w:noVBand="0"/>
      </w:tblPr>
      <w:tblGrid>
        <w:gridCol w:w="534"/>
        <w:gridCol w:w="19"/>
        <w:gridCol w:w="1556"/>
        <w:gridCol w:w="267"/>
        <w:gridCol w:w="142"/>
        <w:gridCol w:w="1513"/>
        <w:gridCol w:w="472"/>
        <w:gridCol w:w="977"/>
        <w:gridCol w:w="15"/>
        <w:gridCol w:w="3118"/>
        <w:gridCol w:w="846"/>
        <w:gridCol w:w="40"/>
      </w:tblGrid>
      <w:tr w:rsidR="00B44F30" w:rsidRPr="0055295B" w14:paraId="27D954F8" w14:textId="77777777" w:rsidTr="00523F5C">
        <w:trPr>
          <w:gridAfter w:val="1"/>
          <w:wAfter w:w="40" w:type="dxa"/>
          <w:trHeight w:val="222"/>
        </w:trPr>
        <w:tc>
          <w:tcPr>
            <w:tcW w:w="8613"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9622EF9" w14:textId="77777777" w:rsidR="00B44F30" w:rsidRPr="0055295B" w:rsidRDefault="00B44F30" w:rsidP="00AD6E74">
            <w:pPr>
              <w:jc w:val="center"/>
              <w:rPr>
                <w:b/>
                <w:sz w:val="22"/>
                <w:szCs w:val="22"/>
              </w:rPr>
            </w:pPr>
            <w:r w:rsidRPr="0055295B">
              <w:rPr>
                <w:b/>
                <w:sz w:val="22"/>
                <w:szCs w:val="22"/>
              </w:rPr>
              <w:t>Техническое обслуживание-1</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6B0CDF0" w14:textId="77777777" w:rsidR="00B44F30" w:rsidRPr="0055295B" w:rsidRDefault="00B44F30" w:rsidP="00AD6E74">
            <w:pPr>
              <w:rPr>
                <w:sz w:val="22"/>
                <w:szCs w:val="22"/>
              </w:rPr>
            </w:pPr>
          </w:p>
        </w:tc>
      </w:tr>
      <w:tr w:rsidR="00B44F30" w:rsidRPr="0055295B" w14:paraId="188BE358" w14:textId="77777777" w:rsidTr="00523F5C">
        <w:trPr>
          <w:gridAfter w:val="1"/>
          <w:wAfter w:w="40" w:type="dxa"/>
          <w:trHeight w:val="125"/>
        </w:trPr>
        <w:tc>
          <w:tcPr>
            <w:tcW w:w="8613"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79D6D55" w14:textId="77777777" w:rsidR="00B44F30" w:rsidRPr="0055295B" w:rsidRDefault="00B44F30" w:rsidP="00AD6E74">
            <w:pPr>
              <w:jc w:val="center"/>
              <w:rPr>
                <w:b/>
                <w:sz w:val="22"/>
                <w:szCs w:val="22"/>
              </w:rPr>
            </w:pPr>
            <w:r w:rsidRPr="0055295B">
              <w:rPr>
                <w:b/>
                <w:sz w:val="22"/>
                <w:szCs w:val="22"/>
              </w:rPr>
              <w:t>(Ежемесячное)</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D783B68" w14:textId="77777777" w:rsidR="00B44F30" w:rsidRPr="0055295B" w:rsidRDefault="00B44F30" w:rsidP="00AD6E74">
            <w:pPr>
              <w:rPr>
                <w:sz w:val="22"/>
                <w:szCs w:val="22"/>
              </w:rPr>
            </w:pPr>
          </w:p>
        </w:tc>
      </w:tr>
      <w:tr w:rsidR="00B44F30" w:rsidRPr="0055295B" w14:paraId="27894354" w14:textId="77777777" w:rsidTr="00523F5C">
        <w:trPr>
          <w:gridAfter w:val="1"/>
          <w:wAfter w:w="40" w:type="dxa"/>
          <w:trHeight w:val="52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B7BB0" w14:textId="77777777" w:rsidR="00B44F30" w:rsidRPr="0055295B" w:rsidRDefault="00B44F30" w:rsidP="00AD6E74">
            <w:pPr>
              <w:rPr>
                <w:sz w:val="22"/>
                <w:szCs w:val="22"/>
              </w:rPr>
            </w:pPr>
            <w:r w:rsidRPr="0055295B">
              <w:rPr>
                <w:sz w:val="22"/>
                <w:szCs w:val="22"/>
              </w:rPr>
              <w:t>№№</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4C243" w14:textId="77777777" w:rsidR="00B44F30" w:rsidRPr="0055295B" w:rsidRDefault="00B44F30" w:rsidP="00AD6E74">
            <w:pPr>
              <w:rPr>
                <w:sz w:val="22"/>
                <w:szCs w:val="22"/>
              </w:rPr>
            </w:pPr>
            <w:r w:rsidRPr="0055295B">
              <w:rPr>
                <w:sz w:val="22"/>
                <w:szCs w:val="22"/>
              </w:rPr>
              <w:t>Наименование</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D6E71" w14:textId="77777777" w:rsidR="00B44F30" w:rsidRPr="0055295B" w:rsidRDefault="00B44F30" w:rsidP="00AD6E74">
            <w:pPr>
              <w:rPr>
                <w:sz w:val="22"/>
                <w:szCs w:val="22"/>
              </w:rPr>
            </w:pPr>
            <w:r w:rsidRPr="0055295B">
              <w:rPr>
                <w:sz w:val="22"/>
                <w:szCs w:val="22"/>
              </w:rPr>
              <w:t>Перечень работ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62A052" w14:textId="77777777" w:rsidR="00B44F30" w:rsidRPr="0055295B" w:rsidRDefault="00B44F30" w:rsidP="00AD6E74">
            <w:pPr>
              <w:rPr>
                <w:sz w:val="22"/>
                <w:szCs w:val="22"/>
              </w:rPr>
            </w:pPr>
            <w:proofErr w:type="spellStart"/>
            <w:r w:rsidRPr="0055295B">
              <w:rPr>
                <w:sz w:val="22"/>
                <w:szCs w:val="22"/>
              </w:rPr>
              <w:t>Периодичн</w:t>
            </w:r>
            <w:proofErr w:type="spellEnd"/>
            <w:r w:rsidRPr="0055295B">
              <w:rPr>
                <w:sz w:val="22"/>
                <w:szCs w:val="22"/>
              </w:rPr>
              <w:t>. проведения</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D3745" w14:textId="77777777" w:rsidR="00B44F30" w:rsidRPr="0055295B" w:rsidRDefault="00B44F30" w:rsidP="00AD6E74">
            <w:pPr>
              <w:rPr>
                <w:sz w:val="22"/>
                <w:szCs w:val="22"/>
              </w:rPr>
            </w:pPr>
            <w:r w:rsidRPr="0055295B">
              <w:rPr>
                <w:sz w:val="22"/>
                <w:szCs w:val="22"/>
              </w:rPr>
              <w:t>Методика проведения ТО</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2DFE80" w14:textId="77777777" w:rsidR="00B44F30" w:rsidRPr="0055295B" w:rsidRDefault="00B44F30" w:rsidP="00AD6E74">
            <w:pPr>
              <w:rPr>
                <w:sz w:val="22"/>
                <w:szCs w:val="22"/>
              </w:rPr>
            </w:pPr>
            <w:r w:rsidRPr="0055295B">
              <w:rPr>
                <w:sz w:val="22"/>
                <w:szCs w:val="22"/>
              </w:rPr>
              <w:t>Трудозатраты</w:t>
            </w:r>
          </w:p>
        </w:tc>
      </w:tr>
      <w:tr w:rsidR="00B44F30" w:rsidRPr="0055295B" w14:paraId="77E307B7" w14:textId="77777777" w:rsidTr="00523F5C">
        <w:trPr>
          <w:gridAfter w:val="1"/>
          <w:wAfter w:w="40" w:type="dxa"/>
          <w:trHeight w:val="60"/>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8A449" w14:textId="77777777" w:rsidR="00B44F30" w:rsidRPr="0055295B" w:rsidRDefault="00B44F30" w:rsidP="00AD6E74">
            <w:pPr>
              <w:rPr>
                <w:sz w:val="22"/>
                <w:szCs w:val="22"/>
              </w:rPr>
            </w:pPr>
            <w:r w:rsidRPr="0055295B">
              <w:rPr>
                <w:sz w:val="22"/>
                <w:szCs w:val="22"/>
              </w:rPr>
              <w:t>п/п</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F37C42" w14:textId="77777777" w:rsidR="00B44F30" w:rsidRPr="0055295B" w:rsidRDefault="00B44F30" w:rsidP="00AD6E74">
            <w:pPr>
              <w:rPr>
                <w:sz w:val="22"/>
                <w:szCs w:val="22"/>
              </w:rPr>
            </w:pPr>
            <w:r w:rsidRPr="0055295B">
              <w:rPr>
                <w:sz w:val="22"/>
                <w:szCs w:val="22"/>
              </w:rPr>
              <w:t>оборудования</w:t>
            </w: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F2AD7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6997B"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AF44E"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2B081C" w14:textId="77777777" w:rsidR="00B44F30" w:rsidRPr="0055295B" w:rsidRDefault="00B44F30" w:rsidP="00AD6E74">
            <w:pPr>
              <w:rPr>
                <w:sz w:val="22"/>
                <w:szCs w:val="22"/>
              </w:rPr>
            </w:pPr>
            <w:r w:rsidRPr="0055295B">
              <w:rPr>
                <w:sz w:val="22"/>
                <w:szCs w:val="22"/>
              </w:rPr>
              <w:t>(чел/час)</w:t>
            </w:r>
          </w:p>
        </w:tc>
      </w:tr>
      <w:tr w:rsidR="00B44F30" w:rsidRPr="0055295B" w14:paraId="05E492F2" w14:textId="77777777" w:rsidTr="00523F5C">
        <w:trPr>
          <w:gridAfter w:val="1"/>
          <w:wAfter w:w="40" w:type="dxa"/>
          <w:trHeight w:val="1290"/>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BE6E6" w14:textId="77777777" w:rsidR="00B44F30" w:rsidRPr="0055295B" w:rsidRDefault="00B44F30" w:rsidP="00AD6E74">
            <w:pPr>
              <w:rPr>
                <w:sz w:val="22"/>
                <w:szCs w:val="22"/>
              </w:rPr>
            </w:pPr>
            <w:r w:rsidRPr="0055295B">
              <w:rPr>
                <w:sz w:val="22"/>
                <w:szCs w:val="22"/>
              </w:rPr>
              <w:t>1</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5E34A" w14:textId="77777777" w:rsidR="00B44F30" w:rsidRPr="0055295B" w:rsidRDefault="00B44F30" w:rsidP="00AD6E74">
            <w:pPr>
              <w:rPr>
                <w:sz w:val="22"/>
                <w:szCs w:val="22"/>
              </w:rPr>
            </w:pPr>
            <w:r w:rsidRPr="0055295B">
              <w:rPr>
                <w:sz w:val="22"/>
                <w:szCs w:val="22"/>
              </w:rPr>
              <w:t>КТП-25-10(</w:t>
            </w:r>
            <w:proofErr w:type="gramStart"/>
            <w:r w:rsidRPr="0055295B">
              <w:rPr>
                <w:sz w:val="22"/>
                <w:szCs w:val="22"/>
              </w:rPr>
              <w:t>6)/</w:t>
            </w:r>
            <w:proofErr w:type="gramEnd"/>
            <w:r w:rsidRPr="0055295B">
              <w:rPr>
                <w:sz w:val="22"/>
                <w:szCs w:val="22"/>
              </w:rPr>
              <w:t>04</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D70A3" w14:textId="77777777" w:rsidR="00B44F30" w:rsidRPr="0055295B" w:rsidRDefault="00B44F30" w:rsidP="00AD6E74">
            <w:pPr>
              <w:rPr>
                <w:sz w:val="22"/>
                <w:szCs w:val="22"/>
              </w:rPr>
            </w:pPr>
            <w:r w:rsidRPr="0055295B">
              <w:rPr>
                <w:sz w:val="22"/>
                <w:szCs w:val="22"/>
              </w:rPr>
              <w:t xml:space="preserve">1.1. Осмотр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C706A3"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568AF0" w14:textId="77777777" w:rsidR="00B44F30" w:rsidRPr="0055295B" w:rsidRDefault="00B44F30" w:rsidP="00AD6E74">
            <w:pPr>
              <w:rPr>
                <w:sz w:val="22"/>
                <w:szCs w:val="22"/>
              </w:rPr>
            </w:pPr>
            <w:r w:rsidRPr="0055295B">
              <w:rPr>
                <w:sz w:val="22"/>
                <w:szCs w:val="22"/>
              </w:rPr>
              <w:t xml:space="preserve">При осмотрах производить </w:t>
            </w:r>
            <w:proofErr w:type="gramStart"/>
            <w:r w:rsidRPr="0055295B">
              <w:rPr>
                <w:sz w:val="22"/>
                <w:szCs w:val="22"/>
              </w:rPr>
              <w:t xml:space="preserve">проверку:   </w:t>
            </w:r>
            <w:proofErr w:type="gramEnd"/>
            <w:r w:rsidRPr="0055295B">
              <w:rPr>
                <w:sz w:val="22"/>
                <w:szCs w:val="22"/>
              </w:rPr>
              <w:t xml:space="preserve">                                                                                        состояния контактных соединений и их затяжка при необходимости;                                                     состояние изоляции (загрязненность, наличие трещин, следов разряда и т. д.)                                                                           исправность </w:t>
            </w:r>
            <w:proofErr w:type="gramStart"/>
            <w:r w:rsidRPr="0055295B">
              <w:rPr>
                <w:sz w:val="22"/>
                <w:szCs w:val="22"/>
              </w:rPr>
              <w:t xml:space="preserve">заземления.   </w:t>
            </w:r>
            <w:proofErr w:type="gramEnd"/>
            <w:r w:rsidRPr="0055295B">
              <w:rPr>
                <w:sz w:val="22"/>
                <w:szCs w:val="22"/>
              </w:rPr>
              <w:t xml:space="preserv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CC5FE" w14:textId="77777777" w:rsidR="00B44F30" w:rsidRPr="0055295B" w:rsidRDefault="00B44F30" w:rsidP="00AD6E74">
            <w:pPr>
              <w:rPr>
                <w:sz w:val="22"/>
                <w:szCs w:val="22"/>
              </w:rPr>
            </w:pPr>
            <w:r w:rsidRPr="0055295B">
              <w:rPr>
                <w:sz w:val="22"/>
                <w:szCs w:val="22"/>
              </w:rPr>
              <w:t>1</w:t>
            </w:r>
          </w:p>
        </w:tc>
      </w:tr>
      <w:tr w:rsidR="00B44F30" w:rsidRPr="0055295B" w14:paraId="48A50755" w14:textId="77777777" w:rsidTr="00523F5C">
        <w:trPr>
          <w:gridAfter w:val="1"/>
          <w:wAfter w:w="40" w:type="dxa"/>
          <w:trHeight w:val="51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E5F015" w14:textId="77777777" w:rsidR="00B44F30" w:rsidRPr="0055295B" w:rsidRDefault="00B44F30" w:rsidP="00AD6E74">
            <w:pPr>
              <w:rPr>
                <w:sz w:val="22"/>
                <w:szCs w:val="22"/>
              </w:rPr>
            </w:pPr>
            <w:r w:rsidRPr="0055295B">
              <w:rPr>
                <w:sz w:val="22"/>
                <w:szCs w:val="22"/>
              </w:rPr>
              <w:t>2</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828E1" w14:textId="77777777" w:rsidR="00B44F30" w:rsidRPr="0055295B" w:rsidRDefault="00B44F30" w:rsidP="00AD6E74">
            <w:pPr>
              <w:rPr>
                <w:sz w:val="22"/>
                <w:szCs w:val="22"/>
              </w:rPr>
            </w:pPr>
            <w:r w:rsidRPr="0055295B">
              <w:rPr>
                <w:sz w:val="22"/>
                <w:szCs w:val="22"/>
              </w:rPr>
              <w:t>Силовой трансформатор ТМГ-25-6(</w:t>
            </w:r>
            <w:proofErr w:type="gramStart"/>
            <w:r w:rsidRPr="0055295B">
              <w:rPr>
                <w:sz w:val="22"/>
                <w:szCs w:val="22"/>
              </w:rPr>
              <w:t>10)-</w:t>
            </w:r>
            <w:proofErr w:type="gramEnd"/>
            <w:r w:rsidRPr="0055295B">
              <w:rPr>
                <w:sz w:val="22"/>
                <w:szCs w:val="22"/>
              </w:rPr>
              <w:t>У1, ТМ-25</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4EBA5" w14:textId="77777777" w:rsidR="00B44F30" w:rsidRPr="0055295B" w:rsidRDefault="00B44F30" w:rsidP="00AD6E74">
            <w:pPr>
              <w:rPr>
                <w:sz w:val="22"/>
                <w:szCs w:val="22"/>
              </w:rPr>
            </w:pPr>
            <w:r w:rsidRPr="0055295B">
              <w:rPr>
                <w:sz w:val="22"/>
                <w:szCs w:val="22"/>
              </w:rPr>
              <w:t xml:space="preserve">2.1. Осмотр </w:t>
            </w:r>
            <w:proofErr w:type="gramStart"/>
            <w:r w:rsidRPr="0055295B">
              <w:rPr>
                <w:sz w:val="22"/>
                <w:szCs w:val="22"/>
              </w:rPr>
              <w:t>( уровень</w:t>
            </w:r>
            <w:proofErr w:type="gramEnd"/>
            <w:r w:rsidRPr="0055295B">
              <w:rPr>
                <w:sz w:val="22"/>
                <w:szCs w:val="22"/>
              </w:rPr>
              <w:t xml:space="preserve"> масла в масломерном патрубке, отсутствие течи масла в местах уплотнений трансформатора, внешнее состояние изоляторов без сколов и трещин, состояние окрашенных поверхностей, наличие пломб на патрубке крыши, сливной пробке, узле крышка трансформатора)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103B7"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08571A" w14:textId="77777777" w:rsidR="00B44F30" w:rsidRPr="0055295B" w:rsidRDefault="00B44F30" w:rsidP="00AD6E74">
            <w:pPr>
              <w:rPr>
                <w:sz w:val="22"/>
                <w:szCs w:val="22"/>
              </w:rPr>
            </w:pPr>
            <w:r w:rsidRPr="0055295B">
              <w:rPr>
                <w:sz w:val="22"/>
                <w:szCs w:val="22"/>
              </w:rPr>
              <w:t>1. Внешний осмотр проводится без выключения электропитания оборудования базовой станции.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24F32" w14:textId="77777777" w:rsidR="00B44F30" w:rsidRPr="0055295B" w:rsidRDefault="00B44F30" w:rsidP="00AD6E74">
            <w:pPr>
              <w:rPr>
                <w:sz w:val="22"/>
                <w:szCs w:val="22"/>
              </w:rPr>
            </w:pPr>
            <w:r w:rsidRPr="0055295B">
              <w:rPr>
                <w:sz w:val="22"/>
                <w:szCs w:val="22"/>
              </w:rPr>
              <w:t>2</w:t>
            </w:r>
          </w:p>
        </w:tc>
      </w:tr>
      <w:tr w:rsidR="00B44F30" w:rsidRPr="0055295B" w14:paraId="095F4A42"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71D5E"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EA904"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6E0A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67870"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71284" w14:textId="77777777" w:rsidR="00B44F30" w:rsidRPr="0055295B" w:rsidRDefault="00B44F30" w:rsidP="00AD6E74">
            <w:pPr>
              <w:rPr>
                <w:sz w:val="22"/>
                <w:szCs w:val="22"/>
              </w:rPr>
            </w:pPr>
            <w:r w:rsidRPr="0055295B">
              <w:rPr>
                <w:sz w:val="22"/>
                <w:szCs w:val="22"/>
              </w:rPr>
              <w:t>2. Работы осуществляются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6E23C6" w14:textId="77777777" w:rsidR="00B44F30" w:rsidRPr="0055295B" w:rsidRDefault="00B44F30" w:rsidP="00AD6E74">
            <w:pPr>
              <w:rPr>
                <w:sz w:val="22"/>
                <w:szCs w:val="22"/>
              </w:rPr>
            </w:pPr>
          </w:p>
        </w:tc>
      </w:tr>
      <w:tr w:rsidR="00B44F30" w:rsidRPr="0055295B" w14:paraId="39068ABA"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08BF6"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628DF"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AB7F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F9CF3"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4EE8B"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0234A" w14:textId="77777777" w:rsidR="00B44F30" w:rsidRPr="0055295B" w:rsidRDefault="00B44F30" w:rsidP="00AD6E74">
            <w:pPr>
              <w:rPr>
                <w:sz w:val="22"/>
                <w:szCs w:val="22"/>
              </w:rPr>
            </w:pPr>
          </w:p>
        </w:tc>
      </w:tr>
      <w:tr w:rsidR="00B44F30" w:rsidRPr="0055295B" w14:paraId="1A0BB459" w14:textId="77777777" w:rsidTr="00523F5C">
        <w:trPr>
          <w:gridAfter w:val="1"/>
          <w:wAfter w:w="40" w:type="dxa"/>
          <w:trHeight w:val="229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4C7ED"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6BE72"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4CBB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917F0"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7F27C" w14:textId="77777777" w:rsidR="00B44F30" w:rsidRPr="0055295B" w:rsidRDefault="00B44F30" w:rsidP="00AD6E74">
            <w:pPr>
              <w:rPr>
                <w:sz w:val="22"/>
                <w:szCs w:val="22"/>
              </w:rPr>
            </w:pPr>
            <w:r w:rsidRPr="0055295B">
              <w:rPr>
                <w:sz w:val="22"/>
                <w:szCs w:val="22"/>
              </w:rPr>
              <w:t xml:space="preserve">4. Осмотр проводится в соответствии с 3-м разделом "Руководства по эксплуатации на трансформаторы". Проверить: состояние изоляторов (наличие или отсутствие трещин, сколов фарфора, течей масла через уплотнения), состояние крепления контактных зажимов вводов и кабелей (без подъема на трансформатор); уровень масла в расширителе; состояние силикагеля-индикатора и наличие масла в колпаке масляного затвора </w:t>
            </w:r>
            <w:proofErr w:type="spellStart"/>
            <w:r w:rsidRPr="0055295B">
              <w:rPr>
                <w:sz w:val="22"/>
                <w:szCs w:val="22"/>
              </w:rPr>
              <w:t>воздухоосушителя</w:t>
            </w:r>
            <w:proofErr w:type="spellEnd"/>
            <w:r w:rsidRPr="0055295B">
              <w:rPr>
                <w:sz w:val="22"/>
                <w:szCs w:val="22"/>
              </w:rPr>
              <w:t>; состояние фланцевых соединений и уплотнения под крышкой трансформатора; температуру верхних слоев масла.</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E3D8B" w14:textId="77777777" w:rsidR="00B44F30" w:rsidRPr="0055295B" w:rsidRDefault="00B44F30" w:rsidP="00AD6E74">
            <w:pPr>
              <w:rPr>
                <w:sz w:val="22"/>
                <w:szCs w:val="22"/>
              </w:rPr>
            </w:pPr>
          </w:p>
        </w:tc>
      </w:tr>
      <w:tr w:rsidR="00B44F30" w:rsidRPr="0055295B" w14:paraId="27C3EE60"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26C4F"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1F275"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F5197"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9D497"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D6A50" w14:textId="77777777" w:rsidR="00B44F30" w:rsidRPr="0055295B" w:rsidRDefault="00B44F30" w:rsidP="00AD6E74">
            <w:pPr>
              <w:rPr>
                <w:sz w:val="22"/>
                <w:szCs w:val="22"/>
              </w:rPr>
            </w:pPr>
            <w:r w:rsidRPr="0055295B">
              <w:rPr>
                <w:sz w:val="22"/>
                <w:szCs w:val="22"/>
              </w:rPr>
              <w:t xml:space="preserve">5.Результаты проверки оформляются протоколом установленной формы.                                                                                                     На протяжении всего срока службы трансформатора проведения профилактических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46783" w14:textId="77777777" w:rsidR="00B44F30" w:rsidRPr="0055295B" w:rsidRDefault="00B44F30" w:rsidP="00AD6E74">
            <w:pPr>
              <w:rPr>
                <w:sz w:val="22"/>
                <w:szCs w:val="22"/>
              </w:rPr>
            </w:pPr>
          </w:p>
        </w:tc>
      </w:tr>
      <w:tr w:rsidR="00B44F30" w:rsidRPr="0055295B" w14:paraId="013A006E" w14:textId="77777777" w:rsidTr="00523F5C">
        <w:trPr>
          <w:gridAfter w:val="1"/>
          <w:wAfter w:w="40" w:type="dxa"/>
          <w:trHeight w:val="841"/>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C8DED"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FD87A6"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9E13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2DDC3"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284AB" w14:textId="77777777" w:rsidR="00B44F30" w:rsidRPr="0055295B" w:rsidRDefault="00B44F30" w:rsidP="00AD6E74">
            <w:pPr>
              <w:rPr>
                <w:sz w:val="22"/>
                <w:szCs w:val="22"/>
              </w:rPr>
            </w:pPr>
            <w:r w:rsidRPr="0055295B">
              <w:rPr>
                <w:sz w:val="22"/>
                <w:szCs w:val="22"/>
              </w:rPr>
              <w:t xml:space="preserve"> ремонтов, связанных с вскрытием трансформатора, заменой и сушкой трансформаторного масла, не требуется. Отбор проб и профилактические испытания масла не производить, кроме ТМ-25.                                                                                                                                                      В остальном объем и периодичность испытаний трансформатора в эксплуатации должны соответствовать требованиям ПТЭ.                                                                                                        Трансформатор должен быть </w:t>
            </w:r>
            <w:proofErr w:type="spellStart"/>
            <w:r w:rsidRPr="0055295B">
              <w:rPr>
                <w:sz w:val="22"/>
                <w:szCs w:val="22"/>
              </w:rPr>
              <w:t>аварийно</w:t>
            </w:r>
            <w:proofErr w:type="spellEnd"/>
            <w:r w:rsidRPr="0055295B">
              <w:rPr>
                <w:sz w:val="22"/>
                <w:szCs w:val="22"/>
              </w:rPr>
              <w:t xml:space="preserve"> выведен из работы при:                                                           - сильном неравномерном шуме и потрескивании внутри трансформатора;                                            - ненормальном и постоянно возрастающем нагреве трансформатора при нагрузке ниже номинальной и нормальной работе устройств охлаждения;                                                                   - выбросе масла из расширителя или разрыве диафрагмы выхлопной трубы;                                                                                   - течи масла с понижением его уровня ниже уровня масломерного стекла.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84D4A" w14:textId="77777777" w:rsidR="00B44F30" w:rsidRPr="0055295B" w:rsidRDefault="00B44F30" w:rsidP="00AD6E74">
            <w:pPr>
              <w:rPr>
                <w:sz w:val="22"/>
                <w:szCs w:val="22"/>
              </w:rPr>
            </w:pPr>
          </w:p>
        </w:tc>
      </w:tr>
      <w:tr w:rsidR="00B44F30" w:rsidRPr="0055295B" w14:paraId="177A2FAB" w14:textId="77777777" w:rsidTr="00523F5C">
        <w:trPr>
          <w:gridAfter w:val="1"/>
          <w:wAfter w:w="40" w:type="dxa"/>
          <w:trHeight w:val="315"/>
        </w:trPr>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92F28D8" w14:textId="77777777" w:rsidR="00B44F30" w:rsidRPr="0055295B" w:rsidRDefault="00B44F30" w:rsidP="00AD6E74">
            <w:pPr>
              <w:rPr>
                <w:sz w:val="22"/>
                <w:szCs w:val="22"/>
              </w:rPr>
            </w:pP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3EB8BF" w14:textId="77777777" w:rsidR="00B44F30" w:rsidRPr="0055295B" w:rsidRDefault="00B44F30" w:rsidP="00AD6E74">
            <w:pPr>
              <w:rPr>
                <w:sz w:val="22"/>
                <w:szCs w:val="22"/>
              </w:rPr>
            </w:pP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E4220F0" w14:textId="77777777" w:rsidR="00B44F30" w:rsidRPr="0055295B" w:rsidRDefault="00B44F30" w:rsidP="00AD6E74">
            <w:pPr>
              <w:rPr>
                <w:sz w:val="22"/>
                <w:szCs w:val="22"/>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F65318"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9DE8EE2"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A1C3717" w14:textId="77777777" w:rsidR="00B44F30" w:rsidRPr="0055295B" w:rsidRDefault="00B44F30" w:rsidP="00AD6E74">
            <w:pPr>
              <w:rPr>
                <w:sz w:val="22"/>
                <w:szCs w:val="22"/>
              </w:rPr>
            </w:pPr>
          </w:p>
        </w:tc>
      </w:tr>
      <w:tr w:rsidR="00B44F30" w:rsidRPr="0055295B" w14:paraId="4DCB4FE8" w14:textId="77777777" w:rsidTr="00523F5C">
        <w:trPr>
          <w:gridAfter w:val="1"/>
          <w:wAfter w:w="40" w:type="dxa"/>
          <w:trHeight w:val="118"/>
        </w:trPr>
        <w:tc>
          <w:tcPr>
            <w:tcW w:w="8613"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45838372" w14:textId="77777777" w:rsidR="00B44F30" w:rsidRPr="0055295B" w:rsidRDefault="00B44F30" w:rsidP="00AD6E74">
            <w:pPr>
              <w:jc w:val="center"/>
              <w:rPr>
                <w:b/>
                <w:sz w:val="22"/>
                <w:szCs w:val="22"/>
              </w:rPr>
            </w:pPr>
            <w:r w:rsidRPr="0055295B">
              <w:rPr>
                <w:b/>
                <w:sz w:val="22"/>
                <w:szCs w:val="22"/>
              </w:rPr>
              <w:t>Техническое обслуживание-3</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567B76" w14:textId="77777777" w:rsidR="00B44F30" w:rsidRPr="0055295B" w:rsidRDefault="00B44F30" w:rsidP="00AD6E74">
            <w:pPr>
              <w:rPr>
                <w:sz w:val="22"/>
                <w:szCs w:val="22"/>
              </w:rPr>
            </w:pPr>
          </w:p>
        </w:tc>
      </w:tr>
      <w:tr w:rsidR="00B44F30" w:rsidRPr="0055295B" w14:paraId="2E22EBA1" w14:textId="77777777" w:rsidTr="00523F5C">
        <w:trPr>
          <w:gridAfter w:val="1"/>
          <w:wAfter w:w="40" w:type="dxa"/>
          <w:trHeight w:val="163"/>
        </w:trPr>
        <w:tc>
          <w:tcPr>
            <w:tcW w:w="8613"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BC562A8" w14:textId="77777777" w:rsidR="00B44F30" w:rsidRPr="0055295B" w:rsidRDefault="00B44F30" w:rsidP="00AD6E74">
            <w:pPr>
              <w:jc w:val="center"/>
              <w:rPr>
                <w:b/>
                <w:sz w:val="22"/>
                <w:szCs w:val="22"/>
              </w:rPr>
            </w:pPr>
            <w:r w:rsidRPr="0055295B">
              <w:rPr>
                <w:b/>
                <w:sz w:val="22"/>
                <w:szCs w:val="22"/>
              </w:rPr>
              <w:t>(Один раз в 6 месяцев)</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E6685AC" w14:textId="77777777" w:rsidR="00B44F30" w:rsidRPr="0055295B" w:rsidRDefault="00B44F30" w:rsidP="00AD6E74">
            <w:pPr>
              <w:rPr>
                <w:sz w:val="22"/>
                <w:szCs w:val="22"/>
              </w:rPr>
            </w:pPr>
          </w:p>
        </w:tc>
      </w:tr>
      <w:tr w:rsidR="00B44F30" w:rsidRPr="0055295B" w14:paraId="7069D763" w14:textId="77777777" w:rsidTr="00523F5C">
        <w:trPr>
          <w:gridAfter w:val="1"/>
          <w:wAfter w:w="40" w:type="dxa"/>
          <w:trHeight w:val="52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62CC6" w14:textId="77777777" w:rsidR="00B44F30" w:rsidRPr="0055295B" w:rsidRDefault="00B44F30" w:rsidP="00AD6E74">
            <w:pPr>
              <w:rPr>
                <w:sz w:val="22"/>
                <w:szCs w:val="22"/>
              </w:rPr>
            </w:pPr>
            <w:r w:rsidRPr="0055295B">
              <w:rPr>
                <w:sz w:val="22"/>
                <w:szCs w:val="22"/>
              </w:rPr>
              <w:t>№№</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A05E7B" w14:textId="77777777" w:rsidR="00B44F30" w:rsidRPr="0055295B" w:rsidRDefault="00B44F30" w:rsidP="00AD6E74">
            <w:pPr>
              <w:rPr>
                <w:sz w:val="22"/>
                <w:szCs w:val="22"/>
              </w:rPr>
            </w:pPr>
            <w:r w:rsidRPr="0055295B">
              <w:rPr>
                <w:sz w:val="22"/>
                <w:szCs w:val="22"/>
              </w:rPr>
              <w:t>Наименование</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55126" w14:textId="77777777" w:rsidR="00B44F30" w:rsidRPr="0055295B" w:rsidRDefault="00B44F30" w:rsidP="00AD6E74">
            <w:pPr>
              <w:rPr>
                <w:sz w:val="22"/>
                <w:szCs w:val="22"/>
              </w:rPr>
            </w:pPr>
            <w:r w:rsidRPr="0055295B">
              <w:rPr>
                <w:sz w:val="22"/>
                <w:szCs w:val="22"/>
              </w:rPr>
              <w:t>Перечень работ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71A8C" w14:textId="77777777" w:rsidR="00B44F30" w:rsidRPr="0055295B" w:rsidRDefault="00B44F30" w:rsidP="00AD6E74">
            <w:pPr>
              <w:rPr>
                <w:sz w:val="22"/>
                <w:szCs w:val="22"/>
              </w:rPr>
            </w:pPr>
            <w:proofErr w:type="spellStart"/>
            <w:r w:rsidRPr="0055295B">
              <w:rPr>
                <w:sz w:val="22"/>
                <w:szCs w:val="22"/>
              </w:rPr>
              <w:t>Периодичн</w:t>
            </w:r>
            <w:proofErr w:type="spellEnd"/>
            <w:r w:rsidRPr="0055295B">
              <w:rPr>
                <w:sz w:val="22"/>
                <w:szCs w:val="22"/>
              </w:rPr>
              <w:t>. проведения</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25922" w14:textId="77777777" w:rsidR="00B44F30" w:rsidRPr="0055295B" w:rsidRDefault="00B44F30" w:rsidP="00AD6E74">
            <w:pPr>
              <w:rPr>
                <w:sz w:val="22"/>
                <w:szCs w:val="22"/>
              </w:rPr>
            </w:pPr>
            <w:r w:rsidRPr="0055295B">
              <w:rPr>
                <w:sz w:val="22"/>
                <w:szCs w:val="22"/>
              </w:rPr>
              <w:t>Методика проведения ТО</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0232F5" w14:textId="77777777" w:rsidR="00B44F30" w:rsidRPr="0055295B" w:rsidRDefault="00B44F30" w:rsidP="00AD6E74">
            <w:pPr>
              <w:rPr>
                <w:sz w:val="22"/>
                <w:szCs w:val="22"/>
              </w:rPr>
            </w:pPr>
            <w:r w:rsidRPr="0055295B">
              <w:rPr>
                <w:sz w:val="22"/>
                <w:szCs w:val="22"/>
              </w:rPr>
              <w:t>Трудозатраты</w:t>
            </w:r>
          </w:p>
        </w:tc>
      </w:tr>
      <w:tr w:rsidR="00B44F30" w:rsidRPr="0055295B" w14:paraId="35FFC7BC" w14:textId="77777777" w:rsidTr="00523F5C">
        <w:trPr>
          <w:gridAfter w:val="1"/>
          <w:wAfter w:w="40" w:type="dxa"/>
          <w:trHeight w:val="52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8F0DF" w14:textId="77777777" w:rsidR="00B44F30" w:rsidRPr="0055295B" w:rsidRDefault="00B44F30" w:rsidP="00AD6E74">
            <w:pPr>
              <w:rPr>
                <w:sz w:val="22"/>
                <w:szCs w:val="22"/>
              </w:rPr>
            </w:pPr>
            <w:r w:rsidRPr="0055295B">
              <w:rPr>
                <w:sz w:val="22"/>
                <w:szCs w:val="22"/>
              </w:rPr>
              <w:t>п/п</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D50E2" w14:textId="77777777" w:rsidR="00B44F30" w:rsidRPr="0055295B" w:rsidRDefault="00B44F30" w:rsidP="00AD6E74">
            <w:pPr>
              <w:rPr>
                <w:sz w:val="22"/>
                <w:szCs w:val="22"/>
              </w:rPr>
            </w:pPr>
            <w:r w:rsidRPr="0055295B">
              <w:rPr>
                <w:sz w:val="22"/>
                <w:szCs w:val="22"/>
              </w:rPr>
              <w:t>оборудования</w:t>
            </w: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4DEF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9B285"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27288"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B0998E" w14:textId="77777777" w:rsidR="00B44F30" w:rsidRPr="0055295B" w:rsidRDefault="00B44F30" w:rsidP="00AD6E74">
            <w:pPr>
              <w:rPr>
                <w:sz w:val="22"/>
                <w:szCs w:val="22"/>
              </w:rPr>
            </w:pPr>
            <w:r w:rsidRPr="0055295B">
              <w:rPr>
                <w:sz w:val="22"/>
                <w:szCs w:val="22"/>
              </w:rPr>
              <w:t>(чел/час)</w:t>
            </w:r>
          </w:p>
        </w:tc>
      </w:tr>
      <w:tr w:rsidR="00B44F30" w:rsidRPr="0055295B" w14:paraId="0E0450E5" w14:textId="77777777" w:rsidTr="00523F5C">
        <w:trPr>
          <w:gridAfter w:val="1"/>
          <w:wAfter w:w="40" w:type="dxa"/>
          <w:trHeight w:val="1290"/>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E478C" w14:textId="77777777" w:rsidR="00B44F30" w:rsidRPr="0055295B" w:rsidRDefault="00B44F30" w:rsidP="00AD6E74">
            <w:pPr>
              <w:rPr>
                <w:sz w:val="22"/>
                <w:szCs w:val="22"/>
              </w:rPr>
            </w:pPr>
            <w:r w:rsidRPr="0055295B">
              <w:rPr>
                <w:sz w:val="22"/>
                <w:szCs w:val="22"/>
              </w:rPr>
              <w:t>1</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B8DF1" w14:textId="77777777" w:rsidR="00B44F30" w:rsidRPr="0055295B" w:rsidRDefault="00B44F30" w:rsidP="00AD6E74">
            <w:pPr>
              <w:rPr>
                <w:sz w:val="22"/>
                <w:szCs w:val="22"/>
              </w:rPr>
            </w:pPr>
            <w:r w:rsidRPr="0055295B">
              <w:rPr>
                <w:sz w:val="22"/>
                <w:szCs w:val="22"/>
              </w:rPr>
              <w:t>КТП-25-10(</w:t>
            </w:r>
            <w:proofErr w:type="gramStart"/>
            <w:r w:rsidRPr="0055295B">
              <w:rPr>
                <w:sz w:val="22"/>
                <w:szCs w:val="22"/>
              </w:rPr>
              <w:t>6)/</w:t>
            </w:r>
            <w:proofErr w:type="gramEnd"/>
            <w:r w:rsidRPr="0055295B">
              <w:rPr>
                <w:sz w:val="22"/>
                <w:szCs w:val="22"/>
              </w:rPr>
              <w:t>04</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12659" w14:textId="77777777" w:rsidR="00B44F30" w:rsidRPr="0055295B" w:rsidRDefault="00B44F30" w:rsidP="00AD6E74">
            <w:pPr>
              <w:rPr>
                <w:sz w:val="22"/>
                <w:szCs w:val="22"/>
              </w:rPr>
            </w:pPr>
            <w:r w:rsidRPr="0055295B">
              <w:rPr>
                <w:sz w:val="22"/>
                <w:szCs w:val="22"/>
              </w:rPr>
              <w:t xml:space="preserve">1.1. Осмотр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90F54"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DF20B" w14:textId="77777777" w:rsidR="00B44F30" w:rsidRPr="0055295B" w:rsidRDefault="00B44F30" w:rsidP="00AD6E74">
            <w:pPr>
              <w:rPr>
                <w:sz w:val="22"/>
                <w:szCs w:val="22"/>
              </w:rPr>
            </w:pPr>
            <w:r w:rsidRPr="0055295B">
              <w:rPr>
                <w:sz w:val="22"/>
                <w:szCs w:val="22"/>
              </w:rPr>
              <w:t xml:space="preserve">При осмотрах производить </w:t>
            </w:r>
            <w:proofErr w:type="gramStart"/>
            <w:r w:rsidRPr="0055295B">
              <w:rPr>
                <w:sz w:val="22"/>
                <w:szCs w:val="22"/>
              </w:rPr>
              <w:t xml:space="preserve">проверку:   </w:t>
            </w:r>
            <w:proofErr w:type="gramEnd"/>
            <w:r w:rsidRPr="0055295B">
              <w:rPr>
                <w:sz w:val="22"/>
                <w:szCs w:val="22"/>
              </w:rPr>
              <w:t xml:space="preserve">                                                                                        состояния контактных соединений и их затяжка при необходимости;                                                     состояние изоляции (загрязненность, наличие трещин, следов разряда и т. д.)                                                                           исправность </w:t>
            </w:r>
            <w:proofErr w:type="gramStart"/>
            <w:r w:rsidRPr="0055295B">
              <w:rPr>
                <w:sz w:val="22"/>
                <w:szCs w:val="22"/>
              </w:rPr>
              <w:t xml:space="preserve">заземления.   </w:t>
            </w:r>
            <w:proofErr w:type="gramEnd"/>
            <w:r w:rsidRPr="0055295B">
              <w:rPr>
                <w:sz w:val="22"/>
                <w:szCs w:val="22"/>
              </w:rPr>
              <w:t xml:space="preserv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B5261" w14:textId="77777777" w:rsidR="00B44F30" w:rsidRPr="0055295B" w:rsidRDefault="00B44F30" w:rsidP="00AD6E74">
            <w:pPr>
              <w:rPr>
                <w:sz w:val="22"/>
                <w:szCs w:val="22"/>
              </w:rPr>
            </w:pPr>
            <w:r w:rsidRPr="0055295B">
              <w:rPr>
                <w:sz w:val="22"/>
                <w:szCs w:val="22"/>
              </w:rPr>
              <w:t>1</w:t>
            </w:r>
          </w:p>
        </w:tc>
      </w:tr>
      <w:tr w:rsidR="00B44F30" w:rsidRPr="0055295B" w14:paraId="2A8AAD72" w14:textId="77777777" w:rsidTr="00523F5C">
        <w:trPr>
          <w:gridAfter w:val="1"/>
          <w:wAfter w:w="40" w:type="dxa"/>
          <w:trHeight w:val="51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02C32" w14:textId="77777777" w:rsidR="00B44F30" w:rsidRPr="0055295B" w:rsidRDefault="00B44F30" w:rsidP="00AD6E74">
            <w:pPr>
              <w:rPr>
                <w:sz w:val="22"/>
                <w:szCs w:val="22"/>
              </w:rPr>
            </w:pPr>
            <w:r w:rsidRPr="0055295B">
              <w:rPr>
                <w:sz w:val="22"/>
                <w:szCs w:val="22"/>
              </w:rPr>
              <w:t>2</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C4D2F" w14:textId="77777777" w:rsidR="00B44F30" w:rsidRPr="0055295B" w:rsidRDefault="00B44F30" w:rsidP="00AD6E74">
            <w:pPr>
              <w:rPr>
                <w:sz w:val="22"/>
                <w:szCs w:val="22"/>
              </w:rPr>
            </w:pPr>
            <w:r w:rsidRPr="0055295B">
              <w:rPr>
                <w:sz w:val="22"/>
                <w:szCs w:val="22"/>
              </w:rPr>
              <w:t>Силовой трансформатор ТМГ-25-6(</w:t>
            </w:r>
            <w:proofErr w:type="gramStart"/>
            <w:r w:rsidRPr="0055295B">
              <w:rPr>
                <w:sz w:val="22"/>
                <w:szCs w:val="22"/>
              </w:rPr>
              <w:t>10)-</w:t>
            </w:r>
            <w:proofErr w:type="gramEnd"/>
            <w:r w:rsidRPr="0055295B">
              <w:rPr>
                <w:sz w:val="22"/>
                <w:szCs w:val="22"/>
              </w:rPr>
              <w:t>У1, ТМ-25</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9E7CF" w14:textId="77777777" w:rsidR="00B44F30" w:rsidRPr="0055295B" w:rsidRDefault="00B44F30" w:rsidP="00AD6E74">
            <w:pPr>
              <w:rPr>
                <w:sz w:val="22"/>
                <w:szCs w:val="22"/>
              </w:rPr>
            </w:pPr>
            <w:r w:rsidRPr="0055295B">
              <w:rPr>
                <w:sz w:val="22"/>
                <w:szCs w:val="22"/>
              </w:rPr>
              <w:t xml:space="preserve">2.1. Осмотр </w:t>
            </w:r>
            <w:proofErr w:type="gramStart"/>
            <w:r w:rsidRPr="0055295B">
              <w:rPr>
                <w:sz w:val="22"/>
                <w:szCs w:val="22"/>
              </w:rPr>
              <w:t>( уровень</w:t>
            </w:r>
            <w:proofErr w:type="gramEnd"/>
            <w:r w:rsidRPr="0055295B">
              <w:rPr>
                <w:sz w:val="22"/>
                <w:szCs w:val="22"/>
              </w:rPr>
              <w:t xml:space="preserve"> масла в масломерном патрубке, отсутствие течи масла в местах уплотнений трансформатора, внешнее состояние изоляторов без сколов и трещин, состояние окрашенных поверхностей, наличие пломб на патрубке крыши, сливной пробке, узле крышка трансформатора)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E9A9C"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7E252B" w14:textId="77777777" w:rsidR="00B44F30" w:rsidRPr="0055295B" w:rsidRDefault="00B44F30" w:rsidP="00AD6E74">
            <w:pPr>
              <w:rPr>
                <w:sz w:val="22"/>
                <w:szCs w:val="22"/>
              </w:rPr>
            </w:pPr>
            <w:r w:rsidRPr="0055295B">
              <w:rPr>
                <w:sz w:val="22"/>
                <w:szCs w:val="22"/>
              </w:rPr>
              <w:t>1. Внешний осмотр проводится без выключения электропитания оборудования базовой станции.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4BBEF" w14:textId="77777777" w:rsidR="00B44F30" w:rsidRPr="0055295B" w:rsidRDefault="00B44F30" w:rsidP="00AD6E74">
            <w:pPr>
              <w:rPr>
                <w:sz w:val="22"/>
                <w:szCs w:val="22"/>
              </w:rPr>
            </w:pPr>
            <w:r w:rsidRPr="0055295B">
              <w:rPr>
                <w:sz w:val="22"/>
                <w:szCs w:val="22"/>
              </w:rPr>
              <w:t>2</w:t>
            </w:r>
          </w:p>
        </w:tc>
      </w:tr>
      <w:tr w:rsidR="00B44F30" w:rsidRPr="0055295B" w14:paraId="022DDBD1"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CBE4A"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CE87C"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FC17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D41E6"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60EC3" w14:textId="77777777" w:rsidR="00B44F30" w:rsidRPr="0055295B" w:rsidRDefault="00B44F30" w:rsidP="00AD6E74">
            <w:pPr>
              <w:rPr>
                <w:sz w:val="22"/>
                <w:szCs w:val="22"/>
              </w:rPr>
            </w:pPr>
            <w:r w:rsidRPr="0055295B">
              <w:rPr>
                <w:sz w:val="22"/>
                <w:szCs w:val="22"/>
              </w:rPr>
              <w:t>2. Работы осуществляются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F13292" w14:textId="77777777" w:rsidR="00B44F30" w:rsidRPr="0055295B" w:rsidRDefault="00B44F30" w:rsidP="00AD6E74">
            <w:pPr>
              <w:rPr>
                <w:sz w:val="22"/>
                <w:szCs w:val="22"/>
              </w:rPr>
            </w:pPr>
          </w:p>
        </w:tc>
      </w:tr>
      <w:tr w:rsidR="00B44F30" w:rsidRPr="0055295B" w14:paraId="29E78DDB"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68D0F"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E51C3"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3AA7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F5E30"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D31CD"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6C6190" w14:textId="77777777" w:rsidR="00B44F30" w:rsidRPr="0055295B" w:rsidRDefault="00B44F30" w:rsidP="00AD6E74">
            <w:pPr>
              <w:rPr>
                <w:sz w:val="22"/>
                <w:szCs w:val="22"/>
              </w:rPr>
            </w:pPr>
          </w:p>
        </w:tc>
      </w:tr>
      <w:tr w:rsidR="00B44F30" w:rsidRPr="0055295B" w14:paraId="770A5FDB" w14:textId="77777777" w:rsidTr="00523F5C">
        <w:trPr>
          <w:gridAfter w:val="1"/>
          <w:wAfter w:w="40" w:type="dxa"/>
          <w:trHeight w:val="229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9DB68"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2FE3F"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08C1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0AC944"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7DBB1" w14:textId="77777777" w:rsidR="00B44F30" w:rsidRPr="0055295B" w:rsidRDefault="00B44F30" w:rsidP="00AD6E74">
            <w:pPr>
              <w:rPr>
                <w:sz w:val="22"/>
                <w:szCs w:val="22"/>
              </w:rPr>
            </w:pPr>
            <w:r w:rsidRPr="0055295B">
              <w:rPr>
                <w:sz w:val="22"/>
                <w:szCs w:val="22"/>
              </w:rPr>
              <w:t xml:space="preserve">4. Осмотр проводится в соответствии с 3-м разделом "Руководства по эксплуатации на трансформаторы". Проверить: состояние изоляторов (наличие или отсутствие трещин, сколов фарфора, течей масла через уплотнения), состояние крепления контактных зажимов вводов и кабелей (без подъема на трансформатор); уровень масла в расширителе; состояние силикагеля-индикатора и наличие масла в колпаке масляного затвора </w:t>
            </w:r>
            <w:proofErr w:type="spellStart"/>
            <w:r w:rsidRPr="0055295B">
              <w:rPr>
                <w:sz w:val="22"/>
                <w:szCs w:val="22"/>
              </w:rPr>
              <w:t>воздухоосушителя</w:t>
            </w:r>
            <w:proofErr w:type="spellEnd"/>
            <w:r w:rsidRPr="0055295B">
              <w:rPr>
                <w:sz w:val="22"/>
                <w:szCs w:val="22"/>
              </w:rPr>
              <w:t>; состояние фланцевых соединений и уплотнения под крышкой трансформатора; температуру верхних слоев масла.</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3FE2B" w14:textId="77777777" w:rsidR="00B44F30" w:rsidRPr="0055295B" w:rsidRDefault="00B44F30" w:rsidP="00AD6E74">
            <w:pPr>
              <w:rPr>
                <w:sz w:val="22"/>
                <w:szCs w:val="22"/>
              </w:rPr>
            </w:pPr>
          </w:p>
        </w:tc>
      </w:tr>
      <w:tr w:rsidR="00B44F30" w:rsidRPr="0055295B" w14:paraId="74AC9AA8"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C4327"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91871"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B88C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A4EEC"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28268" w14:textId="77777777" w:rsidR="00B44F30" w:rsidRPr="0055295B" w:rsidRDefault="00B44F30" w:rsidP="00AD6E74">
            <w:pPr>
              <w:rPr>
                <w:sz w:val="22"/>
                <w:szCs w:val="22"/>
              </w:rPr>
            </w:pPr>
            <w:r w:rsidRPr="0055295B">
              <w:rPr>
                <w:sz w:val="22"/>
                <w:szCs w:val="22"/>
              </w:rPr>
              <w:t xml:space="preserve">5.Результаты проверки оформляются протоколом установленной формы.                                                                                                     На протяжении всего срока службы трансформатора проведения профилактических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1C558" w14:textId="77777777" w:rsidR="00B44F30" w:rsidRPr="0055295B" w:rsidRDefault="00B44F30" w:rsidP="00AD6E74">
            <w:pPr>
              <w:rPr>
                <w:sz w:val="22"/>
                <w:szCs w:val="22"/>
              </w:rPr>
            </w:pPr>
          </w:p>
        </w:tc>
      </w:tr>
      <w:tr w:rsidR="00B44F30" w:rsidRPr="0055295B" w14:paraId="283F678B" w14:textId="77777777" w:rsidTr="00523F5C">
        <w:trPr>
          <w:gridAfter w:val="1"/>
          <w:wAfter w:w="40" w:type="dxa"/>
          <w:trHeight w:val="983"/>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60922"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918A0"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2593D"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A64BF4"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BCC4D4" w14:textId="77777777" w:rsidR="00B44F30" w:rsidRPr="0055295B" w:rsidRDefault="00B44F30" w:rsidP="00AD6E74">
            <w:pPr>
              <w:rPr>
                <w:sz w:val="22"/>
                <w:szCs w:val="22"/>
              </w:rPr>
            </w:pPr>
            <w:r w:rsidRPr="0055295B">
              <w:rPr>
                <w:sz w:val="22"/>
                <w:szCs w:val="22"/>
              </w:rPr>
              <w:t xml:space="preserve"> ремонтов, связанных с вскрытием трансформатора, заменой и сушкой трансформаторного масла, не требуется. Отбор проб и профилактические испытания масла не производить, кроме ТМ-25.                                                                                                                                                      В остальном объем и периодичность испытаний трансформатора в эксплуатации должны соответствовать требованиям ПТЭ.                                                                                                        Трансформатор должен быть </w:t>
            </w:r>
            <w:proofErr w:type="spellStart"/>
            <w:r w:rsidRPr="0055295B">
              <w:rPr>
                <w:sz w:val="22"/>
                <w:szCs w:val="22"/>
              </w:rPr>
              <w:t>аварийно</w:t>
            </w:r>
            <w:proofErr w:type="spellEnd"/>
            <w:r w:rsidRPr="0055295B">
              <w:rPr>
                <w:sz w:val="22"/>
                <w:szCs w:val="22"/>
              </w:rPr>
              <w:t xml:space="preserve"> выведен из работы при:                                                           - сильном неравномерном шуме и потрескивании внутри трансформатора;                                            - ненормальном и постоянно возрастающем нагреве трансформатора при нагрузке ниже номинальной и нормальной работе устройств охлаждения;                                                                   - выбросе масла из расширителя или разрыве диафрагмы выхлопной трубы;                                                                                   - течи масла с понижением его уровня ниже уровня масломерного стекла.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7D627" w14:textId="77777777" w:rsidR="00B44F30" w:rsidRPr="0055295B" w:rsidRDefault="00B44F30" w:rsidP="00AD6E74">
            <w:pPr>
              <w:rPr>
                <w:sz w:val="22"/>
                <w:szCs w:val="22"/>
              </w:rPr>
            </w:pPr>
          </w:p>
        </w:tc>
      </w:tr>
      <w:tr w:rsidR="00B44F30" w:rsidRPr="0055295B" w14:paraId="6BC9A742"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3FD04" w14:textId="77777777" w:rsidR="00B44F30" w:rsidRPr="0055295B" w:rsidRDefault="00B44F30" w:rsidP="00AD6E74">
            <w:pPr>
              <w:rPr>
                <w:sz w:val="22"/>
                <w:szCs w:val="22"/>
              </w:rPr>
            </w:pPr>
            <w:r w:rsidRPr="0055295B">
              <w:rPr>
                <w:sz w:val="22"/>
                <w:szCs w:val="22"/>
              </w:rPr>
              <w:t>3</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E3ACD" w14:textId="77777777" w:rsidR="00B44F30" w:rsidRPr="0055295B" w:rsidRDefault="00B44F30" w:rsidP="00AD6E74">
            <w:pPr>
              <w:rPr>
                <w:sz w:val="22"/>
                <w:szCs w:val="22"/>
              </w:rPr>
            </w:pPr>
            <w:r w:rsidRPr="0055295B">
              <w:rPr>
                <w:sz w:val="22"/>
                <w:szCs w:val="22"/>
              </w:rPr>
              <w:t>Заземляющие устройства</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294BB" w14:textId="77777777" w:rsidR="00B44F30" w:rsidRPr="0055295B" w:rsidRDefault="00B44F30" w:rsidP="00AD6E74">
            <w:pPr>
              <w:rPr>
                <w:sz w:val="22"/>
                <w:szCs w:val="22"/>
              </w:rPr>
            </w:pPr>
            <w:r w:rsidRPr="0055295B">
              <w:rPr>
                <w:sz w:val="22"/>
                <w:szCs w:val="22"/>
              </w:rPr>
              <w:t>5.1. 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07DA2" w14:textId="77777777" w:rsidR="00B44F30" w:rsidRPr="0055295B" w:rsidRDefault="00B44F30" w:rsidP="00AD6E74">
            <w:pPr>
              <w:rPr>
                <w:sz w:val="22"/>
                <w:szCs w:val="22"/>
              </w:rPr>
            </w:pPr>
            <w:r w:rsidRPr="0055295B">
              <w:rPr>
                <w:sz w:val="22"/>
                <w:szCs w:val="22"/>
              </w:rPr>
              <w:t>1 раз в 6 месяцев</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0966D" w14:textId="77777777" w:rsidR="00B44F30" w:rsidRPr="0055295B" w:rsidRDefault="00B44F30" w:rsidP="00AD6E74">
            <w:pPr>
              <w:rPr>
                <w:sz w:val="22"/>
                <w:szCs w:val="22"/>
              </w:rPr>
            </w:pPr>
            <w:r w:rsidRPr="0055295B">
              <w:rPr>
                <w:sz w:val="22"/>
                <w:szCs w:val="22"/>
              </w:rPr>
              <w:t>оценивается состояние контактных соединений между защитным проводником и оборудованием, наличие антикоррозийного покрытия, отсутствие обрывов</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7C6FD" w14:textId="77777777" w:rsidR="00B44F30" w:rsidRPr="0055295B" w:rsidRDefault="00B44F30" w:rsidP="00AD6E74">
            <w:pPr>
              <w:rPr>
                <w:sz w:val="22"/>
                <w:szCs w:val="22"/>
              </w:rPr>
            </w:pPr>
            <w:r w:rsidRPr="0055295B">
              <w:rPr>
                <w:sz w:val="22"/>
                <w:szCs w:val="22"/>
              </w:rPr>
              <w:t>1</w:t>
            </w:r>
          </w:p>
        </w:tc>
      </w:tr>
      <w:tr w:rsidR="00B44F30" w:rsidRPr="0055295B" w14:paraId="1A289724"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27687"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9F414"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597B4"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9B8B9"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04D00"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6D0E5" w14:textId="77777777" w:rsidR="00B44F30" w:rsidRPr="0055295B" w:rsidRDefault="00B44F30" w:rsidP="00AD6E74">
            <w:pPr>
              <w:rPr>
                <w:sz w:val="22"/>
                <w:szCs w:val="22"/>
              </w:rPr>
            </w:pPr>
          </w:p>
        </w:tc>
      </w:tr>
      <w:tr w:rsidR="00B44F30" w:rsidRPr="0055295B" w14:paraId="6AAA6EE5" w14:textId="77777777" w:rsidTr="00523F5C">
        <w:trPr>
          <w:gridAfter w:val="1"/>
          <w:wAfter w:w="40" w:type="dxa"/>
          <w:trHeight w:val="103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3B1187" w14:textId="77777777" w:rsidR="00B44F30" w:rsidRPr="0055295B" w:rsidRDefault="00B44F30" w:rsidP="00AD6E74">
            <w:pPr>
              <w:rPr>
                <w:sz w:val="22"/>
                <w:szCs w:val="22"/>
              </w:rPr>
            </w:pPr>
            <w:r w:rsidRPr="0055295B">
              <w:rPr>
                <w:sz w:val="22"/>
                <w:szCs w:val="22"/>
              </w:rPr>
              <w:t>4</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C2C87" w14:textId="77777777" w:rsidR="00B44F30" w:rsidRPr="0055295B" w:rsidRDefault="00B44F30" w:rsidP="00AD6E74">
            <w:pPr>
              <w:rPr>
                <w:sz w:val="22"/>
                <w:szCs w:val="22"/>
              </w:rPr>
            </w:pPr>
            <w:r w:rsidRPr="0055295B">
              <w:rPr>
                <w:sz w:val="22"/>
                <w:szCs w:val="22"/>
              </w:rPr>
              <w:t>Силовые кабельные линии</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511A3" w14:textId="77777777" w:rsidR="00B44F30" w:rsidRPr="0055295B" w:rsidRDefault="00B44F30" w:rsidP="00AD6E74">
            <w:pPr>
              <w:rPr>
                <w:sz w:val="22"/>
                <w:szCs w:val="22"/>
              </w:rPr>
            </w:pPr>
            <w:r w:rsidRPr="0055295B">
              <w:rPr>
                <w:sz w:val="22"/>
                <w:szCs w:val="22"/>
              </w:rPr>
              <w:t xml:space="preserve">6.1. Осмотр </w:t>
            </w:r>
            <w:proofErr w:type="gramStart"/>
            <w:r w:rsidRPr="0055295B">
              <w:rPr>
                <w:sz w:val="22"/>
                <w:szCs w:val="22"/>
              </w:rPr>
              <w:t xml:space="preserve">КЛ:   </w:t>
            </w:r>
            <w:proofErr w:type="gramEnd"/>
            <w:r w:rsidRPr="0055295B">
              <w:rPr>
                <w:sz w:val="22"/>
                <w:szCs w:val="22"/>
              </w:rPr>
              <w:t xml:space="preserve">                                                              трасс кабелей, проложенных в земле                                        трасс кабелей, проложенных в туннелях, блоках, каналах, по стенам зданий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23E7C" w14:textId="77777777" w:rsidR="00B44F30" w:rsidRPr="0055295B" w:rsidRDefault="00B44F30" w:rsidP="00AD6E74">
            <w:pPr>
              <w:rPr>
                <w:sz w:val="22"/>
                <w:szCs w:val="22"/>
              </w:rPr>
            </w:pPr>
            <w:r w:rsidRPr="0055295B">
              <w:rPr>
                <w:sz w:val="22"/>
                <w:szCs w:val="22"/>
              </w:rPr>
              <w:t>1 раз в 3 месяца                                                          1 раз в 6 месяцев</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3CB3A" w14:textId="77777777" w:rsidR="00B44F30" w:rsidRPr="0055295B" w:rsidRDefault="00B44F30" w:rsidP="00AD6E74">
            <w:pPr>
              <w:rPr>
                <w:sz w:val="22"/>
                <w:szCs w:val="22"/>
              </w:rPr>
            </w:pPr>
            <w:r w:rsidRPr="0055295B">
              <w:rPr>
                <w:sz w:val="22"/>
                <w:szCs w:val="22"/>
              </w:rPr>
              <w:t>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8420C" w14:textId="77777777" w:rsidR="00B44F30" w:rsidRPr="0055295B" w:rsidRDefault="00B44F30" w:rsidP="00AD6E74">
            <w:pPr>
              <w:rPr>
                <w:sz w:val="22"/>
                <w:szCs w:val="22"/>
              </w:rPr>
            </w:pPr>
            <w:r w:rsidRPr="0055295B">
              <w:rPr>
                <w:sz w:val="22"/>
                <w:szCs w:val="22"/>
              </w:rPr>
              <w:t>2</w:t>
            </w:r>
          </w:p>
        </w:tc>
      </w:tr>
      <w:tr w:rsidR="00B44F30" w:rsidRPr="0055295B" w14:paraId="17949731" w14:textId="77777777" w:rsidTr="00523F5C">
        <w:trPr>
          <w:gridAfter w:val="1"/>
          <w:wAfter w:w="40" w:type="dxa"/>
          <w:trHeight w:val="255"/>
        </w:trPr>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76D2B4C" w14:textId="77777777" w:rsidR="00B44F30" w:rsidRPr="0055295B" w:rsidRDefault="00B44F30" w:rsidP="00AD6E74">
            <w:pPr>
              <w:rPr>
                <w:sz w:val="22"/>
                <w:szCs w:val="22"/>
              </w:rPr>
            </w:pP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222CFDD" w14:textId="77777777" w:rsidR="00B44F30" w:rsidRPr="0055295B" w:rsidRDefault="00B44F30" w:rsidP="00AD6E74">
            <w:pPr>
              <w:rPr>
                <w:sz w:val="22"/>
                <w:szCs w:val="22"/>
              </w:rPr>
            </w:pP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C8D0F2D" w14:textId="77777777" w:rsidR="00B44F30" w:rsidRPr="0055295B" w:rsidRDefault="00B44F30" w:rsidP="00AD6E74">
            <w:pPr>
              <w:rPr>
                <w:sz w:val="22"/>
                <w:szCs w:val="22"/>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8C0C89"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9C9BFC8"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BCF3798" w14:textId="77777777" w:rsidR="00B44F30" w:rsidRPr="0055295B" w:rsidRDefault="00B44F30" w:rsidP="00AD6E74">
            <w:pPr>
              <w:rPr>
                <w:sz w:val="22"/>
                <w:szCs w:val="22"/>
              </w:rPr>
            </w:pPr>
          </w:p>
        </w:tc>
      </w:tr>
      <w:tr w:rsidR="00B44F30" w:rsidRPr="0055295B" w14:paraId="63FCA2B6" w14:textId="77777777" w:rsidTr="00692ED0">
        <w:trPr>
          <w:trHeight w:val="184"/>
        </w:trPr>
        <w:tc>
          <w:tcPr>
            <w:tcW w:w="9459" w:type="dxa"/>
            <w:gridSpan w:val="11"/>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78E587" w14:textId="77777777" w:rsidR="00B44F30" w:rsidRPr="0055295B" w:rsidRDefault="00B44F30" w:rsidP="00AD6E74">
            <w:pPr>
              <w:jc w:val="center"/>
              <w:rPr>
                <w:b/>
                <w:sz w:val="22"/>
                <w:szCs w:val="22"/>
              </w:rPr>
            </w:pPr>
            <w:r w:rsidRPr="0055295B">
              <w:rPr>
                <w:b/>
                <w:sz w:val="22"/>
                <w:szCs w:val="22"/>
              </w:rPr>
              <w:t>Техническое обслуживание-4</w:t>
            </w:r>
          </w:p>
        </w:tc>
        <w:tc>
          <w:tcPr>
            <w:tcW w:w="40" w:type="dxa"/>
          </w:tcPr>
          <w:p w14:paraId="4B0A44C2" w14:textId="77777777" w:rsidR="00B44F30" w:rsidRPr="0055295B" w:rsidRDefault="00B44F30" w:rsidP="00AD6E74">
            <w:pPr>
              <w:jc w:val="center"/>
              <w:rPr>
                <w:b/>
                <w:sz w:val="22"/>
                <w:szCs w:val="22"/>
              </w:rPr>
            </w:pPr>
          </w:p>
        </w:tc>
      </w:tr>
      <w:tr w:rsidR="00B44F30" w:rsidRPr="0055295B" w14:paraId="7FA8ABBE" w14:textId="77777777" w:rsidTr="00AC1D6B">
        <w:trPr>
          <w:trHeight w:val="405"/>
        </w:trPr>
        <w:tc>
          <w:tcPr>
            <w:tcW w:w="9459" w:type="dxa"/>
            <w:gridSpan w:val="11"/>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DFB10F5" w14:textId="77777777" w:rsidR="00B44F30" w:rsidRPr="0055295B" w:rsidRDefault="00B44F30" w:rsidP="00AD6E74">
            <w:pPr>
              <w:jc w:val="center"/>
              <w:rPr>
                <w:b/>
                <w:sz w:val="22"/>
                <w:szCs w:val="22"/>
              </w:rPr>
            </w:pPr>
            <w:r w:rsidRPr="0055295B">
              <w:rPr>
                <w:b/>
                <w:sz w:val="22"/>
                <w:szCs w:val="22"/>
              </w:rPr>
              <w:t xml:space="preserve">(Один раз </w:t>
            </w:r>
            <w:proofErr w:type="gramStart"/>
            <w:r w:rsidRPr="0055295B">
              <w:rPr>
                <w:b/>
                <w:sz w:val="22"/>
                <w:szCs w:val="22"/>
              </w:rPr>
              <w:t>в  год</w:t>
            </w:r>
            <w:proofErr w:type="gramEnd"/>
            <w:r w:rsidRPr="0055295B">
              <w:rPr>
                <w:b/>
                <w:sz w:val="22"/>
                <w:szCs w:val="22"/>
              </w:rPr>
              <w:t>)</w:t>
            </w:r>
          </w:p>
        </w:tc>
        <w:tc>
          <w:tcPr>
            <w:tcW w:w="40" w:type="dxa"/>
          </w:tcPr>
          <w:p w14:paraId="53C675F9" w14:textId="77777777" w:rsidR="00B44F30" w:rsidRPr="0055295B" w:rsidRDefault="00B44F30" w:rsidP="00AD6E74">
            <w:pPr>
              <w:jc w:val="center"/>
              <w:rPr>
                <w:b/>
                <w:sz w:val="22"/>
                <w:szCs w:val="22"/>
              </w:rPr>
            </w:pPr>
          </w:p>
        </w:tc>
      </w:tr>
      <w:tr w:rsidR="00B44F30" w:rsidRPr="0055295B" w14:paraId="6F8E20D4" w14:textId="77777777" w:rsidTr="00AC1D6B">
        <w:trPr>
          <w:trHeight w:val="600"/>
        </w:trPr>
        <w:tc>
          <w:tcPr>
            <w:tcW w:w="5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E0105" w14:textId="77777777" w:rsidR="00B44F30" w:rsidRPr="0055295B" w:rsidRDefault="00B44F30" w:rsidP="00AD6E74">
            <w:pPr>
              <w:rPr>
                <w:sz w:val="22"/>
                <w:szCs w:val="22"/>
              </w:rPr>
            </w:pPr>
            <w:r w:rsidRPr="0055295B">
              <w:rPr>
                <w:sz w:val="22"/>
                <w:szCs w:val="22"/>
              </w:rPr>
              <w:t>№№</w:t>
            </w:r>
          </w:p>
        </w:tc>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A20B0" w14:textId="77777777" w:rsidR="00B44F30" w:rsidRPr="0055295B" w:rsidRDefault="00B44F30" w:rsidP="00AD6E74">
            <w:pPr>
              <w:rPr>
                <w:sz w:val="22"/>
                <w:szCs w:val="22"/>
              </w:rPr>
            </w:pPr>
            <w:r w:rsidRPr="0055295B">
              <w:rPr>
                <w:sz w:val="22"/>
                <w:szCs w:val="22"/>
              </w:rPr>
              <w:t>Наименование</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4F426" w14:textId="77777777" w:rsidR="00B44F30" w:rsidRPr="0055295B" w:rsidRDefault="00B44F30" w:rsidP="00AD6E74">
            <w:pPr>
              <w:rPr>
                <w:sz w:val="22"/>
                <w:szCs w:val="22"/>
              </w:rPr>
            </w:pPr>
            <w:r w:rsidRPr="0055295B">
              <w:rPr>
                <w:sz w:val="22"/>
                <w:szCs w:val="22"/>
              </w:rPr>
              <w:t>Перечень работ</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1674B72" w14:textId="77777777" w:rsidR="00B44F30" w:rsidRPr="0055295B" w:rsidRDefault="00B44F30" w:rsidP="00AD6E74">
            <w:pPr>
              <w:rPr>
                <w:sz w:val="22"/>
                <w:szCs w:val="22"/>
              </w:rPr>
            </w:pPr>
            <w:r w:rsidRPr="0055295B">
              <w:rPr>
                <w:sz w:val="22"/>
                <w:szCs w:val="22"/>
              </w:rPr>
              <w:t>Периодичность проведения</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60EC9" w14:textId="77777777" w:rsidR="00B44F30" w:rsidRPr="0055295B" w:rsidRDefault="00B44F30" w:rsidP="00AD6E74">
            <w:pPr>
              <w:rPr>
                <w:sz w:val="22"/>
                <w:szCs w:val="22"/>
              </w:rPr>
            </w:pPr>
            <w:r w:rsidRPr="0055295B">
              <w:rPr>
                <w:sz w:val="22"/>
                <w:szCs w:val="22"/>
              </w:rPr>
              <w:t>Методика проведения ТО</w:t>
            </w:r>
          </w:p>
        </w:tc>
        <w:tc>
          <w:tcPr>
            <w:tcW w:w="40" w:type="dxa"/>
          </w:tcPr>
          <w:p w14:paraId="4331FB9A" w14:textId="77777777" w:rsidR="00B44F30" w:rsidRPr="0055295B" w:rsidRDefault="00B44F30" w:rsidP="00AD6E74">
            <w:pPr>
              <w:rPr>
                <w:sz w:val="22"/>
                <w:szCs w:val="22"/>
              </w:rPr>
            </w:pPr>
          </w:p>
        </w:tc>
      </w:tr>
      <w:tr w:rsidR="00B44F30" w:rsidRPr="0055295B" w14:paraId="1C7C1BBA" w14:textId="77777777" w:rsidTr="00692ED0">
        <w:trPr>
          <w:trHeight w:val="705"/>
        </w:trPr>
        <w:tc>
          <w:tcPr>
            <w:tcW w:w="9459"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55B5" w14:textId="77777777" w:rsidR="00B44F30" w:rsidRPr="0055295B" w:rsidRDefault="00B44F30" w:rsidP="00AD6E74">
            <w:pPr>
              <w:jc w:val="center"/>
              <w:rPr>
                <w:b/>
                <w:bCs/>
                <w:sz w:val="22"/>
                <w:szCs w:val="22"/>
              </w:rPr>
            </w:pPr>
            <w:r w:rsidRPr="0055295B">
              <w:rPr>
                <w:b/>
                <w:bCs/>
                <w:sz w:val="22"/>
                <w:szCs w:val="22"/>
              </w:rPr>
              <w:t xml:space="preserve">Техническое обслуживание </w:t>
            </w:r>
            <w:proofErr w:type="gramStart"/>
            <w:r w:rsidRPr="0055295B">
              <w:rPr>
                <w:b/>
                <w:bCs/>
                <w:sz w:val="22"/>
                <w:szCs w:val="22"/>
              </w:rPr>
              <w:t xml:space="preserve">КТП;   </w:t>
            </w:r>
            <w:proofErr w:type="gramEnd"/>
            <w:r w:rsidRPr="0055295B">
              <w:rPr>
                <w:b/>
                <w:bCs/>
                <w:sz w:val="22"/>
                <w:szCs w:val="22"/>
              </w:rPr>
              <w:t xml:space="preserve">                                                                                                               проводится в соответствии с правилами безопасности Российской Федерации </w:t>
            </w:r>
          </w:p>
          <w:p w14:paraId="017AE1CA" w14:textId="77777777" w:rsidR="00B44F30" w:rsidRPr="0055295B" w:rsidRDefault="00B44F30" w:rsidP="00AD6E74">
            <w:pPr>
              <w:jc w:val="center"/>
              <w:rPr>
                <w:sz w:val="22"/>
                <w:szCs w:val="22"/>
              </w:rPr>
            </w:pPr>
            <w:r w:rsidRPr="0055295B">
              <w:rPr>
                <w:b/>
                <w:bCs/>
                <w:sz w:val="22"/>
                <w:szCs w:val="22"/>
              </w:rPr>
              <w:t>Межотраслевыми правилами по охране труда (Правила Безопасности) при эксплуатации электроустановок", ПОТ РМ-328н-2013, РД153-34,0-03.150--00)</w:t>
            </w:r>
          </w:p>
        </w:tc>
        <w:tc>
          <w:tcPr>
            <w:tcW w:w="40" w:type="dxa"/>
          </w:tcPr>
          <w:p w14:paraId="6234BE79" w14:textId="77777777" w:rsidR="00B44F30" w:rsidRPr="0055295B" w:rsidRDefault="00B44F30" w:rsidP="00AD6E74">
            <w:pPr>
              <w:jc w:val="center"/>
              <w:rPr>
                <w:sz w:val="22"/>
                <w:szCs w:val="22"/>
              </w:rPr>
            </w:pPr>
          </w:p>
        </w:tc>
      </w:tr>
      <w:tr w:rsidR="00B44F30" w:rsidRPr="0055295B" w14:paraId="0943B60A" w14:textId="77777777" w:rsidTr="00AC1D6B">
        <w:trPr>
          <w:trHeight w:val="765"/>
        </w:trPr>
        <w:tc>
          <w:tcPr>
            <w:tcW w:w="5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05F7F" w14:textId="77777777" w:rsidR="00B44F30" w:rsidRPr="0055295B" w:rsidRDefault="00B44F30" w:rsidP="00AD6E74">
            <w:pPr>
              <w:rPr>
                <w:sz w:val="22"/>
                <w:szCs w:val="22"/>
              </w:rPr>
            </w:pPr>
            <w:r w:rsidRPr="0055295B">
              <w:rPr>
                <w:sz w:val="22"/>
                <w:szCs w:val="22"/>
              </w:rPr>
              <w:t>1</w:t>
            </w:r>
          </w:p>
        </w:tc>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C7C6E" w14:textId="77777777" w:rsidR="00B44F30" w:rsidRPr="0055295B" w:rsidRDefault="00B44F30" w:rsidP="00AD6E74">
            <w:pPr>
              <w:rPr>
                <w:sz w:val="22"/>
                <w:szCs w:val="22"/>
              </w:rPr>
            </w:pPr>
            <w:r w:rsidRPr="0055295B">
              <w:rPr>
                <w:sz w:val="22"/>
                <w:szCs w:val="22"/>
              </w:rPr>
              <w:t>КТП-25-10(</w:t>
            </w:r>
            <w:proofErr w:type="gramStart"/>
            <w:r w:rsidRPr="0055295B">
              <w:rPr>
                <w:sz w:val="22"/>
                <w:szCs w:val="22"/>
              </w:rPr>
              <w:t>6)/</w:t>
            </w:r>
            <w:proofErr w:type="gramEnd"/>
            <w:r w:rsidRPr="0055295B">
              <w:rPr>
                <w:sz w:val="22"/>
                <w:szCs w:val="22"/>
              </w:rPr>
              <w:t>04</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E5404" w14:textId="77777777" w:rsidR="00B44F30" w:rsidRPr="0055295B" w:rsidRDefault="00B44F30" w:rsidP="00AD6E74">
            <w:pPr>
              <w:rPr>
                <w:sz w:val="22"/>
                <w:szCs w:val="22"/>
              </w:rPr>
            </w:pPr>
            <w:r w:rsidRPr="0055295B">
              <w:rPr>
                <w:sz w:val="22"/>
                <w:szCs w:val="22"/>
              </w:rPr>
              <w:t xml:space="preserve">1.1. Осмотр                                                               </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9DEF0" w14:textId="77777777" w:rsidR="00B44F30" w:rsidRPr="0055295B" w:rsidRDefault="00B44F30" w:rsidP="00AD6E74">
            <w:pPr>
              <w:rPr>
                <w:sz w:val="22"/>
                <w:szCs w:val="22"/>
              </w:rPr>
            </w:pPr>
            <w:r w:rsidRPr="0055295B">
              <w:rPr>
                <w:sz w:val="22"/>
                <w:szCs w:val="22"/>
              </w:rPr>
              <w:t>1 раз в месяц</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A93F3" w14:textId="77777777" w:rsidR="00B44F30" w:rsidRPr="0055295B" w:rsidRDefault="00B44F30" w:rsidP="00AD6E74">
            <w:pPr>
              <w:rPr>
                <w:sz w:val="22"/>
                <w:szCs w:val="22"/>
              </w:rPr>
            </w:pPr>
            <w:r w:rsidRPr="0055295B">
              <w:rPr>
                <w:sz w:val="22"/>
                <w:szCs w:val="22"/>
              </w:rPr>
              <w:t xml:space="preserve">При осмотрах производить </w:t>
            </w:r>
            <w:proofErr w:type="gramStart"/>
            <w:r w:rsidRPr="0055295B">
              <w:rPr>
                <w:sz w:val="22"/>
                <w:szCs w:val="22"/>
              </w:rPr>
              <w:t>проверку:  состояния</w:t>
            </w:r>
            <w:proofErr w:type="gramEnd"/>
            <w:r w:rsidRPr="0055295B">
              <w:rPr>
                <w:sz w:val="22"/>
                <w:szCs w:val="22"/>
              </w:rPr>
              <w:t xml:space="preserve"> контактных соединений и их затяжка при необходимости;  состояние изоляции (загрязненность, наличие трещин, следов разряда и т. д.) исправность заземления.                             </w:t>
            </w:r>
          </w:p>
        </w:tc>
        <w:tc>
          <w:tcPr>
            <w:tcW w:w="40" w:type="dxa"/>
          </w:tcPr>
          <w:p w14:paraId="538AA75E" w14:textId="77777777" w:rsidR="00B44F30" w:rsidRPr="0055295B" w:rsidRDefault="00B44F30" w:rsidP="00AD6E74">
            <w:pPr>
              <w:rPr>
                <w:sz w:val="22"/>
                <w:szCs w:val="22"/>
              </w:rPr>
            </w:pPr>
          </w:p>
        </w:tc>
      </w:tr>
      <w:tr w:rsidR="00B44F30" w:rsidRPr="0055295B" w14:paraId="55EAD066" w14:textId="77777777" w:rsidTr="00AC1D6B">
        <w:trPr>
          <w:trHeight w:val="1590"/>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B5EE6"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4590D"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B903BE" w14:textId="77777777" w:rsidR="00B44F30" w:rsidRPr="0055295B" w:rsidRDefault="00B44F30" w:rsidP="00AD6E74">
            <w:pPr>
              <w:rPr>
                <w:sz w:val="22"/>
                <w:szCs w:val="22"/>
              </w:rPr>
            </w:pPr>
            <w:r w:rsidRPr="0055295B">
              <w:rPr>
                <w:sz w:val="22"/>
                <w:szCs w:val="22"/>
              </w:rPr>
              <w:t>1.3. Текущий ремонт         1.3.1. Чистка изоляции оборудования</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15675" w14:textId="77777777" w:rsidR="00B44F30" w:rsidRPr="0055295B" w:rsidRDefault="00B44F30" w:rsidP="00AD6E74">
            <w:pPr>
              <w:rPr>
                <w:sz w:val="22"/>
                <w:szCs w:val="22"/>
              </w:rPr>
            </w:pPr>
            <w:r w:rsidRPr="0055295B">
              <w:rPr>
                <w:sz w:val="22"/>
                <w:szCs w:val="22"/>
              </w:rPr>
              <w:t>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E9674" w14:textId="77777777" w:rsidR="00B44F30" w:rsidRPr="0055295B" w:rsidRDefault="00B44F30" w:rsidP="00AD6E74">
            <w:pPr>
              <w:rPr>
                <w:sz w:val="22"/>
                <w:szCs w:val="22"/>
              </w:rPr>
            </w:pPr>
            <w:r w:rsidRPr="0055295B">
              <w:rPr>
                <w:sz w:val="22"/>
                <w:szCs w:val="22"/>
              </w:rPr>
              <w:t>Загрязненную фарфоровую изоляцию следует очищать ветошью, смоченной в бензине или растворители. Поверхность изоляторов после чистки вытирается на сухую.</w:t>
            </w:r>
          </w:p>
        </w:tc>
        <w:tc>
          <w:tcPr>
            <w:tcW w:w="40" w:type="dxa"/>
          </w:tcPr>
          <w:p w14:paraId="330EB2B6" w14:textId="77777777" w:rsidR="00B44F30" w:rsidRPr="0055295B" w:rsidRDefault="00B44F30" w:rsidP="00AD6E74">
            <w:pPr>
              <w:rPr>
                <w:sz w:val="22"/>
                <w:szCs w:val="22"/>
              </w:rPr>
            </w:pPr>
          </w:p>
        </w:tc>
      </w:tr>
      <w:tr w:rsidR="00B44F30" w:rsidRPr="0055295B" w14:paraId="378FDAC8" w14:textId="77777777" w:rsidTr="00C97F16">
        <w:trPr>
          <w:trHeight w:val="6227"/>
        </w:trPr>
        <w:tc>
          <w:tcPr>
            <w:tcW w:w="5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9C28E" w14:textId="77777777" w:rsidR="00B44F30" w:rsidRPr="0055295B" w:rsidRDefault="00B44F30" w:rsidP="00AD6E74">
            <w:pPr>
              <w:rPr>
                <w:sz w:val="22"/>
                <w:szCs w:val="22"/>
              </w:rPr>
            </w:pPr>
            <w:r w:rsidRPr="0055295B">
              <w:rPr>
                <w:sz w:val="22"/>
                <w:szCs w:val="22"/>
              </w:rPr>
              <w:t>2</w:t>
            </w:r>
          </w:p>
        </w:tc>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991D6" w14:textId="77777777" w:rsidR="00B44F30" w:rsidRPr="0055295B" w:rsidRDefault="00B44F30" w:rsidP="00AD6E74">
            <w:pPr>
              <w:rPr>
                <w:sz w:val="22"/>
                <w:szCs w:val="22"/>
              </w:rPr>
            </w:pPr>
            <w:r w:rsidRPr="0055295B">
              <w:rPr>
                <w:sz w:val="22"/>
                <w:szCs w:val="22"/>
              </w:rPr>
              <w:t>Силовой трансформатор ТМГ-25-6(</w:t>
            </w:r>
            <w:proofErr w:type="gramStart"/>
            <w:r w:rsidRPr="0055295B">
              <w:rPr>
                <w:sz w:val="22"/>
                <w:szCs w:val="22"/>
              </w:rPr>
              <w:t>10)-</w:t>
            </w:r>
            <w:proofErr w:type="gramEnd"/>
            <w:r w:rsidRPr="0055295B">
              <w:rPr>
                <w:sz w:val="22"/>
                <w:szCs w:val="22"/>
              </w:rPr>
              <w:t>У1, ТМ-25</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C86D2" w14:textId="77777777" w:rsidR="00B44F30" w:rsidRPr="0055295B" w:rsidRDefault="00B44F30" w:rsidP="00AD6E74">
            <w:pPr>
              <w:rPr>
                <w:sz w:val="22"/>
                <w:szCs w:val="22"/>
              </w:rPr>
            </w:pPr>
            <w:r w:rsidRPr="0055295B">
              <w:rPr>
                <w:sz w:val="22"/>
                <w:szCs w:val="22"/>
              </w:rPr>
              <w:t xml:space="preserve">2.1. Осмотр </w:t>
            </w:r>
            <w:proofErr w:type="gramStart"/>
            <w:r w:rsidRPr="0055295B">
              <w:rPr>
                <w:sz w:val="22"/>
                <w:szCs w:val="22"/>
              </w:rPr>
              <w:t>( уровень</w:t>
            </w:r>
            <w:proofErr w:type="gramEnd"/>
            <w:r w:rsidRPr="0055295B">
              <w:rPr>
                <w:sz w:val="22"/>
                <w:szCs w:val="22"/>
              </w:rPr>
              <w:t xml:space="preserve"> масла в масломерном патрубке, отсутствие течи масла в местах уплотнений трансформатора, внешнее состояние изоляторов без сколов и трещин, состояние окрашенных поверхностей, наличие пломб на патрубке крыши, сливной пробке, узле крышка трансформатора)</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D1C74" w14:textId="77777777" w:rsidR="00B44F30" w:rsidRPr="0055295B" w:rsidRDefault="00B44F30" w:rsidP="00AD6E74">
            <w:pPr>
              <w:rPr>
                <w:sz w:val="22"/>
                <w:szCs w:val="22"/>
              </w:rPr>
            </w:pPr>
            <w:r w:rsidRPr="0055295B">
              <w:rPr>
                <w:sz w:val="22"/>
                <w:szCs w:val="22"/>
              </w:rPr>
              <w:t>1 раз в месяц</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952DA" w14:textId="77777777" w:rsidR="00B44F30" w:rsidRPr="0055295B" w:rsidRDefault="00B44F30" w:rsidP="00AD6E74">
            <w:pPr>
              <w:rPr>
                <w:sz w:val="22"/>
                <w:szCs w:val="22"/>
              </w:rPr>
            </w:pPr>
            <w:r w:rsidRPr="0055295B">
              <w:rPr>
                <w:sz w:val="22"/>
                <w:szCs w:val="22"/>
              </w:rPr>
              <w:t xml:space="preserve">1. Внешний осмотр проводится без выключения электропитания оборудования базовой станции.                                                                                                                       2. Работы осуществляются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                                      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                                                                                                                         4. Осмотр проводится в соответствии с 3-м разделом "Руководства по эксплуатации на трансформаторы". Проверить: состояние изоляторов (наличие или отсутствие трещин, сколов фарфора, течей масла через уплотнения), состояние крепления контактных зажимов вводов и кабелей (без подъема на трансформатор); уровень масла в расширителе; состояние силикагеля-индикатора и наличие масла в колпаке масляного затвора </w:t>
            </w:r>
            <w:proofErr w:type="spellStart"/>
            <w:r w:rsidRPr="0055295B">
              <w:rPr>
                <w:sz w:val="22"/>
                <w:szCs w:val="22"/>
              </w:rPr>
              <w:t>воздухоосушителя</w:t>
            </w:r>
            <w:proofErr w:type="spellEnd"/>
            <w:r w:rsidRPr="0055295B">
              <w:rPr>
                <w:sz w:val="22"/>
                <w:szCs w:val="22"/>
              </w:rPr>
              <w:t xml:space="preserve">; состояние фланцевых соединений и уплотнения под крышкой трансформатора; температуру верхних слоев масла.                    5.Результаты проверки оформляются протоколом установленной формы. На протяжении всего срока службы трансформатора проведения профилактических   ремонтов, связанных с вскрытием трансформатора, заменой и сушкой трансформаторного масла, не требуется. Отбор проб и профилактические испытания масла не производить, кроме ТМ-25. В остальном объем и периодичность испытаний трансформатора в эксплуатации должны соответствовать требованиям ПТЭ. Трансформатор должен быть </w:t>
            </w:r>
            <w:proofErr w:type="spellStart"/>
            <w:r w:rsidRPr="0055295B">
              <w:rPr>
                <w:sz w:val="22"/>
                <w:szCs w:val="22"/>
              </w:rPr>
              <w:t>аварийно</w:t>
            </w:r>
            <w:proofErr w:type="spellEnd"/>
            <w:r w:rsidRPr="0055295B">
              <w:rPr>
                <w:sz w:val="22"/>
                <w:szCs w:val="22"/>
              </w:rPr>
              <w:t xml:space="preserve"> выведен из работы при: сильном неравномерном шуме и потрескивании внутри </w:t>
            </w:r>
            <w:proofErr w:type="gramStart"/>
            <w:r w:rsidRPr="0055295B">
              <w:rPr>
                <w:sz w:val="22"/>
                <w:szCs w:val="22"/>
              </w:rPr>
              <w:t xml:space="preserve">трансформатора;   </w:t>
            </w:r>
            <w:proofErr w:type="gramEnd"/>
            <w:r w:rsidRPr="0055295B">
              <w:rPr>
                <w:sz w:val="22"/>
                <w:szCs w:val="22"/>
              </w:rPr>
              <w:t xml:space="preserve"> - ненормальном и постоянно возрастающем нагреве трансформатора при нагрузке ниже номинальной и нормальной работе устройств охлаждения;                                                                   - выбросе масла из расширителя или разрыве диафрагмы выхлопной трубы;  - течи масла с понижением его уровня ниже уровня масломерного стекла.             </w:t>
            </w:r>
          </w:p>
        </w:tc>
        <w:tc>
          <w:tcPr>
            <w:tcW w:w="40" w:type="dxa"/>
          </w:tcPr>
          <w:p w14:paraId="551C3E53" w14:textId="77777777" w:rsidR="00B44F30" w:rsidRPr="0055295B" w:rsidRDefault="00B44F30" w:rsidP="00AD6E74">
            <w:pPr>
              <w:rPr>
                <w:sz w:val="22"/>
                <w:szCs w:val="22"/>
              </w:rPr>
            </w:pPr>
          </w:p>
        </w:tc>
      </w:tr>
      <w:tr w:rsidR="00B44F30" w:rsidRPr="0055295B" w14:paraId="1E034E10" w14:textId="77777777" w:rsidTr="00C97F16">
        <w:trPr>
          <w:trHeight w:val="1550"/>
        </w:trPr>
        <w:tc>
          <w:tcPr>
            <w:tcW w:w="5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90253" w14:textId="77777777" w:rsidR="00B44F30" w:rsidRPr="0055295B" w:rsidRDefault="00B44F30" w:rsidP="00AD6E74">
            <w:pPr>
              <w:rPr>
                <w:sz w:val="22"/>
                <w:szCs w:val="22"/>
              </w:rPr>
            </w:pPr>
            <w:r w:rsidRPr="0055295B">
              <w:rPr>
                <w:sz w:val="22"/>
                <w:szCs w:val="22"/>
              </w:rPr>
              <w:t> </w:t>
            </w:r>
          </w:p>
        </w:tc>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AF18F" w14:textId="77777777" w:rsidR="00B44F30" w:rsidRPr="0055295B" w:rsidRDefault="00B44F30" w:rsidP="00AD6E74">
            <w:pPr>
              <w:rPr>
                <w:sz w:val="22"/>
                <w:szCs w:val="22"/>
              </w:rPr>
            </w:pPr>
            <w:r w:rsidRPr="0055295B">
              <w:rPr>
                <w:sz w:val="22"/>
                <w:szCs w:val="22"/>
              </w:rPr>
              <w:t> </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1D8C2" w14:textId="77777777" w:rsidR="00B44F30" w:rsidRPr="0055295B" w:rsidRDefault="00B44F30" w:rsidP="00AD6E74">
            <w:pPr>
              <w:rPr>
                <w:sz w:val="22"/>
                <w:szCs w:val="22"/>
              </w:rPr>
            </w:pPr>
            <w:r w:rsidRPr="0055295B">
              <w:rPr>
                <w:sz w:val="22"/>
                <w:szCs w:val="22"/>
              </w:rPr>
              <w:t xml:space="preserve">2.2.1. Испытание силового трансформатора (визуальный осмотр, определение коэффициента трансформации, измерение сопротивления обмоток постоянному току, определение </w:t>
            </w:r>
            <w:proofErr w:type="spellStart"/>
            <w:r w:rsidRPr="0055295B">
              <w:rPr>
                <w:sz w:val="22"/>
                <w:szCs w:val="22"/>
              </w:rPr>
              <w:t>коэффицента</w:t>
            </w:r>
            <w:proofErr w:type="spellEnd"/>
            <w:r w:rsidRPr="0055295B">
              <w:rPr>
                <w:sz w:val="22"/>
                <w:szCs w:val="22"/>
              </w:rPr>
              <w:t xml:space="preserve"> абсорбции, испытание обмотки ВН трансформатора повышенным напряжением промышленной частоты 50 Гц в течении одной минуты, Проверка </w:t>
            </w:r>
            <w:proofErr w:type="spellStart"/>
            <w:r w:rsidRPr="0055295B">
              <w:rPr>
                <w:sz w:val="22"/>
                <w:szCs w:val="22"/>
              </w:rPr>
              <w:t>фазировки</w:t>
            </w:r>
            <w:proofErr w:type="spellEnd"/>
            <w:r w:rsidRPr="0055295B">
              <w:rPr>
                <w:sz w:val="22"/>
                <w:szCs w:val="22"/>
              </w:rPr>
              <w:t xml:space="preserve"> трансформатора.)</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57433" w14:textId="77777777" w:rsidR="00B44F30" w:rsidRPr="0055295B" w:rsidRDefault="00B44F30" w:rsidP="00AD6E74">
            <w:pPr>
              <w:rPr>
                <w:sz w:val="22"/>
                <w:szCs w:val="22"/>
              </w:rPr>
            </w:pPr>
            <w:r w:rsidRPr="0055295B">
              <w:rPr>
                <w:sz w:val="22"/>
                <w:szCs w:val="22"/>
              </w:rPr>
              <w:t> </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67ADC2" w14:textId="77777777" w:rsidR="00B44F30" w:rsidRPr="0055295B" w:rsidRDefault="00B44F30" w:rsidP="00AD6E74">
            <w:pPr>
              <w:rPr>
                <w:sz w:val="22"/>
                <w:szCs w:val="22"/>
              </w:rPr>
            </w:pPr>
            <w:r w:rsidRPr="0055295B">
              <w:rPr>
                <w:sz w:val="22"/>
                <w:szCs w:val="22"/>
              </w:rPr>
              <w:t xml:space="preserve">Следует производить в соответствии с инструкцией "Трансформаторы силовые. Транспортирование, разгрузка, хранение, монтаж и ввод в эксплуатацию" (РД 16.363-87)  </w:t>
            </w:r>
          </w:p>
        </w:tc>
        <w:tc>
          <w:tcPr>
            <w:tcW w:w="40" w:type="dxa"/>
          </w:tcPr>
          <w:p w14:paraId="2481AE2A" w14:textId="77777777" w:rsidR="00B44F30" w:rsidRPr="0055295B" w:rsidRDefault="00B44F30" w:rsidP="00AD6E74">
            <w:pPr>
              <w:rPr>
                <w:sz w:val="22"/>
                <w:szCs w:val="22"/>
              </w:rPr>
            </w:pPr>
          </w:p>
        </w:tc>
      </w:tr>
      <w:tr w:rsidR="00B44F30" w:rsidRPr="0055295B" w14:paraId="385CC9DD" w14:textId="77777777" w:rsidTr="00AC1D6B">
        <w:trPr>
          <w:trHeight w:val="1845"/>
        </w:trPr>
        <w:tc>
          <w:tcPr>
            <w:tcW w:w="5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D684A4" w14:textId="77777777" w:rsidR="00B44F30" w:rsidRPr="0055295B" w:rsidRDefault="00B44F30" w:rsidP="00AD6E74">
            <w:pPr>
              <w:rPr>
                <w:sz w:val="22"/>
                <w:szCs w:val="22"/>
              </w:rPr>
            </w:pPr>
            <w:r w:rsidRPr="0055295B">
              <w:rPr>
                <w:sz w:val="22"/>
                <w:szCs w:val="22"/>
              </w:rPr>
              <w:t>3</w:t>
            </w:r>
          </w:p>
        </w:tc>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B76B2" w14:textId="77777777" w:rsidR="00B44F30" w:rsidRPr="0055295B" w:rsidRDefault="00B44F30" w:rsidP="00AD6E74">
            <w:pPr>
              <w:rPr>
                <w:sz w:val="22"/>
                <w:szCs w:val="22"/>
              </w:rPr>
            </w:pPr>
            <w:r w:rsidRPr="0055295B">
              <w:rPr>
                <w:sz w:val="22"/>
                <w:szCs w:val="22"/>
              </w:rPr>
              <w:t xml:space="preserve"> Разъединители типа РЛНД</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572E4" w14:textId="77777777" w:rsidR="00B44F30" w:rsidRPr="0055295B" w:rsidRDefault="00B44F30" w:rsidP="00AD6E74">
            <w:pPr>
              <w:rPr>
                <w:sz w:val="22"/>
                <w:szCs w:val="22"/>
              </w:rPr>
            </w:pPr>
            <w:r w:rsidRPr="0055295B">
              <w:rPr>
                <w:sz w:val="22"/>
                <w:szCs w:val="22"/>
              </w:rPr>
              <w:t>3.1. Осмотр.</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4561B5" w14:textId="77777777" w:rsidR="00B44F30" w:rsidRPr="0055295B" w:rsidRDefault="00B44F30" w:rsidP="00AD6E74">
            <w:pPr>
              <w:rPr>
                <w:sz w:val="22"/>
                <w:szCs w:val="22"/>
              </w:rPr>
            </w:pPr>
            <w:r w:rsidRPr="0055295B">
              <w:rPr>
                <w:sz w:val="22"/>
                <w:szCs w:val="22"/>
              </w:rPr>
              <w:t>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21E2B" w14:textId="77777777" w:rsidR="00B44F30" w:rsidRPr="0055295B" w:rsidRDefault="00B44F30" w:rsidP="00AD6E74">
            <w:pPr>
              <w:rPr>
                <w:sz w:val="22"/>
                <w:szCs w:val="22"/>
              </w:rPr>
            </w:pPr>
            <w:r w:rsidRPr="0055295B">
              <w:rPr>
                <w:sz w:val="22"/>
                <w:szCs w:val="22"/>
              </w:rPr>
              <w:t xml:space="preserve">При осмотре техническом осмотре проводится осмотр изоляторов и покрытий, проверку крепления узлов и </w:t>
            </w:r>
            <w:proofErr w:type="spellStart"/>
            <w:proofErr w:type="gramStart"/>
            <w:r w:rsidRPr="0055295B">
              <w:rPr>
                <w:sz w:val="22"/>
                <w:szCs w:val="22"/>
              </w:rPr>
              <w:t>деталей,проверку</w:t>
            </w:r>
            <w:proofErr w:type="spellEnd"/>
            <w:proofErr w:type="gramEnd"/>
            <w:r w:rsidRPr="0055295B">
              <w:rPr>
                <w:sz w:val="22"/>
                <w:szCs w:val="22"/>
              </w:rPr>
              <w:t xml:space="preserve"> контактов контактных соединений. </w:t>
            </w:r>
            <w:proofErr w:type="gramStart"/>
            <w:r w:rsidRPr="0055295B">
              <w:rPr>
                <w:sz w:val="22"/>
                <w:szCs w:val="22"/>
              </w:rPr>
              <w:t>Кроме того</w:t>
            </w:r>
            <w:proofErr w:type="gramEnd"/>
            <w:r w:rsidRPr="0055295B">
              <w:rPr>
                <w:sz w:val="22"/>
                <w:szCs w:val="22"/>
              </w:rPr>
              <w:t xml:space="preserve"> производится замена смазки доступных трущихся (нетоковедущих) частей и проверку заземления разъединителя и привода.  А также проверяют отсутствие </w:t>
            </w:r>
            <w:proofErr w:type="gramStart"/>
            <w:r w:rsidRPr="0055295B">
              <w:rPr>
                <w:sz w:val="22"/>
                <w:szCs w:val="22"/>
              </w:rPr>
              <w:t>сколов ,</w:t>
            </w:r>
            <w:proofErr w:type="gramEnd"/>
            <w:r w:rsidRPr="0055295B">
              <w:rPr>
                <w:sz w:val="22"/>
                <w:szCs w:val="22"/>
              </w:rPr>
              <w:t xml:space="preserve"> трещин и проводят их чистку. Проверяется крепление узлов и деталей и выполняется затяжка ослабленных болтовых соединений </w:t>
            </w:r>
            <w:proofErr w:type="gramStart"/>
            <w:r w:rsidRPr="0055295B">
              <w:rPr>
                <w:sz w:val="22"/>
                <w:szCs w:val="22"/>
              </w:rPr>
              <w:t>Во</w:t>
            </w:r>
            <w:proofErr w:type="gramEnd"/>
            <w:r w:rsidRPr="0055295B">
              <w:rPr>
                <w:sz w:val="22"/>
                <w:szCs w:val="22"/>
              </w:rPr>
              <w:t xml:space="preserve"> время проведения ТО необходимо смазывать поверхности разъёмных и поворотных контактов тонким слоем незамерзающей смазки.</w:t>
            </w:r>
          </w:p>
        </w:tc>
        <w:tc>
          <w:tcPr>
            <w:tcW w:w="40" w:type="dxa"/>
          </w:tcPr>
          <w:p w14:paraId="3C0C210D" w14:textId="77777777" w:rsidR="00B44F30" w:rsidRPr="0055295B" w:rsidRDefault="00B44F30" w:rsidP="00AD6E74">
            <w:pPr>
              <w:rPr>
                <w:sz w:val="22"/>
                <w:szCs w:val="22"/>
              </w:rPr>
            </w:pPr>
          </w:p>
        </w:tc>
      </w:tr>
      <w:tr w:rsidR="00B44F30" w:rsidRPr="0055295B" w14:paraId="5E6FD658" w14:textId="77777777" w:rsidTr="00AC1D6B">
        <w:trPr>
          <w:trHeight w:val="825"/>
        </w:trPr>
        <w:tc>
          <w:tcPr>
            <w:tcW w:w="5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8EA77" w14:textId="77777777" w:rsidR="00B44F30" w:rsidRPr="0055295B" w:rsidRDefault="00B44F30" w:rsidP="00AD6E74">
            <w:pPr>
              <w:rPr>
                <w:sz w:val="22"/>
                <w:szCs w:val="22"/>
              </w:rPr>
            </w:pPr>
            <w:r w:rsidRPr="0055295B">
              <w:rPr>
                <w:sz w:val="22"/>
                <w:szCs w:val="22"/>
              </w:rPr>
              <w:t>4</w:t>
            </w:r>
          </w:p>
        </w:tc>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07C681" w14:textId="77777777" w:rsidR="00B44F30" w:rsidRPr="0055295B" w:rsidRDefault="00B44F30" w:rsidP="00AD6E74">
            <w:pPr>
              <w:rPr>
                <w:sz w:val="22"/>
                <w:szCs w:val="22"/>
              </w:rPr>
            </w:pPr>
            <w:r w:rsidRPr="0055295B">
              <w:rPr>
                <w:sz w:val="22"/>
                <w:szCs w:val="22"/>
              </w:rPr>
              <w:t>Разрядник РВО-6 (10)</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6EC39" w14:textId="77777777" w:rsidR="00B44F30" w:rsidRPr="0055295B" w:rsidRDefault="00B44F30" w:rsidP="00AD6E74">
            <w:pPr>
              <w:rPr>
                <w:sz w:val="22"/>
                <w:szCs w:val="22"/>
              </w:rPr>
            </w:pPr>
            <w:r w:rsidRPr="0055295B">
              <w:rPr>
                <w:sz w:val="22"/>
                <w:szCs w:val="22"/>
              </w:rPr>
              <w:t>4.1.Осмотр, испытание.</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12ABE" w14:textId="77777777" w:rsidR="00B44F30" w:rsidRPr="0055295B" w:rsidRDefault="00B44F30" w:rsidP="00AD6E74">
            <w:pPr>
              <w:rPr>
                <w:sz w:val="22"/>
                <w:szCs w:val="22"/>
              </w:rPr>
            </w:pPr>
            <w:r w:rsidRPr="0055295B">
              <w:rPr>
                <w:sz w:val="22"/>
                <w:szCs w:val="22"/>
              </w:rPr>
              <w:t>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171F2"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783D3038" w14:textId="77777777" w:rsidR="00B44F30" w:rsidRPr="0055295B" w:rsidRDefault="00B44F30" w:rsidP="00AD6E74">
            <w:pPr>
              <w:rPr>
                <w:sz w:val="22"/>
                <w:szCs w:val="22"/>
              </w:rPr>
            </w:pPr>
          </w:p>
        </w:tc>
      </w:tr>
      <w:tr w:rsidR="00B44F30" w:rsidRPr="0055295B" w14:paraId="5240C733" w14:textId="77777777" w:rsidTr="00AC1D6B">
        <w:trPr>
          <w:trHeight w:val="1125"/>
        </w:trPr>
        <w:tc>
          <w:tcPr>
            <w:tcW w:w="5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ECD82" w14:textId="77777777" w:rsidR="00B44F30" w:rsidRPr="0055295B" w:rsidRDefault="00B44F30" w:rsidP="00AD6E74">
            <w:pPr>
              <w:rPr>
                <w:sz w:val="22"/>
                <w:szCs w:val="22"/>
              </w:rPr>
            </w:pPr>
            <w:r w:rsidRPr="0055295B">
              <w:rPr>
                <w:sz w:val="22"/>
                <w:szCs w:val="22"/>
              </w:rPr>
              <w:t>5</w:t>
            </w:r>
          </w:p>
        </w:tc>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E980B" w14:textId="77777777" w:rsidR="00B44F30" w:rsidRPr="0055295B" w:rsidRDefault="00B44F30" w:rsidP="00AD6E74">
            <w:pPr>
              <w:rPr>
                <w:sz w:val="22"/>
                <w:szCs w:val="22"/>
              </w:rPr>
            </w:pPr>
            <w:r w:rsidRPr="0055295B">
              <w:rPr>
                <w:sz w:val="22"/>
                <w:szCs w:val="22"/>
              </w:rPr>
              <w:t>Заземляющие устройства</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BB118" w14:textId="77777777" w:rsidR="00B44F30" w:rsidRPr="0055295B" w:rsidRDefault="00B44F30" w:rsidP="00AD6E74">
            <w:pPr>
              <w:rPr>
                <w:sz w:val="22"/>
                <w:szCs w:val="22"/>
              </w:rPr>
            </w:pPr>
            <w:r w:rsidRPr="0055295B">
              <w:rPr>
                <w:sz w:val="22"/>
                <w:szCs w:val="22"/>
              </w:rPr>
              <w:t>5.1. Осмотр</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5AA0D" w14:textId="77777777" w:rsidR="00B44F30" w:rsidRPr="0055295B" w:rsidRDefault="00B44F30" w:rsidP="00AD6E74">
            <w:pPr>
              <w:rPr>
                <w:sz w:val="22"/>
                <w:szCs w:val="22"/>
              </w:rPr>
            </w:pPr>
            <w:r w:rsidRPr="0055295B">
              <w:rPr>
                <w:sz w:val="22"/>
                <w:szCs w:val="22"/>
              </w:rPr>
              <w:t>1 раз в 6 месяцев</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59A7BD" w14:textId="77777777" w:rsidR="00B44F30" w:rsidRPr="0055295B" w:rsidRDefault="00B44F30" w:rsidP="00AD6E74">
            <w:pPr>
              <w:rPr>
                <w:sz w:val="22"/>
                <w:szCs w:val="22"/>
              </w:rPr>
            </w:pPr>
            <w:r w:rsidRPr="0055295B">
              <w:rPr>
                <w:sz w:val="22"/>
                <w:szCs w:val="22"/>
              </w:rPr>
              <w:t>оценивается состояние контактных соединений между защитным проводником и оборудованием, наличие антикоррозийного покрытия, отсутствие обрывов</w:t>
            </w:r>
          </w:p>
        </w:tc>
        <w:tc>
          <w:tcPr>
            <w:tcW w:w="40" w:type="dxa"/>
          </w:tcPr>
          <w:p w14:paraId="1084D089" w14:textId="77777777" w:rsidR="00B44F30" w:rsidRPr="0055295B" w:rsidRDefault="00B44F30" w:rsidP="00AD6E74">
            <w:pPr>
              <w:rPr>
                <w:sz w:val="22"/>
                <w:szCs w:val="22"/>
              </w:rPr>
            </w:pPr>
          </w:p>
        </w:tc>
      </w:tr>
      <w:tr w:rsidR="00B44F30" w:rsidRPr="0055295B" w14:paraId="792AD0CC" w14:textId="77777777" w:rsidTr="00AC1D6B">
        <w:trPr>
          <w:trHeight w:val="1125"/>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6C88B"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84E3E"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E80E1" w14:textId="77777777" w:rsidR="00B44F30" w:rsidRPr="0055295B" w:rsidRDefault="00B44F30" w:rsidP="00AD6E74">
            <w:pPr>
              <w:rPr>
                <w:sz w:val="22"/>
                <w:szCs w:val="22"/>
              </w:rPr>
            </w:pPr>
            <w:r w:rsidRPr="0055295B">
              <w:rPr>
                <w:sz w:val="22"/>
                <w:szCs w:val="22"/>
              </w:rPr>
              <w:t>5.2. Проверка сопротивлений заземлителей и заземляющих устройств.</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32834" w14:textId="77777777" w:rsidR="00B44F30" w:rsidRPr="0055295B" w:rsidRDefault="00B44F30" w:rsidP="00AD6E74">
            <w:pPr>
              <w:rPr>
                <w:sz w:val="22"/>
                <w:szCs w:val="22"/>
              </w:rPr>
            </w:pPr>
            <w:r w:rsidRPr="0055295B">
              <w:rPr>
                <w:sz w:val="22"/>
                <w:szCs w:val="22"/>
              </w:rPr>
              <w:t> </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A4561"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2EA4890F" w14:textId="77777777" w:rsidR="00B44F30" w:rsidRPr="0055295B" w:rsidRDefault="00B44F30" w:rsidP="00AD6E74">
            <w:pPr>
              <w:rPr>
                <w:sz w:val="22"/>
                <w:szCs w:val="22"/>
              </w:rPr>
            </w:pPr>
          </w:p>
        </w:tc>
      </w:tr>
      <w:tr w:rsidR="00B44F30" w:rsidRPr="0055295B" w14:paraId="54750680" w14:textId="77777777" w:rsidTr="00AC1D6B">
        <w:trPr>
          <w:trHeight w:val="3210"/>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925D4"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D42CE"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08BE5E" w14:textId="77777777" w:rsidR="00B44F30" w:rsidRPr="0055295B" w:rsidRDefault="00B44F30" w:rsidP="00AD6E74">
            <w:pPr>
              <w:rPr>
                <w:sz w:val="22"/>
                <w:szCs w:val="22"/>
              </w:rPr>
            </w:pPr>
            <w:r w:rsidRPr="0055295B">
              <w:rPr>
                <w:sz w:val="22"/>
                <w:szCs w:val="22"/>
              </w:rPr>
              <w:t>5.3.Измерение сопротивления заземляющего устройства.</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7BD458" w14:textId="77777777" w:rsidR="00B44F30" w:rsidRPr="0055295B" w:rsidRDefault="00B44F30" w:rsidP="00AD6E74">
            <w:pPr>
              <w:rPr>
                <w:sz w:val="22"/>
                <w:szCs w:val="22"/>
              </w:rPr>
            </w:pPr>
            <w:r w:rsidRPr="0055295B">
              <w:rPr>
                <w:sz w:val="22"/>
                <w:szCs w:val="22"/>
              </w:rPr>
              <w:t>1 раз в 3 года                                   для ВЛ 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8E16A6" w14:textId="77777777" w:rsidR="00B44F30" w:rsidRPr="0055295B" w:rsidRDefault="00B44F30" w:rsidP="00AD6E74">
            <w:pPr>
              <w:rPr>
                <w:sz w:val="22"/>
                <w:szCs w:val="22"/>
              </w:rPr>
            </w:pPr>
            <w:r w:rsidRPr="0055295B">
              <w:rPr>
                <w:sz w:val="22"/>
                <w:szCs w:val="22"/>
              </w:rPr>
              <w:t xml:space="preserve">1.Работы по измерению сопротивления заземляющего устройства </w:t>
            </w:r>
            <w:proofErr w:type="gramStart"/>
            <w:r w:rsidRPr="0055295B">
              <w:rPr>
                <w:sz w:val="22"/>
                <w:szCs w:val="22"/>
              </w:rPr>
              <w:t>осуществляются  без</w:t>
            </w:r>
            <w:proofErr w:type="gramEnd"/>
            <w:r w:rsidRPr="0055295B">
              <w:rPr>
                <w:sz w:val="22"/>
                <w:szCs w:val="22"/>
              </w:rPr>
              <w:t xml:space="preserve"> выключения оборудования базовой станции. При этом не оказывается влияние на её работу.                                                                                                                     2.Измерения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w:t>
            </w:r>
            <w:proofErr w:type="spellStart"/>
            <w:r w:rsidRPr="0055295B">
              <w:rPr>
                <w:sz w:val="22"/>
                <w:szCs w:val="22"/>
              </w:rPr>
              <w:t>электробезопастности</w:t>
            </w:r>
            <w:proofErr w:type="spellEnd"/>
            <w:r w:rsidRPr="0055295B">
              <w:rPr>
                <w:sz w:val="22"/>
                <w:szCs w:val="22"/>
              </w:rPr>
              <w:t xml:space="preserve"> не ниже II                                                   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                                                                                                                          4. Измерения проводятся "Измерителем параметров устройств заземления MRU-100 " по методике трёхполюсной схемы (Руководство по эксплуатации на прибор стр.18).       5.Результаты измерений оформляются протоколом установленной формы.</w:t>
            </w:r>
          </w:p>
        </w:tc>
        <w:tc>
          <w:tcPr>
            <w:tcW w:w="40" w:type="dxa"/>
          </w:tcPr>
          <w:p w14:paraId="5007C09C" w14:textId="77777777" w:rsidR="00B44F30" w:rsidRPr="0055295B" w:rsidRDefault="00B44F30" w:rsidP="00AD6E74">
            <w:pPr>
              <w:rPr>
                <w:sz w:val="22"/>
                <w:szCs w:val="22"/>
              </w:rPr>
            </w:pPr>
          </w:p>
        </w:tc>
      </w:tr>
      <w:tr w:rsidR="00B44F30" w:rsidRPr="0055295B" w14:paraId="07233ADA" w14:textId="77777777" w:rsidTr="00AC1D6B">
        <w:trPr>
          <w:trHeight w:val="3975"/>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73092"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F233C"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7989B" w14:textId="77777777" w:rsidR="00B44F30" w:rsidRPr="0055295B" w:rsidRDefault="00B44F30" w:rsidP="00AD6E74">
            <w:pPr>
              <w:rPr>
                <w:sz w:val="22"/>
                <w:szCs w:val="22"/>
              </w:rPr>
            </w:pPr>
            <w:r w:rsidRPr="0055295B">
              <w:rPr>
                <w:sz w:val="22"/>
                <w:szCs w:val="22"/>
              </w:rPr>
              <w:t>5.5. Проверка наличия цепи между заземлителями и заземляемыми элементами электрооборудования.</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623B0" w14:textId="77777777" w:rsidR="00B44F30" w:rsidRPr="0055295B" w:rsidRDefault="00B44F30" w:rsidP="00AD6E74">
            <w:pPr>
              <w:rPr>
                <w:sz w:val="22"/>
                <w:szCs w:val="22"/>
              </w:rPr>
            </w:pPr>
            <w:r w:rsidRPr="0055295B">
              <w:rPr>
                <w:sz w:val="22"/>
                <w:szCs w:val="22"/>
              </w:rPr>
              <w:t>1 раз в 3 года                                   для ВЛ 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93E550" w14:textId="77777777" w:rsidR="00B44F30" w:rsidRPr="0055295B" w:rsidRDefault="00B44F30" w:rsidP="00AD6E74">
            <w:pPr>
              <w:rPr>
                <w:sz w:val="22"/>
                <w:szCs w:val="22"/>
              </w:rPr>
            </w:pPr>
            <w:r w:rsidRPr="0055295B">
              <w:rPr>
                <w:sz w:val="22"/>
                <w:szCs w:val="22"/>
              </w:rPr>
              <w:t xml:space="preserve">1.Работы по проверке наличия цепи между заземлителем и заземляющими устройствами </w:t>
            </w:r>
            <w:proofErr w:type="gramStart"/>
            <w:r w:rsidRPr="0055295B">
              <w:rPr>
                <w:sz w:val="22"/>
                <w:szCs w:val="22"/>
              </w:rPr>
              <w:t>осуществляются  без</w:t>
            </w:r>
            <w:proofErr w:type="gramEnd"/>
            <w:r w:rsidRPr="0055295B">
              <w:rPr>
                <w:sz w:val="22"/>
                <w:szCs w:val="22"/>
              </w:rPr>
              <w:t xml:space="preserve"> выключения оборудования базовой станции. При этом не оказывается влияние на её работу.                                                      2.Проверка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                                                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                                                                                                                         4. Измерения проводятся "</w:t>
            </w:r>
            <w:proofErr w:type="spellStart"/>
            <w:r w:rsidRPr="0055295B">
              <w:rPr>
                <w:sz w:val="22"/>
                <w:szCs w:val="22"/>
              </w:rPr>
              <w:t>Миллиомметром</w:t>
            </w:r>
            <w:proofErr w:type="spellEnd"/>
            <w:r w:rsidRPr="0055295B">
              <w:rPr>
                <w:sz w:val="22"/>
                <w:szCs w:val="22"/>
              </w:rPr>
              <w:t xml:space="preserve"> цифровым АМ-6000 ", в соответствии с руководством по эксплуатации на прибор и "Методическими рекомендациями по проведению испытаний электрооборудования и аппаратов потребителей. Часть 1, Москва 2001 г. стр. 60).                                                                                 5.Результаты измерений оформляются протоколом установленной формы.</w:t>
            </w:r>
          </w:p>
        </w:tc>
        <w:tc>
          <w:tcPr>
            <w:tcW w:w="40" w:type="dxa"/>
          </w:tcPr>
          <w:p w14:paraId="6DD107C0" w14:textId="77777777" w:rsidR="00B44F30" w:rsidRPr="0055295B" w:rsidRDefault="00B44F30" w:rsidP="00AD6E74">
            <w:pPr>
              <w:rPr>
                <w:sz w:val="22"/>
                <w:szCs w:val="22"/>
              </w:rPr>
            </w:pPr>
          </w:p>
        </w:tc>
      </w:tr>
      <w:tr w:rsidR="00B44F30" w:rsidRPr="0055295B" w14:paraId="4E923B7F" w14:textId="77777777" w:rsidTr="00AC1D6B">
        <w:trPr>
          <w:trHeight w:val="795"/>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957876"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B3AB5"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804B2" w14:textId="77777777" w:rsidR="00B44F30" w:rsidRPr="0055295B" w:rsidRDefault="00B44F30" w:rsidP="00AD6E74">
            <w:pPr>
              <w:rPr>
                <w:sz w:val="22"/>
                <w:szCs w:val="22"/>
              </w:rPr>
            </w:pPr>
            <w:r w:rsidRPr="0055295B">
              <w:rPr>
                <w:sz w:val="22"/>
                <w:szCs w:val="22"/>
              </w:rPr>
              <w:t>5.6. Измерение токов короткого замыкания</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923C9" w14:textId="77777777" w:rsidR="00B44F30" w:rsidRPr="0055295B" w:rsidRDefault="00B44F30" w:rsidP="00AD6E74">
            <w:pPr>
              <w:rPr>
                <w:sz w:val="22"/>
                <w:szCs w:val="22"/>
              </w:rPr>
            </w:pPr>
            <w:r w:rsidRPr="0055295B">
              <w:rPr>
                <w:sz w:val="22"/>
                <w:szCs w:val="22"/>
              </w:rPr>
              <w:t>для ВЛ 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ED16D"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408522BB" w14:textId="77777777" w:rsidR="00B44F30" w:rsidRPr="0055295B" w:rsidRDefault="00B44F30" w:rsidP="00AD6E74">
            <w:pPr>
              <w:rPr>
                <w:sz w:val="22"/>
                <w:szCs w:val="22"/>
              </w:rPr>
            </w:pPr>
          </w:p>
        </w:tc>
      </w:tr>
      <w:tr w:rsidR="00B44F30" w:rsidRPr="0055295B" w14:paraId="432B8DE1" w14:textId="77777777" w:rsidTr="00AC1D6B">
        <w:trPr>
          <w:trHeight w:val="900"/>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14FA0"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589AD2"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84121" w14:textId="77777777" w:rsidR="00B44F30" w:rsidRPr="0055295B" w:rsidRDefault="00B44F30" w:rsidP="00AD6E74">
            <w:pPr>
              <w:rPr>
                <w:sz w:val="22"/>
                <w:szCs w:val="22"/>
              </w:rPr>
            </w:pPr>
            <w:r w:rsidRPr="0055295B">
              <w:rPr>
                <w:sz w:val="22"/>
                <w:szCs w:val="22"/>
              </w:rPr>
              <w:t>5.7. Измерение удельного сопротивления грунта в районе заземляющего устройства</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77CD5" w14:textId="77777777" w:rsidR="00B44F30" w:rsidRPr="0055295B" w:rsidRDefault="00B44F30" w:rsidP="00AD6E74">
            <w:pPr>
              <w:rPr>
                <w:sz w:val="22"/>
                <w:szCs w:val="22"/>
              </w:rPr>
            </w:pPr>
            <w:r w:rsidRPr="0055295B">
              <w:rPr>
                <w:sz w:val="22"/>
                <w:szCs w:val="22"/>
              </w:rPr>
              <w:t>для ВЛ 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CDC29"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01C6D023" w14:textId="77777777" w:rsidR="00B44F30" w:rsidRPr="0055295B" w:rsidRDefault="00B44F30" w:rsidP="00AD6E74">
            <w:pPr>
              <w:rPr>
                <w:sz w:val="22"/>
                <w:szCs w:val="22"/>
              </w:rPr>
            </w:pPr>
          </w:p>
        </w:tc>
      </w:tr>
      <w:tr w:rsidR="00B44F30" w:rsidRPr="0055295B" w14:paraId="4EAAE6E9" w14:textId="77777777" w:rsidTr="00AC1D6B">
        <w:trPr>
          <w:trHeight w:val="1545"/>
        </w:trPr>
        <w:tc>
          <w:tcPr>
            <w:tcW w:w="5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ECF4C" w14:textId="77777777" w:rsidR="00B44F30" w:rsidRPr="0055295B" w:rsidRDefault="00B44F30" w:rsidP="00AD6E74">
            <w:pPr>
              <w:rPr>
                <w:sz w:val="22"/>
                <w:szCs w:val="22"/>
              </w:rPr>
            </w:pPr>
            <w:r w:rsidRPr="0055295B">
              <w:rPr>
                <w:sz w:val="22"/>
                <w:szCs w:val="22"/>
              </w:rPr>
              <w:t>6</w:t>
            </w:r>
          </w:p>
        </w:tc>
        <w:tc>
          <w:tcPr>
            <w:tcW w:w="155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3904A" w14:textId="77777777" w:rsidR="00B44F30" w:rsidRPr="0055295B" w:rsidRDefault="00B44F30" w:rsidP="00AD6E74">
            <w:pPr>
              <w:rPr>
                <w:sz w:val="22"/>
                <w:szCs w:val="22"/>
              </w:rPr>
            </w:pPr>
            <w:r w:rsidRPr="0055295B">
              <w:rPr>
                <w:sz w:val="22"/>
                <w:szCs w:val="22"/>
              </w:rPr>
              <w:t xml:space="preserve"> Силовые кабельные линии</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13667C" w14:textId="77777777" w:rsidR="00B44F30" w:rsidRPr="0055295B" w:rsidRDefault="00B44F30" w:rsidP="00AD6E74">
            <w:pPr>
              <w:rPr>
                <w:sz w:val="22"/>
                <w:szCs w:val="22"/>
              </w:rPr>
            </w:pPr>
            <w:r w:rsidRPr="0055295B">
              <w:rPr>
                <w:sz w:val="22"/>
                <w:szCs w:val="22"/>
              </w:rPr>
              <w:t xml:space="preserve">6.1. Осмотр </w:t>
            </w:r>
            <w:proofErr w:type="gramStart"/>
            <w:r w:rsidRPr="0055295B">
              <w:rPr>
                <w:sz w:val="22"/>
                <w:szCs w:val="22"/>
              </w:rPr>
              <w:t>КЛ:  трасс</w:t>
            </w:r>
            <w:proofErr w:type="gramEnd"/>
            <w:r w:rsidRPr="0055295B">
              <w:rPr>
                <w:sz w:val="22"/>
                <w:szCs w:val="22"/>
              </w:rPr>
              <w:t xml:space="preserve"> кабелей, проложенных в земле  трасс кабелей, проложенных в туннелях, блоках, каналах, по стенам зданий</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4F89C6" w14:textId="77777777" w:rsidR="00B44F30" w:rsidRPr="0055295B" w:rsidRDefault="00B44F30" w:rsidP="00AD6E74">
            <w:pPr>
              <w:rPr>
                <w:sz w:val="22"/>
                <w:szCs w:val="22"/>
              </w:rPr>
            </w:pPr>
            <w:r w:rsidRPr="0055295B">
              <w:rPr>
                <w:sz w:val="22"/>
                <w:szCs w:val="22"/>
              </w:rPr>
              <w:t>1 раз в 3 месяца                                                          1 раз в 6 месяцев</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54BE6"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261D574D" w14:textId="77777777" w:rsidR="00B44F30" w:rsidRPr="0055295B" w:rsidRDefault="00B44F30" w:rsidP="00AD6E74">
            <w:pPr>
              <w:rPr>
                <w:sz w:val="22"/>
                <w:szCs w:val="22"/>
              </w:rPr>
            </w:pPr>
          </w:p>
        </w:tc>
      </w:tr>
      <w:tr w:rsidR="00B44F30" w:rsidRPr="0055295B" w14:paraId="33352329" w14:textId="77777777" w:rsidTr="00AC1D6B">
        <w:trPr>
          <w:trHeight w:val="1635"/>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957FF"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17741"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8B322" w14:textId="77777777" w:rsidR="00B44F30" w:rsidRPr="0055295B" w:rsidRDefault="00B44F30" w:rsidP="00AD6E74">
            <w:pPr>
              <w:rPr>
                <w:sz w:val="22"/>
                <w:szCs w:val="22"/>
              </w:rPr>
            </w:pPr>
            <w:r w:rsidRPr="0055295B">
              <w:rPr>
                <w:sz w:val="22"/>
                <w:szCs w:val="22"/>
              </w:rPr>
              <w:t>6.3.1. Проверка согласования цепи "фаза-ноль" с характеристиками аппаратов защиты и непрерывности защитных проводников.</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6CF3E0" w14:textId="77777777" w:rsidR="00B44F30" w:rsidRPr="0055295B" w:rsidRDefault="00B44F30" w:rsidP="00AD6E74">
            <w:pPr>
              <w:rPr>
                <w:sz w:val="22"/>
                <w:szCs w:val="22"/>
              </w:rPr>
            </w:pPr>
            <w:r w:rsidRPr="0055295B">
              <w:rPr>
                <w:sz w:val="22"/>
                <w:szCs w:val="22"/>
              </w:rPr>
              <w:t>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487A8"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7965031B" w14:textId="77777777" w:rsidR="00B44F30" w:rsidRPr="0055295B" w:rsidRDefault="00B44F30" w:rsidP="00AD6E74">
            <w:pPr>
              <w:rPr>
                <w:sz w:val="22"/>
                <w:szCs w:val="22"/>
              </w:rPr>
            </w:pPr>
          </w:p>
        </w:tc>
      </w:tr>
      <w:tr w:rsidR="00B44F30" w:rsidRPr="0055295B" w14:paraId="00CE13A8" w14:textId="77777777" w:rsidTr="00AC1D6B">
        <w:trPr>
          <w:trHeight w:val="780"/>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2BB95"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2F4E1"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4CF4" w14:textId="77777777" w:rsidR="00B44F30" w:rsidRPr="0055295B" w:rsidRDefault="00B44F30" w:rsidP="00AD6E74">
            <w:pPr>
              <w:rPr>
                <w:sz w:val="22"/>
                <w:szCs w:val="22"/>
              </w:rPr>
            </w:pPr>
            <w:r w:rsidRPr="0055295B">
              <w:rPr>
                <w:sz w:val="22"/>
                <w:szCs w:val="22"/>
              </w:rPr>
              <w:t>6.3.2. Проверка сопротивления изоляции проводов, кабелей и обмоток электрических машин.</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A1817" w14:textId="77777777" w:rsidR="00B44F30" w:rsidRPr="0055295B" w:rsidRDefault="00B44F30" w:rsidP="00AD6E74">
            <w:pPr>
              <w:rPr>
                <w:sz w:val="22"/>
                <w:szCs w:val="22"/>
              </w:rPr>
            </w:pPr>
            <w:r w:rsidRPr="0055295B">
              <w:rPr>
                <w:sz w:val="22"/>
                <w:szCs w:val="22"/>
              </w:rPr>
              <w:t> </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AEFF6"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2B94A6C1" w14:textId="77777777" w:rsidR="00B44F30" w:rsidRPr="0055295B" w:rsidRDefault="00B44F30" w:rsidP="00AD6E74">
            <w:pPr>
              <w:rPr>
                <w:sz w:val="22"/>
                <w:szCs w:val="22"/>
              </w:rPr>
            </w:pPr>
          </w:p>
        </w:tc>
      </w:tr>
      <w:tr w:rsidR="00B44F30" w:rsidRPr="0055295B" w14:paraId="6826AECB" w14:textId="77777777" w:rsidTr="00AC1D6B">
        <w:trPr>
          <w:trHeight w:val="780"/>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4C9D4"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4FB3E5"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50A2C" w14:textId="77777777" w:rsidR="00B44F30" w:rsidRPr="0055295B" w:rsidRDefault="00B44F30" w:rsidP="00AD6E74">
            <w:pPr>
              <w:rPr>
                <w:sz w:val="22"/>
                <w:szCs w:val="22"/>
              </w:rPr>
            </w:pPr>
            <w:r w:rsidRPr="0055295B">
              <w:rPr>
                <w:sz w:val="22"/>
                <w:szCs w:val="22"/>
              </w:rPr>
              <w:t xml:space="preserve">6.3.3. Проверка автоматических выключателей </w:t>
            </w:r>
            <w:proofErr w:type="gramStart"/>
            <w:r w:rsidRPr="0055295B">
              <w:rPr>
                <w:sz w:val="22"/>
                <w:szCs w:val="22"/>
              </w:rPr>
              <w:t>до напряжением</w:t>
            </w:r>
            <w:proofErr w:type="gramEnd"/>
            <w:r w:rsidRPr="0055295B">
              <w:rPr>
                <w:sz w:val="22"/>
                <w:szCs w:val="22"/>
              </w:rPr>
              <w:t xml:space="preserve"> до 1000 В.</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53F360" w14:textId="77777777" w:rsidR="00B44F30" w:rsidRPr="0055295B" w:rsidRDefault="00B44F30" w:rsidP="00AD6E74">
            <w:pPr>
              <w:rPr>
                <w:sz w:val="22"/>
                <w:szCs w:val="22"/>
              </w:rPr>
            </w:pPr>
            <w:r w:rsidRPr="0055295B">
              <w:rPr>
                <w:sz w:val="22"/>
                <w:szCs w:val="22"/>
              </w:rPr>
              <w:t> </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CAF53" w14:textId="77777777" w:rsidR="00B44F30" w:rsidRPr="0055295B" w:rsidRDefault="00B44F30" w:rsidP="00AD6E74">
            <w:pPr>
              <w:rPr>
                <w:sz w:val="22"/>
                <w:szCs w:val="22"/>
              </w:rPr>
            </w:pPr>
            <w:r w:rsidRPr="0055295B">
              <w:rPr>
                <w:sz w:val="22"/>
                <w:szCs w:val="22"/>
              </w:rPr>
              <w:t>Результаты измерений оформляются протоколом установленной формы.</w:t>
            </w:r>
          </w:p>
        </w:tc>
        <w:tc>
          <w:tcPr>
            <w:tcW w:w="40" w:type="dxa"/>
          </w:tcPr>
          <w:p w14:paraId="10CEC9F6" w14:textId="77777777" w:rsidR="00B44F30" w:rsidRPr="0055295B" w:rsidRDefault="00B44F30" w:rsidP="00AD6E74">
            <w:pPr>
              <w:rPr>
                <w:sz w:val="22"/>
                <w:szCs w:val="22"/>
              </w:rPr>
            </w:pPr>
          </w:p>
        </w:tc>
      </w:tr>
      <w:tr w:rsidR="00B44F30" w:rsidRPr="0055295B" w14:paraId="74BC0FAA" w14:textId="77777777" w:rsidTr="00AC1D6B">
        <w:trPr>
          <w:trHeight w:val="1545"/>
        </w:trPr>
        <w:tc>
          <w:tcPr>
            <w:tcW w:w="55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C8614" w14:textId="77777777" w:rsidR="00B44F30" w:rsidRPr="0055295B" w:rsidRDefault="00B44F30" w:rsidP="00AD6E74">
            <w:pPr>
              <w:rPr>
                <w:sz w:val="22"/>
                <w:szCs w:val="22"/>
              </w:rPr>
            </w:pPr>
          </w:p>
        </w:tc>
        <w:tc>
          <w:tcPr>
            <w:tcW w:w="155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06910" w14:textId="77777777" w:rsidR="00B44F30" w:rsidRPr="0055295B" w:rsidRDefault="00B44F30" w:rsidP="00AD6E74">
            <w:pPr>
              <w:rPr>
                <w:sz w:val="22"/>
                <w:szCs w:val="22"/>
              </w:rPr>
            </w:pP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B3C56" w14:textId="77777777" w:rsidR="00B44F30" w:rsidRPr="0055295B" w:rsidRDefault="00B44F30" w:rsidP="00AD6E74">
            <w:pPr>
              <w:rPr>
                <w:sz w:val="22"/>
                <w:szCs w:val="22"/>
              </w:rPr>
            </w:pPr>
            <w:r w:rsidRPr="0055295B">
              <w:rPr>
                <w:sz w:val="22"/>
                <w:szCs w:val="22"/>
              </w:rPr>
              <w:t>6.3.4. Испытание повышенным напряжением выпрямленного тока</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56B1EB" w14:textId="77777777" w:rsidR="00B44F30" w:rsidRPr="0055295B" w:rsidRDefault="00B44F30" w:rsidP="00AD6E74">
            <w:pPr>
              <w:rPr>
                <w:sz w:val="22"/>
                <w:szCs w:val="22"/>
              </w:rPr>
            </w:pPr>
            <w:r w:rsidRPr="0055295B">
              <w:rPr>
                <w:sz w:val="22"/>
                <w:szCs w:val="22"/>
              </w:rPr>
              <w:t>1 раз в год в течение первых 5 лет эксплуатации, а в дальнейшем 1 раз в 2 года</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F455D1" w14:textId="77777777" w:rsidR="00B44F30" w:rsidRPr="0055295B" w:rsidRDefault="00B44F30" w:rsidP="00AD6E74">
            <w:pPr>
              <w:rPr>
                <w:sz w:val="22"/>
                <w:szCs w:val="22"/>
              </w:rPr>
            </w:pPr>
            <w:r w:rsidRPr="0055295B">
              <w:rPr>
                <w:sz w:val="22"/>
                <w:szCs w:val="22"/>
              </w:rPr>
              <w:t xml:space="preserve">Значения испытательного напряжения и длительность приложения нормированного испытательного напряжения в таблице 10 (приложение 3.1 </w:t>
            </w:r>
            <w:r w:rsidRPr="0055295B">
              <w:rPr>
                <w:bCs/>
                <w:sz w:val="22"/>
                <w:szCs w:val="22"/>
              </w:rPr>
              <w:t>"Правил технической эксплуатации электроустановок потребителей"</w:t>
            </w:r>
            <w:r w:rsidRPr="0055295B">
              <w:rPr>
                <w:sz w:val="22"/>
                <w:szCs w:val="22"/>
              </w:rPr>
              <w:t>)</w:t>
            </w:r>
          </w:p>
        </w:tc>
        <w:tc>
          <w:tcPr>
            <w:tcW w:w="40" w:type="dxa"/>
          </w:tcPr>
          <w:p w14:paraId="448D1DC6" w14:textId="77777777" w:rsidR="00B44F30" w:rsidRPr="0055295B" w:rsidRDefault="00B44F30" w:rsidP="00AD6E74">
            <w:pPr>
              <w:rPr>
                <w:sz w:val="22"/>
                <w:szCs w:val="22"/>
              </w:rPr>
            </w:pPr>
          </w:p>
        </w:tc>
      </w:tr>
      <w:tr w:rsidR="00B44F30" w:rsidRPr="0055295B" w14:paraId="019886C6" w14:textId="77777777" w:rsidTr="00C97F16">
        <w:trPr>
          <w:trHeight w:val="2400"/>
        </w:trPr>
        <w:tc>
          <w:tcPr>
            <w:tcW w:w="5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B1EBAF" w14:textId="77777777" w:rsidR="00B44F30" w:rsidRPr="0055295B" w:rsidRDefault="00B44F30" w:rsidP="00AD6E74">
            <w:pPr>
              <w:rPr>
                <w:sz w:val="22"/>
                <w:szCs w:val="22"/>
              </w:rPr>
            </w:pPr>
            <w:r w:rsidRPr="0055295B">
              <w:rPr>
                <w:sz w:val="22"/>
                <w:szCs w:val="22"/>
              </w:rPr>
              <w:t>7</w:t>
            </w:r>
          </w:p>
        </w:tc>
        <w:tc>
          <w:tcPr>
            <w:tcW w:w="15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B8D63" w14:textId="77777777" w:rsidR="00B44F30" w:rsidRPr="0055295B" w:rsidRDefault="00B44F30" w:rsidP="00AD6E74">
            <w:pPr>
              <w:rPr>
                <w:sz w:val="22"/>
                <w:szCs w:val="22"/>
              </w:rPr>
            </w:pPr>
            <w:r w:rsidRPr="0055295B">
              <w:rPr>
                <w:sz w:val="22"/>
                <w:szCs w:val="22"/>
              </w:rPr>
              <w:t>Воздушные линии Электропередачи (ВЛ)</w:t>
            </w:r>
          </w:p>
        </w:tc>
        <w:tc>
          <w:tcPr>
            <w:tcW w:w="192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BEFB3" w14:textId="77777777" w:rsidR="00B44F30" w:rsidRPr="0055295B" w:rsidRDefault="00B44F30" w:rsidP="00AD6E74">
            <w:pPr>
              <w:rPr>
                <w:sz w:val="22"/>
                <w:szCs w:val="22"/>
              </w:rPr>
            </w:pPr>
            <w:r w:rsidRPr="0055295B">
              <w:rPr>
                <w:sz w:val="22"/>
                <w:szCs w:val="22"/>
              </w:rPr>
              <w:t xml:space="preserve">7.1. Периодический осмотр. (для линий до 100 </w:t>
            </w:r>
            <w:proofErr w:type="gramStart"/>
            <w:r w:rsidRPr="0055295B">
              <w:rPr>
                <w:sz w:val="22"/>
                <w:szCs w:val="22"/>
              </w:rPr>
              <w:t xml:space="preserve">метров)   </w:t>
            </w:r>
            <w:proofErr w:type="gramEnd"/>
            <w:r w:rsidRPr="0055295B">
              <w:rPr>
                <w:sz w:val="22"/>
                <w:szCs w:val="22"/>
              </w:rPr>
              <w:t xml:space="preserve">                                                                                                           </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076C9B" w14:textId="77777777" w:rsidR="00B44F30" w:rsidRPr="0055295B" w:rsidRDefault="00B44F30" w:rsidP="00AD6E74">
            <w:pPr>
              <w:rPr>
                <w:sz w:val="22"/>
                <w:szCs w:val="22"/>
              </w:rPr>
            </w:pPr>
            <w:r w:rsidRPr="0055295B">
              <w:rPr>
                <w:sz w:val="22"/>
                <w:szCs w:val="22"/>
              </w:rPr>
              <w:t>1 раз в год</w:t>
            </w:r>
          </w:p>
        </w:tc>
        <w:tc>
          <w:tcPr>
            <w:tcW w:w="397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E7A8E" w14:textId="77777777" w:rsidR="00B44F30" w:rsidRPr="0055295B" w:rsidRDefault="00B44F30" w:rsidP="00AD6E74">
            <w:pPr>
              <w:rPr>
                <w:sz w:val="22"/>
                <w:szCs w:val="22"/>
              </w:rPr>
            </w:pPr>
            <w:r w:rsidRPr="0055295B">
              <w:rPr>
                <w:sz w:val="22"/>
                <w:szCs w:val="22"/>
              </w:rPr>
              <w:t xml:space="preserve">При осмотрах ВЛ необходимо проверять:                                              Противопожарное состояние трассы: в охранной зоне ВЛ не должно быть посторонних предметов, строений, стогов сена, штабелей леса, деревьев, угрожающих падением на линию или опасным приближением к проводам, складирования горючих материалов, костров; не должны выполняться работы сторонними организациями без письменного согласования с Потребителем, которому принадлежит ВЛ;                Состояние фундаментов, приставок: не должно быть оседания или вспучивания грунта вокруг фундаментов, трещин и повреждений в фундаментах (приставках), должно быть достаточное заглубление;                                                                                        Состояние опор: не должно быть их наклонов или смещения в грунте, видимого загнивания деревянных опор, обгорания и расщепления деревянных деталей, нарушений целостности бандажей, сварных швов, болтовых и заклепочных </w:t>
            </w:r>
          </w:p>
        </w:tc>
        <w:tc>
          <w:tcPr>
            <w:tcW w:w="40" w:type="dxa"/>
          </w:tcPr>
          <w:p w14:paraId="5C108A5A" w14:textId="77777777" w:rsidR="00B44F30" w:rsidRPr="0055295B" w:rsidRDefault="00B44F30" w:rsidP="00AD6E74">
            <w:pPr>
              <w:rPr>
                <w:sz w:val="22"/>
                <w:szCs w:val="22"/>
              </w:rPr>
            </w:pPr>
          </w:p>
        </w:tc>
      </w:tr>
      <w:tr w:rsidR="00B44F30" w:rsidRPr="0055295B" w14:paraId="33E13044" w14:textId="77777777" w:rsidTr="00523F5C">
        <w:trPr>
          <w:gridAfter w:val="1"/>
          <w:wAfter w:w="40" w:type="dxa"/>
          <w:trHeight w:val="193"/>
        </w:trPr>
        <w:tc>
          <w:tcPr>
            <w:tcW w:w="8613"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537718DE" w14:textId="77777777" w:rsidR="00B44F30" w:rsidRPr="0055295B" w:rsidRDefault="00B44F30" w:rsidP="00AD6E74">
            <w:pPr>
              <w:jc w:val="center"/>
              <w:rPr>
                <w:b/>
                <w:sz w:val="22"/>
                <w:szCs w:val="22"/>
              </w:rPr>
            </w:pPr>
            <w:r w:rsidRPr="0055295B">
              <w:rPr>
                <w:b/>
                <w:sz w:val="22"/>
                <w:szCs w:val="22"/>
              </w:rPr>
              <w:t>Техническое обслуживание-5</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B01ECAC" w14:textId="77777777" w:rsidR="00B44F30" w:rsidRPr="0055295B" w:rsidRDefault="00B44F30" w:rsidP="00AD6E74">
            <w:pPr>
              <w:rPr>
                <w:sz w:val="22"/>
                <w:szCs w:val="22"/>
              </w:rPr>
            </w:pPr>
          </w:p>
        </w:tc>
      </w:tr>
      <w:tr w:rsidR="00B44F30" w:rsidRPr="0055295B" w14:paraId="52D5A9FE" w14:textId="77777777" w:rsidTr="00523F5C">
        <w:trPr>
          <w:gridAfter w:val="1"/>
          <w:wAfter w:w="40" w:type="dxa"/>
          <w:trHeight w:val="200"/>
        </w:trPr>
        <w:tc>
          <w:tcPr>
            <w:tcW w:w="8613"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10579DE" w14:textId="77777777" w:rsidR="00B44F30" w:rsidRPr="0055295B" w:rsidRDefault="00B44F30" w:rsidP="00AD6E74">
            <w:pPr>
              <w:jc w:val="center"/>
              <w:rPr>
                <w:b/>
                <w:sz w:val="22"/>
                <w:szCs w:val="22"/>
              </w:rPr>
            </w:pPr>
            <w:r w:rsidRPr="0055295B">
              <w:rPr>
                <w:b/>
                <w:sz w:val="22"/>
                <w:szCs w:val="22"/>
              </w:rPr>
              <w:t>(Один раз в 3 года)</w:t>
            </w: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2A211955" w14:textId="77777777" w:rsidR="00B44F30" w:rsidRPr="0055295B" w:rsidRDefault="00B44F30" w:rsidP="00AD6E74">
            <w:pPr>
              <w:rPr>
                <w:sz w:val="22"/>
                <w:szCs w:val="22"/>
              </w:rPr>
            </w:pPr>
          </w:p>
        </w:tc>
      </w:tr>
      <w:tr w:rsidR="00B44F30" w:rsidRPr="0055295B" w14:paraId="2E58D279" w14:textId="77777777" w:rsidTr="00523F5C">
        <w:trPr>
          <w:gridAfter w:val="1"/>
          <w:wAfter w:w="40" w:type="dxa"/>
          <w:trHeight w:val="52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7667D" w14:textId="77777777" w:rsidR="00B44F30" w:rsidRPr="0055295B" w:rsidRDefault="00B44F30" w:rsidP="00AD6E74">
            <w:pPr>
              <w:rPr>
                <w:sz w:val="22"/>
                <w:szCs w:val="22"/>
              </w:rPr>
            </w:pPr>
            <w:r w:rsidRPr="0055295B">
              <w:rPr>
                <w:sz w:val="22"/>
                <w:szCs w:val="22"/>
              </w:rPr>
              <w:t>№№</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3B4DB" w14:textId="77777777" w:rsidR="00B44F30" w:rsidRPr="0055295B" w:rsidRDefault="00B44F30" w:rsidP="00AD6E74">
            <w:pPr>
              <w:rPr>
                <w:sz w:val="22"/>
                <w:szCs w:val="22"/>
              </w:rPr>
            </w:pPr>
            <w:r w:rsidRPr="0055295B">
              <w:rPr>
                <w:sz w:val="22"/>
                <w:szCs w:val="22"/>
              </w:rPr>
              <w:t>Наименование</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E2188" w14:textId="77777777" w:rsidR="00B44F30" w:rsidRPr="0055295B" w:rsidRDefault="00B44F30" w:rsidP="00AD6E74">
            <w:pPr>
              <w:rPr>
                <w:sz w:val="22"/>
                <w:szCs w:val="22"/>
              </w:rPr>
            </w:pPr>
            <w:r w:rsidRPr="0055295B">
              <w:rPr>
                <w:sz w:val="22"/>
                <w:szCs w:val="22"/>
              </w:rPr>
              <w:t>Перечень работ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92E81" w14:textId="77777777" w:rsidR="00B44F30" w:rsidRPr="0055295B" w:rsidRDefault="00B44F30" w:rsidP="00AD6E74">
            <w:pPr>
              <w:rPr>
                <w:sz w:val="22"/>
                <w:szCs w:val="22"/>
              </w:rPr>
            </w:pPr>
            <w:proofErr w:type="spellStart"/>
            <w:r w:rsidRPr="0055295B">
              <w:rPr>
                <w:sz w:val="22"/>
                <w:szCs w:val="22"/>
              </w:rPr>
              <w:t>Периодичн</w:t>
            </w:r>
            <w:proofErr w:type="spellEnd"/>
            <w:r w:rsidRPr="0055295B">
              <w:rPr>
                <w:sz w:val="22"/>
                <w:szCs w:val="22"/>
              </w:rPr>
              <w:t>. проведения</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9EB5E" w14:textId="77777777" w:rsidR="00B44F30" w:rsidRPr="0055295B" w:rsidRDefault="00B44F30" w:rsidP="00AD6E74">
            <w:pPr>
              <w:rPr>
                <w:sz w:val="22"/>
                <w:szCs w:val="22"/>
              </w:rPr>
            </w:pPr>
            <w:r w:rsidRPr="0055295B">
              <w:rPr>
                <w:sz w:val="22"/>
                <w:szCs w:val="22"/>
              </w:rPr>
              <w:t>Методика проведения ТО</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7738E" w14:textId="77777777" w:rsidR="00B44F30" w:rsidRPr="0055295B" w:rsidRDefault="00B44F30" w:rsidP="00AD6E74">
            <w:pPr>
              <w:rPr>
                <w:sz w:val="22"/>
                <w:szCs w:val="22"/>
              </w:rPr>
            </w:pPr>
            <w:r w:rsidRPr="0055295B">
              <w:rPr>
                <w:sz w:val="22"/>
                <w:szCs w:val="22"/>
              </w:rPr>
              <w:t>Трудозатраты</w:t>
            </w:r>
          </w:p>
        </w:tc>
      </w:tr>
      <w:tr w:rsidR="00B44F30" w:rsidRPr="0055295B" w14:paraId="5983F6E0" w14:textId="77777777" w:rsidTr="00523F5C">
        <w:trPr>
          <w:gridAfter w:val="1"/>
          <w:wAfter w:w="40" w:type="dxa"/>
          <w:trHeight w:val="273"/>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F352A" w14:textId="77777777" w:rsidR="00B44F30" w:rsidRPr="0055295B" w:rsidRDefault="00B44F30" w:rsidP="00AD6E74">
            <w:pPr>
              <w:rPr>
                <w:sz w:val="22"/>
                <w:szCs w:val="22"/>
              </w:rPr>
            </w:pPr>
            <w:r w:rsidRPr="0055295B">
              <w:rPr>
                <w:sz w:val="22"/>
                <w:szCs w:val="22"/>
              </w:rPr>
              <w:t>п/п</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F7517E" w14:textId="77777777" w:rsidR="00B44F30" w:rsidRPr="0055295B" w:rsidRDefault="00B44F30" w:rsidP="00AD6E74">
            <w:pPr>
              <w:rPr>
                <w:sz w:val="22"/>
                <w:szCs w:val="22"/>
              </w:rPr>
            </w:pPr>
            <w:r w:rsidRPr="0055295B">
              <w:rPr>
                <w:sz w:val="22"/>
                <w:szCs w:val="22"/>
              </w:rPr>
              <w:t>оборудования</w:t>
            </w: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FE225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776B93"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69A54"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B5DA3" w14:textId="77777777" w:rsidR="00B44F30" w:rsidRPr="0055295B" w:rsidRDefault="00B44F30" w:rsidP="00AD6E74">
            <w:pPr>
              <w:rPr>
                <w:sz w:val="22"/>
                <w:szCs w:val="22"/>
              </w:rPr>
            </w:pPr>
            <w:r w:rsidRPr="0055295B">
              <w:rPr>
                <w:sz w:val="22"/>
                <w:szCs w:val="22"/>
              </w:rPr>
              <w:t>(чел/час)</w:t>
            </w:r>
          </w:p>
        </w:tc>
      </w:tr>
      <w:tr w:rsidR="00B44F30" w:rsidRPr="0055295B" w14:paraId="332C9A22" w14:textId="77777777" w:rsidTr="00523F5C">
        <w:trPr>
          <w:gridAfter w:val="1"/>
          <w:wAfter w:w="40" w:type="dxa"/>
          <w:trHeight w:val="1290"/>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2E636" w14:textId="77777777" w:rsidR="00B44F30" w:rsidRPr="0055295B" w:rsidRDefault="00B44F30" w:rsidP="00AD6E74">
            <w:pPr>
              <w:rPr>
                <w:sz w:val="22"/>
                <w:szCs w:val="22"/>
              </w:rPr>
            </w:pPr>
            <w:r w:rsidRPr="0055295B">
              <w:rPr>
                <w:sz w:val="22"/>
                <w:szCs w:val="22"/>
              </w:rPr>
              <w:t>1</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6829B" w14:textId="77777777" w:rsidR="00B44F30" w:rsidRPr="0055295B" w:rsidRDefault="00B44F30" w:rsidP="00AD6E74">
            <w:pPr>
              <w:rPr>
                <w:sz w:val="22"/>
                <w:szCs w:val="22"/>
              </w:rPr>
            </w:pPr>
            <w:r w:rsidRPr="0055295B">
              <w:rPr>
                <w:sz w:val="22"/>
                <w:szCs w:val="22"/>
              </w:rPr>
              <w:t>КТП-25-10(</w:t>
            </w:r>
            <w:proofErr w:type="gramStart"/>
            <w:r w:rsidRPr="0055295B">
              <w:rPr>
                <w:sz w:val="22"/>
                <w:szCs w:val="22"/>
              </w:rPr>
              <w:t>6)/</w:t>
            </w:r>
            <w:proofErr w:type="gramEnd"/>
            <w:r w:rsidRPr="0055295B">
              <w:rPr>
                <w:sz w:val="22"/>
                <w:szCs w:val="22"/>
              </w:rPr>
              <w:t>04</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AD37BE" w14:textId="77777777" w:rsidR="00B44F30" w:rsidRPr="0055295B" w:rsidRDefault="00B44F30" w:rsidP="00AD6E74">
            <w:pPr>
              <w:rPr>
                <w:sz w:val="22"/>
                <w:szCs w:val="22"/>
              </w:rPr>
            </w:pPr>
            <w:r w:rsidRPr="0055295B">
              <w:rPr>
                <w:sz w:val="22"/>
                <w:szCs w:val="22"/>
              </w:rPr>
              <w:t xml:space="preserve">1.1. Осмотр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06024"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54967" w14:textId="77777777" w:rsidR="00B44F30" w:rsidRPr="0055295B" w:rsidRDefault="00B44F30" w:rsidP="00AD6E74">
            <w:pPr>
              <w:rPr>
                <w:sz w:val="22"/>
                <w:szCs w:val="22"/>
              </w:rPr>
            </w:pPr>
            <w:r w:rsidRPr="0055295B">
              <w:rPr>
                <w:sz w:val="22"/>
                <w:szCs w:val="22"/>
              </w:rPr>
              <w:t xml:space="preserve">При осмотрах производить </w:t>
            </w:r>
            <w:proofErr w:type="gramStart"/>
            <w:r w:rsidRPr="0055295B">
              <w:rPr>
                <w:sz w:val="22"/>
                <w:szCs w:val="22"/>
              </w:rPr>
              <w:t xml:space="preserve">проверку:   </w:t>
            </w:r>
            <w:proofErr w:type="gramEnd"/>
            <w:r w:rsidRPr="0055295B">
              <w:rPr>
                <w:sz w:val="22"/>
                <w:szCs w:val="22"/>
              </w:rPr>
              <w:t xml:space="preserve">                                                                                        состояния контактных соединений и их затяжка при необходимости;                                                     состояние изоляции (загрязненность, наличие трещин, следов разряда и т. д.)                                                                           исправность </w:t>
            </w:r>
            <w:proofErr w:type="gramStart"/>
            <w:r w:rsidRPr="0055295B">
              <w:rPr>
                <w:sz w:val="22"/>
                <w:szCs w:val="22"/>
              </w:rPr>
              <w:t xml:space="preserve">заземления.   </w:t>
            </w:r>
            <w:proofErr w:type="gramEnd"/>
            <w:r w:rsidRPr="0055295B">
              <w:rPr>
                <w:sz w:val="22"/>
                <w:szCs w:val="22"/>
              </w:rPr>
              <w:t xml:space="preserv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DC5DE" w14:textId="77777777" w:rsidR="00B44F30" w:rsidRPr="0055295B" w:rsidRDefault="00B44F30" w:rsidP="00AD6E74">
            <w:pPr>
              <w:rPr>
                <w:sz w:val="22"/>
                <w:szCs w:val="22"/>
              </w:rPr>
            </w:pPr>
            <w:r w:rsidRPr="0055295B">
              <w:rPr>
                <w:sz w:val="22"/>
                <w:szCs w:val="22"/>
              </w:rPr>
              <w:t>1</w:t>
            </w:r>
          </w:p>
        </w:tc>
      </w:tr>
      <w:tr w:rsidR="00B44F30" w:rsidRPr="0055295B" w14:paraId="09CEA294"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1E4F0"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8BC2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80742" w14:textId="77777777" w:rsidR="00B44F30" w:rsidRPr="0055295B" w:rsidRDefault="00B44F30" w:rsidP="00AD6E74">
            <w:pPr>
              <w:rPr>
                <w:sz w:val="22"/>
                <w:szCs w:val="22"/>
              </w:rPr>
            </w:pPr>
            <w:r w:rsidRPr="0055295B">
              <w:rPr>
                <w:sz w:val="22"/>
                <w:szCs w:val="22"/>
              </w:rPr>
              <w:t>1.3. Текущий ремонт                                            1.3.1. Чистка изоляции оборудования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B1A95"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7BB63" w14:textId="77777777" w:rsidR="00B44F30" w:rsidRPr="0055295B" w:rsidRDefault="00B44F30" w:rsidP="00AD6E74">
            <w:pPr>
              <w:rPr>
                <w:sz w:val="22"/>
                <w:szCs w:val="22"/>
              </w:rPr>
            </w:pPr>
            <w:r w:rsidRPr="0055295B">
              <w:rPr>
                <w:sz w:val="22"/>
                <w:szCs w:val="22"/>
              </w:rPr>
              <w:t>Загрязненную фарфоровую изоляцию следует очищать ветошью, смоченной в бензине или растворители. Поверхность изоляторов после чистки вытирается на сухую.</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CCF6F" w14:textId="77777777" w:rsidR="00B44F30" w:rsidRPr="0055295B" w:rsidRDefault="00B44F30" w:rsidP="00AD6E74">
            <w:pPr>
              <w:rPr>
                <w:sz w:val="22"/>
                <w:szCs w:val="22"/>
              </w:rPr>
            </w:pPr>
            <w:r w:rsidRPr="0055295B">
              <w:rPr>
                <w:sz w:val="22"/>
                <w:szCs w:val="22"/>
              </w:rPr>
              <w:t>2</w:t>
            </w:r>
          </w:p>
        </w:tc>
      </w:tr>
      <w:tr w:rsidR="00B44F30" w:rsidRPr="0055295B" w14:paraId="7CA906D7"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3FC5A8"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E9938"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8D55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3DDFFF"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C70E9A"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82966" w14:textId="77777777" w:rsidR="00B44F30" w:rsidRPr="0055295B" w:rsidRDefault="00B44F30" w:rsidP="00AD6E74">
            <w:pPr>
              <w:rPr>
                <w:sz w:val="22"/>
                <w:szCs w:val="22"/>
              </w:rPr>
            </w:pPr>
          </w:p>
        </w:tc>
      </w:tr>
      <w:tr w:rsidR="00B44F30" w:rsidRPr="0055295B" w14:paraId="4885C082" w14:textId="77777777" w:rsidTr="00523F5C">
        <w:trPr>
          <w:gridAfter w:val="1"/>
          <w:wAfter w:w="40" w:type="dxa"/>
          <w:trHeight w:val="51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86FAC" w14:textId="77777777" w:rsidR="00B44F30" w:rsidRPr="0055295B" w:rsidRDefault="00B44F30" w:rsidP="00AD6E74">
            <w:pPr>
              <w:rPr>
                <w:sz w:val="22"/>
                <w:szCs w:val="22"/>
              </w:rPr>
            </w:pPr>
            <w:r w:rsidRPr="0055295B">
              <w:rPr>
                <w:sz w:val="22"/>
                <w:szCs w:val="22"/>
              </w:rPr>
              <w:t>2</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10634" w14:textId="77777777" w:rsidR="00B44F30" w:rsidRPr="0055295B" w:rsidRDefault="00B44F30" w:rsidP="00AD6E74">
            <w:pPr>
              <w:rPr>
                <w:sz w:val="22"/>
                <w:szCs w:val="22"/>
              </w:rPr>
            </w:pPr>
            <w:r w:rsidRPr="0055295B">
              <w:rPr>
                <w:sz w:val="22"/>
                <w:szCs w:val="22"/>
              </w:rPr>
              <w:t>Силовой трансформатор ТМГ-25-6(</w:t>
            </w:r>
            <w:proofErr w:type="gramStart"/>
            <w:r w:rsidRPr="0055295B">
              <w:rPr>
                <w:sz w:val="22"/>
                <w:szCs w:val="22"/>
              </w:rPr>
              <w:t>10)-</w:t>
            </w:r>
            <w:proofErr w:type="gramEnd"/>
            <w:r w:rsidRPr="0055295B">
              <w:rPr>
                <w:sz w:val="22"/>
                <w:szCs w:val="22"/>
              </w:rPr>
              <w:t>У1, ТМ-25</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7E84F" w14:textId="77777777" w:rsidR="00B44F30" w:rsidRPr="0055295B" w:rsidRDefault="00B44F30" w:rsidP="00AD6E74">
            <w:pPr>
              <w:rPr>
                <w:sz w:val="22"/>
                <w:szCs w:val="22"/>
              </w:rPr>
            </w:pPr>
            <w:r w:rsidRPr="0055295B">
              <w:rPr>
                <w:sz w:val="22"/>
                <w:szCs w:val="22"/>
              </w:rPr>
              <w:t xml:space="preserve">2.1. Осмотр </w:t>
            </w:r>
            <w:proofErr w:type="gramStart"/>
            <w:r w:rsidRPr="0055295B">
              <w:rPr>
                <w:sz w:val="22"/>
                <w:szCs w:val="22"/>
              </w:rPr>
              <w:t>( уровень</w:t>
            </w:r>
            <w:proofErr w:type="gramEnd"/>
            <w:r w:rsidRPr="0055295B">
              <w:rPr>
                <w:sz w:val="22"/>
                <w:szCs w:val="22"/>
              </w:rPr>
              <w:t xml:space="preserve"> масла в масломерном патрубке, отсутствие течи масла в местах уплотнений трансформатора, внешнее состояние изоляторов без сколов и трещин, состояние окрашенных поверхностей, наличие пломб на патрубке крыши, сливной пробке, узле крышка трансформатора)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7FC5B"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F93135" w14:textId="77777777" w:rsidR="00B44F30" w:rsidRPr="0055295B" w:rsidRDefault="00B44F30" w:rsidP="00AD6E74">
            <w:pPr>
              <w:rPr>
                <w:sz w:val="22"/>
                <w:szCs w:val="22"/>
              </w:rPr>
            </w:pPr>
            <w:r w:rsidRPr="0055295B">
              <w:rPr>
                <w:sz w:val="22"/>
                <w:szCs w:val="22"/>
              </w:rPr>
              <w:t>1. Внешний осмотр проводится без выключения электропитания оборудования базовой станции.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1ABBA" w14:textId="77777777" w:rsidR="00B44F30" w:rsidRPr="0055295B" w:rsidRDefault="00B44F30" w:rsidP="00AD6E74">
            <w:pPr>
              <w:rPr>
                <w:sz w:val="22"/>
                <w:szCs w:val="22"/>
              </w:rPr>
            </w:pPr>
            <w:r w:rsidRPr="0055295B">
              <w:rPr>
                <w:sz w:val="22"/>
                <w:szCs w:val="22"/>
              </w:rPr>
              <w:t>2</w:t>
            </w:r>
          </w:p>
        </w:tc>
      </w:tr>
      <w:tr w:rsidR="00B44F30" w:rsidRPr="0055295B" w14:paraId="19D265B6"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370F12"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A0932"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F8CF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DFDCB7"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30B0F" w14:textId="77777777" w:rsidR="00B44F30" w:rsidRPr="0055295B" w:rsidRDefault="00B44F30" w:rsidP="00AD6E74">
            <w:pPr>
              <w:rPr>
                <w:sz w:val="22"/>
                <w:szCs w:val="22"/>
              </w:rPr>
            </w:pPr>
            <w:r w:rsidRPr="0055295B">
              <w:rPr>
                <w:sz w:val="22"/>
                <w:szCs w:val="22"/>
              </w:rPr>
              <w:t>2. Работы осуществляются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C179B" w14:textId="77777777" w:rsidR="00B44F30" w:rsidRPr="0055295B" w:rsidRDefault="00B44F30" w:rsidP="00AD6E74">
            <w:pPr>
              <w:rPr>
                <w:sz w:val="22"/>
                <w:szCs w:val="22"/>
              </w:rPr>
            </w:pPr>
          </w:p>
        </w:tc>
      </w:tr>
      <w:tr w:rsidR="00B44F30" w:rsidRPr="0055295B" w14:paraId="233B6183"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4A6C6"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EC17C"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E19DC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6F563B"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BD4F9"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64680" w14:textId="77777777" w:rsidR="00B44F30" w:rsidRPr="0055295B" w:rsidRDefault="00B44F30" w:rsidP="00AD6E74">
            <w:pPr>
              <w:rPr>
                <w:sz w:val="22"/>
                <w:szCs w:val="22"/>
              </w:rPr>
            </w:pPr>
          </w:p>
        </w:tc>
      </w:tr>
      <w:tr w:rsidR="00B44F30" w:rsidRPr="0055295B" w14:paraId="2ECFF2EC" w14:textId="77777777" w:rsidTr="00523F5C">
        <w:trPr>
          <w:gridAfter w:val="1"/>
          <w:wAfter w:w="40" w:type="dxa"/>
          <w:trHeight w:val="229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89D3B"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4B495"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06AE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30C2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5BF8F" w14:textId="77777777" w:rsidR="00B44F30" w:rsidRPr="0055295B" w:rsidRDefault="00B44F30" w:rsidP="00AD6E74">
            <w:pPr>
              <w:rPr>
                <w:sz w:val="22"/>
                <w:szCs w:val="22"/>
              </w:rPr>
            </w:pPr>
            <w:r w:rsidRPr="0055295B">
              <w:rPr>
                <w:sz w:val="22"/>
                <w:szCs w:val="22"/>
              </w:rPr>
              <w:t xml:space="preserve">4. Осмотр проводится в соответствии с 3-м разделом "Руководства по эксплуатации на трансформаторы". Проверить: состояние изоляторов (наличие или отсутствие трещин, сколов фарфора, течей масла через уплотнения), состояние крепления контактных зажимов вводов и кабелей (без подъема на трансформатор); уровень масла в расширителе; состояние силикагеля-индикатора и наличие масла в колпаке масляного затвора </w:t>
            </w:r>
            <w:proofErr w:type="spellStart"/>
            <w:r w:rsidRPr="0055295B">
              <w:rPr>
                <w:sz w:val="22"/>
                <w:szCs w:val="22"/>
              </w:rPr>
              <w:t>воздухоосушителя</w:t>
            </w:r>
            <w:proofErr w:type="spellEnd"/>
            <w:r w:rsidRPr="0055295B">
              <w:rPr>
                <w:sz w:val="22"/>
                <w:szCs w:val="22"/>
              </w:rPr>
              <w:t>; состояние фланцевых соединений и уплотнения под крышкой трансформатора; температуру верхних слоев масла.</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729BCE" w14:textId="77777777" w:rsidR="00B44F30" w:rsidRPr="0055295B" w:rsidRDefault="00B44F30" w:rsidP="00AD6E74">
            <w:pPr>
              <w:rPr>
                <w:sz w:val="22"/>
                <w:szCs w:val="22"/>
              </w:rPr>
            </w:pPr>
          </w:p>
        </w:tc>
      </w:tr>
      <w:tr w:rsidR="00B44F30" w:rsidRPr="0055295B" w14:paraId="3A35661A"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70D57"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B7B8FD"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0C1D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824CC"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896F4" w14:textId="77777777" w:rsidR="00B44F30" w:rsidRPr="0055295B" w:rsidRDefault="00B44F30" w:rsidP="00AD6E74">
            <w:pPr>
              <w:rPr>
                <w:sz w:val="22"/>
                <w:szCs w:val="22"/>
              </w:rPr>
            </w:pPr>
            <w:r w:rsidRPr="0055295B">
              <w:rPr>
                <w:sz w:val="22"/>
                <w:szCs w:val="22"/>
              </w:rPr>
              <w:t xml:space="preserve">5.Результаты проверки оформляются протоколом установленной формы.        На протяжении всего срока службы трансформатора проведения профилактических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3D73F" w14:textId="77777777" w:rsidR="00B44F30" w:rsidRPr="0055295B" w:rsidRDefault="00B44F30" w:rsidP="00AD6E74">
            <w:pPr>
              <w:rPr>
                <w:sz w:val="22"/>
                <w:szCs w:val="22"/>
              </w:rPr>
            </w:pPr>
          </w:p>
        </w:tc>
      </w:tr>
      <w:tr w:rsidR="00B44F30" w:rsidRPr="0055295B" w14:paraId="39044C48" w14:textId="77777777" w:rsidTr="00C97F16">
        <w:trPr>
          <w:gridAfter w:val="1"/>
          <w:wAfter w:w="40" w:type="dxa"/>
          <w:trHeight w:val="841"/>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9AC199"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1CF5E"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D193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E666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EB08BC" w14:textId="77777777" w:rsidR="00B44F30" w:rsidRPr="0055295B" w:rsidRDefault="00B44F30" w:rsidP="00AD6E74">
            <w:pPr>
              <w:rPr>
                <w:sz w:val="22"/>
                <w:szCs w:val="22"/>
              </w:rPr>
            </w:pPr>
            <w:r w:rsidRPr="0055295B">
              <w:rPr>
                <w:sz w:val="22"/>
                <w:szCs w:val="22"/>
              </w:rPr>
              <w:t xml:space="preserve"> ремонтов, связанных с вскрытием трансформатора, заменой и сушкой трансформаторного масла, не требуется. Отбор проб и профилактические испытания масла не производить, кроме ТМ-25.                                              В остальном объем и периодичность испытаний трансформатора в эксплуатации должны соответствовать требованиям ПТЭ.                                                                                                        Трансформатор должен быть </w:t>
            </w:r>
            <w:proofErr w:type="spellStart"/>
            <w:r w:rsidRPr="0055295B">
              <w:rPr>
                <w:sz w:val="22"/>
                <w:szCs w:val="22"/>
              </w:rPr>
              <w:t>аварийно</w:t>
            </w:r>
            <w:proofErr w:type="spellEnd"/>
            <w:r w:rsidRPr="0055295B">
              <w:rPr>
                <w:sz w:val="22"/>
                <w:szCs w:val="22"/>
              </w:rPr>
              <w:t xml:space="preserve"> выведен из работы при:                                                           - сильном неравномерном шуме и потрескивании внутри трансформатора;                                            - ненормальном и постоянно возрастающем нагреве трансформатора при нагрузке ниже номинальной и нормальной работе устройств охлаждения;                                                                   - выбросе масла из расширителя или разрыве диафрагмы выхлопной трубы;                                                                                   - течи масла с понижением его уровня ниже уровня масломерного стекла.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AD82F" w14:textId="77777777" w:rsidR="00B44F30" w:rsidRPr="0055295B" w:rsidRDefault="00B44F30" w:rsidP="00AD6E74">
            <w:pPr>
              <w:rPr>
                <w:sz w:val="22"/>
                <w:szCs w:val="22"/>
              </w:rPr>
            </w:pPr>
          </w:p>
        </w:tc>
      </w:tr>
      <w:tr w:rsidR="00B44F30" w:rsidRPr="0055295B" w14:paraId="3E00E50B" w14:textId="77777777" w:rsidTr="00523F5C">
        <w:trPr>
          <w:gridAfter w:val="1"/>
          <w:wAfter w:w="40" w:type="dxa"/>
          <w:trHeight w:val="151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F2B63"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606EE0"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A4F3C" w14:textId="77777777" w:rsidR="00B44F30" w:rsidRPr="0055295B" w:rsidRDefault="00B44F30" w:rsidP="00AD6E74">
            <w:pPr>
              <w:rPr>
                <w:sz w:val="22"/>
                <w:szCs w:val="22"/>
              </w:rPr>
            </w:pPr>
            <w:r w:rsidRPr="0055295B">
              <w:rPr>
                <w:sz w:val="22"/>
                <w:szCs w:val="22"/>
              </w:rPr>
              <w:t xml:space="preserve">2.2. Профилактические </w:t>
            </w:r>
            <w:proofErr w:type="gramStart"/>
            <w:r w:rsidRPr="0055295B">
              <w:rPr>
                <w:sz w:val="22"/>
                <w:szCs w:val="22"/>
              </w:rPr>
              <w:t xml:space="preserve">испытания:  </w:t>
            </w:r>
            <w:proofErr w:type="gramEnd"/>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0E6BB1" w14:textId="77777777" w:rsidR="00B44F30" w:rsidRPr="0055295B" w:rsidRDefault="00B44F30" w:rsidP="00AD6E74">
            <w:pPr>
              <w:rPr>
                <w:sz w:val="22"/>
                <w:szCs w:val="22"/>
              </w:rPr>
            </w:pPr>
            <w:r w:rsidRPr="0055295B">
              <w:rPr>
                <w:sz w:val="22"/>
                <w:szCs w:val="22"/>
              </w:rPr>
              <w:t xml:space="preserve">1-й год эксплуатации -            2 раза                                       в дальнейшем 1 раз в год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6364D"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DE903" w14:textId="77777777" w:rsidR="00B44F30" w:rsidRPr="0055295B" w:rsidRDefault="00B44F30" w:rsidP="00AD6E74">
            <w:pPr>
              <w:rPr>
                <w:sz w:val="22"/>
                <w:szCs w:val="22"/>
              </w:rPr>
            </w:pPr>
            <w:r w:rsidRPr="0055295B">
              <w:rPr>
                <w:sz w:val="22"/>
                <w:szCs w:val="22"/>
              </w:rPr>
              <w:t>14</w:t>
            </w:r>
          </w:p>
        </w:tc>
      </w:tr>
      <w:tr w:rsidR="00B44F30" w:rsidRPr="0055295B" w14:paraId="61244927"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F9F60"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2118C"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80260"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FE089"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5C26F"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0EDEC" w14:textId="77777777" w:rsidR="00B44F30" w:rsidRPr="0055295B" w:rsidRDefault="00B44F30" w:rsidP="00AD6E74">
            <w:pPr>
              <w:rPr>
                <w:sz w:val="22"/>
                <w:szCs w:val="22"/>
              </w:rPr>
            </w:pPr>
          </w:p>
        </w:tc>
      </w:tr>
      <w:tr w:rsidR="00B44F30" w:rsidRPr="0055295B" w14:paraId="54384714" w14:textId="77777777" w:rsidTr="00523F5C">
        <w:trPr>
          <w:gridAfter w:val="1"/>
          <w:wAfter w:w="40" w:type="dxa"/>
          <w:trHeight w:val="382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755E1"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6641E" w14:textId="77777777" w:rsidR="00B44F30" w:rsidRPr="0055295B" w:rsidRDefault="00B44F30" w:rsidP="00AD6E74">
            <w:pPr>
              <w:rPr>
                <w:sz w:val="22"/>
                <w:szCs w:val="22"/>
              </w:rPr>
            </w:pPr>
            <w:r w:rsidRPr="0055295B">
              <w:rPr>
                <w:sz w:val="22"/>
                <w:szCs w:val="22"/>
              </w:rPr>
              <w:t> </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BA266" w14:textId="77777777" w:rsidR="00B44F30" w:rsidRPr="0055295B" w:rsidRDefault="00B44F30" w:rsidP="00AD6E74">
            <w:pPr>
              <w:rPr>
                <w:sz w:val="22"/>
                <w:szCs w:val="22"/>
              </w:rPr>
            </w:pPr>
            <w:r w:rsidRPr="0055295B">
              <w:rPr>
                <w:sz w:val="22"/>
                <w:szCs w:val="22"/>
              </w:rPr>
              <w:t xml:space="preserve">2.2.1 </w:t>
            </w:r>
            <w:proofErr w:type="gramStart"/>
            <w:r w:rsidRPr="0055295B">
              <w:rPr>
                <w:sz w:val="22"/>
                <w:szCs w:val="22"/>
              </w:rPr>
              <w:t>измерения  нагрузок</w:t>
            </w:r>
            <w:proofErr w:type="gramEnd"/>
            <w:r w:rsidRPr="0055295B">
              <w:rPr>
                <w:sz w:val="22"/>
                <w:szCs w:val="22"/>
              </w:rPr>
              <w:t xml:space="preserve"> и напряжений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11F22E" w14:textId="77777777" w:rsidR="00B44F30" w:rsidRPr="0055295B" w:rsidRDefault="00B44F30" w:rsidP="00AD6E74">
            <w:pPr>
              <w:rPr>
                <w:sz w:val="22"/>
                <w:szCs w:val="22"/>
              </w:rPr>
            </w:pPr>
            <w:r w:rsidRPr="0055295B">
              <w:rPr>
                <w:sz w:val="22"/>
                <w:szCs w:val="22"/>
              </w:rPr>
              <w:t>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4A15C" w14:textId="77777777" w:rsidR="00B44F30" w:rsidRPr="0055295B" w:rsidRDefault="00B44F30" w:rsidP="00AD6E74">
            <w:pPr>
              <w:rPr>
                <w:sz w:val="22"/>
                <w:szCs w:val="22"/>
              </w:rPr>
            </w:pPr>
            <w:r w:rsidRPr="0055295B">
              <w:rPr>
                <w:sz w:val="22"/>
                <w:szCs w:val="22"/>
              </w:rPr>
              <w:t xml:space="preserve">1. В распределительных электрических сетях до 20 </w:t>
            </w:r>
            <w:proofErr w:type="spellStart"/>
            <w:r w:rsidRPr="0055295B">
              <w:rPr>
                <w:sz w:val="22"/>
                <w:szCs w:val="22"/>
              </w:rPr>
              <w:t>кВ</w:t>
            </w:r>
            <w:proofErr w:type="spellEnd"/>
            <w:r w:rsidRPr="0055295B">
              <w:rPr>
                <w:sz w:val="22"/>
                <w:szCs w:val="22"/>
              </w:rPr>
              <w:t xml:space="preserve"> включительно измерения нагрузок и напряжений трансформатора проводиться в первый год эксплуатации не менее 2 раз - в период максимальных и минимальных нагрузок, в дальнейшем - по необходимости.                                                                                                                                    2. Перед наступлением зимнего максимума и летнего минимума нагрузки.                                                                                                     Перед проведением </w:t>
            </w:r>
            <w:proofErr w:type="gramStart"/>
            <w:r w:rsidRPr="0055295B">
              <w:rPr>
                <w:sz w:val="22"/>
                <w:szCs w:val="22"/>
              </w:rPr>
              <w:t>испытаний  и</w:t>
            </w:r>
            <w:proofErr w:type="gramEnd"/>
            <w:r w:rsidRPr="0055295B">
              <w:rPr>
                <w:sz w:val="22"/>
                <w:szCs w:val="22"/>
              </w:rPr>
              <w:t xml:space="preserve"> измерений электрооборудования наружная поверхность его изоляции должна быть очищена от пыли и грязи, кроме тех случаев, когда измерения проводятся методом, не требующим отключения оборудования.                                                                                Рекомендуется измерять сопротивление изоляции с помощью мегомметра.                                                                                                                 Проведению испытаний изоляции электрооборудования должны предшествовать</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F0750" w14:textId="77777777" w:rsidR="00B44F30" w:rsidRPr="0055295B" w:rsidRDefault="00B44F30" w:rsidP="00AD6E74">
            <w:pPr>
              <w:rPr>
                <w:sz w:val="22"/>
                <w:szCs w:val="22"/>
              </w:rPr>
            </w:pPr>
            <w:r w:rsidRPr="0055295B">
              <w:rPr>
                <w:sz w:val="22"/>
                <w:szCs w:val="22"/>
              </w:rPr>
              <w:t>2</w:t>
            </w:r>
          </w:p>
        </w:tc>
      </w:tr>
      <w:tr w:rsidR="00B44F30" w:rsidRPr="0055295B" w14:paraId="1839B62F" w14:textId="77777777" w:rsidTr="00523F5C">
        <w:trPr>
          <w:gridAfter w:val="1"/>
          <w:wAfter w:w="40" w:type="dxa"/>
          <w:trHeight w:val="229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B9AE4"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1E163" w14:textId="77777777" w:rsidR="00B44F30" w:rsidRPr="0055295B" w:rsidRDefault="00B44F30" w:rsidP="00AD6E74">
            <w:pPr>
              <w:rPr>
                <w:sz w:val="22"/>
                <w:szCs w:val="22"/>
              </w:rPr>
            </w:pP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07485" w14:textId="77777777" w:rsidR="00B44F30" w:rsidRPr="0055295B" w:rsidRDefault="00B44F30" w:rsidP="00AD6E74">
            <w:pPr>
              <w:rPr>
                <w:sz w:val="22"/>
                <w:szCs w:val="22"/>
              </w:rPr>
            </w:pPr>
            <w:r w:rsidRPr="0055295B">
              <w:rPr>
                <w:sz w:val="22"/>
                <w:szCs w:val="22"/>
              </w:rPr>
              <w:t xml:space="preserve">трансформатора  </w:t>
            </w: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2FF57"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7A6B2C" w14:textId="77777777" w:rsidR="00B44F30" w:rsidRPr="0055295B" w:rsidRDefault="00B44F30" w:rsidP="00AD6E74">
            <w:pPr>
              <w:rPr>
                <w:sz w:val="22"/>
                <w:szCs w:val="22"/>
              </w:rPr>
            </w:pPr>
            <w:r w:rsidRPr="0055295B">
              <w:rPr>
                <w:sz w:val="22"/>
                <w:szCs w:val="22"/>
              </w:rPr>
              <w:t xml:space="preserve">тщательный осмотр и оценка состояния изоляции другими методами.                                                                                                                        Электрооборудование, забракованное при внешнем осмотре, независимо от результатов испытаний и измерений должно быть заменено или отремонтировано.       Опыт холостого хода силовых трансформаторов производится в начале всех испытаний и измерений до подачи на обмотки трансформатора постоянного тока, т.е. до измерения сопротивления изоляции и сопротивления обмоток постоянному току, прогрева трансформатора постоянным током.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E4429" w14:textId="77777777" w:rsidR="00B44F30" w:rsidRPr="0055295B" w:rsidRDefault="00B44F30" w:rsidP="00AD6E74">
            <w:pPr>
              <w:rPr>
                <w:sz w:val="22"/>
                <w:szCs w:val="22"/>
              </w:rPr>
            </w:pPr>
          </w:p>
        </w:tc>
      </w:tr>
      <w:tr w:rsidR="00B44F30" w:rsidRPr="0055295B" w14:paraId="366BE2A2"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65A43"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1B87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FB926" w14:textId="77777777" w:rsidR="00B44F30" w:rsidRPr="0055295B" w:rsidRDefault="00B44F30" w:rsidP="00AD6E74">
            <w:pPr>
              <w:rPr>
                <w:sz w:val="22"/>
                <w:szCs w:val="22"/>
              </w:rPr>
            </w:pPr>
            <w:r w:rsidRPr="0055295B">
              <w:rPr>
                <w:sz w:val="22"/>
                <w:szCs w:val="22"/>
              </w:rPr>
              <w:t>2.2.2. Измерение характеристик изоляции (сопротивление изоляции, коэффициент абсорбции, тангенс угла диэлектрических потерь).</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EDEEB"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4A9771" w14:textId="77777777" w:rsidR="00B44F30" w:rsidRPr="0055295B" w:rsidRDefault="00B44F30" w:rsidP="00AD6E74">
            <w:pPr>
              <w:rPr>
                <w:sz w:val="22"/>
                <w:szCs w:val="22"/>
              </w:rPr>
            </w:pPr>
            <w:r w:rsidRPr="0055295B">
              <w:rPr>
                <w:sz w:val="22"/>
                <w:szCs w:val="22"/>
              </w:rPr>
              <w:t xml:space="preserve">Следует производить в соответствии с инструкцией "Трансформаторы силовые. Транспортирование, разгрузка, хранение, монтаж и ввод в эксплуатацию" (РД 16.363-87)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09B20" w14:textId="77777777" w:rsidR="00B44F30" w:rsidRPr="0055295B" w:rsidRDefault="00B44F30" w:rsidP="00AD6E74">
            <w:pPr>
              <w:rPr>
                <w:sz w:val="22"/>
                <w:szCs w:val="22"/>
              </w:rPr>
            </w:pPr>
            <w:r w:rsidRPr="0055295B">
              <w:rPr>
                <w:sz w:val="22"/>
                <w:szCs w:val="22"/>
              </w:rPr>
              <w:t>2</w:t>
            </w:r>
          </w:p>
        </w:tc>
      </w:tr>
      <w:tr w:rsidR="00B44F30" w:rsidRPr="0055295B" w14:paraId="29C1D0E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229AE"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5E754"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869A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A8B2E"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A372F"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3C6E2" w14:textId="77777777" w:rsidR="00B44F30" w:rsidRPr="0055295B" w:rsidRDefault="00B44F30" w:rsidP="00AD6E74">
            <w:pPr>
              <w:rPr>
                <w:sz w:val="22"/>
                <w:szCs w:val="22"/>
              </w:rPr>
            </w:pPr>
          </w:p>
        </w:tc>
      </w:tr>
      <w:tr w:rsidR="00B44F30" w:rsidRPr="0055295B" w14:paraId="1FEA8652"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6F61F"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CCC772"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0C457E" w14:textId="77777777" w:rsidR="00B44F30" w:rsidRPr="0055295B" w:rsidRDefault="00B44F30" w:rsidP="00AD6E74">
            <w:pPr>
              <w:rPr>
                <w:sz w:val="22"/>
                <w:szCs w:val="22"/>
              </w:rPr>
            </w:pPr>
            <w:r w:rsidRPr="0055295B">
              <w:rPr>
                <w:sz w:val="22"/>
                <w:szCs w:val="22"/>
              </w:rPr>
              <w:t>2.2.3. Измерение сопротивления обмоток постоянному току</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2CDF6"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343261" w14:textId="77777777" w:rsidR="00B44F30" w:rsidRPr="0055295B" w:rsidRDefault="00B44F30" w:rsidP="00AD6E74">
            <w:pPr>
              <w:rPr>
                <w:sz w:val="22"/>
                <w:szCs w:val="22"/>
              </w:rPr>
            </w:pPr>
            <w:r w:rsidRPr="0055295B">
              <w:rPr>
                <w:sz w:val="22"/>
                <w:szCs w:val="22"/>
              </w:rPr>
              <w:t>Производится на всех ответвлениях, если для этого не потребуется выемки сердечника. Сопротивление должно отличаться не более чем на 2% от сопротивления, полученного на таком же ответвлении других фаз, или от данных завода изготовителя.</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D8F2D" w14:textId="77777777" w:rsidR="00B44F30" w:rsidRPr="0055295B" w:rsidRDefault="00B44F30" w:rsidP="00AD6E74">
            <w:pPr>
              <w:rPr>
                <w:sz w:val="22"/>
                <w:szCs w:val="22"/>
              </w:rPr>
            </w:pPr>
            <w:r w:rsidRPr="0055295B">
              <w:rPr>
                <w:sz w:val="22"/>
                <w:szCs w:val="22"/>
              </w:rPr>
              <w:t>2</w:t>
            </w:r>
          </w:p>
        </w:tc>
      </w:tr>
      <w:tr w:rsidR="00B44F30" w:rsidRPr="0055295B" w14:paraId="06AAAE9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2FAA85"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D62AB"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F165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9A8E7"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18BD3"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DD253" w14:textId="77777777" w:rsidR="00B44F30" w:rsidRPr="0055295B" w:rsidRDefault="00B44F30" w:rsidP="00AD6E74">
            <w:pPr>
              <w:rPr>
                <w:sz w:val="22"/>
                <w:szCs w:val="22"/>
              </w:rPr>
            </w:pPr>
          </w:p>
        </w:tc>
      </w:tr>
      <w:tr w:rsidR="00B44F30" w:rsidRPr="0055295B" w14:paraId="4D567EF1"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BB08"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C1C7D"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DC78B" w14:textId="77777777" w:rsidR="00B44F30" w:rsidRPr="0055295B" w:rsidRDefault="00B44F30" w:rsidP="00AD6E74">
            <w:pPr>
              <w:rPr>
                <w:sz w:val="22"/>
                <w:szCs w:val="22"/>
              </w:rPr>
            </w:pPr>
            <w:r w:rsidRPr="0055295B">
              <w:rPr>
                <w:sz w:val="22"/>
                <w:szCs w:val="22"/>
              </w:rPr>
              <w:t>2.2.4. Проверка работы переключающего устройства и снятие круговой диаграммы.</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ECFB0F"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846F0" w14:textId="77777777" w:rsidR="00B44F30" w:rsidRPr="0055295B" w:rsidRDefault="00B44F30" w:rsidP="00AD6E74">
            <w:pPr>
              <w:rPr>
                <w:sz w:val="22"/>
                <w:szCs w:val="22"/>
              </w:rPr>
            </w:pPr>
            <w:r w:rsidRPr="0055295B">
              <w:rPr>
                <w:sz w:val="22"/>
                <w:szCs w:val="22"/>
              </w:rPr>
              <w:t>Снятие круговой диаграммы следует производить на всех положениях переключателя. Круговая диаграмма не должна отличаться от снятой на заводе-изготовителе. Проверку срабатывания переключающего устройства и давления контактов следует производить согласно заводским инструкциям.</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7652E1" w14:textId="77777777" w:rsidR="00B44F30" w:rsidRPr="0055295B" w:rsidRDefault="00B44F30" w:rsidP="00AD6E74">
            <w:pPr>
              <w:rPr>
                <w:sz w:val="22"/>
                <w:szCs w:val="22"/>
              </w:rPr>
            </w:pPr>
            <w:r w:rsidRPr="0055295B">
              <w:rPr>
                <w:sz w:val="22"/>
                <w:szCs w:val="22"/>
              </w:rPr>
              <w:t>1</w:t>
            </w:r>
          </w:p>
        </w:tc>
      </w:tr>
      <w:tr w:rsidR="00B44F30" w:rsidRPr="0055295B" w14:paraId="3B2F304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0D166"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DF478"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18853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AB4B1"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2C8DD"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0829A" w14:textId="77777777" w:rsidR="00B44F30" w:rsidRPr="0055295B" w:rsidRDefault="00B44F30" w:rsidP="00AD6E74">
            <w:pPr>
              <w:rPr>
                <w:sz w:val="22"/>
                <w:szCs w:val="22"/>
              </w:rPr>
            </w:pPr>
          </w:p>
        </w:tc>
      </w:tr>
      <w:tr w:rsidR="00B44F30" w:rsidRPr="0055295B" w14:paraId="7B3A0850"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5AED14"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45EC55"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87171" w14:textId="77777777" w:rsidR="00B44F30" w:rsidRPr="0055295B" w:rsidRDefault="00B44F30" w:rsidP="00AD6E74">
            <w:pPr>
              <w:rPr>
                <w:sz w:val="22"/>
                <w:szCs w:val="22"/>
              </w:rPr>
            </w:pPr>
            <w:r w:rsidRPr="0055295B">
              <w:rPr>
                <w:sz w:val="22"/>
                <w:szCs w:val="22"/>
              </w:rPr>
              <w:t>2.2.5. Проверка состояния силикагеля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4B97F"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CEE84" w14:textId="77777777" w:rsidR="00B44F30" w:rsidRPr="0055295B" w:rsidRDefault="00B44F30" w:rsidP="00AD6E74">
            <w:pPr>
              <w:rPr>
                <w:sz w:val="22"/>
                <w:szCs w:val="22"/>
              </w:rPr>
            </w:pPr>
            <w:r w:rsidRPr="0055295B">
              <w:rPr>
                <w:sz w:val="22"/>
                <w:szCs w:val="22"/>
              </w:rPr>
              <w:t>Индикаторный силикагель должен иметь равномерную голубую окраску зерен. Изменение цвета свидетельствует об увлажнении силикагеля.</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717D4" w14:textId="77777777" w:rsidR="00B44F30" w:rsidRPr="0055295B" w:rsidRDefault="00B44F30" w:rsidP="00AD6E74">
            <w:pPr>
              <w:rPr>
                <w:sz w:val="22"/>
                <w:szCs w:val="22"/>
              </w:rPr>
            </w:pPr>
            <w:r w:rsidRPr="0055295B">
              <w:rPr>
                <w:sz w:val="22"/>
                <w:szCs w:val="22"/>
              </w:rPr>
              <w:t>1</w:t>
            </w:r>
          </w:p>
        </w:tc>
      </w:tr>
      <w:tr w:rsidR="00B44F30" w:rsidRPr="0055295B" w14:paraId="4024B9CE"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DDF44"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B3DCC"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E8BF5"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C0F7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A43C9"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76403" w14:textId="77777777" w:rsidR="00B44F30" w:rsidRPr="0055295B" w:rsidRDefault="00B44F30" w:rsidP="00AD6E74">
            <w:pPr>
              <w:rPr>
                <w:sz w:val="22"/>
                <w:szCs w:val="22"/>
              </w:rPr>
            </w:pPr>
          </w:p>
        </w:tc>
      </w:tr>
      <w:tr w:rsidR="00B44F30" w:rsidRPr="0055295B" w14:paraId="565025C1"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F8F145"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CD14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6BD75" w14:textId="77777777" w:rsidR="00B44F30" w:rsidRPr="0055295B" w:rsidRDefault="00B44F30" w:rsidP="00AD6E74">
            <w:pPr>
              <w:rPr>
                <w:sz w:val="22"/>
                <w:szCs w:val="22"/>
              </w:rPr>
            </w:pPr>
            <w:r w:rsidRPr="0055295B">
              <w:rPr>
                <w:sz w:val="22"/>
                <w:szCs w:val="22"/>
              </w:rPr>
              <w:t xml:space="preserve">2.2.6. </w:t>
            </w:r>
            <w:proofErr w:type="spellStart"/>
            <w:r w:rsidRPr="0055295B">
              <w:rPr>
                <w:sz w:val="22"/>
                <w:szCs w:val="22"/>
              </w:rPr>
              <w:t>Фазировка</w:t>
            </w:r>
            <w:proofErr w:type="spellEnd"/>
            <w:r w:rsidRPr="0055295B">
              <w:rPr>
                <w:sz w:val="22"/>
                <w:szCs w:val="22"/>
              </w:rPr>
              <w:t xml:space="preserve"> трансформаторов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F11CA"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A3584" w14:textId="77777777" w:rsidR="00B44F30" w:rsidRPr="0055295B" w:rsidRDefault="00B44F30" w:rsidP="00AD6E74">
            <w:pPr>
              <w:rPr>
                <w:sz w:val="22"/>
                <w:szCs w:val="22"/>
              </w:rPr>
            </w:pPr>
            <w:r w:rsidRPr="0055295B">
              <w:rPr>
                <w:sz w:val="22"/>
                <w:szCs w:val="22"/>
              </w:rPr>
              <w:t>Должно иметь место совпадение по фазам.</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3FF90" w14:textId="77777777" w:rsidR="00B44F30" w:rsidRPr="0055295B" w:rsidRDefault="00B44F30" w:rsidP="00AD6E74">
            <w:pPr>
              <w:rPr>
                <w:sz w:val="22"/>
                <w:szCs w:val="22"/>
              </w:rPr>
            </w:pPr>
            <w:r w:rsidRPr="0055295B">
              <w:rPr>
                <w:sz w:val="22"/>
                <w:szCs w:val="22"/>
              </w:rPr>
              <w:t>1</w:t>
            </w:r>
          </w:p>
        </w:tc>
      </w:tr>
      <w:tr w:rsidR="00B44F30" w:rsidRPr="0055295B" w14:paraId="18236076"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55346"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188F6E"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33120"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05B03"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05961"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1CF87" w14:textId="77777777" w:rsidR="00B44F30" w:rsidRPr="0055295B" w:rsidRDefault="00B44F30" w:rsidP="00AD6E74">
            <w:pPr>
              <w:rPr>
                <w:sz w:val="22"/>
                <w:szCs w:val="22"/>
              </w:rPr>
            </w:pPr>
          </w:p>
        </w:tc>
      </w:tr>
      <w:tr w:rsidR="00B44F30" w:rsidRPr="0055295B" w14:paraId="755FC99C"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38505B"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F8375"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2F585" w14:textId="77777777" w:rsidR="00B44F30" w:rsidRPr="0055295B" w:rsidRDefault="00B44F30" w:rsidP="00AD6E74">
            <w:pPr>
              <w:rPr>
                <w:sz w:val="22"/>
                <w:szCs w:val="22"/>
              </w:rPr>
            </w:pPr>
            <w:r w:rsidRPr="0055295B">
              <w:rPr>
                <w:sz w:val="22"/>
                <w:szCs w:val="22"/>
              </w:rPr>
              <w:t>2.2.7. Испытание включением толчком на номинальное напряжение</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1DD3D"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1329F" w14:textId="77777777" w:rsidR="00B44F30" w:rsidRPr="0055295B" w:rsidRDefault="00B44F30" w:rsidP="00AD6E74">
            <w:pPr>
              <w:rPr>
                <w:sz w:val="22"/>
                <w:szCs w:val="22"/>
              </w:rPr>
            </w:pPr>
            <w:r w:rsidRPr="0055295B">
              <w:rPr>
                <w:sz w:val="22"/>
                <w:szCs w:val="22"/>
              </w:rPr>
              <w:t>В процессе 3-5 кратного включения трансформатора на номинальное напряжение не должны иметь место явления, указывающие на неудовлетворительное состояние трансформатора.</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AFBFD9" w14:textId="77777777" w:rsidR="00B44F30" w:rsidRPr="0055295B" w:rsidRDefault="00B44F30" w:rsidP="00AD6E74">
            <w:pPr>
              <w:rPr>
                <w:sz w:val="22"/>
                <w:szCs w:val="22"/>
              </w:rPr>
            </w:pPr>
            <w:r w:rsidRPr="0055295B">
              <w:rPr>
                <w:sz w:val="22"/>
                <w:szCs w:val="22"/>
              </w:rPr>
              <w:t>1</w:t>
            </w:r>
          </w:p>
        </w:tc>
      </w:tr>
      <w:tr w:rsidR="00B44F30" w:rsidRPr="0055295B" w14:paraId="613A6983" w14:textId="77777777" w:rsidTr="00C97F16">
        <w:trPr>
          <w:gridAfter w:val="1"/>
          <w:wAfter w:w="40" w:type="dxa"/>
          <w:trHeight w:val="1561"/>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66772"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B7155"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7998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89AD1A"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2AF5E"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E525D" w14:textId="77777777" w:rsidR="00B44F30" w:rsidRPr="0055295B" w:rsidRDefault="00B44F30" w:rsidP="00AD6E74">
            <w:pPr>
              <w:rPr>
                <w:sz w:val="22"/>
                <w:szCs w:val="22"/>
              </w:rPr>
            </w:pPr>
          </w:p>
        </w:tc>
      </w:tr>
      <w:tr w:rsidR="00B44F30" w:rsidRPr="0055295B" w14:paraId="7D2974A2" w14:textId="77777777" w:rsidTr="00523F5C">
        <w:trPr>
          <w:gridAfter w:val="1"/>
          <w:wAfter w:w="40" w:type="dxa"/>
          <w:trHeight w:val="25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EBB7B"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B1EF3" w14:textId="77777777" w:rsidR="00B44F30" w:rsidRPr="0055295B" w:rsidRDefault="00B44F30" w:rsidP="00AD6E74">
            <w:pPr>
              <w:rPr>
                <w:b/>
                <w:bCs/>
                <w:sz w:val="22"/>
                <w:szCs w:val="22"/>
              </w:rPr>
            </w:pPr>
            <w:r w:rsidRPr="0055295B">
              <w:rPr>
                <w:b/>
                <w:bCs/>
                <w:sz w:val="22"/>
                <w:szCs w:val="22"/>
              </w:rPr>
              <w:t> </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F0BC5" w14:textId="77777777" w:rsidR="00B44F30" w:rsidRPr="0055295B" w:rsidRDefault="00B44F30" w:rsidP="00AD6E74">
            <w:pPr>
              <w:rPr>
                <w:sz w:val="22"/>
                <w:szCs w:val="22"/>
              </w:rPr>
            </w:pPr>
            <w:r w:rsidRPr="0055295B">
              <w:rPr>
                <w:bCs/>
                <w:sz w:val="22"/>
                <w:szCs w:val="22"/>
              </w:rPr>
              <w:t xml:space="preserve">2.2.8. Испытание трансформаторного масла </w:t>
            </w:r>
            <w:r w:rsidRPr="0055295B">
              <w:rPr>
                <w:sz w:val="22"/>
                <w:szCs w:val="22"/>
                <w:rtl/>
              </w:rPr>
              <w:t>٭</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366F2" w14:textId="77777777" w:rsidR="00B44F30" w:rsidRPr="0055295B" w:rsidRDefault="00B44F30" w:rsidP="00AD6E74">
            <w:pPr>
              <w:rPr>
                <w:bCs/>
                <w:sz w:val="22"/>
                <w:szCs w:val="22"/>
              </w:rPr>
            </w:pPr>
            <w:r w:rsidRPr="0055295B">
              <w:rPr>
                <w:bCs/>
                <w:sz w:val="22"/>
                <w:szCs w:val="22"/>
              </w:rPr>
              <w:t>1 раз в 2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413EC8" w14:textId="77777777" w:rsidR="00B44F30" w:rsidRPr="0055295B" w:rsidRDefault="00B44F30" w:rsidP="00AD6E74">
            <w:pPr>
              <w:rPr>
                <w:bCs/>
                <w:sz w:val="22"/>
                <w:szCs w:val="22"/>
              </w:rPr>
            </w:pPr>
            <w:r w:rsidRPr="0055295B">
              <w:rPr>
                <w:bCs/>
                <w:sz w:val="22"/>
                <w:szCs w:val="22"/>
              </w:rPr>
              <w:t xml:space="preserve">Предельно допустимые показатели качества трансформаторного </w:t>
            </w:r>
            <w:proofErr w:type="gramStart"/>
            <w:r w:rsidRPr="0055295B">
              <w:rPr>
                <w:bCs/>
                <w:sz w:val="22"/>
                <w:szCs w:val="22"/>
              </w:rPr>
              <w:t>масла  по</w:t>
            </w:r>
            <w:proofErr w:type="gramEnd"/>
            <w:r w:rsidRPr="0055295B">
              <w:rPr>
                <w:bCs/>
                <w:sz w:val="22"/>
                <w:szCs w:val="22"/>
              </w:rPr>
              <w:t xml:space="preserve"> показателям </w:t>
            </w:r>
            <w:proofErr w:type="spellStart"/>
            <w:r w:rsidRPr="0055295B">
              <w:rPr>
                <w:bCs/>
                <w:sz w:val="22"/>
                <w:szCs w:val="22"/>
              </w:rPr>
              <w:t>п.п</w:t>
            </w:r>
            <w:proofErr w:type="spellEnd"/>
            <w:r w:rsidRPr="0055295B">
              <w:rPr>
                <w:bCs/>
                <w:sz w:val="22"/>
                <w:szCs w:val="22"/>
              </w:rPr>
              <w:t xml:space="preserve">. 1-5,7 табл. 6 ( приложение 3.1 "Правил технической эксплуатации электроустановок потребителей").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27BF0" w14:textId="77777777" w:rsidR="00B44F30" w:rsidRPr="0055295B" w:rsidRDefault="00B44F30" w:rsidP="00AD6E74">
            <w:pPr>
              <w:rPr>
                <w:sz w:val="22"/>
                <w:szCs w:val="22"/>
              </w:rPr>
            </w:pPr>
            <w:r w:rsidRPr="0055295B">
              <w:rPr>
                <w:sz w:val="22"/>
                <w:szCs w:val="22"/>
              </w:rPr>
              <w:t>4</w:t>
            </w:r>
          </w:p>
        </w:tc>
      </w:tr>
      <w:tr w:rsidR="00B44F30" w:rsidRPr="0055295B" w14:paraId="157050E4"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C71DF"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95E23" w14:textId="77777777" w:rsidR="00B44F30" w:rsidRPr="0055295B" w:rsidRDefault="00B44F30" w:rsidP="00AD6E74">
            <w:pPr>
              <w:rPr>
                <w:b/>
                <w:bCs/>
                <w:sz w:val="22"/>
                <w:szCs w:val="22"/>
              </w:rPr>
            </w:pP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D54A9" w14:textId="77777777" w:rsidR="00B44F30" w:rsidRPr="0055295B" w:rsidRDefault="00B44F30" w:rsidP="00AD6E74">
            <w:pPr>
              <w:rPr>
                <w:bCs/>
                <w:sz w:val="22"/>
                <w:szCs w:val="22"/>
              </w:rPr>
            </w:pPr>
            <w:proofErr w:type="gramStart"/>
            <w:r w:rsidRPr="0055295B">
              <w:rPr>
                <w:bCs/>
                <w:sz w:val="22"/>
                <w:szCs w:val="22"/>
              </w:rPr>
              <w:t>( только</w:t>
            </w:r>
            <w:proofErr w:type="gramEnd"/>
            <w:r w:rsidRPr="0055295B">
              <w:rPr>
                <w:bCs/>
                <w:sz w:val="22"/>
                <w:szCs w:val="22"/>
              </w:rPr>
              <w:t xml:space="preserve"> для ТМ-25)</w:t>
            </w: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59942" w14:textId="77777777" w:rsidR="00B44F30" w:rsidRPr="0055295B" w:rsidRDefault="00B44F30" w:rsidP="00AD6E74">
            <w:pPr>
              <w:rPr>
                <w:bCs/>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545DB" w14:textId="77777777" w:rsidR="00B44F30" w:rsidRPr="0055295B" w:rsidRDefault="00B44F30" w:rsidP="00AD6E74">
            <w:pPr>
              <w:rPr>
                <w:bCs/>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5A3FA" w14:textId="77777777" w:rsidR="00B44F30" w:rsidRPr="0055295B" w:rsidRDefault="00B44F30" w:rsidP="00AD6E74">
            <w:pPr>
              <w:rPr>
                <w:sz w:val="22"/>
                <w:szCs w:val="22"/>
              </w:rPr>
            </w:pPr>
          </w:p>
        </w:tc>
      </w:tr>
      <w:tr w:rsidR="00B44F30" w:rsidRPr="0055295B" w14:paraId="65C5AE7B" w14:textId="77777777" w:rsidTr="00C97F16">
        <w:trPr>
          <w:gridAfter w:val="1"/>
          <w:wAfter w:w="40" w:type="dxa"/>
          <w:trHeight w:val="1049"/>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BEE9B"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D777D" w14:textId="77777777" w:rsidR="00B44F30" w:rsidRPr="0055295B" w:rsidRDefault="00B44F30" w:rsidP="00AD6E74">
            <w:pPr>
              <w:rPr>
                <w:b/>
                <w:bCs/>
                <w:sz w:val="22"/>
                <w:szCs w:val="22"/>
              </w:rPr>
            </w:pP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DE5AD" w14:textId="77777777" w:rsidR="00B44F30" w:rsidRPr="0055295B" w:rsidRDefault="00B44F30" w:rsidP="00AD6E74">
            <w:pPr>
              <w:rPr>
                <w:bCs/>
                <w:sz w:val="22"/>
                <w:szCs w:val="22"/>
              </w:rPr>
            </w:pPr>
            <w:r w:rsidRPr="0055295B">
              <w:rPr>
                <w:bCs/>
                <w:sz w:val="22"/>
                <w:szCs w:val="22"/>
              </w:rPr>
              <w:t> </w:t>
            </w: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113F0" w14:textId="77777777" w:rsidR="00B44F30" w:rsidRPr="0055295B" w:rsidRDefault="00B44F30" w:rsidP="00AD6E74">
            <w:pPr>
              <w:rPr>
                <w:bCs/>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69BDB" w14:textId="77777777" w:rsidR="00B44F30" w:rsidRPr="0055295B" w:rsidRDefault="00B44F30" w:rsidP="00AD6E74">
            <w:pPr>
              <w:rPr>
                <w:bCs/>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5E6D7" w14:textId="77777777" w:rsidR="00B44F30" w:rsidRPr="0055295B" w:rsidRDefault="00B44F30" w:rsidP="00AD6E74">
            <w:pPr>
              <w:rPr>
                <w:sz w:val="22"/>
                <w:szCs w:val="22"/>
              </w:rPr>
            </w:pPr>
          </w:p>
        </w:tc>
      </w:tr>
      <w:tr w:rsidR="00B44F30" w:rsidRPr="0055295B" w14:paraId="5303DCB5" w14:textId="77777777" w:rsidTr="00523F5C">
        <w:trPr>
          <w:gridAfter w:val="1"/>
          <w:wAfter w:w="40" w:type="dxa"/>
          <w:trHeight w:val="177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37F7F"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F0AAC"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32BD" w14:textId="77777777" w:rsidR="00B44F30" w:rsidRPr="0055295B" w:rsidRDefault="00B44F30" w:rsidP="00AD6E74">
            <w:pPr>
              <w:rPr>
                <w:sz w:val="22"/>
                <w:szCs w:val="22"/>
              </w:rPr>
            </w:pPr>
            <w:r w:rsidRPr="0055295B">
              <w:rPr>
                <w:bCs/>
                <w:sz w:val="22"/>
                <w:szCs w:val="22"/>
              </w:rPr>
              <w:t>2.3. Текущий ремонт</w:t>
            </w:r>
            <w:r w:rsidRPr="0055295B">
              <w:rPr>
                <w:sz w:val="22"/>
                <w:szCs w:val="22"/>
                <w:rtl/>
              </w:rPr>
              <w:t>٭</w:t>
            </w:r>
            <w:r w:rsidRPr="0055295B">
              <w:rPr>
                <w:bCs/>
                <w:sz w:val="22"/>
                <w:szCs w:val="22"/>
              </w:rPr>
              <w:t xml:space="preserve"> (внеочередной ремонт)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C56B9" w14:textId="77777777" w:rsidR="00B44F30" w:rsidRPr="0055295B" w:rsidRDefault="00B44F30" w:rsidP="00AD6E74">
            <w:pPr>
              <w:rPr>
                <w:bCs/>
                <w:sz w:val="22"/>
                <w:szCs w:val="22"/>
              </w:rPr>
            </w:pPr>
            <w:r w:rsidRPr="0055295B">
              <w:rPr>
                <w:bCs/>
                <w:sz w:val="22"/>
                <w:szCs w:val="22"/>
              </w:rPr>
              <w:t>1 раз в 2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7DDC9" w14:textId="77777777" w:rsidR="00B44F30" w:rsidRPr="0055295B" w:rsidRDefault="00B44F30" w:rsidP="00AD6E74">
            <w:pPr>
              <w:rPr>
                <w:bCs/>
                <w:sz w:val="22"/>
                <w:szCs w:val="22"/>
              </w:rPr>
            </w:pPr>
            <w:r w:rsidRPr="0055295B">
              <w:rPr>
                <w:bCs/>
                <w:sz w:val="22"/>
                <w:szCs w:val="22"/>
              </w:rPr>
              <w:t xml:space="preserve">В ходе проведения осмотра выявлены дефекты в каком-либо элементе, которые могут привести к отказу КТП.           Для ТМ-25 в периодический текущий ремонт трансформатора с отключением от сети, но без выемки активной части входят следующие работы: наружный осмотр и устранение обнаруженных дефектов; чистка изоляторов и бака; проверка состояния </w:t>
            </w:r>
            <w:proofErr w:type="gramStart"/>
            <w:r w:rsidRPr="0055295B">
              <w:rPr>
                <w:bCs/>
                <w:sz w:val="22"/>
                <w:szCs w:val="22"/>
              </w:rPr>
              <w:t>уплотнений;  слив</w:t>
            </w:r>
            <w:proofErr w:type="gramEnd"/>
            <w:r w:rsidRPr="0055295B">
              <w:rPr>
                <w:bCs/>
                <w:sz w:val="22"/>
                <w:szCs w:val="22"/>
              </w:rPr>
              <w:t xml:space="preserve"> осадков из расширителя, доливка в случае необходимости; отбор пробы масла.</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4350B" w14:textId="77777777" w:rsidR="00B44F30" w:rsidRPr="0055295B" w:rsidRDefault="00B44F30" w:rsidP="00AD6E74">
            <w:pPr>
              <w:rPr>
                <w:bCs/>
                <w:sz w:val="22"/>
                <w:szCs w:val="22"/>
              </w:rPr>
            </w:pPr>
            <w:r w:rsidRPr="0055295B">
              <w:rPr>
                <w:bCs/>
                <w:sz w:val="22"/>
                <w:szCs w:val="22"/>
              </w:rPr>
              <w:t>В зависимости от сложности неисправности</w:t>
            </w:r>
          </w:p>
        </w:tc>
      </w:tr>
      <w:tr w:rsidR="00B44F30" w:rsidRPr="0055295B" w14:paraId="1588505C"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6F34E"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0D23A"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DBB36" w14:textId="77777777" w:rsidR="00B44F30" w:rsidRPr="0055295B" w:rsidRDefault="00B44F30" w:rsidP="00AD6E74">
            <w:pPr>
              <w:rPr>
                <w:bCs/>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3CCAD" w14:textId="77777777" w:rsidR="00B44F30" w:rsidRPr="0055295B" w:rsidRDefault="00B44F30" w:rsidP="00AD6E74">
            <w:pPr>
              <w:rPr>
                <w:bCs/>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FDC52" w14:textId="77777777" w:rsidR="00B44F30" w:rsidRPr="0055295B" w:rsidRDefault="00B44F30" w:rsidP="00AD6E74">
            <w:pPr>
              <w:rPr>
                <w:bCs/>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3F69A" w14:textId="77777777" w:rsidR="00B44F30" w:rsidRPr="0055295B" w:rsidRDefault="00B44F30" w:rsidP="00AD6E74">
            <w:pPr>
              <w:rPr>
                <w:bCs/>
                <w:sz w:val="22"/>
                <w:szCs w:val="22"/>
              </w:rPr>
            </w:pPr>
          </w:p>
        </w:tc>
      </w:tr>
      <w:tr w:rsidR="00B44F30" w:rsidRPr="0055295B" w14:paraId="25BDA035"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F87CE"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9AE06"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5DAE4" w14:textId="77777777" w:rsidR="00B44F30" w:rsidRPr="0055295B" w:rsidRDefault="00B44F30" w:rsidP="00AD6E74">
            <w:pPr>
              <w:rPr>
                <w:sz w:val="22"/>
                <w:szCs w:val="22"/>
              </w:rPr>
            </w:pPr>
            <w:r w:rsidRPr="0055295B">
              <w:rPr>
                <w:sz w:val="22"/>
                <w:szCs w:val="22"/>
              </w:rPr>
              <w:t>2.4. Промывка гравийной засыпки</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B5E4E"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DAB61" w14:textId="77777777" w:rsidR="00B44F30" w:rsidRPr="0055295B" w:rsidRDefault="00B44F30" w:rsidP="00AD6E74">
            <w:pPr>
              <w:rPr>
                <w:sz w:val="22"/>
                <w:szCs w:val="22"/>
              </w:rPr>
            </w:pPr>
            <w:r w:rsidRPr="0055295B">
              <w:rPr>
                <w:sz w:val="22"/>
                <w:szCs w:val="22"/>
              </w:rPr>
              <w:t xml:space="preserve">При загрязнении гравийной засыпки </w:t>
            </w:r>
            <w:proofErr w:type="gramStart"/>
            <w:r w:rsidRPr="0055295B">
              <w:rPr>
                <w:sz w:val="22"/>
                <w:szCs w:val="22"/>
              </w:rPr>
              <w:t>( пылью</w:t>
            </w:r>
            <w:proofErr w:type="gramEnd"/>
            <w:r w:rsidRPr="0055295B">
              <w:rPr>
                <w:sz w:val="22"/>
                <w:szCs w:val="22"/>
              </w:rPr>
              <w:t xml:space="preserve">, песком, и т.д.) или замасливании гравия его промывка должна проводиться, как правило, весною и осенью.   При образовании на гравийной засыпке отложений от нефтепродуктов толщиной более 3 мм, появлении растительности или невозможности его промывки должна осуществляться замена гравия.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14884B" w14:textId="77777777" w:rsidR="00B44F30" w:rsidRPr="0055295B" w:rsidRDefault="00B44F30" w:rsidP="00AD6E74">
            <w:pPr>
              <w:rPr>
                <w:sz w:val="22"/>
                <w:szCs w:val="22"/>
              </w:rPr>
            </w:pPr>
            <w:r w:rsidRPr="0055295B">
              <w:rPr>
                <w:sz w:val="22"/>
                <w:szCs w:val="22"/>
              </w:rPr>
              <w:t>3</w:t>
            </w:r>
          </w:p>
        </w:tc>
      </w:tr>
      <w:tr w:rsidR="00B44F30" w:rsidRPr="0055295B" w14:paraId="1D64CB9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B7C780"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D66D3"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E60B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1A2A1"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E8B2E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465DD" w14:textId="77777777" w:rsidR="00B44F30" w:rsidRPr="0055295B" w:rsidRDefault="00B44F30" w:rsidP="00AD6E74">
            <w:pPr>
              <w:rPr>
                <w:sz w:val="22"/>
                <w:szCs w:val="22"/>
              </w:rPr>
            </w:pPr>
          </w:p>
        </w:tc>
      </w:tr>
      <w:tr w:rsidR="00B44F30" w:rsidRPr="0055295B" w14:paraId="638DA5A8"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346CF" w14:textId="77777777" w:rsidR="00B44F30" w:rsidRPr="0055295B" w:rsidRDefault="00B44F30" w:rsidP="00AD6E74">
            <w:pPr>
              <w:rPr>
                <w:sz w:val="22"/>
                <w:szCs w:val="22"/>
              </w:rPr>
            </w:pPr>
            <w:r w:rsidRPr="0055295B">
              <w:rPr>
                <w:sz w:val="22"/>
                <w:szCs w:val="22"/>
              </w:rPr>
              <w:t>3</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03CB5" w14:textId="77777777" w:rsidR="00B44F30" w:rsidRPr="0055295B" w:rsidRDefault="00B44F30" w:rsidP="00AD6E74">
            <w:pPr>
              <w:rPr>
                <w:sz w:val="22"/>
                <w:szCs w:val="22"/>
              </w:rPr>
            </w:pPr>
            <w:r w:rsidRPr="0055295B">
              <w:rPr>
                <w:sz w:val="22"/>
                <w:szCs w:val="22"/>
              </w:rPr>
              <w:t xml:space="preserve"> Разъединители типа РЛНД</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5A67F" w14:textId="77777777" w:rsidR="00B44F30" w:rsidRPr="0055295B" w:rsidRDefault="00B44F30" w:rsidP="00AD6E74">
            <w:pPr>
              <w:rPr>
                <w:sz w:val="22"/>
                <w:szCs w:val="22"/>
              </w:rPr>
            </w:pPr>
            <w:r w:rsidRPr="0055295B">
              <w:rPr>
                <w:sz w:val="22"/>
                <w:szCs w:val="22"/>
              </w:rPr>
              <w:t>3.1. 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913F90"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404098"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FAD36B" w14:textId="77777777" w:rsidR="00B44F30" w:rsidRPr="0055295B" w:rsidRDefault="00B44F30" w:rsidP="00AD6E74">
            <w:pPr>
              <w:rPr>
                <w:sz w:val="22"/>
                <w:szCs w:val="22"/>
              </w:rPr>
            </w:pPr>
            <w:r w:rsidRPr="0055295B">
              <w:rPr>
                <w:sz w:val="22"/>
                <w:szCs w:val="22"/>
              </w:rPr>
              <w:t>1</w:t>
            </w:r>
          </w:p>
        </w:tc>
      </w:tr>
      <w:tr w:rsidR="00B44F30" w:rsidRPr="0055295B" w14:paraId="142EE7DC" w14:textId="77777777" w:rsidTr="00C97F16">
        <w:trPr>
          <w:gridAfter w:val="1"/>
          <w:wAfter w:w="40" w:type="dxa"/>
          <w:trHeight w:val="253"/>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190C8D"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353FD"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9F7CA"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3C2FF"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C767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9BE86" w14:textId="77777777" w:rsidR="00B44F30" w:rsidRPr="0055295B" w:rsidRDefault="00B44F30" w:rsidP="00AD6E74">
            <w:pPr>
              <w:rPr>
                <w:sz w:val="22"/>
                <w:szCs w:val="22"/>
              </w:rPr>
            </w:pPr>
          </w:p>
        </w:tc>
      </w:tr>
      <w:tr w:rsidR="00B44F30" w:rsidRPr="0055295B" w14:paraId="04D8979D"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199D8"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F7D2C8"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DF7EF" w14:textId="77777777" w:rsidR="00B44F30" w:rsidRPr="0055295B" w:rsidRDefault="00B44F30" w:rsidP="00AD6E74">
            <w:pPr>
              <w:rPr>
                <w:sz w:val="22"/>
                <w:szCs w:val="22"/>
              </w:rPr>
            </w:pPr>
            <w:r w:rsidRPr="0055295B">
              <w:rPr>
                <w:sz w:val="22"/>
                <w:szCs w:val="22"/>
              </w:rPr>
              <w:t>3.2. Профилактические испытания.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D44EB" w14:textId="77777777" w:rsidR="00B44F30" w:rsidRPr="0055295B" w:rsidRDefault="00B44F30" w:rsidP="00AD6E74">
            <w:pPr>
              <w:rPr>
                <w:sz w:val="22"/>
                <w:szCs w:val="22"/>
              </w:rPr>
            </w:pPr>
            <w:r w:rsidRPr="0055295B">
              <w:rPr>
                <w:sz w:val="22"/>
                <w:szCs w:val="22"/>
              </w:rPr>
              <w:t>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49D4F3"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B3623" w14:textId="77777777" w:rsidR="00B44F30" w:rsidRPr="0055295B" w:rsidRDefault="00B44F30" w:rsidP="00AD6E74">
            <w:pPr>
              <w:rPr>
                <w:sz w:val="22"/>
                <w:szCs w:val="22"/>
              </w:rPr>
            </w:pPr>
            <w:r w:rsidRPr="0055295B">
              <w:rPr>
                <w:sz w:val="22"/>
                <w:szCs w:val="22"/>
              </w:rPr>
              <w:t>3</w:t>
            </w:r>
          </w:p>
        </w:tc>
      </w:tr>
      <w:tr w:rsidR="00B44F30" w:rsidRPr="0055295B" w14:paraId="0CC5DFB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D0CAC"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1BE386"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F458A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9073B"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74E1B"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C3C66" w14:textId="77777777" w:rsidR="00B44F30" w:rsidRPr="0055295B" w:rsidRDefault="00B44F30" w:rsidP="00AD6E74">
            <w:pPr>
              <w:rPr>
                <w:sz w:val="22"/>
                <w:szCs w:val="22"/>
              </w:rPr>
            </w:pPr>
          </w:p>
        </w:tc>
      </w:tr>
      <w:tr w:rsidR="00B44F30" w:rsidRPr="0055295B" w14:paraId="14F751CE" w14:textId="77777777" w:rsidTr="00523F5C">
        <w:trPr>
          <w:gridAfter w:val="1"/>
          <w:wAfter w:w="40" w:type="dxa"/>
          <w:trHeight w:val="355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3131E"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137D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934E9" w14:textId="77777777" w:rsidR="00B44F30" w:rsidRPr="0055295B" w:rsidRDefault="00B44F30" w:rsidP="00AD6E74">
            <w:pPr>
              <w:rPr>
                <w:sz w:val="22"/>
                <w:szCs w:val="22"/>
              </w:rPr>
            </w:pPr>
            <w:r w:rsidRPr="0055295B">
              <w:rPr>
                <w:sz w:val="22"/>
                <w:szCs w:val="22"/>
              </w:rPr>
              <w:t>3.2.1. Проверка центровки ножей, угла раскрытия ножей, одновременности включения ножей, плотности прилегания контактов, зачистка и смазка контактов, работа привода, работа блокировок</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FB2C0"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93D01" w14:textId="77777777" w:rsidR="00B44F30" w:rsidRPr="0055295B" w:rsidRDefault="00B44F30" w:rsidP="00AD6E74">
            <w:pPr>
              <w:rPr>
                <w:sz w:val="22"/>
                <w:szCs w:val="22"/>
              </w:rPr>
            </w:pPr>
            <w:r w:rsidRPr="0055295B">
              <w:rPr>
                <w:sz w:val="22"/>
                <w:szCs w:val="22"/>
              </w:rPr>
              <w:t>Размер пружин на ножах 27-29 мм, измерение производить от нижних опорных поверхностей защитных колпаков.                                                                                                                                                          При отключенных главных ножах разъединителя проверяется контактное нажатие. Проверка производится приложением вытягивающего усилия вдоль оси разъемного контакта к отрезку медной шины толщиной, равной толщине ножа, вставленной в разъемный контакт. Это усилие в смазанном контакте должно быть 59-78,5 Н (6-8 кгс).                                                                   Проверяются кратчайшие изоляционные расстояния между разомкнутыми контактами главных ножей, а также между разомкнутыми контактами заземляющих ножей при отключенном положении главных ножей. должно быть не менее 130 мм.                                                                                                Во время профилактических ревизий необходимо смазывать поверхности разъемных и поворотных контактов тонким слоем незамерзающей смазки.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C60D41" w14:textId="77777777" w:rsidR="00B44F30" w:rsidRPr="0055295B" w:rsidRDefault="00B44F30" w:rsidP="00AD6E74">
            <w:pPr>
              <w:rPr>
                <w:sz w:val="22"/>
                <w:szCs w:val="22"/>
              </w:rPr>
            </w:pPr>
            <w:r w:rsidRPr="0055295B">
              <w:rPr>
                <w:sz w:val="22"/>
                <w:szCs w:val="22"/>
              </w:rPr>
              <w:t>1</w:t>
            </w:r>
          </w:p>
        </w:tc>
      </w:tr>
      <w:tr w:rsidR="00B44F30" w:rsidRPr="0055295B" w14:paraId="715B4CFF"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A017B"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E7CDFB"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6119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DADFD"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89E8D"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74051" w14:textId="77777777" w:rsidR="00B44F30" w:rsidRPr="0055295B" w:rsidRDefault="00B44F30" w:rsidP="00AD6E74">
            <w:pPr>
              <w:rPr>
                <w:sz w:val="22"/>
                <w:szCs w:val="22"/>
              </w:rPr>
            </w:pPr>
          </w:p>
        </w:tc>
      </w:tr>
      <w:tr w:rsidR="00B44F30" w:rsidRPr="0055295B" w14:paraId="2AB0CCA4"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5D04A"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349840"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1A246" w14:textId="77777777" w:rsidR="00B44F30" w:rsidRPr="0055295B" w:rsidRDefault="00B44F30" w:rsidP="00AD6E74">
            <w:pPr>
              <w:rPr>
                <w:sz w:val="22"/>
                <w:szCs w:val="22"/>
              </w:rPr>
            </w:pPr>
            <w:r w:rsidRPr="0055295B">
              <w:rPr>
                <w:sz w:val="22"/>
                <w:szCs w:val="22"/>
              </w:rPr>
              <w:t xml:space="preserve">3.2.2. </w:t>
            </w:r>
            <w:proofErr w:type="spellStart"/>
            <w:r w:rsidRPr="0055295B">
              <w:rPr>
                <w:sz w:val="22"/>
                <w:szCs w:val="22"/>
              </w:rPr>
              <w:t>Тепловизионный</w:t>
            </w:r>
            <w:proofErr w:type="spellEnd"/>
            <w:r w:rsidRPr="0055295B">
              <w:rPr>
                <w:sz w:val="22"/>
                <w:szCs w:val="22"/>
              </w:rPr>
              <w:t xml:space="preserve"> контроль.</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14CB"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D9A6E2" w14:textId="77777777" w:rsidR="00B44F30" w:rsidRPr="0055295B" w:rsidRDefault="00B44F30" w:rsidP="00AD6E74">
            <w:pPr>
              <w:rPr>
                <w:sz w:val="22"/>
                <w:szCs w:val="22"/>
              </w:rPr>
            </w:pPr>
            <w:r w:rsidRPr="0055295B">
              <w:rPr>
                <w:sz w:val="22"/>
                <w:szCs w:val="22"/>
              </w:rPr>
              <w:t xml:space="preserve">Производится в соответствии с установленными нормами и инструкциями заводов-изготовителей. </w:t>
            </w:r>
            <w:proofErr w:type="spellStart"/>
            <w:r w:rsidRPr="0055295B">
              <w:rPr>
                <w:sz w:val="22"/>
                <w:szCs w:val="22"/>
              </w:rPr>
              <w:t>Тепловизионному</w:t>
            </w:r>
            <w:proofErr w:type="spellEnd"/>
            <w:r w:rsidRPr="0055295B">
              <w:rPr>
                <w:sz w:val="22"/>
                <w:szCs w:val="22"/>
              </w:rPr>
              <w:t xml:space="preserve"> контролю подвергаются </w:t>
            </w:r>
            <w:proofErr w:type="spellStart"/>
            <w:r w:rsidRPr="0055295B">
              <w:rPr>
                <w:sz w:val="22"/>
                <w:szCs w:val="22"/>
              </w:rPr>
              <w:t>магнитопровод</w:t>
            </w:r>
            <w:proofErr w:type="spellEnd"/>
            <w:r w:rsidRPr="0055295B">
              <w:rPr>
                <w:sz w:val="22"/>
                <w:szCs w:val="22"/>
              </w:rPr>
              <w:t xml:space="preserve">, обмотки, массивные металлические части трансформатора, токоведущие части вводов и их контакты, отводы и их соединения с обмоткой и вводом, контакты переключателей РПН.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3FEC0" w14:textId="77777777" w:rsidR="00B44F30" w:rsidRPr="0055295B" w:rsidRDefault="00B44F30" w:rsidP="00AD6E74">
            <w:pPr>
              <w:rPr>
                <w:sz w:val="22"/>
                <w:szCs w:val="22"/>
              </w:rPr>
            </w:pPr>
            <w:r w:rsidRPr="0055295B">
              <w:rPr>
                <w:sz w:val="22"/>
                <w:szCs w:val="22"/>
              </w:rPr>
              <w:t>2</w:t>
            </w:r>
          </w:p>
        </w:tc>
      </w:tr>
      <w:tr w:rsidR="00B44F30" w:rsidRPr="0055295B" w14:paraId="4868AC67"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76E97"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A8DD8"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05C07"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475A1A"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85DF5"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9308F" w14:textId="77777777" w:rsidR="00B44F30" w:rsidRPr="0055295B" w:rsidRDefault="00B44F30" w:rsidP="00AD6E74">
            <w:pPr>
              <w:rPr>
                <w:sz w:val="22"/>
                <w:szCs w:val="22"/>
              </w:rPr>
            </w:pPr>
          </w:p>
        </w:tc>
      </w:tr>
      <w:tr w:rsidR="00B44F30" w:rsidRPr="0055295B" w14:paraId="62D25A15" w14:textId="77777777" w:rsidTr="00523F5C">
        <w:trPr>
          <w:gridAfter w:val="1"/>
          <w:wAfter w:w="40" w:type="dxa"/>
          <w:trHeight w:val="67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ABCB6" w14:textId="77777777" w:rsidR="00B44F30" w:rsidRPr="0055295B" w:rsidRDefault="00B44F30" w:rsidP="00AD6E74">
            <w:pPr>
              <w:rPr>
                <w:sz w:val="22"/>
                <w:szCs w:val="22"/>
              </w:rPr>
            </w:pPr>
            <w:r w:rsidRPr="0055295B">
              <w:rPr>
                <w:sz w:val="22"/>
                <w:szCs w:val="22"/>
              </w:rPr>
              <w:t>4</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69565" w14:textId="77777777" w:rsidR="00B44F30" w:rsidRPr="0055295B" w:rsidRDefault="00B44F30" w:rsidP="00AD6E74">
            <w:pPr>
              <w:rPr>
                <w:sz w:val="22"/>
                <w:szCs w:val="22"/>
              </w:rPr>
            </w:pPr>
            <w:r w:rsidRPr="0055295B">
              <w:rPr>
                <w:sz w:val="22"/>
                <w:szCs w:val="22"/>
              </w:rPr>
              <w:t>Разрядник РВО-6 (10)</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E0028" w14:textId="77777777" w:rsidR="00B44F30" w:rsidRPr="0055295B" w:rsidRDefault="00B44F30" w:rsidP="00AD6E74">
            <w:pPr>
              <w:rPr>
                <w:sz w:val="22"/>
                <w:szCs w:val="22"/>
              </w:rPr>
            </w:pPr>
            <w:r w:rsidRPr="0055295B">
              <w:rPr>
                <w:sz w:val="22"/>
                <w:szCs w:val="22"/>
              </w:rPr>
              <w:t>4.1.Осмотр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8EEC6"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BCFF83"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33FC7" w14:textId="77777777" w:rsidR="00B44F30" w:rsidRPr="0055295B" w:rsidRDefault="00B44F30" w:rsidP="00AD6E74">
            <w:pPr>
              <w:rPr>
                <w:sz w:val="22"/>
                <w:szCs w:val="22"/>
              </w:rPr>
            </w:pPr>
            <w:r w:rsidRPr="0055295B">
              <w:rPr>
                <w:sz w:val="22"/>
                <w:szCs w:val="22"/>
              </w:rPr>
              <w:t>1</w:t>
            </w:r>
          </w:p>
        </w:tc>
      </w:tr>
      <w:tr w:rsidR="00B44F30" w:rsidRPr="0055295B" w14:paraId="5B072BA3" w14:textId="77777777" w:rsidTr="00523F5C">
        <w:trPr>
          <w:gridAfter w:val="1"/>
          <w:wAfter w:w="40" w:type="dxa"/>
          <w:trHeight w:val="253"/>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D6B896"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742DFA"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4C7B5"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E3635"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265B9"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53535" w14:textId="77777777" w:rsidR="00B44F30" w:rsidRPr="0055295B" w:rsidRDefault="00B44F30" w:rsidP="00AD6E74">
            <w:pPr>
              <w:rPr>
                <w:sz w:val="22"/>
                <w:szCs w:val="22"/>
              </w:rPr>
            </w:pPr>
          </w:p>
        </w:tc>
      </w:tr>
      <w:tr w:rsidR="00B44F30" w:rsidRPr="0055295B" w14:paraId="5309D3DF"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21EFF2"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EE7A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B1D70" w14:textId="77777777" w:rsidR="00B44F30" w:rsidRPr="0055295B" w:rsidRDefault="00B44F30" w:rsidP="00AD6E74">
            <w:pPr>
              <w:rPr>
                <w:sz w:val="22"/>
                <w:szCs w:val="22"/>
              </w:rPr>
            </w:pPr>
            <w:r w:rsidRPr="0055295B">
              <w:rPr>
                <w:sz w:val="22"/>
                <w:szCs w:val="22"/>
              </w:rPr>
              <w:t>4.2.4. Измерение тока проводимости (тока утечки) ограничителей перенапряжений.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7504A3" w14:textId="77777777" w:rsidR="00B44F30" w:rsidRPr="0055295B" w:rsidRDefault="00B44F30" w:rsidP="00AD6E74">
            <w:pPr>
              <w:rPr>
                <w:sz w:val="22"/>
                <w:szCs w:val="22"/>
              </w:rPr>
            </w:pPr>
            <w:r w:rsidRPr="0055295B">
              <w:rPr>
                <w:sz w:val="22"/>
                <w:szCs w:val="22"/>
              </w:rPr>
              <w:t xml:space="preserve">1 раз в год </w:t>
            </w:r>
            <w:proofErr w:type="gramStart"/>
            <w:r w:rsidRPr="0055295B">
              <w:rPr>
                <w:sz w:val="22"/>
                <w:szCs w:val="22"/>
              </w:rPr>
              <w:t xml:space="preserve">   (</w:t>
            </w:r>
            <w:proofErr w:type="gramEnd"/>
            <w:r w:rsidRPr="0055295B">
              <w:rPr>
                <w:sz w:val="22"/>
                <w:szCs w:val="22"/>
              </w:rPr>
              <w:t>перед грозовым сезоном)</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FCED6" w14:textId="77777777" w:rsidR="00B44F30" w:rsidRPr="0055295B" w:rsidRDefault="00B44F30" w:rsidP="00AD6E74">
            <w:pPr>
              <w:rPr>
                <w:sz w:val="22"/>
                <w:szCs w:val="22"/>
              </w:rPr>
            </w:pPr>
            <w:r w:rsidRPr="0055295B">
              <w:rPr>
                <w:sz w:val="22"/>
                <w:szCs w:val="22"/>
              </w:rPr>
              <w:t>Значения токов проводимости должны соответствовать указанным заводом-</w:t>
            </w:r>
            <w:proofErr w:type="gramStart"/>
            <w:r w:rsidRPr="0055295B">
              <w:rPr>
                <w:sz w:val="22"/>
                <w:szCs w:val="22"/>
              </w:rPr>
              <w:t xml:space="preserve">изготовителем.   </w:t>
            </w:r>
            <w:proofErr w:type="gramEnd"/>
            <w:r w:rsidRPr="0055295B">
              <w:rPr>
                <w:sz w:val="22"/>
                <w:szCs w:val="22"/>
              </w:rPr>
              <w:t xml:space="preserve">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EB7B1" w14:textId="77777777" w:rsidR="00B44F30" w:rsidRPr="0055295B" w:rsidRDefault="00B44F30" w:rsidP="00AD6E74">
            <w:pPr>
              <w:rPr>
                <w:sz w:val="22"/>
                <w:szCs w:val="22"/>
              </w:rPr>
            </w:pPr>
            <w:r w:rsidRPr="0055295B">
              <w:rPr>
                <w:sz w:val="22"/>
                <w:szCs w:val="22"/>
              </w:rPr>
              <w:t>1</w:t>
            </w:r>
          </w:p>
        </w:tc>
      </w:tr>
      <w:tr w:rsidR="00B44F30" w:rsidRPr="0055295B" w14:paraId="196EBDD2"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11F24C"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910BF"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43FA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A184C"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2EB69"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DDFC8" w14:textId="77777777" w:rsidR="00B44F30" w:rsidRPr="0055295B" w:rsidRDefault="00B44F30" w:rsidP="00AD6E74">
            <w:pPr>
              <w:rPr>
                <w:sz w:val="22"/>
                <w:szCs w:val="22"/>
              </w:rPr>
            </w:pPr>
          </w:p>
        </w:tc>
      </w:tr>
      <w:tr w:rsidR="00B44F30" w:rsidRPr="0055295B" w14:paraId="13106E20"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74E3AD" w14:textId="77777777" w:rsidR="00B44F30" w:rsidRPr="0055295B" w:rsidRDefault="00B44F30" w:rsidP="00AD6E74">
            <w:pPr>
              <w:rPr>
                <w:sz w:val="22"/>
                <w:szCs w:val="22"/>
              </w:rPr>
            </w:pPr>
            <w:r w:rsidRPr="0055295B">
              <w:rPr>
                <w:sz w:val="22"/>
                <w:szCs w:val="22"/>
              </w:rPr>
              <w:t>5</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F3B24" w14:textId="77777777" w:rsidR="00B44F30" w:rsidRPr="0055295B" w:rsidRDefault="00B44F30" w:rsidP="00AD6E74">
            <w:pPr>
              <w:rPr>
                <w:sz w:val="22"/>
                <w:szCs w:val="22"/>
              </w:rPr>
            </w:pPr>
            <w:r w:rsidRPr="0055295B">
              <w:rPr>
                <w:sz w:val="22"/>
                <w:szCs w:val="22"/>
              </w:rPr>
              <w:t>Заземляющие устройства</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9C9F02" w14:textId="77777777" w:rsidR="00B44F30" w:rsidRPr="0055295B" w:rsidRDefault="00B44F30" w:rsidP="00AD6E74">
            <w:pPr>
              <w:rPr>
                <w:sz w:val="22"/>
                <w:szCs w:val="22"/>
              </w:rPr>
            </w:pPr>
            <w:r w:rsidRPr="0055295B">
              <w:rPr>
                <w:sz w:val="22"/>
                <w:szCs w:val="22"/>
              </w:rPr>
              <w:t>5.1. 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CDBC8" w14:textId="77777777" w:rsidR="00B44F30" w:rsidRPr="0055295B" w:rsidRDefault="00B44F30" w:rsidP="00AD6E74">
            <w:pPr>
              <w:rPr>
                <w:sz w:val="22"/>
                <w:szCs w:val="22"/>
              </w:rPr>
            </w:pPr>
            <w:r w:rsidRPr="0055295B">
              <w:rPr>
                <w:sz w:val="22"/>
                <w:szCs w:val="22"/>
              </w:rPr>
              <w:t>1 раз в 6 месяцев</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84925" w14:textId="77777777" w:rsidR="00B44F30" w:rsidRPr="0055295B" w:rsidRDefault="00B44F30" w:rsidP="00AD6E74">
            <w:pPr>
              <w:rPr>
                <w:sz w:val="22"/>
                <w:szCs w:val="22"/>
              </w:rPr>
            </w:pPr>
            <w:r w:rsidRPr="0055295B">
              <w:rPr>
                <w:sz w:val="22"/>
                <w:szCs w:val="22"/>
              </w:rPr>
              <w:t>оценивается состояние контактных соединений между защитным проводником и оборудованием, наличие антикоррозийного покрытия, отсутствие обрывов</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AE0D6" w14:textId="77777777" w:rsidR="00B44F30" w:rsidRPr="0055295B" w:rsidRDefault="00B44F30" w:rsidP="00AD6E74">
            <w:pPr>
              <w:rPr>
                <w:sz w:val="22"/>
                <w:szCs w:val="22"/>
              </w:rPr>
            </w:pPr>
            <w:r w:rsidRPr="0055295B">
              <w:rPr>
                <w:sz w:val="22"/>
                <w:szCs w:val="22"/>
              </w:rPr>
              <w:t>1</w:t>
            </w:r>
          </w:p>
        </w:tc>
      </w:tr>
      <w:tr w:rsidR="00B44F30" w:rsidRPr="0055295B" w14:paraId="51956FEB"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5D892E"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649575"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68B2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48B30"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CA99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32167" w14:textId="77777777" w:rsidR="00B44F30" w:rsidRPr="0055295B" w:rsidRDefault="00B44F30" w:rsidP="00AD6E74">
            <w:pPr>
              <w:rPr>
                <w:sz w:val="22"/>
                <w:szCs w:val="22"/>
              </w:rPr>
            </w:pPr>
          </w:p>
        </w:tc>
      </w:tr>
      <w:tr w:rsidR="00B44F30" w:rsidRPr="0055295B" w14:paraId="5D3F4EF5" w14:textId="77777777" w:rsidTr="00523F5C">
        <w:trPr>
          <w:gridAfter w:val="1"/>
          <w:wAfter w:w="40" w:type="dxa"/>
          <w:trHeight w:val="76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35BD1"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64BC6"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65C5AB" w14:textId="77777777" w:rsidR="00B44F30" w:rsidRPr="0055295B" w:rsidRDefault="00B44F30" w:rsidP="00AD6E74">
            <w:pPr>
              <w:rPr>
                <w:sz w:val="22"/>
                <w:szCs w:val="22"/>
              </w:rPr>
            </w:pPr>
            <w:r w:rsidRPr="0055295B">
              <w:rPr>
                <w:sz w:val="22"/>
                <w:szCs w:val="22"/>
              </w:rPr>
              <w:t>5.3.Измерение сопротивления заземляющего устройства.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5D09B0" w14:textId="77777777" w:rsidR="00B44F30" w:rsidRPr="0055295B" w:rsidRDefault="00B44F30" w:rsidP="00AD6E74">
            <w:pPr>
              <w:rPr>
                <w:sz w:val="22"/>
                <w:szCs w:val="22"/>
              </w:rPr>
            </w:pPr>
            <w:r w:rsidRPr="0055295B">
              <w:rPr>
                <w:sz w:val="22"/>
                <w:szCs w:val="22"/>
              </w:rPr>
              <w:t>1 раз в 3 года                                   для ВЛ 1 раз в год</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9733D" w14:textId="77777777" w:rsidR="00B44F30" w:rsidRPr="0055295B" w:rsidRDefault="00B44F30" w:rsidP="00AD6E74">
            <w:pPr>
              <w:rPr>
                <w:sz w:val="22"/>
                <w:szCs w:val="22"/>
              </w:rPr>
            </w:pPr>
            <w:r w:rsidRPr="0055295B">
              <w:rPr>
                <w:sz w:val="22"/>
                <w:szCs w:val="22"/>
              </w:rPr>
              <w:t xml:space="preserve">1.Работы по измерению сопротивления заземляющего устройства </w:t>
            </w:r>
            <w:proofErr w:type="gramStart"/>
            <w:r w:rsidRPr="0055295B">
              <w:rPr>
                <w:sz w:val="22"/>
                <w:szCs w:val="22"/>
              </w:rPr>
              <w:t>осуществляются  без</w:t>
            </w:r>
            <w:proofErr w:type="gramEnd"/>
            <w:r w:rsidRPr="0055295B">
              <w:rPr>
                <w:sz w:val="22"/>
                <w:szCs w:val="22"/>
              </w:rPr>
              <w:t xml:space="preserve"> выключения оборудования базовой станции. При этом не оказывается влияние на её работу.</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6BDE2" w14:textId="77777777" w:rsidR="00B44F30" w:rsidRPr="0055295B" w:rsidRDefault="00B44F30" w:rsidP="00AD6E74">
            <w:pPr>
              <w:rPr>
                <w:sz w:val="22"/>
                <w:szCs w:val="22"/>
              </w:rPr>
            </w:pPr>
            <w:r w:rsidRPr="0055295B">
              <w:rPr>
                <w:sz w:val="22"/>
                <w:szCs w:val="22"/>
              </w:rPr>
              <w:t>2</w:t>
            </w:r>
          </w:p>
        </w:tc>
      </w:tr>
      <w:tr w:rsidR="00B44F30" w:rsidRPr="0055295B" w14:paraId="41DB62B5"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4EE42"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55155"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E37A5"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E981E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8F692" w14:textId="77777777" w:rsidR="00B44F30" w:rsidRPr="0055295B" w:rsidRDefault="00B44F30" w:rsidP="00AD6E74">
            <w:pPr>
              <w:rPr>
                <w:sz w:val="22"/>
                <w:szCs w:val="22"/>
              </w:rPr>
            </w:pPr>
            <w:r w:rsidRPr="0055295B">
              <w:rPr>
                <w:sz w:val="22"/>
                <w:szCs w:val="22"/>
              </w:rPr>
              <w:t>2.Измерения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82AB6" w14:textId="77777777" w:rsidR="00B44F30" w:rsidRPr="0055295B" w:rsidRDefault="00B44F30" w:rsidP="00AD6E74">
            <w:pPr>
              <w:rPr>
                <w:sz w:val="22"/>
                <w:szCs w:val="22"/>
              </w:rPr>
            </w:pPr>
          </w:p>
        </w:tc>
      </w:tr>
      <w:tr w:rsidR="00B44F30" w:rsidRPr="0055295B" w14:paraId="1A4692BD"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68463"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17A25"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7AF6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14469"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A2DE4"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EF2AB7" w14:textId="77777777" w:rsidR="00B44F30" w:rsidRPr="0055295B" w:rsidRDefault="00B44F30" w:rsidP="00AD6E74">
            <w:pPr>
              <w:rPr>
                <w:sz w:val="22"/>
                <w:szCs w:val="22"/>
              </w:rPr>
            </w:pPr>
          </w:p>
        </w:tc>
      </w:tr>
      <w:tr w:rsidR="00B44F30" w:rsidRPr="0055295B" w14:paraId="2EDD4219"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78117D"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39E0F"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13816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787EE"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6B510" w14:textId="77777777" w:rsidR="00B44F30" w:rsidRPr="0055295B" w:rsidRDefault="00B44F30" w:rsidP="00AD6E74">
            <w:pPr>
              <w:rPr>
                <w:sz w:val="22"/>
                <w:szCs w:val="22"/>
              </w:rPr>
            </w:pPr>
            <w:r w:rsidRPr="0055295B">
              <w:rPr>
                <w:sz w:val="22"/>
                <w:szCs w:val="22"/>
              </w:rPr>
              <w:t>4. Измерения проводятся "Измерителем параметров устройств заземления MRU-100 " по методике трёхполюсной схемы (Руководство по эксплуатации на прибор стр.18).</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D0D8B" w14:textId="77777777" w:rsidR="00B44F30" w:rsidRPr="0055295B" w:rsidRDefault="00B44F30" w:rsidP="00AD6E74">
            <w:pPr>
              <w:rPr>
                <w:sz w:val="22"/>
                <w:szCs w:val="22"/>
              </w:rPr>
            </w:pPr>
          </w:p>
        </w:tc>
      </w:tr>
      <w:tr w:rsidR="00B44F30" w:rsidRPr="0055295B" w14:paraId="3C8E7AAE"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D8030"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B99BD"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F5BB8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7278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3E31F" w14:textId="77777777" w:rsidR="00B44F30" w:rsidRPr="0055295B" w:rsidRDefault="00B44F30" w:rsidP="00AD6E74">
            <w:pPr>
              <w:rPr>
                <w:sz w:val="22"/>
                <w:szCs w:val="22"/>
              </w:rPr>
            </w:pPr>
            <w:r w:rsidRPr="0055295B">
              <w:rPr>
                <w:sz w:val="22"/>
                <w:szCs w:val="22"/>
              </w:rPr>
              <w:t>5.Результаты измерений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CF2E0" w14:textId="77777777" w:rsidR="00B44F30" w:rsidRPr="0055295B" w:rsidRDefault="00B44F30" w:rsidP="00AD6E74">
            <w:pPr>
              <w:rPr>
                <w:sz w:val="22"/>
                <w:szCs w:val="22"/>
              </w:rPr>
            </w:pPr>
          </w:p>
        </w:tc>
      </w:tr>
      <w:tr w:rsidR="00B44F30" w:rsidRPr="0055295B" w14:paraId="58471211"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0E721"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BFCD9C"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F8D73" w14:textId="77777777" w:rsidR="00B44F30" w:rsidRPr="0055295B" w:rsidRDefault="00B44F30" w:rsidP="00AD6E74">
            <w:pPr>
              <w:rPr>
                <w:sz w:val="22"/>
                <w:szCs w:val="22"/>
              </w:rPr>
            </w:pPr>
            <w:r w:rsidRPr="0055295B">
              <w:rPr>
                <w:sz w:val="22"/>
                <w:szCs w:val="22"/>
              </w:rPr>
              <w:t>5.4. Измерение напряжения прикосновения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23BF5" w14:textId="77777777" w:rsidR="00B44F30" w:rsidRPr="0055295B" w:rsidRDefault="00B44F30" w:rsidP="00AD6E74">
            <w:pPr>
              <w:rPr>
                <w:sz w:val="22"/>
                <w:szCs w:val="22"/>
              </w:rPr>
            </w:pPr>
            <w:r w:rsidRPr="0055295B">
              <w:rPr>
                <w:sz w:val="22"/>
                <w:szCs w:val="22"/>
              </w:rPr>
              <w:t>для ВЛ 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631546"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3EE3A" w14:textId="77777777" w:rsidR="00B44F30" w:rsidRPr="0055295B" w:rsidRDefault="00B44F30" w:rsidP="00AD6E74">
            <w:pPr>
              <w:rPr>
                <w:sz w:val="22"/>
                <w:szCs w:val="22"/>
              </w:rPr>
            </w:pPr>
            <w:r w:rsidRPr="0055295B">
              <w:rPr>
                <w:sz w:val="22"/>
                <w:szCs w:val="22"/>
              </w:rPr>
              <w:t>1</w:t>
            </w:r>
          </w:p>
        </w:tc>
      </w:tr>
      <w:tr w:rsidR="00B44F30" w:rsidRPr="0055295B" w14:paraId="6EDD271C"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CFEB4"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1401C6"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5069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A737F"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22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2BC43" w14:textId="77777777" w:rsidR="00B44F30" w:rsidRPr="0055295B" w:rsidRDefault="00B44F30" w:rsidP="00AD6E74">
            <w:pPr>
              <w:rPr>
                <w:sz w:val="22"/>
                <w:szCs w:val="22"/>
              </w:rPr>
            </w:pPr>
          </w:p>
        </w:tc>
      </w:tr>
      <w:tr w:rsidR="00B44F30" w:rsidRPr="0055295B" w14:paraId="76F0DA63" w14:textId="77777777" w:rsidTr="00523F5C">
        <w:trPr>
          <w:gridAfter w:val="1"/>
          <w:wAfter w:w="40" w:type="dxa"/>
          <w:trHeight w:val="102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25608"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B4A4B"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FE13D6" w14:textId="77777777" w:rsidR="00B44F30" w:rsidRPr="0055295B" w:rsidRDefault="00B44F30" w:rsidP="00AD6E74">
            <w:pPr>
              <w:rPr>
                <w:sz w:val="22"/>
                <w:szCs w:val="22"/>
              </w:rPr>
            </w:pPr>
            <w:r w:rsidRPr="0055295B">
              <w:rPr>
                <w:sz w:val="22"/>
                <w:szCs w:val="22"/>
              </w:rPr>
              <w:t>5.5. Проверка наличия цепи между заземлителями и заземляемыми элементами.</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BC47E" w14:textId="77777777" w:rsidR="00B44F30" w:rsidRPr="0055295B" w:rsidRDefault="00B44F30" w:rsidP="00AD6E74">
            <w:pPr>
              <w:rPr>
                <w:sz w:val="22"/>
                <w:szCs w:val="22"/>
              </w:rPr>
            </w:pPr>
            <w:r w:rsidRPr="0055295B">
              <w:rPr>
                <w:sz w:val="22"/>
                <w:szCs w:val="22"/>
              </w:rPr>
              <w:t>1 раз в 3 года                                   для ВЛ 1 раз в год</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E081E" w14:textId="77777777" w:rsidR="00B44F30" w:rsidRPr="0055295B" w:rsidRDefault="00B44F30" w:rsidP="00AD6E74">
            <w:pPr>
              <w:rPr>
                <w:sz w:val="22"/>
                <w:szCs w:val="22"/>
              </w:rPr>
            </w:pPr>
            <w:r w:rsidRPr="0055295B">
              <w:rPr>
                <w:sz w:val="22"/>
                <w:szCs w:val="22"/>
              </w:rPr>
              <w:t xml:space="preserve">1.Работы по проверке наличия цепи между заземлителем и заземляющими устройствами </w:t>
            </w:r>
            <w:proofErr w:type="gramStart"/>
            <w:r w:rsidRPr="0055295B">
              <w:rPr>
                <w:sz w:val="22"/>
                <w:szCs w:val="22"/>
              </w:rPr>
              <w:t>осуществляются  без</w:t>
            </w:r>
            <w:proofErr w:type="gramEnd"/>
            <w:r w:rsidRPr="0055295B">
              <w:rPr>
                <w:sz w:val="22"/>
                <w:szCs w:val="22"/>
              </w:rPr>
              <w:t xml:space="preserve"> выключения оборудования базовой станции. При этом не оказывается влияние на её работу.</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A216B" w14:textId="77777777" w:rsidR="00B44F30" w:rsidRPr="0055295B" w:rsidRDefault="00B44F30" w:rsidP="00AD6E74">
            <w:pPr>
              <w:rPr>
                <w:sz w:val="22"/>
                <w:szCs w:val="22"/>
              </w:rPr>
            </w:pPr>
            <w:r w:rsidRPr="0055295B">
              <w:rPr>
                <w:sz w:val="22"/>
                <w:szCs w:val="22"/>
              </w:rPr>
              <w:t>2</w:t>
            </w:r>
          </w:p>
        </w:tc>
      </w:tr>
      <w:tr w:rsidR="00B44F30" w:rsidRPr="0055295B" w14:paraId="6F619F1B"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703F9"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329C"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26BA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7DB21"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E3A16" w14:textId="77777777" w:rsidR="00B44F30" w:rsidRPr="0055295B" w:rsidRDefault="00B44F30" w:rsidP="00AD6E74">
            <w:pPr>
              <w:rPr>
                <w:sz w:val="22"/>
                <w:szCs w:val="22"/>
              </w:rPr>
            </w:pPr>
            <w:r w:rsidRPr="0055295B">
              <w:rPr>
                <w:sz w:val="22"/>
                <w:szCs w:val="22"/>
              </w:rPr>
              <w:t>2.Проверка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72135" w14:textId="77777777" w:rsidR="00B44F30" w:rsidRPr="0055295B" w:rsidRDefault="00B44F30" w:rsidP="00AD6E74">
            <w:pPr>
              <w:rPr>
                <w:sz w:val="22"/>
                <w:szCs w:val="22"/>
              </w:rPr>
            </w:pPr>
          </w:p>
        </w:tc>
      </w:tr>
      <w:tr w:rsidR="00B44F30" w:rsidRPr="0055295B" w14:paraId="012104F1"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1B923"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82924"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F111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A04081"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76CD5"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6E44C" w14:textId="77777777" w:rsidR="00B44F30" w:rsidRPr="0055295B" w:rsidRDefault="00B44F30" w:rsidP="00AD6E74">
            <w:pPr>
              <w:rPr>
                <w:sz w:val="22"/>
                <w:szCs w:val="22"/>
              </w:rPr>
            </w:pPr>
          </w:p>
        </w:tc>
      </w:tr>
      <w:tr w:rsidR="00B44F30" w:rsidRPr="0055295B" w14:paraId="535D29B5" w14:textId="77777777" w:rsidTr="00523F5C">
        <w:trPr>
          <w:gridAfter w:val="1"/>
          <w:wAfter w:w="40" w:type="dxa"/>
          <w:trHeight w:val="127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C7300B"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B136D"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75248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7001F"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C7E20" w14:textId="77777777" w:rsidR="00B44F30" w:rsidRPr="0055295B" w:rsidRDefault="00B44F30" w:rsidP="00AD6E74">
            <w:pPr>
              <w:rPr>
                <w:sz w:val="22"/>
                <w:szCs w:val="22"/>
              </w:rPr>
            </w:pPr>
            <w:r w:rsidRPr="0055295B">
              <w:rPr>
                <w:sz w:val="22"/>
                <w:szCs w:val="22"/>
              </w:rPr>
              <w:t>4. Измерения проводятся "</w:t>
            </w:r>
            <w:proofErr w:type="spellStart"/>
            <w:r w:rsidRPr="0055295B">
              <w:rPr>
                <w:sz w:val="22"/>
                <w:szCs w:val="22"/>
              </w:rPr>
              <w:t>Миллиомметром</w:t>
            </w:r>
            <w:proofErr w:type="spellEnd"/>
            <w:r w:rsidRPr="0055295B">
              <w:rPr>
                <w:sz w:val="22"/>
                <w:szCs w:val="22"/>
              </w:rPr>
              <w:t xml:space="preserve"> цифровым АМ-6000 ", в соответствии с руководством по эксплуатации на прибор и "Методическими рекомендациями по проведению испытаний электрооборудования и аппаратов потребителей. Часть 1, Москва 2001 г. стр. 60).</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F7BCC" w14:textId="77777777" w:rsidR="00B44F30" w:rsidRPr="0055295B" w:rsidRDefault="00B44F30" w:rsidP="00AD6E74">
            <w:pPr>
              <w:rPr>
                <w:sz w:val="22"/>
                <w:szCs w:val="22"/>
              </w:rPr>
            </w:pPr>
          </w:p>
        </w:tc>
      </w:tr>
      <w:tr w:rsidR="00B44F30" w:rsidRPr="0055295B" w14:paraId="13747232"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5F479"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09921"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F524A"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4CFC6"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3D88A" w14:textId="77777777" w:rsidR="00B44F30" w:rsidRPr="0055295B" w:rsidRDefault="00B44F30" w:rsidP="00AD6E74">
            <w:pPr>
              <w:rPr>
                <w:sz w:val="22"/>
                <w:szCs w:val="22"/>
              </w:rPr>
            </w:pPr>
            <w:r w:rsidRPr="0055295B">
              <w:rPr>
                <w:sz w:val="22"/>
                <w:szCs w:val="22"/>
              </w:rPr>
              <w:t>5.Результаты измерений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06F867" w14:textId="77777777" w:rsidR="00B44F30" w:rsidRPr="0055295B" w:rsidRDefault="00B44F30" w:rsidP="00AD6E74">
            <w:pPr>
              <w:rPr>
                <w:sz w:val="22"/>
                <w:szCs w:val="22"/>
              </w:rPr>
            </w:pPr>
          </w:p>
        </w:tc>
      </w:tr>
      <w:tr w:rsidR="00B44F30" w:rsidRPr="0055295B" w14:paraId="53182952"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6C038"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9255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B7F43" w14:textId="77777777" w:rsidR="00B44F30" w:rsidRPr="0055295B" w:rsidRDefault="00B44F30" w:rsidP="00AD6E74">
            <w:pPr>
              <w:rPr>
                <w:sz w:val="22"/>
                <w:szCs w:val="22"/>
              </w:rPr>
            </w:pPr>
            <w:r w:rsidRPr="0055295B">
              <w:rPr>
                <w:sz w:val="22"/>
                <w:szCs w:val="22"/>
              </w:rPr>
              <w:t>5.6. Измерение токов короткого замыкания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9DE756" w14:textId="77777777" w:rsidR="00B44F30" w:rsidRPr="0055295B" w:rsidRDefault="00B44F30" w:rsidP="00AD6E74">
            <w:pPr>
              <w:rPr>
                <w:sz w:val="22"/>
                <w:szCs w:val="22"/>
              </w:rPr>
            </w:pPr>
            <w:r w:rsidRPr="0055295B">
              <w:rPr>
                <w:sz w:val="22"/>
                <w:szCs w:val="22"/>
              </w:rPr>
              <w:t>для ВЛ 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09858"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15A76" w14:textId="77777777" w:rsidR="00B44F30" w:rsidRPr="0055295B" w:rsidRDefault="00B44F30" w:rsidP="00AD6E74">
            <w:pPr>
              <w:rPr>
                <w:sz w:val="22"/>
                <w:szCs w:val="22"/>
              </w:rPr>
            </w:pPr>
            <w:r w:rsidRPr="0055295B">
              <w:rPr>
                <w:sz w:val="22"/>
                <w:szCs w:val="22"/>
              </w:rPr>
              <w:t>1</w:t>
            </w:r>
          </w:p>
        </w:tc>
      </w:tr>
      <w:tr w:rsidR="00B44F30" w:rsidRPr="0055295B" w14:paraId="76562317"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6216D"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D4F5A"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8A1A1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7E1DC"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09847"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EB017" w14:textId="77777777" w:rsidR="00B44F30" w:rsidRPr="0055295B" w:rsidRDefault="00B44F30" w:rsidP="00AD6E74">
            <w:pPr>
              <w:rPr>
                <w:sz w:val="22"/>
                <w:szCs w:val="22"/>
              </w:rPr>
            </w:pPr>
          </w:p>
        </w:tc>
      </w:tr>
      <w:tr w:rsidR="00B44F30" w:rsidRPr="0055295B" w14:paraId="5C12335D"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D2729"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428D5"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F6486" w14:textId="77777777" w:rsidR="00B44F30" w:rsidRPr="0055295B" w:rsidRDefault="00B44F30" w:rsidP="00AD6E74">
            <w:pPr>
              <w:rPr>
                <w:sz w:val="22"/>
                <w:szCs w:val="22"/>
              </w:rPr>
            </w:pPr>
            <w:r w:rsidRPr="0055295B">
              <w:rPr>
                <w:sz w:val="22"/>
                <w:szCs w:val="22"/>
              </w:rPr>
              <w:t>5.7. Измерение удельного сопротивления грунта в районе заземляющего устройства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026F3" w14:textId="77777777" w:rsidR="00B44F30" w:rsidRPr="0055295B" w:rsidRDefault="00B44F30" w:rsidP="00AD6E74">
            <w:pPr>
              <w:rPr>
                <w:sz w:val="22"/>
                <w:szCs w:val="22"/>
              </w:rPr>
            </w:pPr>
            <w:r w:rsidRPr="0055295B">
              <w:rPr>
                <w:sz w:val="22"/>
                <w:szCs w:val="22"/>
              </w:rPr>
              <w:t>для ВЛ 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2E995"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7C08A" w14:textId="77777777" w:rsidR="00B44F30" w:rsidRPr="0055295B" w:rsidRDefault="00B44F30" w:rsidP="00AD6E74">
            <w:pPr>
              <w:rPr>
                <w:sz w:val="22"/>
                <w:szCs w:val="22"/>
              </w:rPr>
            </w:pPr>
            <w:r w:rsidRPr="0055295B">
              <w:rPr>
                <w:sz w:val="22"/>
                <w:szCs w:val="22"/>
              </w:rPr>
              <w:t>1</w:t>
            </w:r>
          </w:p>
        </w:tc>
      </w:tr>
      <w:tr w:rsidR="00B44F30" w:rsidRPr="0055295B" w14:paraId="474F29FA"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970B2"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52472"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403B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EE582"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79340"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8F517" w14:textId="77777777" w:rsidR="00B44F30" w:rsidRPr="0055295B" w:rsidRDefault="00B44F30" w:rsidP="00AD6E74">
            <w:pPr>
              <w:rPr>
                <w:sz w:val="22"/>
                <w:szCs w:val="22"/>
              </w:rPr>
            </w:pPr>
          </w:p>
        </w:tc>
      </w:tr>
      <w:tr w:rsidR="00B44F30" w:rsidRPr="0055295B" w14:paraId="7F15170D" w14:textId="77777777" w:rsidTr="00523F5C">
        <w:trPr>
          <w:gridAfter w:val="1"/>
          <w:wAfter w:w="40" w:type="dxa"/>
          <w:trHeight w:val="154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A459F" w14:textId="77777777" w:rsidR="00B44F30" w:rsidRPr="0055295B" w:rsidRDefault="00B44F30" w:rsidP="00AD6E74">
            <w:pPr>
              <w:rPr>
                <w:sz w:val="22"/>
                <w:szCs w:val="22"/>
              </w:rPr>
            </w:pPr>
            <w:r w:rsidRPr="0055295B">
              <w:rPr>
                <w:sz w:val="22"/>
                <w:szCs w:val="22"/>
              </w:rPr>
              <w:t>6</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1DAA84" w14:textId="77777777" w:rsidR="00B44F30" w:rsidRPr="0055295B" w:rsidRDefault="00B44F30" w:rsidP="00AD6E74">
            <w:pPr>
              <w:rPr>
                <w:sz w:val="22"/>
                <w:szCs w:val="22"/>
              </w:rPr>
            </w:pPr>
            <w:r w:rsidRPr="0055295B">
              <w:rPr>
                <w:sz w:val="22"/>
                <w:szCs w:val="22"/>
              </w:rPr>
              <w:t>Силовые кабельные линии</w:t>
            </w:r>
          </w:p>
        </w:tc>
        <w:tc>
          <w:tcPr>
            <w:tcW w:w="212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38E47" w14:textId="77777777" w:rsidR="00B44F30" w:rsidRPr="0055295B" w:rsidRDefault="00B44F30" w:rsidP="00AD6E74">
            <w:pPr>
              <w:rPr>
                <w:sz w:val="22"/>
                <w:szCs w:val="22"/>
              </w:rPr>
            </w:pPr>
            <w:r w:rsidRPr="0055295B">
              <w:rPr>
                <w:sz w:val="22"/>
                <w:szCs w:val="22"/>
              </w:rPr>
              <w:t xml:space="preserve">6.1. Осмотр </w:t>
            </w:r>
            <w:proofErr w:type="gramStart"/>
            <w:r w:rsidRPr="0055295B">
              <w:rPr>
                <w:sz w:val="22"/>
                <w:szCs w:val="22"/>
              </w:rPr>
              <w:t xml:space="preserve">КЛ:   </w:t>
            </w:r>
            <w:proofErr w:type="gramEnd"/>
            <w:r w:rsidRPr="0055295B">
              <w:rPr>
                <w:sz w:val="22"/>
                <w:szCs w:val="22"/>
              </w:rPr>
              <w:t xml:space="preserve">                                                              трасс кабелей, проложенных в земле                                        трасс кабелей, проложенных в туннелях, блоках, каналах, по стенам зданий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60B3E" w14:textId="77777777" w:rsidR="00B44F30" w:rsidRPr="0055295B" w:rsidRDefault="00B44F30" w:rsidP="00AD6E74">
            <w:pPr>
              <w:rPr>
                <w:sz w:val="22"/>
                <w:szCs w:val="22"/>
              </w:rPr>
            </w:pPr>
            <w:r w:rsidRPr="0055295B">
              <w:rPr>
                <w:sz w:val="22"/>
                <w:szCs w:val="22"/>
              </w:rPr>
              <w:t>1 раз в 3 месяца                                                          1 раз в 6 месяцев</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A0E02" w14:textId="77777777" w:rsidR="00B44F30" w:rsidRPr="0055295B" w:rsidRDefault="00B44F30" w:rsidP="00AD6E74">
            <w:pPr>
              <w:rPr>
                <w:sz w:val="22"/>
                <w:szCs w:val="22"/>
              </w:rPr>
            </w:pPr>
            <w:r w:rsidRPr="0055295B">
              <w:rPr>
                <w:sz w:val="22"/>
                <w:szCs w:val="22"/>
              </w:rPr>
              <w:t>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B83D50" w14:textId="77777777" w:rsidR="00B44F30" w:rsidRPr="0055295B" w:rsidRDefault="00B44F30" w:rsidP="00AD6E74">
            <w:pPr>
              <w:rPr>
                <w:sz w:val="22"/>
                <w:szCs w:val="22"/>
              </w:rPr>
            </w:pPr>
            <w:r w:rsidRPr="0055295B">
              <w:rPr>
                <w:sz w:val="22"/>
                <w:szCs w:val="22"/>
              </w:rPr>
              <w:t>2</w:t>
            </w:r>
          </w:p>
        </w:tc>
      </w:tr>
      <w:tr w:rsidR="00B44F30" w:rsidRPr="0055295B" w14:paraId="04B9DA65"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24AA0"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5D489"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0761A2" w14:textId="77777777" w:rsidR="00B44F30" w:rsidRPr="0055295B" w:rsidRDefault="00B44F30" w:rsidP="00AD6E74">
            <w:pPr>
              <w:rPr>
                <w:sz w:val="22"/>
                <w:szCs w:val="22"/>
              </w:rPr>
            </w:pPr>
            <w:r w:rsidRPr="0055295B">
              <w:rPr>
                <w:sz w:val="22"/>
                <w:szCs w:val="22"/>
              </w:rPr>
              <w:t xml:space="preserve">6.3.1. Проверка целостности и </w:t>
            </w:r>
            <w:proofErr w:type="spellStart"/>
            <w:r w:rsidRPr="0055295B">
              <w:rPr>
                <w:sz w:val="22"/>
                <w:szCs w:val="22"/>
              </w:rPr>
              <w:t>фазировки</w:t>
            </w:r>
            <w:proofErr w:type="spellEnd"/>
            <w:r w:rsidRPr="0055295B">
              <w:rPr>
                <w:sz w:val="22"/>
                <w:szCs w:val="22"/>
              </w:rPr>
              <w:t xml:space="preserve"> жил кабеля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98A32"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7943A"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E5CC5" w14:textId="77777777" w:rsidR="00B44F30" w:rsidRPr="0055295B" w:rsidRDefault="00B44F30" w:rsidP="00AD6E74">
            <w:pPr>
              <w:rPr>
                <w:sz w:val="22"/>
                <w:szCs w:val="22"/>
              </w:rPr>
            </w:pPr>
            <w:r w:rsidRPr="0055295B">
              <w:rPr>
                <w:sz w:val="22"/>
                <w:szCs w:val="22"/>
              </w:rPr>
              <w:t>2</w:t>
            </w:r>
          </w:p>
        </w:tc>
      </w:tr>
      <w:tr w:rsidR="00B44F30" w:rsidRPr="0055295B" w14:paraId="13320D9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C0C96"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BC3AA"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E1D30"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27867"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1E992"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7A844B" w14:textId="77777777" w:rsidR="00B44F30" w:rsidRPr="0055295B" w:rsidRDefault="00B44F30" w:rsidP="00AD6E74">
            <w:pPr>
              <w:rPr>
                <w:sz w:val="22"/>
                <w:szCs w:val="22"/>
              </w:rPr>
            </w:pPr>
          </w:p>
        </w:tc>
      </w:tr>
      <w:tr w:rsidR="00B44F30" w:rsidRPr="0055295B" w14:paraId="110058ED" w14:textId="77777777" w:rsidTr="00523F5C">
        <w:trPr>
          <w:gridAfter w:val="1"/>
          <w:wAfter w:w="40" w:type="dxa"/>
          <w:trHeight w:val="76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EF866"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CC258A"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8F9B9" w14:textId="77777777" w:rsidR="00B44F30" w:rsidRPr="0055295B" w:rsidRDefault="00B44F30" w:rsidP="00AD6E74">
            <w:pPr>
              <w:rPr>
                <w:sz w:val="22"/>
                <w:szCs w:val="22"/>
              </w:rPr>
            </w:pPr>
            <w:r w:rsidRPr="0055295B">
              <w:rPr>
                <w:sz w:val="22"/>
                <w:szCs w:val="22"/>
              </w:rPr>
              <w:t>6.3.2. Проверка срабатывания защиты линии</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10FD7" w14:textId="77777777" w:rsidR="00B44F30" w:rsidRPr="0055295B" w:rsidRDefault="00B44F30" w:rsidP="00AD6E74">
            <w:pPr>
              <w:rPr>
                <w:sz w:val="22"/>
                <w:szCs w:val="22"/>
              </w:rPr>
            </w:pPr>
            <w:r w:rsidRPr="0055295B">
              <w:rPr>
                <w:sz w:val="22"/>
                <w:szCs w:val="22"/>
              </w:rPr>
              <w:t>1 раз в 3 года</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97894" w14:textId="77777777" w:rsidR="00B44F30" w:rsidRPr="0055295B" w:rsidRDefault="00B44F30" w:rsidP="00AD6E74">
            <w:pPr>
              <w:rPr>
                <w:sz w:val="22"/>
                <w:szCs w:val="22"/>
              </w:rPr>
            </w:pPr>
            <w:r w:rsidRPr="0055295B">
              <w:rPr>
                <w:sz w:val="22"/>
                <w:szCs w:val="22"/>
              </w:rPr>
              <w:t>1.Работы проводятся со снятием первичного напряжения с кабельной трассы на время не более 2 часов. Электропитание оборудования связи осуществляется по штатной схеме от АКБ.</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3BEED" w14:textId="77777777" w:rsidR="00B44F30" w:rsidRPr="0055295B" w:rsidRDefault="00B44F30" w:rsidP="00AD6E74">
            <w:pPr>
              <w:rPr>
                <w:sz w:val="22"/>
                <w:szCs w:val="22"/>
              </w:rPr>
            </w:pPr>
            <w:r w:rsidRPr="0055295B">
              <w:rPr>
                <w:sz w:val="22"/>
                <w:szCs w:val="22"/>
              </w:rPr>
              <w:t>4</w:t>
            </w:r>
          </w:p>
        </w:tc>
      </w:tr>
      <w:tr w:rsidR="00B44F30" w:rsidRPr="0055295B" w14:paraId="2BCF2466"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6032DF"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C6662"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0A17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FCA64"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44EF2" w14:textId="77777777" w:rsidR="00B44F30" w:rsidRPr="0055295B" w:rsidRDefault="00B44F30" w:rsidP="00AD6E74">
            <w:pPr>
              <w:rPr>
                <w:sz w:val="22"/>
                <w:szCs w:val="22"/>
              </w:rPr>
            </w:pPr>
            <w:r w:rsidRPr="0055295B">
              <w:rPr>
                <w:sz w:val="22"/>
                <w:szCs w:val="22"/>
              </w:rPr>
              <w:t>2.Проверки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D573FB" w14:textId="77777777" w:rsidR="00B44F30" w:rsidRPr="0055295B" w:rsidRDefault="00B44F30" w:rsidP="00AD6E74">
            <w:pPr>
              <w:rPr>
                <w:sz w:val="22"/>
                <w:szCs w:val="22"/>
              </w:rPr>
            </w:pPr>
          </w:p>
        </w:tc>
      </w:tr>
      <w:tr w:rsidR="00B44F30" w:rsidRPr="0055295B" w14:paraId="18231A33"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42A15"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F36FA"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ACFC60"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5AA366"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B668F"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A4201" w14:textId="77777777" w:rsidR="00B44F30" w:rsidRPr="0055295B" w:rsidRDefault="00B44F30" w:rsidP="00AD6E74">
            <w:pPr>
              <w:rPr>
                <w:sz w:val="22"/>
                <w:szCs w:val="22"/>
              </w:rPr>
            </w:pPr>
          </w:p>
        </w:tc>
      </w:tr>
      <w:tr w:rsidR="00B44F30" w:rsidRPr="0055295B" w14:paraId="412A2DD6" w14:textId="77777777" w:rsidTr="00523F5C">
        <w:trPr>
          <w:gridAfter w:val="1"/>
          <w:wAfter w:w="40" w:type="dxa"/>
          <w:trHeight w:val="51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B0D758"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20304"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A853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4B9B7"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56031" w14:textId="77777777" w:rsidR="00B44F30" w:rsidRPr="0055295B" w:rsidRDefault="00B44F30" w:rsidP="00AD6E74">
            <w:pPr>
              <w:rPr>
                <w:sz w:val="22"/>
                <w:szCs w:val="22"/>
              </w:rPr>
            </w:pPr>
            <w:r w:rsidRPr="0055295B">
              <w:rPr>
                <w:sz w:val="22"/>
                <w:szCs w:val="22"/>
              </w:rPr>
              <w:t>4.Измерения осуществляются по методике в соответствии с "Правилами эксплуатации электроустановок потребителей,200 г.", п. 26.4 Приложения.</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83947" w14:textId="77777777" w:rsidR="00B44F30" w:rsidRPr="0055295B" w:rsidRDefault="00B44F30" w:rsidP="00AD6E74">
            <w:pPr>
              <w:rPr>
                <w:sz w:val="22"/>
                <w:szCs w:val="22"/>
              </w:rPr>
            </w:pPr>
          </w:p>
        </w:tc>
      </w:tr>
      <w:tr w:rsidR="00B44F30" w:rsidRPr="0055295B" w14:paraId="3720D75C"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D4ACE"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B6F12"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0BBCA"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0FB56"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712F9" w14:textId="77777777" w:rsidR="00B44F30" w:rsidRPr="0055295B" w:rsidRDefault="00B44F30" w:rsidP="00AD6E74">
            <w:pPr>
              <w:rPr>
                <w:sz w:val="22"/>
                <w:szCs w:val="22"/>
              </w:rPr>
            </w:pPr>
            <w:r w:rsidRPr="0055295B">
              <w:rPr>
                <w:sz w:val="22"/>
                <w:szCs w:val="22"/>
              </w:rPr>
              <w:t>5.Результаты проверки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F9054" w14:textId="77777777" w:rsidR="00B44F30" w:rsidRPr="0055295B" w:rsidRDefault="00B44F30" w:rsidP="00AD6E74">
            <w:pPr>
              <w:rPr>
                <w:sz w:val="22"/>
                <w:szCs w:val="22"/>
              </w:rPr>
            </w:pPr>
          </w:p>
        </w:tc>
      </w:tr>
      <w:tr w:rsidR="00B44F30" w:rsidRPr="0055295B" w14:paraId="74EDDA6A" w14:textId="77777777" w:rsidTr="00523F5C">
        <w:trPr>
          <w:gridAfter w:val="1"/>
          <w:wAfter w:w="40" w:type="dxa"/>
          <w:trHeight w:val="151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FCB9B7"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D86EF"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E566B" w14:textId="77777777" w:rsidR="00B44F30" w:rsidRPr="0055295B" w:rsidRDefault="00B44F30" w:rsidP="00AD6E74">
            <w:pPr>
              <w:rPr>
                <w:sz w:val="22"/>
                <w:szCs w:val="22"/>
              </w:rPr>
            </w:pPr>
            <w:r w:rsidRPr="0055295B">
              <w:rPr>
                <w:sz w:val="22"/>
                <w:szCs w:val="22"/>
              </w:rPr>
              <w:t>6.3.4. Испытание повышенным напряжением выпрямленного тока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60750" w14:textId="77777777" w:rsidR="00B44F30" w:rsidRPr="0055295B" w:rsidRDefault="00B44F30" w:rsidP="00AD6E74">
            <w:pPr>
              <w:rPr>
                <w:sz w:val="22"/>
                <w:szCs w:val="22"/>
              </w:rPr>
            </w:pPr>
            <w:r w:rsidRPr="0055295B">
              <w:rPr>
                <w:sz w:val="22"/>
                <w:szCs w:val="22"/>
              </w:rPr>
              <w:t>1 раз в год в течение первых 5 лет эксплуатации, а в дальнейшем 1 раз в 2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7343A2" w14:textId="77777777" w:rsidR="00B44F30" w:rsidRPr="0055295B" w:rsidRDefault="00B44F30" w:rsidP="00AD6E74">
            <w:pPr>
              <w:rPr>
                <w:sz w:val="22"/>
                <w:szCs w:val="22"/>
              </w:rPr>
            </w:pPr>
            <w:r w:rsidRPr="0055295B">
              <w:rPr>
                <w:sz w:val="22"/>
                <w:szCs w:val="22"/>
              </w:rPr>
              <w:t xml:space="preserve">Значения испытательного напряжения и длительность приложения нормированного испытательного напряжения в таблице 10 (приложение 3.1 </w:t>
            </w:r>
            <w:r w:rsidRPr="0055295B">
              <w:rPr>
                <w:bCs/>
                <w:sz w:val="22"/>
                <w:szCs w:val="22"/>
              </w:rPr>
              <w:t>"Правил технической эксплуатации электроустановок потребителей</w:t>
            </w:r>
            <w:proofErr w:type="gramStart"/>
            <w:r w:rsidRPr="0055295B">
              <w:rPr>
                <w:bCs/>
                <w:sz w:val="22"/>
                <w:szCs w:val="22"/>
              </w:rPr>
              <w:t>"</w:t>
            </w:r>
            <w:r w:rsidRPr="0055295B">
              <w:rPr>
                <w:sz w:val="22"/>
                <w:szCs w:val="22"/>
              </w:rPr>
              <w:t xml:space="preserve">)   </w:t>
            </w:r>
            <w:proofErr w:type="gramEnd"/>
            <w:r w:rsidRPr="0055295B">
              <w:rPr>
                <w:sz w:val="22"/>
                <w:szCs w:val="22"/>
              </w:rPr>
              <w:t xml:space="preserve">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F660D6" w14:textId="77777777" w:rsidR="00B44F30" w:rsidRPr="0055295B" w:rsidRDefault="00B44F30" w:rsidP="00AD6E74">
            <w:pPr>
              <w:rPr>
                <w:sz w:val="22"/>
                <w:szCs w:val="22"/>
              </w:rPr>
            </w:pPr>
            <w:r w:rsidRPr="0055295B">
              <w:rPr>
                <w:sz w:val="22"/>
                <w:szCs w:val="22"/>
              </w:rPr>
              <w:t>2</w:t>
            </w:r>
          </w:p>
        </w:tc>
      </w:tr>
      <w:tr w:rsidR="00B44F30" w:rsidRPr="0055295B" w14:paraId="08E49A7B"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E10B31"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74C37"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B3A5A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E7096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60996B"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A9860" w14:textId="77777777" w:rsidR="00B44F30" w:rsidRPr="0055295B" w:rsidRDefault="00B44F30" w:rsidP="00AD6E74">
            <w:pPr>
              <w:rPr>
                <w:sz w:val="22"/>
                <w:szCs w:val="22"/>
              </w:rPr>
            </w:pPr>
          </w:p>
        </w:tc>
      </w:tr>
      <w:tr w:rsidR="00B44F30" w:rsidRPr="0055295B" w14:paraId="01264AB1"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7210C"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BA453"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2BCB43" w14:textId="77777777" w:rsidR="00B44F30" w:rsidRPr="0055295B" w:rsidRDefault="00B44F30" w:rsidP="00AD6E74">
            <w:pPr>
              <w:rPr>
                <w:sz w:val="22"/>
                <w:szCs w:val="22"/>
              </w:rPr>
            </w:pPr>
            <w:r w:rsidRPr="0055295B">
              <w:rPr>
                <w:sz w:val="22"/>
                <w:szCs w:val="22"/>
              </w:rPr>
              <w:t>6.3.5. Проверка антикоррозийных защит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18B46" w14:textId="77777777" w:rsidR="00B44F30" w:rsidRPr="0055295B" w:rsidRDefault="00B44F30" w:rsidP="00AD6E74">
            <w:pPr>
              <w:rPr>
                <w:sz w:val="22"/>
                <w:szCs w:val="22"/>
              </w:rPr>
            </w:pPr>
            <w:r w:rsidRPr="0055295B">
              <w:rPr>
                <w:sz w:val="22"/>
                <w:szCs w:val="22"/>
              </w:rPr>
              <w:t>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E8F6A3" w14:textId="77777777" w:rsidR="00B44F30" w:rsidRPr="0055295B" w:rsidRDefault="00B44F30" w:rsidP="00AD6E74">
            <w:pPr>
              <w:rPr>
                <w:sz w:val="22"/>
                <w:szCs w:val="22"/>
              </w:rPr>
            </w:pPr>
            <w:r w:rsidRPr="0055295B">
              <w:rPr>
                <w:sz w:val="22"/>
                <w:szCs w:val="22"/>
              </w:rPr>
              <w:t>При проверке измеряются потенциалы и токи в оболочках кабелей и параметры электрозащиты в соответствии с руководящими указаниями по электрохимической защите подземных энергетических сооружений от коррозии.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AAEF2" w14:textId="77777777" w:rsidR="00B44F30" w:rsidRPr="0055295B" w:rsidRDefault="00B44F30" w:rsidP="00AD6E74">
            <w:pPr>
              <w:rPr>
                <w:sz w:val="22"/>
                <w:szCs w:val="22"/>
              </w:rPr>
            </w:pPr>
            <w:r w:rsidRPr="0055295B">
              <w:rPr>
                <w:sz w:val="22"/>
                <w:szCs w:val="22"/>
              </w:rPr>
              <w:t>2</w:t>
            </w:r>
          </w:p>
        </w:tc>
      </w:tr>
      <w:tr w:rsidR="00B44F30" w:rsidRPr="0055295B" w14:paraId="5752CDBD"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C146F"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78BFA4"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CC95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A4C6C4"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A192E"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4DA98" w14:textId="77777777" w:rsidR="00B44F30" w:rsidRPr="0055295B" w:rsidRDefault="00B44F30" w:rsidP="00AD6E74">
            <w:pPr>
              <w:rPr>
                <w:sz w:val="22"/>
                <w:szCs w:val="22"/>
              </w:rPr>
            </w:pPr>
          </w:p>
        </w:tc>
      </w:tr>
      <w:tr w:rsidR="00B44F30" w:rsidRPr="0055295B" w14:paraId="30042919"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BA14E"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57F86A"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1D47E" w14:textId="77777777" w:rsidR="00B44F30" w:rsidRPr="0055295B" w:rsidRDefault="00B44F30" w:rsidP="00AD6E74">
            <w:pPr>
              <w:rPr>
                <w:sz w:val="22"/>
                <w:szCs w:val="22"/>
              </w:rPr>
            </w:pPr>
            <w:r w:rsidRPr="0055295B">
              <w:rPr>
                <w:sz w:val="22"/>
                <w:szCs w:val="22"/>
              </w:rPr>
              <w:t>6.3.6. Измерение температуры кабелей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1EBBF" w14:textId="77777777" w:rsidR="00B44F30" w:rsidRPr="0055295B" w:rsidRDefault="00B44F30" w:rsidP="00AD6E74">
            <w:pPr>
              <w:rPr>
                <w:sz w:val="22"/>
                <w:szCs w:val="22"/>
              </w:rPr>
            </w:pPr>
            <w:r w:rsidRPr="0055295B">
              <w:rPr>
                <w:sz w:val="22"/>
                <w:szCs w:val="22"/>
              </w:rPr>
              <w:t>Через 1 год после ввода в эксплуатацию, затем 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DCF89" w14:textId="77777777" w:rsidR="00B44F30" w:rsidRPr="0055295B" w:rsidRDefault="00B44F30" w:rsidP="00AD6E74">
            <w:pPr>
              <w:rPr>
                <w:sz w:val="22"/>
                <w:szCs w:val="22"/>
              </w:rPr>
            </w:pPr>
            <w:r w:rsidRPr="0055295B">
              <w:rPr>
                <w:sz w:val="22"/>
                <w:szCs w:val="22"/>
              </w:rPr>
              <w:t>Производится по местным инструкциям на участках трассы, где имеется опасность перегрева кабелей. Температура кабелей должна быть не выше допустимых значений.</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6F89BE" w14:textId="77777777" w:rsidR="00B44F30" w:rsidRPr="0055295B" w:rsidRDefault="00B44F30" w:rsidP="00AD6E74">
            <w:pPr>
              <w:rPr>
                <w:sz w:val="22"/>
                <w:szCs w:val="22"/>
              </w:rPr>
            </w:pPr>
            <w:r w:rsidRPr="0055295B">
              <w:rPr>
                <w:sz w:val="22"/>
                <w:szCs w:val="22"/>
              </w:rPr>
              <w:t>2</w:t>
            </w:r>
          </w:p>
        </w:tc>
      </w:tr>
      <w:tr w:rsidR="00B44F30" w:rsidRPr="0055295B" w14:paraId="4C4D7201"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96D4A"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2751E"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3D37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38433"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34C74"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78D343" w14:textId="77777777" w:rsidR="00B44F30" w:rsidRPr="0055295B" w:rsidRDefault="00B44F30" w:rsidP="00AD6E74">
            <w:pPr>
              <w:rPr>
                <w:sz w:val="22"/>
                <w:szCs w:val="22"/>
              </w:rPr>
            </w:pPr>
          </w:p>
        </w:tc>
      </w:tr>
      <w:tr w:rsidR="00B44F30" w:rsidRPr="0055295B" w14:paraId="68F33DE8" w14:textId="77777777" w:rsidTr="00523F5C">
        <w:trPr>
          <w:gridAfter w:val="1"/>
          <w:wAfter w:w="40" w:type="dxa"/>
          <w:trHeight w:val="247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B60D6" w14:textId="77777777" w:rsidR="00B44F30" w:rsidRPr="0055295B" w:rsidRDefault="00B44F30" w:rsidP="00AD6E74">
            <w:pPr>
              <w:rPr>
                <w:sz w:val="22"/>
                <w:szCs w:val="22"/>
              </w:rPr>
            </w:pPr>
            <w:r w:rsidRPr="0055295B">
              <w:rPr>
                <w:sz w:val="22"/>
                <w:szCs w:val="22"/>
              </w:rPr>
              <w:t>7</w:t>
            </w: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ECEBA" w14:textId="77777777" w:rsidR="00B44F30" w:rsidRPr="0055295B" w:rsidRDefault="00B44F30" w:rsidP="00AD6E74">
            <w:pPr>
              <w:rPr>
                <w:sz w:val="22"/>
                <w:szCs w:val="22"/>
              </w:rPr>
            </w:pPr>
            <w:r w:rsidRPr="0055295B">
              <w:rPr>
                <w:sz w:val="22"/>
                <w:szCs w:val="22"/>
              </w:rPr>
              <w:t xml:space="preserve"> Воздушные линии</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D9F5E" w14:textId="77777777" w:rsidR="00B44F30" w:rsidRPr="0055295B" w:rsidRDefault="00B44F30" w:rsidP="00AD6E74">
            <w:pPr>
              <w:rPr>
                <w:sz w:val="22"/>
                <w:szCs w:val="22"/>
              </w:rPr>
            </w:pPr>
            <w:r w:rsidRPr="0055295B">
              <w:rPr>
                <w:sz w:val="22"/>
                <w:szCs w:val="22"/>
              </w:rPr>
              <w:t xml:space="preserve">7.1. Периодический осмотр.  (для линий до 100 </w:t>
            </w:r>
            <w:proofErr w:type="gramStart"/>
            <w:r w:rsidRPr="0055295B">
              <w:rPr>
                <w:sz w:val="22"/>
                <w:szCs w:val="22"/>
              </w:rPr>
              <w:t xml:space="preserve">метров)   </w:t>
            </w:r>
            <w:proofErr w:type="gramEnd"/>
            <w:r w:rsidRPr="0055295B">
              <w:rPr>
                <w:sz w:val="22"/>
                <w:szCs w:val="22"/>
              </w:rPr>
              <w:t xml:space="preserve">                                                                                                          </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7C545"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7C61A" w14:textId="77777777" w:rsidR="00B44F30" w:rsidRPr="0055295B" w:rsidRDefault="00B44F30" w:rsidP="00AD6E74">
            <w:pPr>
              <w:rPr>
                <w:sz w:val="22"/>
                <w:szCs w:val="22"/>
              </w:rPr>
            </w:pPr>
            <w:r w:rsidRPr="0055295B">
              <w:rPr>
                <w:sz w:val="22"/>
                <w:szCs w:val="22"/>
              </w:rPr>
              <w:t xml:space="preserve">При осмотрах ВЛ необходимо проверять:                                                                                       Противопожарное состояние трассы: в охранной зоне ВЛ не должно быть посторонних предметов, строений, стогов сена, штабелей леса, деревьев, угрожающих падением на линию или опасным приближением к проводам, складирования горючих материалов, костров; не должны выполняться работы сторонними организациями без письменного согласования с Потребителем, которому принадлежит ВЛ;                                                                                                    Состояние фундаментов, приставок: не должно быть оседания или вспучивания грунта вокруг фундаментов, трещин и повреждений в фундаментах (приставках), должно быть достаточное заглубление;                                                                                                                                      Состояние опор: не должно быть их наклонов или смещения в грунте, видимого загнивания деревянных опор, обгорания и расщепления деревянных деталей, нарушений целостности бандажей, сварных швов, болтовых и заклепочных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7ABB7" w14:textId="77777777" w:rsidR="00B44F30" w:rsidRPr="0055295B" w:rsidRDefault="00B44F30" w:rsidP="00AD6E74">
            <w:pPr>
              <w:rPr>
                <w:sz w:val="22"/>
                <w:szCs w:val="22"/>
              </w:rPr>
            </w:pPr>
            <w:r w:rsidRPr="0055295B">
              <w:rPr>
                <w:sz w:val="22"/>
                <w:szCs w:val="22"/>
              </w:rPr>
              <w:t>2</w:t>
            </w:r>
          </w:p>
        </w:tc>
      </w:tr>
      <w:tr w:rsidR="00B44F30" w:rsidRPr="0055295B" w14:paraId="22F67D95"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AD07C" w14:textId="77777777" w:rsidR="00B44F30" w:rsidRPr="0055295B" w:rsidRDefault="00B44F30" w:rsidP="00AD6E74">
            <w:pPr>
              <w:rPr>
                <w:sz w:val="22"/>
                <w:szCs w:val="22"/>
              </w:rPr>
            </w:pP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3D11C5" w14:textId="77777777" w:rsidR="00B44F30" w:rsidRPr="0055295B" w:rsidRDefault="00B44F30" w:rsidP="00AD6E74">
            <w:pPr>
              <w:rPr>
                <w:sz w:val="22"/>
                <w:szCs w:val="22"/>
              </w:rPr>
            </w:pPr>
            <w:r w:rsidRPr="0055295B">
              <w:rPr>
                <w:sz w:val="22"/>
                <w:szCs w:val="22"/>
              </w:rPr>
              <w:t xml:space="preserve"> электропередачи (ВЛ)</w:t>
            </w: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F7B8D"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3808E"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78122"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1BC02" w14:textId="77777777" w:rsidR="00B44F30" w:rsidRPr="0055295B" w:rsidRDefault="00B44F30" w:rsidP="00AD6E74">
            <w:pPr>
              <w:rPr>
                <w:sz w:val="22"/>
                <w:szCs w:val="22"/>
              </w:rPr>
            </w:pPr>
          </w:p>
        </w:tc>
      </w:tr>
      <w:tr w:rsidR="00B44F30" w:rsidRPr="0055295B" w14:paraId="61029DFF" w14:textId="77777777" w:rsidTr="00523F5C">
        <w:trPr>
          <w:gridAfter w:val="1"/>
          <w:wAfter w:w="40" w:type="dxa"/>
          <w:trHeight w:val="33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3C8356" w14:textId="77777777" w:rsidR="00B44F30" w:rsidRPr="0055295B" w:rsidRDefault="00B44F30" w:rsidP="00AD6E74">
            <w:pPr>
              <w:rPr>
                <w:sz w:val="22"/>
                <w:szCs w:val="22"/>
              </w:rPr>
            </w:pPr>
          </w:p>
        </w:tc>
        <w:tc>
          <w:tcPr>
            <w:tcW w:w="184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75BA6" w14:textId="77777777" w:rsidR="00B44F30" w:rsidRPr="0055295B" w:rsidRDefault="00B44F30" w:rsidP="00AD6E74">
            <w:pPr>
              <w:rPr>
                <w:sz w:val="22"/>
                <w:szCs w:val="22"/>
              </w:rPr>
            </w:pPr>
            <w:r w:rsidRPr="0055295B">
              <w:rPr>
                <w:sz w:val="22"/>
                <w:szCs w:val="22"/>
              </w:rPr>
              <w:t> </w:t>
            </w: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D3CE3E"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BD951"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EC7D"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95F1D" w14:textId="77777777" w:rsidR="00B44F30" w:rsidRPr="0055295B" w:rsidRDefault="00B44F30" w:rsidP="00AD6E74">
            <w:pPr>
              <w:rPr>
                <w:sz w:val="22"/>
                <w:szCs w:val="22"/>
              </w:rPr>
            </w:pPr>
          </w:p>
        </w:tc>
      </w:tr>
      <w:tr w:rsidR="00B44F30" w:rsidRPr="0055295B" w14:paraId="3A06EE46"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41DE6" w14:textId="77777777" w:rsidR="00B44F30" w:rsidRPr="0055295B" w:rsidRDefault="00B44F30" w:rsidP="00AD6E74">
            <w:pPr>
              <w:rPr>
                <w:sz w:val="22"/>
                <w:szCs w:val="22"/>
              </w:rPr>
            </w:pPr>
            <w:r w:rsidRPr="0055295B">
              <w:rPr>
                <w:sz w:val="22"/>
                <w:szCs w:val="22"/>
              </w:rPr>
              <w:t> </w:t>
            </w:r>
          </w:p>
        </w:tc>
        <w:tc>
          <w:tcPr>
            <w:tcW w:w="1842"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BC75D" w14:textId="77777777" w:rsidR="00B44F30" w:rsidRPr="0055295B" w:rsidRDefault="00B44F30" w:rsidP="00AD6E74">
            <w:pPr>
              <w:rPr>
                <w:sz w:val="22"/>
                <w:szCs w:val="22"/>
              </w:rPr>
            </w:pPr>
            <w:r w:rsidRPr="0055295B">
              <w:rPr>
                <w:sz w:val="22"/>
                <w:szCs w:val="22"/>
              </w:rPr>
              <w:t> </w:t>
            </w:r>
          </w:p>
        </w:tc>
        <w:tc>
          <w:tcPr>
            <w:tcW w:w="212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C0736" w14:textId="77777777" w:rsidR="00B44F30" w:rsidRPr="0055295B" w:rsidRDefault="00B44F30" w:rsidP="00AD6E74">
            <w:pPr>
              <w:rPr>
                <w:sz w:val="22"/>
                <w:szCs w:val="22"/>
              </w:rPr>
            </w:pPr>
            <w:r w:rsidRPr="0055295B">
              <w:rPr>
                <w:sz w:val="22"/>
                <w:szCs w:val="22"/>
              </w:rPr>
              <w:t xml:space="preserve">7.4.1. Проверка состояния трассы воздушной линии. </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D86F3" w14:textId="77777777" w:rsidR="00B44F30" w:rsidRPr="0055295B" w:rsidRDefault="00B44F30" w:rsidP="00AD6E74">
            <w:pPr>
              <w:rPr>
                <w:sz w:val="22"/>
                <w:szCs w:val="22"/>
              </w:rPr>
            </w:pPr>
            <w:r w:rsidRPr="0055295B">
              <w:rPr>
                <w:sz w:val="22"/>
                <w:szCs w:val="22"/>
              </w:rPr>
              <w:t>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AED413" w14:textId="77777777" w:rsidR="00B44F30" w:rsidRPr="0055295B" w:rsidRDefault="00B44F30" w:rsidP="00AD6E74">
            <w:pPr>
              <w:rPr>
                <w:sz w:val="22"/>
                <w:szCs w:val="22"/>
              </w:rPr>
            </w:pPr>
            <w:r w:rsidRPr="0055295B">
              <w:rPr>
                <w:sz w:val="22"/>
                <w:szCs w:val="22"/>
              </w:rPr>
              <w:t>Производится измерение ширины просеки, высоты деревьев и кустарников под проводами, расстояний элементов ВЛ до стволов деревьев и их кроны.</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A8E6F" w14:textId="77777777" w:rsidR="00B44F30" w:rsidRPr="0055295B" w:rsidRDefault="00B44F30" w:rsidP="00AD6E74">
            <w:pPr>
              <w:rPr>
                <w:sz w:val="22"/>
                <w:szCs w:val="22"/>
              </w:rPr>
            </w:pPr>
            <w:r w:rsidRPr="0055295B">
              <w:rPr>
                <w:sz w:val="22"/>
                <w:szCs w:val="22"/>
              </w:rPr>
              <w:t>1</w:t>
            </w:r>
          </w:p>
        </w:tc>
      </w:tr>
      <w:tr w:rsidR="00B44F30" w:rsidRPr="0055295B" w14:paraId="27CB12B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FC4E1" w14:textId="77777777" w:rsidR="00B44F30" w:rsidRPr="0055295B" w:rsidRDefault="00B44F30" w:rsidP="00AD6E74">
            <w:pPr>
              <w:rPr>
                <w:sz w:val="22"/>
                <w:szCs w:val="22"/>
              </w:rPr>
            </w:pPr>
          </w:p>
        </w:tc>
        <w:tc>
          <w:tcPr>
            <w:tcW w:w="1842"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60B039" w14:textId="77777777" w:rsidR="00B44F30" w:rsidRPr="0055295B" w:rsidRDefault="00B44F30" w:rsidP="00AD6E74">
            <w:pPr>
              <w:rPr>
                <w:sz w:val="22"/>
                <w:szCs w:val="22"/>
              </w:rPr>
            </w:pPr>
          </w:p>
        </w:tc>
        <w:tc>
          <w:tcPr>
            <w:tcW w:w="2127"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5554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60F3D"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36DB4"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44645D" w14:textId="77777777" w:rsidR="00B44F30" w:rsidRPr="0055295B" w:rsidRDefault="00B44F30" w:rsidP="00AD6E74">
            <w:pPr>
              <w:rPr>
                <w:sz w:val="22"/>
                <w:szCs w:val="22"/>
              </w:rPr>
            </w:pPr>
          </w:p>
        </w:tc>
      </w:tr>
      <w:tr w:rsidR="00B44F30" w:rsidRPr="0055295B" w14:paraId="40C1B524" w14:textId="77777777" w:rsidTr="00523F5C">
        <w:trPr>
          <w:gridAfter w:val="1"/>
          <w:wAfter w:w="40" w:type="dxa"/>
          <w:trHeight w:val="255"/>
        </w:trPr>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D993DE8" w14:textId="77777777" w:rsidR="00B44F30" w:rsidRPr="0055295B" w:rsidRDefault="00B44F30" w:rsidP="00AD6E74">
            <w:pPr>
              <w:rPr>
                <w:sz w:val="22"/>
                <w:szCs w:val="22"/>
              </w:rPr>
            </w:pPr>
          </w:p>
        </w:tc>
        <w:tc>
          <w:tcPr>
            <w:tcW w:w="4961" w:type="dxa"/>
            <w:gridSpan w:val="8"/>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AE8BA88" w14:textId="77777777" w:rsidR="00B44F30" w:rsidRPr="0055295B" w:rsidRDefault="00B44F30" w:rsidP="00AD6E74">
            <w:pPr>
              <w:rPr>
                <w:sz w:val="22"/>
                <w:szCs w:val="22"/>
              </w:rPr>
            </w:pPr>
            <w:r w:rsidRPr="0055295B">
              <w:rPr>
                <w:sz w:val="22"/>
                <w:szCs w:val="22"/>
              </w:rPr>
              <w:t xml:space="preserve">* </w:t>
            </w:r>
            <w:proofErr w:type="gramStart"/>
            <w:r w:rsidRPr="0055295B">
              <w:rPr>
                <w:sz w:val="22"/>
                <w:szCs w:val="22"/>
              </w:rPr>
              <w:t>п.п.2.2.8.,</w:t>
            </w:r>
            <w:proofErr w:type="gramEnd"/>
            <w:r w:rsidRPr="0055295B">
              <w:rPr>
                <w:sz w:val="22"/>
                <w:szCs w:val="22"/>
              </w:rPr>
              <w:t>2.3. для трансформаторов ТМ-25 – 1 раз в два года.</w:t>
            </w:r>
          </w:p>
        </w:tc>
        <w:tc>
          <w:tcPr>
            <w:tcW w:w="311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D48D7AA"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3E864995" w14:textId="77777777" w:rsidR="00B44F30" w:rsidRPr="0055295B" w:rsidRDefault="00B44F30" w:rsidP="00AD6E74">
            <w:pPr>
              <w:rPr>
                <w:sz w:val="22"/>
                <w:szCs w:val="22"/>
              </w:rPr>
            </w:pPr>
          </w:p>
        </w:tc>
      </w:tr>
      <w:tr w:rsidR="00B44F30" w:rsidRPr="0055295B" w14:paraId="334E99A0" w14:textId="77777777" w:rsidTr="00523F5C">
        <w:trPr>
          <w:gridAfter w:val="1"/>
          <w:wAfter w:w="40" w:type="dxa"/>
          <w:trHeight w:val="60"/>
        </w:trPr>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199B9A9C" w14:textId="77777777" w:rsidR="00B44F30" w:rsidRPr="0055295B" w:rsidRDefault="00B44F30" w:rsidP="00AD6E74">
            <w:pPr>
              <w:rPr>
                <w:sz w:val="22"/>
                <w:szCs w:val="22"/>
              </w:rPr>
            </w:pPr>
          </w:p>
        </w:tc>
        <w:tc>
          <w:tcPr>
            <w:tcW w:w="8925"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0187016E" w14:textId="77777777" w:rsidR="00B44F30" w:rsidRPr="0055295B" w:rsidRDefault="00B44F30" w:rsidP="00AD6E74">
            <w:pPr>
              <w:jc w:val="center"/>
              <w:rPr>
                <w:b/>
                <w:sz w:val="22"/>
                <w:szCs w:val="22"/>
              </w:rPr>
            </w:pPr>
            <w:r w:rsidRPr="0055295B">
              <w:rPr>
                <w:b/>
                <w:sz w:val="22"/>
                <w:szCs w:val="22"/>
              </w:rPr>
              <w:t>Техническое обслуживание-6</w:t>
            </w:r>
          </w:p>
        </w:tc>
      </w:tr>
      <w:tr w:rsidR="00B44F30" w:rsidRPr="0055295B" w14:paraId="7AEDD9A8" w14:textId="77777777" w:rsidTr="00523F5C">
        <w:trPr>
          <w:gridAfter w:val="1"/>
          <w:wAfter w:w="40" w:type="dxa"/>
          <w:trHeight w:val="60"/>
        </w:trPr>
        <w:tc>
          <w:tcPr>
            <w:tcW w:w="53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9685F99" w14:textId="77777777" w:rsidR="00B44F30" w:rsidRPr="0055295B" w:rsidRDefault="00B44F30" w:rsidP="00AD6E74">
            <w:pPr>
              <w:rPr>
                <w:sz w:val="22"/>
                <w:szCs w:val="22"/>
              </w:rPr>
            </w:pPr>
          </w:p>
        </w:tc>
        <w:tc>
          <w:tcPr>
            <w:tcW w:w="8925" w:type="dxa"/>
            <w:gridSpan w:val="10"/>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14:paraId="64285911" w14:textId="77777777" w:rsidR="00B44F30" w:rsidRPr="0055295B" w:rsidRDefault="00B44F30" w:rsidP="00AD6E74">
            <w:pPr>
              <w:jc w:val="center"/>
              <w:rPr>
                <w:b/>
                <w:sz w:val="22"/>
                <w:szCs w:val="22"/>
              </w:rPr>
            </w:pPr>
            <w:r w:rsidRPr="0055295B">
              <w:rPr>
                <w:b/>
                <w:sz w:val="22"/>
                <w:szCs w:val="22"/>
              </w:rPr>
              <w:t>(Один раз в 6 лет)</w:t>
            </w:r>
          </w:p>
        </w:tc>
      </w:tr>
      <w:tr w:rsidR="00B44F30" w:rsidRPr="0055295B" w14:paraId="47B57ABC" w14:textId="77777777" w:rsidTr="00523F5C">
        <w:trPr>
          <w:gridAfter w:val="1"/>
          <w:wAfter w:w="40" w:type="dxa"/>
          <w:trHeight w:val="52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CA568" w14:textId="77777777" w:rsidR="00B44F30" w:rsidRPr="0055295B" w:rsidRDefault="00B44F30" w:rsidP="00AD6E74">
            <w:pPr>
              <w:rPr>
                <w:sz w:val="22"/>
                <w:szCs w:val="22"/>
              </w:rPr>
            </w:pPr>
            <w:r w:rsidRPr="0055295B">
              <w:rPr>
                <w:sz w:val="22"/>
                <w:szCs w:val="22"/>
              </w:rPr>
              <w:t>№№</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A260FF" w14:textId="77777777" w:rsidR="00B44F30" w:rsidRPr="0055295B" w:rsidRDefault="00B44F30" w:rsidP="00AD6E74">
            <w:pPr>
              <w:rPr>
                <w:sz w:val="22"/>
                <w:szCs w:val="22"/>
              </w:rPr>
            </w:pPr>
            <w:r w:rsidRPr="0055295B">
              <w:rPr>
                <w:sz w:val="22"/>
                <w:szCs w:val="22"/>
              </w:rPr>
              <w:t>Наименование</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6FE4CA" w14:textId="77777777" w:rsidR="00B44F30" w:rsidRPr="0055295B" w:rsidRDefault="00B44F30" w:rsidP="00AD6E74">
            <w:pPr>
              <w:rPr>
                <w:sz w:val="22"/>
                <w:szCs w:val="22"/>
              </w:rPr>
            </w:pPr>
            <w:r w:rsidRPr="0055295B">
              <w:rPr>
                <w:sz w:val="22"/>
                <w:szCs w:val="22"/>
              </w:rPr>
              <w:t>Перечень работ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8DE2B" w14:textId="77777777" w:rsidR="00B44F30" w:rsidRPr="0055295B" w:rsidRDefault="00B44F30" w:rsidP="00AD6E74">
            <w:pPr>
              <w:rPr>
                <w:sz w:val="22"/>
                <w:szCs w:val="22"/>
              </w:rPr>
            </w:pPr>
            <w:proofErr w:type="spellStart"/>
            <w:r w:rsidRPr="0055295B">
              <w:rPr>
                <w:sz w:val="22"/>
                <w:szCs w:val="22"/>
              </w:rPr>
              <w:t>Периодичн</w:t>
            </w:r>
            <w:proofErr w:type="spellEnd"/>
            <w:r w:rsidRPr="0055295B">
              <w:rPr>
                <w:sz w:val="22"/>
                <w:szCs w:val="22"/>
              </w:rPr>
              <w:t>. проведения</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FE7B7" w14:textId="77777777" w:rsidR="00B44F30" w:rsidRPr="0055295B" w:rsidRDefault="00B44F30" w:rsidP="00AD6E74">
            <w:pPr>
              <w:rPr>
                <w:sz w:val="22"/>
                <w:szCs w:val="22"/>
              </w:rPr>
            </w:pPr>
            <w:r w:rsidRPr="0055295B">
              <w:rPr>
                <w:sz w:val="22"/>
                <w:szCs w:val="22"/>
              </w:rPr>
              <w:t>Методика проведения ТО</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95E5B" w14:textId="77777777" w:rsidR="00B44F30" w:rsidRPr="0055295B" w:rsidRDefault="00B44F30" w:rsidP="00AD6E74">
            <w:pPr>
              <w:rPr>
                <w:sz w:val="22"/>
                <w:szCs w:val="22"/>
              </w:rPr>
            </w:pPr>
            <w:r w:rsidRPr="0055295B">
              <w:rPr>
                <w:sz w:val="22"/>
                <w:szCs w:val="22"/>
              </w:rPr>
              <w:t>Трудозатраты</w:t>
            </w:r>
          </w:p>
        </w:tc>
      </w:tr>
      <w:tr w:rsidR="00B44F30" w:rsidRPr="0055295B" w14:paraId="6949757D" w14:textId="77777777" w:rsidTr="00523F5C">
        <w:trPr>
          <w:gridAfter w:val="1"/>
          <w:wAfter w:w="40" w:type="dxa"/>
          <w:trHeight w:val="52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32688C" w14:textId="77777777" w:rsidR="00B44F30" w:rsidRPr="0055295B" w:rsidRDefault="00B44F30" w:rsidP="00AD6E74">
            <w:pPr>
              <w:rPr>
                <w:sz w:val="22"/>
                <w:szCs w:val="22"/>
              </w:rPr>
            </w:pPr>
            <w:r w:rsidRPr="0055295B">
              <w:rPr>
                <w:sz w:val="22"/>
                <w:szCs w:val="22"/>
              </w:rPr>
              <w:t>п/п</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E18C10" w14:textId="77777777" w:rsidR="00B44F30" w:rsidRPr="0055295B" w:rsidRDefault="00B44F30" w:rsidP="00AD6E74">
            <w:pPr>
              <w:rPr>
                <w:sz w:val="22"/>
                <w:szCs w:val="22"/>
              </w:rPr>
            </w:pPr>
            <w:r w:rsidRPr="0055295B">
              <w:rPr>
                <w:sz w:val="22"/>
                <w:szCs w:val="22"/>
              </w:rPr>
              <w:t>оборудования</w:t>
            </w: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72D6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5E8B1"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C9615" w14:textId="77777777" w:rsidR="00B44F30" w:rsidRPr="0055295B" w:rsidRDefault="00B44F30" w:rsidP="00AD6E74">
            <w:pPr>
              <w:rPr>
                <w:sz w:val="22"/>
                <w:szCs w:val="22"/>
              </w:rPr>
            </w:pP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F67DEA" w14:textId="77777777" w:rsidR="00B44F30" w:rsidRPr="0055295B" w:rsidRDefault="00B44F30" w:rsidP="00AD6E74">
            <w:pPr>
              <w:rPr>
                <w:sz w:val="22"/>
                <w:szCs w:val="22"/>
              </w:rPr>
            </w:pPr>
            <w:r w:rsidRPr="0055295B">
              <w:rPr>
                <w:sz w:val="22"/>
                <w:szCs w:val="22"/>
              </w:rPr>
              <w:t>(чел/час)</w:t>
            </w:r>
          </w:p>
        </w:tc>
      </w:tr>
      <w:tr w:rsidR="00B44F30" w:rsidRPr="0055295B" w14:paraId="71D52F8C" w14:textId="77777777" w:rsidTr="00523F5C">
        <w:trPr>
          <w:gridAfter w:val="1"/>
          <w:wAfter w:w="40" w:type="dxa"/>
          <w:trHeight w:val="1290"/>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2D2370" w14:textId="77777777" w:rsidR="00B44F30" w:rsidRPr="0055295B" w:rsidRDefault="00B44F30" w:rsidP="00AD6E74">
            <w:pPr>
              <w:rPr>
                <w:sz w:val="22"/>
                <w:szCs w:val="22"/>
              </w:rPr>
            </w:pPr>
            <w:r w:rsidRPr="0055295B">
              <w:rPr>
                <w:sz w:val="22"/>
                <w:szCs w:val="22"/>
              </w:rPr>
              <w:t>1</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29" w14:textId="77777777" w:rsidR="00B44F30" w:rsidRPr="0055295B" w:rsidRDefault="00B44F30" w:rsidP="00AD6E74">
            <w:pPr>
              <w:rPr>
                <w:sz w:val="22"/>
                <w:szCs w:val="22"/>
              </w:rPr>
            </w:pPr>
            <w:r w:rsidRPr="0055295B">
              <w:rPr>
                <w:sz w:val="22"/>
                <w:szCs w:val="22"/>
              </w:rPr>
              <w:t xml:space="preserve"> КТП-25-10(</w:t>
            </w:r>
            <w:proofErr w:type="gramStart"/>
            <w:r w:rsidRPr="0055295B">
              <w:rPr>
                <w:sz w:val="22"/>
                <w:szCs w:val="22"/>
              </w:rPr>
              <w:t>6)/</w:t>
            </w:r>
            <w:proofErr w:type="gramEnd"/>
            <w:r w:rsidRPr="0055295B">
              <w:rPr>
                <w:sz w:val="22"/>
                <w:szCs w:val="22"/>
              </w:rPr>
              <w:t>04</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D111E2" w14:textId="77777777" w:rsidR="00B44F30" w:rsidRPr="0055295B" w:rsidRDefault="00B44F30" w:rsidP="00AD6E74">
            <w:pPr>
              <w:rPr>
                <w:sz w:val="22"/>
                <w:szCs w:val="22"/>
              </w:rPr>
            </w:pPr>
            <w:r w:rsidRPr="0055295B">
              <w:rPr>
                <w:sz w:val="22"/>
                <w:szCs w:val="22"/>
              </w:rPr>
              <w:t xml:space="preserve">1.1. Осмотр                                                               </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7CE89"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B49E4" w14:textId="77777777" w:rsidR="00B44F30" w:rsidRPr="0055295B" w:rsidRDefault="00B44F30" w:rsidP="00AD6E74">
            <w:pPr>
              <w:rPr>
                <w:sz w:val="22"/>
                <w:szCs w:val="22"/>
              </w:rPr>
            </w:pPr>
            <w:r w:rsidRPr="0055295B">
              <w:rPr>
                <w:sz w:val="22"/>
                <w:szCs w:val="22"/>
              </w:rPr>
              <w:t xml:space="preserve">При осмотрах производить </w:t>
            </w:r>
            <w:proofErr w:type="gramStart"/>
            <w:r w:rsidRPr="0055295B">
              <w:rPr>
                <w:sz w:val="22"/>
                <w:szCs w:val="22"/>
              </w:rPr>
              <w:t xml:space="preserve">проверку:   </w:t>
            </w:r>
            <w:proofErr w:type="gramEnd"/>
            <w:r w:rsidRPr="0055295B">
              <w:rPr>
                <w:sz w:val="22"/>
                <w:szCs w:val="22"/>
              </w:rPr>
              <w:t xml:space="preserve">                                                                                        состояния контактных соединений и их затяжка при необходимости;                                                     состояние изоляции (загрязненность, наличие трещин, следов разряда и т. д.)                                                                           исправность </w:t>
            </w:r>
            <w:proofErr w:type="gramStart"/>
            <w:r w:rsidRPr="0055295B">
              <w:rPr>
                <w:sz w:val="22"/>
                <w:szCs w:val="22"/>
              </w:rPr>
              <w:t xml:space="preserve">заземления.   </w:t>
            </w:r>
            <w:proofErr w:type="gramEnd"/>
            <w:r w:rsidRPr="0055295B">
              <w:rPr>
                <w:sz w:val="22"/>
                <w:szCs w:val="22"/>
              </w:rPr>
              <w:t xml:space="preserve">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3E8DDC" w14:textId="77777777" w:rsidR="00B44F30" w:rsidRPr="0055295B" w:rsidRDefault="00B44F30" w:rsidP="00AD6E74">
            <w:pPr>
              <w:rPr>
                <w:sz w:val="22"/>
                <w:szCs w:val="22"/>
              </w:rPr>
            </w:pPr>
            <w:r w:rsidRPr="0055295B">
              <w:rPr>
                <w:sz w:val="22"/>
                <w:szCs w:val="22"/>
              </w:rPr>
              <w:t>1</w:t>
            </w:r>
          </w:p>
        </w:tc>
      </w:tr>
      <w:tr w:rsidR="00B44F30" w:rsidRPr="0055295B" w14:paraId="4AB8E84B"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E0D04"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60F5E"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87CD6" w14:textId="77777777" w:rsidR="00B44F30" w:rsidRPr="0055295B" w:rsidRDefault="00B44F30" w:rsidP="00AD6E74">
            <w:pPr>
              <w:rPr>
                <w:sz w:val="22"/>
                <w:szCs w:val="22"/>
              </w:rPr>
            </w:pPr>
            <w:r w:rsidRPr="0055295B">
              <w:rPr>
                <w:sz w:val="22"/>
                <w:szCs w:val="22"/>
              </w:rPr>
              <w:t>1.3. Текущий ремонт                                            1.3.1. Чистка изоляции оборудования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A08F6"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6C2CC" w14:textId="77777777" w:rsidR="00B44F30" w:rsidRPr="0055295B" w:rsidRDefault="00B44F30" w:rsidP="00AD6E74">
            <w:pPr>
              <w:rPr>
                <w:sz w:val="22"/>
                <w:szCs w:val="22"/>
              </w:rPr>
            </w:pPr>
            <w:r w:rsidRPr="0055295B">
              <w:rPr>
                <w:sz w:val="22"/>
                <w:szCs w:val="22"/>
              </w:rPr>
              <w:t>Загрязненную фарфоровую изоляцию следует очищать ветошью, смоченной в бензине или растворители. Поверхность изоляторов после чистки вытирается на сухую.</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1BE8A5" w14:textId="77777777" w:rsidR="00B44F30" w:rsidRPr="0055295B" w:rsidRDefault="00B44F30" w:rsidP="00AD6E74">
            <w:pPr>
              <w:rPr>
                <w:sz w:val="22"/>
                <w:szCs w:val="22"/>
              </w:rPr>
            </w:pPr>
            <w:r w:rsidRPr="0055295B">
              <w:rPr>
                <w:sz w:val="22"/>
                <w:szCs w:val="22"/>
              </w:rPr>
              <w:t>2</w:t>
            </w:r>
          </w:p>
        </w:tc>
      </w:tr>
      <w:tr w:rsidR="00B44F30" w:rsidRPr="0055295B" w14:paraId="60531B26"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463E2"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8986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AAEC2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325401"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CDA146"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B0DE76" w14:textId="77777777" w:rsidR="00B44F30" w:rsidRPr="0055295B" w:rsidRDefault="00B44F30" w:rsidP="00AD6E74">
            <w:pPr>
              <w:rPr>
                <w:sz w:val="22"/>
                <w:szCs w:val="22"/>
              </w:rPr>
            </w:pPr>
          </w:p>
        </w:tc>
      </w:tr>
      <w:tr w:rsidR="00B44F30" w:rsidRPr="0055295B" w14:paraId="3CB19053" w14:textId="77777777" w:rsidTr="00523F5C">
        <w:trPr>
          <w:gridAfter w:val="1"/>
          <w:wAfter w:w="40" w:type="dxa"/>
          <w:trHeight w:val="51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5692D" w14:textId="77777777" w:rsidR="00B44F30" w:rsidRPr="0055295B" w:rsidRDefault="00B44F30" w:rsidP="00AD6E74">
            <w:pPr>
              <w:rPr>
                <w:sz w:val="22"/>
                <w:szCs w:val="22"/>
              </w:rPr>
            </w:pPr>
            <w:r w:rsidRPr="0055295B">
              <w:rPr>
                <w:sz w:val="22"/>
                <w:szCs w:val="22"/>
              </w:rPr>
              <w:t>2</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0E486" w14:textId="77777777" w:rsidR="00B44F30" w:rsidRPr="0055295B" w:rsidRDefault="00B44F30" w:rsidP="00AD6E74">
            <w:pPr>
              <w:rPr>
                <w:sz w:val="22"/>
                <w:szCs w:val="22"/>
              </w:rPr>
            </w:pPr>
            <w:r w:rsidRPr="0055295B">
              <w:rPr>
                <w:sz w:val="22"/>
                <w:szCs w:val="22"/>
              </w:rPr>
              <w:t>Силовой трансформатор ТМГ-25-6(</w:t>
            </w:r>
            <w:proofErr w:type="gramStart"/>
            <w:r w:rsidRPr="0055295B">
              <w:rPr>
                <w:sz w:val="22"/>
                <w:szCs w:val="22"/>
              </w:rPr>
              <w:t>10)-</w:t>
            </w:r>
            <w:proofErr w:type="gramEnd"/>
            <w:r w:rsidRPr="0055295B">
              <w:rPr>
                <w:sz w:val="22"/>
                <w:szCs w:val="22"/>
              </w:rPr>
              <w:t>У1, ТМ-25</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BC836" w14:textId="77777777" w:rsidR="00B44F30" w:rsidRPr="0055295B" w:rsidRDefault="00B44F30" w:rsidP="00AD6E74">
            <w:pPr>
              <w:rPr>
                <w:sz w:val="22"/>
                <w:szCs w:val="22"/>
              </w:rPr>
            </w:pPr>
            <w:r w:rsidRPr="0055295B">
              <w:rPr>
                <w:sz w:val="22"/>
                <w:szCs w:val="22"/>
              </w:rPr>
              <w:t xml:space="preserve">2.1. Осмотр </w:t>
            </w:r>
            <w:proofErr w:type="gramStart"/>
            <w:r w:rsidRPr="0055295B">
              <w:rPr>
                <w:sz w:val="22"/>
                <w:szCs w:val="22"/>
              </w:rPr>
              <w:t>( уровень</w:t>
            </w:r>
            <w:proofErr w:type="gramEnd"/>
            <w:r w:rsidRPr="0055295B">
              <w:rPr>
                <w:sz w:val="22"/>
                <w:szCs w:val="22"/>
              </w:rPr>
              <w:t xml:space="preserve"> масла в масломерном патрубке, отсутствие течи масла в местах уплотнений трансформатора, внешнее состояние изоляторов без сколов и трещин, состояние окрашенных поверхностей, наличие пломб на патрубке крыши, сливной пробке, узле крышка трансформатора)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CB029" w14:textId="77777777" w:rsidR="00B44F30" w:rsidRPr="0055295B" w:rsidRDefault="00B44F30" w:rsidP="00AD6E74">
            <w:pPr>
              <w:rPr>
                <w:sz w:val="22"/>
                <w:szCs w:val="22"/>
              </w:rPr>
            </w:pPr>
            <w:r w:rsidRPr="0055295B">
              <w:rPr>
                <w:sz w:val="22"/>
                <w:szCs w:val="22"/>
              </w:rPr>
              <w:t>1 раз в месяц</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EE7FE" w14:textId="77777777" w:rsidR="00B44F30" w:rsidRPr="0055295B" w:rsidRDefault="00B44F30" w:rsidP="00AD6E74">
            <w:pPr>
              <w:rPr>
                <w:sz w:val="22"/>
                <w:szCs w:val="22"/>
              </w:rPr>
            </w:pPr>
            <w:r w:rsidRPr="0055295B">
              <w:rPr>
                <w:sz w:val="22"/>
                <w:szCs w:val="22"/>
              </w:rPr>
              <w:t>1. Внешний осмотр проводится без выключения электропитания оборудования базовой станции.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BF9C" w14:textId="77777777" w:rsidR="00B44F30" w:rsidRPr="0055295B" w:rsidRDefault="00B44F30" w:rsidP="00AD6E74">
            <w:pPr>
              <w:rPr>
                <w:sz w:val="22"/>
                <w:szCs w:val="22"/>
              </w:rPr>
            </w:pPr>
            <w:r w:rsidRPr="0055295B">
              <w:rPr>
                <w:sz w:val="22"/>
                <w:szCs w:val="22"/>
              </w:rPr>
              <w:t>2</w:t>
            </w:r>
          </w:p>
        </w:tc>
      </w:tr>
      <w:tr w:rsidR="00B44F30" w:rsidRPr="0055295B" w14:paraId="16E7A5B8"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A9307"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722F9"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5837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1A1B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57433" w14:textId="77777777" w:rsidR="00B44F30" w:rsidRPr="0055295B" w:rsidRDefault="00B44F30" w:rsidP="00AD6E74">
            <w:pPr>
              <w:rPr>
                <w:sz w:val="22"/>
                <w:szCs w:val="22"/>
              </w:rPr>
            </w:pPr>
            <w:r w:rsidRPr="0055295B">
              <w:rPr>
                <w:sz w:val="22"/>
                <w:szCs w:val="22"/>
              </w:rPr>
              <w:t>2. Работы осуществляются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677B07" w14:textId="77777777" w:rsidR="00B44F30" w:rsidRPr="0055295B" w:rsidRDefault="00B44F30" w:rsidP="00AD6E74">
            <w:pPr>
              <w:rPr>
                <w:sz w:val="22"/>
                <w:szCs w:val="22"/>
              </w:rPr>
            </w:pPr>
          </w:p>
        </w:tc>
      </w:tr>
      <w:tr w:rsidR="00B44F30" w:rsidRPr="0055295B" w14:paraId="0061EDB0"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D461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65CFD"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A02B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71826"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263256"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5E07E" w14:textId="77777777" w:rsidR="00B44F30" w:rsidRPr="0055295B" w:rsidRDefault="00B44F30" w:rsidP="00AD6E74">
            <w:pPr>
              <w:rPr>
                <w:sz w:val="22"/>
                <w:szCs w:val="22"/>
              </w:rPr>
            </w:pPr>
          </w:p>
        </w:tc>
      </w:tr>
      <w:tr w:rsidR="00B44F30" w:rsidRPr="0055295B" w14:paraId="581A5945" w14:textId="77777777" w:rsidTr="00523F5C">
        <w:trPr>
          <w:gridAfter w:val="1"/>
          <w:wAfter w:w="40" w:type="dxa"/>
          <w:trHeight w:val="229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816F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952B"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56FC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D36DA"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E06B6" w14:textId="77777777" w:rsidR="00B44F30" w:rsidRPr="0055295B" w:rsidRDefault="00B44F30" w:rsidP="00AD6E74">
            <w:pPr>
              <w:rPr>
                <w:sz w:val="22"/>
                <w:szCs w:val="22"/>
              </w:rPr>
            </w:pPr>
            <w:r w:rsidRPr="0055295B">
              <w:rPr>
                <w:sz w:val="22"/>
                <w:szCs w:val="22"/>
              </w:rPr>
              <w:t xml:space="preserve">4. Осмотр проводится в соответствии с 3-м разделом "Руководства по эксплуатации на трансформаторы". Проверить: состояние изоляторов (наличие или отсутствие трещин, сколов фарфора, течей масла через уплотнения), состояние крепления контактных зажимов вводов и кабелей (без подъема на трансформатор); уровень масла в расширителе; состояние силикагеля-индикатора и наличие масла в колпаке масляного затвора </w:t>
            </w:r>
            <w:proofErr w:type="spellStart"/>
            <w:r w:rsidRPr="0055295B">
              <w:rPr>
                <w:sz w:val="22"/>
                <w:szCs w:val="22"/>
              </w:rPr>
              <w:t>воздухоосушителя</w:t>
            </w:r>
            <w:proofErr w:type="spellEnd"/>
            <w:r w:rsidRPr="0055295B">
              <w:rPr>
                <w:sz w:val="22"/>
                <w:szCs w:val="22"/>
              </w:rPr>
              <w:t>; состояние фланцевых соединений и уплотнения под крышкой трансформатора; температуру верхних слоев масла.</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452D4" w14:textId="77777777" w:rsidR="00B44F30" w:rsidRPr="0055295B" w:rsidRDefault="00B44F30" w:rsidP="00AD6E74">
            <w:pPr>
              <w:rPr>
                <w:sz w:val="22"/>
                <w:szCs w:val="22"/>
              </w:rPr>
            </w:pPr>
          </w:p>
        </w:tc>
      </w:tr>
      <w:tr w:rsidR="00B44F30" w:rsidRPr="0055295B" w14:paraId="3E39DC5E"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F8622"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98690"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1C35B4"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509BD"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37F36" w14:textId="77777777" w:rsidR="00B44F30" w:rsidRPr="0055295B" w:rsidRDefault="00B44F30" w:rsidP="00AD6E74">
            <w:pPr>
              <w:rPr>
                <w:sz w:val="22"/>
                <w:szCs w:val="22"/>
              </w:rPr>
            </w:pPr>
            <w:r w:rsidRPr="0055295B">
              <w:rPr>
                <w:sz w:val="22"/>
                <w:szCs w:val="22"/>
              </w:rPr>
              <w:t xml:space="preserve">5.Результаты проверки оформляются протоколом установленной формы.                                                                                                     На протяжении всего срока службы трансформатора проведения профилактических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841582" w14:textId="77777777" w:rsidR="00B44F30" w:rsidRPr="0055295B" w:rsidRDefault="00B44F30" w:rsidP="00AD6E74">
            <w:pPr>
              <w:rPr>
                <w:sz w:val="22"/>
                <w:szCs w:val="22"/>
              </w:rPr>
            </w:pPr>
          </w:p>
        </w:tc>
      </w:tr>
      <w:tr w:rsidR="00B44F30" w:rsidRPr="0055295B" w14:paraId="071FEB2E" w14:textId="77777777" w:rsidTr="00523F5C">
        <w:trPr>
          <w:gridAfter w:val="1"/>
          <w:wAfter w:w="40" w:type="dxa"/>
          <w:trHeight w:val="384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C7C835"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86CBA"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FDC6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67A03"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399D6" w14:textId="77777777" w:rsidR="00B44F30" w:rsidRPr="0055295B" w:rsidRDefault="00B44F30" w:rsidP="00AD6E74">
            <w:pPr>
              <w:rPr>
                <w:sz w:val="22"/>
                <w:szCs w:val="22"/>
              </w:rPr>
            </w:pPr>
            <w:r w:rsidRPr="0055295B">
              <w:rPr>
                <w:sz w:val="22"/>
                <w:szCs w:val="22"/>
              </w:rPr>
              <w:t xml:space="preserve"> ремонтов, связанных с вскрытием трансформатора, заменой и сушкой трансформаторного масла, не требуется. Отбор проб и профилактические испытания масла не производить, кроме ТМ-25.                                                                                                                                                      В остальном объем и периодичность испытаний трансформатора в эксплуатации должны соответствовать требованиям ПТЭ.                                                                                                        Трансформатор должен быть </w:t>
            </w:r>
            <w:proofErr w:type="spellStart"/>
            <w:r w:rsidRPr="0055295B">
              <w:rPr>
                <w:sz w:val="22"/>
                <w:szCs w:val="22"/>
              </w:rPr>
              <w:t>аварийно</w:t>
            </w:r>
            <w:proofErr w:type="spellEnd"/>
            <w:r w:rsidRPr="0055295B">
              <w:rPr>
                <w:sz w:val="22"/>
                <w:szCs w:val="22"/>
              </w:rPr>
              <w:t xml:space="preserve"> выведен из работы при:                                                           - сильном неравномерном шуме и потрескивании внутри трансформатора;                                            - ненормальном и постоянно возрастающем нагреве трансформатора при нагрузке ниже номинальной и нормальной работе устройств охлаждения;                                                                   - выбросе масла из расширителя или разрыве диафрагмы выхлопной трубы;                                                                                   - течи масла с понижением его уровня ниже уровня масломерного стекла.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716AED" w14:textId="77777777" w:rsidR="00B44F30" w:rsidRPr="0055295B" w:rsidRDefault="00B44F30" w:rsidP="00AD6E74">
            <w:pPr>
              <w:rPr>
                <w:sz w:val="22"/>
                <w:szCs w:val="22"/>
              </w:rPr>
            </w:pPr>
          </w:p>
        </w:tc>
      </w:tr>
      <w:tr w:rsidR="00B44F30" w:rsidRPr="0055295B" w14:paraId="2F78C5EE" w14:textId="77777777" w:rsidTr="00523F5C">
        <w:trPr>
          <w:gridAfter w:val="1"/>
          <w:wAfter w:w="40" w:type="dxa"/>
          <w:trHeight w:val="151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DF875"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819BE9"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719C8" w14:textId="77777777" w:rsidR="00B44F30" w:rsidRPr="0055295B" w:rsidRDefault="00B44F30" w:rsidP="00AD6E74">
            <w:pPr>
              <w:rPr>
                <w:sz w:val="22"/>
                <w:szCs w:val="22"/>
              </w:rPr>
            </w:pPr>
            <w:r w:rsidRPr="0055295B">
              <w:rPr>
                <w:sz w:val="22"/>
                <w:szCs w:val="22"/>
              </w:rPr>
              <w:t xml:space="preserve">2.2. Профилактические </w:t>
            </w:r>
            <w:proofErr w:type="gramStart"/>
            <w:r w:rsidRPr="0055295B">
              <w:rPr>
                <w:sz w:val="22"/>
                <w:szCs w:val="22"/>
              </w:rPr>
              <w:t xml:space="preserve">испытания:  </w:t>
            </w:r>
            <w:proofErr w:type="gramEnd"/>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4C2DC" w14:textId="77777777" w:rsidR="00B44F30" w:rsidRPr="0055295B" w:rsidRDefault="00B44F30" w:rsidP="00AD6E74">
            <w:pPr>
              <w:rPr>
                <w:sz w:val="22"/>
                <w:szCs w:val="22"/>
              </w:rPr>
            </w:pPr>
            <w:r w:rsidRPr="0055295B">
              <w:rPr>
                <w:sz w:val="22"/>
                <w:szCs w:val="22"/>
              </w:rPr>
              <w:t xml:space="preserve">1-й год эксплуатации -            2 раза                                       в дальнейшем 1 раз в год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4240C"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7CE0D" w14:textId="77777777" w:rsidR="00B44F30" w:rsidRPr="0055295B" w:rsidRDefault="00B44F30" w:rsidP="00AD6E74">
            <w:pPr>
              <w:rPr>
                <w:sz w:val="22"/>
                <w:szCs w:val="22"/>
              </w:rPr>
            </w:pPr>
            <w:r w:rsidRPr="0055295B">
              <w:rPr>
                <w:sz w:val="22"/>
                <w:szCs w:val="22"/>
              </w:rPr>
              <w:t>14</w:t>
            </w:r>
          </w:p>
        </w:tc>
      </w:tr>
      <w:tr w:rsidR="00B44F30" w:rsidRPr="0055295B" w14:paraId="30FB873B"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4E030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69C34"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3320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25CA1"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86786"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28741E" w14:textId="77777777" w:rsidR="00B44F30" w:rsidRPr="0055295B" w:rsidRDefault="00B44F30" w:rsidP="00AD6E74">
            <w:pPr>
              <w:rPr>
                <w:sz w:val="22"/>
                <w:szCs w:val="22"/>
              </w:rPr>
            </w:pPr>
          </w:p>
        </w:tc>
      </w:tr>
      <w:tr w:rsidR="00B44F30" w:rsidRPr="0055295B" w14:paraId="2A224D25" w14:textId="77777777" w:rsidTr="00523F5C">
        <w:trPr>
          <w:gridAfter w:val="1"/>
          <w:wAfter w:w="40" w:type="dxa"/>
          <w:trHeight w:val="698"/>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F9E3A"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5EEF7" w14:textId="77777777" w:rsidR="00B44F30" w:rsidRPr="0055295B" w:rsidRDefault="00B44F30" w:rsidP="00AD6E74">
            <w:pPr>
              <w:rPr>
                <w:sz w:val="22"/>
                <w:szCs w:val="22"/>
              </w:rPr>
            </w:pPr>
            <w:r w:rsidRPr="0055295B">
              <w:rPr>
                <w:sz w:val="22"/>
                <w:szCs w:val="22"/>
              </w:rPr>
              <w:t> </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D2FAE" w14:textId="77777777" w:rsidR="00B44F30" w:rsidRPr="0055295B" w:rsidRDefault="00B44F30" w:rsidP="00AD6E74">
            <w:pPr>
              <w:rPr>
                <w:sz w:val="22"/>
                <w:szCs w:val="22"/>
              </w:rPr>
            </w:pPr>
            <w:r w:rsidRPr="0055295B">
              <w:rPr>
                <w:sz w:val="22"/>
                <w:szCs w:val="22"/>
              </w:rPr>
              <w:t xml:space="preserve">2.2.1 </w:t>
            </w:r>
            <w:proofErr w:type="gramStart"/>
            <w:r w:rsidRPr="0055295B">
              <w:rPr>
                <w:sz w:val="22"/>
                <w:szCs w:val="22"/>
              </w:rPr>
              <w:t>измерения  нагрузок</w:t>
            </w:r>
            <w:proofErr w:type="gramEnd"/>
            <w:r w:rsidRPr="0055295B">
              <w:rPr>
                <w:sz w:val="22"/>
                <w:szCs w:val="22"/>
              </w:rPr>
              <w:t xml:space="preserve"> и напряжений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AF7A9" w14:textId="77777777" w:rsidR="00B44F30" w:rsidRPr="0055295B" w:rsidRDefault="00B44F30" w:rsidP="00AD6E74">
            <w:pPr>
              <w:rPr>
                <w:sz w:val="22"/>
                <w:szCs w:val="22"/>
              </w:rPr>
            </w:pPr>
            <w:r w:rsidRPr="0055295B">
              <w:rPr>
                <w:sz w:val="22"/>
                <w:szCs w:val="22"/>
              </w:rPr>
              <w:t>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BD2E1" w14:textId="77777777" w:rsidR="00B44F30" w:rsidRPr="0055295B" w:rsidRDefault="00B44F30" w:rsidP="00AD6E74">
            <w:pPr>
              <w:rPr>
                <w:sz w:val="22"/>
                <w:szCs w:val="22"/>
              </w:rPr>
            </w:pPr>
            <w:r w:rsidRPr="0055295B">
              <w:rPr>
                <w:sz w:val="22"/>
                <w:szCs w:val="22"/>
              </w:rPr>
              <w:t xml:space="preserve">1. В распределительных электрических сетях до 20 </w:t>
            </w:r>
            <w:proofErr w:type="spellStart"/>
            <w:r w:rsidRPr="0055295B">
              <w:rPr>
                <w:sz w:val="22"/>
                <w:szCs w:val="22"/>
              </w:rPr>
              <w:t>кВ</w:t>
            </w:r>
            <w:proofErr w:type="spellEnd"/>
            <w:r w:rsidRPr="0055295B">
              <w:rPr>
                <w:sz w:val="22"/>
                <w:szCs w:val="22"/>
              </w:rPr>
              <w:t xml:space="preserve"> включительно измерения нагрузок и напряжений трансформатора проводиться в первый год эксплуатации не менее 2 раз - в период максимальных и минимальных нагрузок, в дальнейшем - по необходимости.                                                                                                                                    2. Перед наступлением зимнего максимума и летнего минимума нагрузки.                                                                                                     Перед проведением </w:t>
            </w:r>
            <w:proofErr w:type="gramStart"/>
            <w:r w:rsidRPr="0055295B">
              <w:rPr>
                <w:sz w:val="22"/>
                <w:szCs w:val="22"/>
              </w:rPr>
              <w:t>испытаний  и</w:t>
            </w:r>
            <w:proofErr w:type="gramEnd"/>
            <w:r w:rsidRPr="0055295B">
              <w:rPr>
                <w:sz w:val="22"/>
                <w:szCs w:val="22"/>
              </w:rPr>
              <w:t xml:space="preserve"> измерений электрооборудования наружная поверхность его изоляции должна быть очищена от пыли и грязи, кроме тех случаев, когда измерения проводятся методом, не требующим отключения оборудования.                                                                                Рекомендуется измерять сопротивление изоляции с помощью мегомметра.                                                                                                                 Проведению испытаний изоляции электрооборудования должны предшествовать</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5DC55" w14:textId="77777777" w:rsidR="00B44F30" w:rsidRPr="0055295B" w:rsidRDefault="00B44F30" w:rsidP="00AD6E74">
            <w:pPr>
              <w:rPr>
                <w:sz w:val="22"/>
                <w:szCs w:val="22"/>
              </w:rPr>
            </w:pPr>
            <w:r w:rsidRPr="0055295B">
              <w:rPr>
                <w:sz w:val="22"/>
                <w:szCs w:val="22"/>
              </w:rPr>
              <w:t>2</w:t>
            </w:r>
          </w:p>
        </w:tc>
      </w:tr>
      <w:tr w:rsidR="00B44F30" w:rsidRPr="0055295B" w14:paraId="6B7945F5" w14:textId="77777777" w:rsidTr="00523F5C">
        <w:trPr>
          <w:gridAfter w:val="1"/>
          <w:wAfter w:w="40" w:type="dxa"/>
          <w:trHeight w:val="229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F65AFD"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D5E86" w14:textId="77777777" w:rsidR="00B44F30" w:rsidRPr="0055295B" w:rsidRDefault="00B44F30" w:rsidP="00AD6E74">
            <w:pPr>
              <w:rPr>
                <w:sz w:val="22"/>
                <w:szCs w:val="22"/>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F00084" w14:textId="77777777" w:rsidR="00B44F30" w:rsidRPr="0055295B" w:rsidRDefault="00B44F30" w:rsidP="00AD6E74">
            <w:pPr>
              <w:rPr>
                <w:sz w:val="22"/>
                <w:szCs w:val="22"/>
              </w:rPr>
            </w:pPr>
            <w:r w:rsidRPr="0055295B">
              <w:rPr>
                <w:sz w:val="22"/>
                <w:szCs w:val="22"/>
              </w:rPr>
              <w:t xml:space="preserve">трансформатора  </w:t>
            </w: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0920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E77AD" w14:textId="77777777" w:rsidR="00B44F30" w:rsidRPr="0055295B" w:rsidRDefault="00B44F30" w:rsidP="00AD6E74">
            <w:pPr>
              <w:rPr>
                <w:sz w:val="22"/>
                <w:szCs w:val="22"/>
              </w:rPr>
            </w:pPr>
            <w:r w:rsidRPr="0055295B">
              <w:rPr>
                <w:sz w:val="22"/>
                <w:szCs w:val="22"/>
              </w:rPr>
              <w:t xml:space="preserve">тщательный осмотр и оценка состояния изоляции другими методами.                                                                                                                        Электрооборудование, забракованное при внешнем осмотре, независимо от результатов испытаний и измерений должно быть заменено или отремонтировано.       Опыт холостого хода силовых трансформаторов производится в начале всех испытаний и измерений до подачи на обмотки трансформатора постоянного тока, т.е. до измерения сопротивления изоляции и сопротивления обмоток постоянному току, прогрева трансформатора постоянным током. </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1E19F" w14:textId="77777777" w:rsidR="00B44F30" w:rsidRPr="0055295B" w:rsidRDefault="00B44F30" w:rsidP="00AD6E74">
            <w:pPr>
              <w:rPr>
                <w:sz w:val="22"/>
                <w:szCs w:val="22"/>
              </w:rPr>
            </w:pPr>
          </w:p>
        </w:tc>
      </w:tr>
      <w:tr w:rsidR="00B44F30" w:rsidRPr="0055295B" w14:paraId="779DDF8F"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48C4B"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6EA51"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81F4C" w14:textId="77777777" w:rsidR="00B44F30" w:rsidRPr="0055295B" w:rsidRDefault="00B44F30" w:rsidP="00AD6E74">
            <w:pPr>
              <w:rPr>
                <w:sz w:val="22"/>
                <w:szCs w:val="22"/>
              </w:rPr>
            </w:pPr>
            <w:r w:rsidRPr="0055295B">
              <w:rPr>
                <w:sz w:val="22"/>
                <w:szCs w:val="22"/>
              </w:rPr>
              <w:t>2.2.2. Измерение характеристик изоляции (сопротивление изоляции, коэффициент абсорбции, тангенс угла диэлектрических потерь).</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57E20"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47176" w14:textId="77777777" w:rsidR="00B44F30" w:rsidRPr="0055295B" w:rsidRDefault="00B44F30" w:rsidP="00AD6E74">
            <w:pPr>
              <w:rPr>
                <w:sz w:val="22"/>
                <w:szCs w:val="22"/>
              </w:rPr>
            </w:pPr>
            <w:r w:rsidRPr="0055295B">
              <w:rPr>
                <w:sz w:val="22"/>
                <w:szCs w:val="22"/>
              </w:rPr>
              <w:t xml:space="preserve">Следует производить в соответствии с инструкцией "Трансформаторы силовые. Транспортирование, разгрузка, хранение, монтаж и ввод в эксплуатацию" (РД 16.363-87)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17B8F" w14:textId="77777777" w:rsidR="00B44F30" w:rsidRPr="0055295B" w:rsidRDefault="00B44F30" w:rsidP="00AD6E74">
            <w:pPr>
              <w:rPr>
                <w:sz w:val="22"/>
                <w:szCs w:val="22"/>
              </w:rPr>
            </w:pPr>
            <w:r w:rsidRPr="0055295B">
              <w:rPr>
                <w:sz w:val="22"/>
                <w:szCs w:val="22"/>
              </w:rPr>
              <w:t>2</w:t>
            </w:r>
          </w:p>
        </w:tc>
      </w:tr>
      <w:tr w:rsidR="00B44F30" w:rsidRPr="0055295B" w14:paraId="2642E6D6"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65D2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0395E"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5BEC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142317"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32B0E"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7A21C" w14:textId="77777777" w:rsidR="00B44F30" w:rsidRPr="0055295B" w:rsidRDefault="00B44F30" w:rsidP="00AD6E74">
            <w:pPr>
              <w:rPr>
                <w:sz w:val="22"/>
                <w:szCs w:val="22"/>
              </w:rPr>
            </w:pPr>
          </w:p>
        </w:tc>
      </w:tr>
      <w:tr w:rsidR="00B44F30" w:rsidRPr="0055295B" w14:paraId="589466CE"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E7156"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6EE907"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EE83E4" w14:textId="77777777" w:rsidR="00B44F30" w:rsidRPr="0055295B" w:rsidRDefault="00B44F30" w:rsidP="00AD6E74">
            <w:pPr>
              <w:rPr>
                <w:sz w:val="22"/>
                <w:szCs w:val="22"/>
              </w:rPr>
            </w:pPr>
            <w:r w:rsidRPr="0055295B">
              <w:rPr>
                <w:sz w:val="22"/>
                <w:szCs w:val="22"/>
              </w:rPr>
              <w:t>2.2.3. Измерение сопротивления обмоток постоянному току</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468D35"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A3F9C1" w14:textId="77777777" w:rsidR="00B44F30" w:rsidRPr="0055295B" w:rsidRDefault="00B44F30" w:rsidP="00AD6E74">
            <w:pPr>
              <w:rPr>
                <w:sz w:val="22"/>
                <w:szCs w:val="22"/>
              </w:rPr>
            </w:pPr>
            <w:r w:rsidRPr="0055295B">
              <w:rPr>
                <w:sz w:val="22"/>
                <w:szCs w:val="22"/>
              </w:rPr>
              <w:t>Производится на всех ответвлениях, если для этого не потребуется выемки сердечника. Сопротивление должно отличаться не более чем на 2% от сопротивления, полученного на таком же ответвлении других фаз, или от данных завода изготовителя.</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1303C" w14:textId="77777777" w:rsidR="00B44F30" w:rsidRPr="0055295B" w:rsidRDefault="00B44F30" w:rsidP="00AD6E74">
            <w:pPr>
              <w:rPr>
                <w:sz w:val="22"/>
                <w:szCs w:val="22"/>
              </w:rPr>
            </w:pPr>
            <w:r w:rsidRPr="0055295B">
              <w:rPr>
                <w:sz w:val="22"/>
                <w:szCs w:val="22"/>
              </w:rPr>
              <w:t>2</w:t>
            </w:r>
          </w:p>
        </w:tc>
      </w:tr>
      <w:tr w:rsidR="00B44F30" w:rsidRPr="0055295B" w14:paraId="4145FAD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8D429"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0153E"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ABB80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FA979"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58B5C"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FFA66" w14:textId="77777777" w:rsidR="00B44F30" w:rsidRPr="0055295B" w:rsidRDefault="00B44F30" w:rsidP="00AD6E74">
            <w:pPr>
              <w:rPr>
                <w:sz w:val="22"/>
                <w:szCs w:val="22"/>
              </w:rPr>
            </w:pPr>
          </w:p>
        </w:tc>
      </w:tr>
      <w:tr w:rsidR="00B44F30" w:rsidRPr="0055295B" w14:paraId="17E29C52"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3DCA6"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249309"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9AC17" w14:textId="77777777" w:rsidR="00B44F30" w:rsidRPr="0055295B" w:rsidRDefault="00B44F30" w:rsidP="00AD6E74">
            <w:pPr>
              <w:rPr>
                <w:sz w:val="22"/>
                <w:szCs w:val="22"/>
              </w:rPr>
            </w:pPr>
            <w:r w:rsidRPr="0055295B">
              <w:rPr>
                <w:sz w:val="22"/>
                <w:szCs w:val="22"/>
              </w:rPr>
              <w:t>2.2.4. Проверка работы переключающего устройства и снятие круговой диаграммы.</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BBD6E2"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F5E7E" w14:textId="77777777" w:rsidR="00B44F30" w:rsidRPr="0055295B" w:rsidRDefault="00B44F30" w:rsidP="00AD6E74">
            <w:pPr>
              <w:rPr>
                <w:sz w:val="22"/>
                <w:szCs w:val="22"/>
              </w:rPr>
            </w:pPr>
            <w:r w:rsidRPr="0055295B">
              <w:rPr>
                <w:sz w:val="22"/>
                <w:szCs w:val="22"/>
              </w:rPr>
              <w:t>Снятие круговой диаграммы следует производить на всех положениях переключателя. Круговая диаграмма не должна отличаться от снятой на заводе-изготовителе. Проверку срабатывания переключающего устройства и давления контактов следует производить согласно заводским инструкциям.</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48B8B5" w14:textId="77777777" w:rsidR="00B44F30" w:rsidRPr="0055295B" w:rsidRDefault="00B44F30" w:rsidP="00AD6E74">
            <w:pPr>
              <w:rPr>
                <w:sz w:val="22"/>
                <w:szCs w:val="22"/>
              </w:rPr>
            </w:pPr>
            <w:r w:rsidRPr="0055295B">
              <w:rPr>
                <w:sz w:val="22"/>
                <w:szCs w:val="22"/>
              </w:rPr>
              <w:t>1</w:t>
            </w:r>
          </w:p>
        </w:tc>
      </w:tr>
      <w:tr w:rsidR="00B44F30" w:rsidRPr="0055295B" w14:paraId="52F5F61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3C1D7"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8053F6"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1CBC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348BD"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A6462"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9E8D4" w14:textId="77777777" w:rsidR="00B44F30" w:rsidRPr="0055295B" w:rsidRDefault="00B44F30" w:rsidP="00AD6E74">
            <w:pPr>
              <w:rPr>
                <w:sz w:val="22"/>
                <w:szCs w:val="22"/>
              </w:rPr>
            </w:pPr>
          </w:p>
        </w:tc>
      </w:tr>
      <w:tr w:rsidR="00B44F30" w:rsidRPr="0055295B" w14:paraId="09BDA247"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EDB721"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7355E"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E742D3" w14:textId="77777777" w:rsidR="00B44F30" w:rsidRPr="0055295B" w:rsidRDefault="00B44F30" w:rsidP="00AD6E74">
            <w:pPr>
              <w:rPr>
                <w:sz w:val="22"/>
                <w:szCs w:val="22"/>
              </w:rPr>
            </w:pPr>
            <w:r w:rsidRPr="0055295B">
              <w:rPr>
                <w:sz w:val="22"/>
                <w:szCs w:val="22"/>
              </w:rPr>
              <w:t>2.2.5. Проверка состояния силикагеля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B4CE0"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C11E5E" w14:textId="77777777" w:rsidR="00B44F30" w:rsidRPr="0055295B" w:rsidRDefault="00B44F30" w:rsidP="00AD6E74">
            <w:pPr>
              <w:rPr>
                <w:sz w:val="22"/>
                <w:szCs w:val="22"/>
              </w:rPr>
            </w:pPr>
            <w:r w:rsidRPr="0055295B">
              <w:rPr>
                <w:sz w:val="22"/>
                <w:szCs w:val="22"/>
              </w:rPr>
              <w:t>Индикаторный силикагель должен иметь равномерную голубую окраску зерен. Изменение цвета свидетельствует об увлажнении силикагеля.</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6D2B1" w14:textId="77777777" w:rsidR="00B44F30" w:rsidRPr="0055295B" w:rsidRDefault="00B44F30" w:rsidP="00AD6E74">
            <w:pPr>
              <w:rPr>
                <w:sz w:val="22"/>
                <w:szCs w:val="22"/>
              </w:rPr>
            </w:pPr>
            <w:r w:rsidRPr="0055295B">
              <w:rPr>
                <w:sz w:val="22"/>
                <w:szCs w:val="22"/>
              </w:rPr>
              <w:t>1</w:t>
            </w:r>
          </w:p>
        </w:tc>
      </w:tr>
      <w:tr w:rsidR="00B44F30" w:rsidRPr="0055295B" w14:paraId="3DDEA1A3"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07265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6489E"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CC90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85C6B"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E5707"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D7F6F" w14:textId="77777777" w:rsidR="00B44F30" w:rsidRPr="0055295B" w:rsidRDefault="00B44F30" w:rsidP="00AD6E74">
            <w:pPr>
              <w:rPr>
                <w:sz w:val="22"/>
                <w:szCs w:val="22"/>
              </w:rPr>
            </w:pPr>
          </w:p>
        </w:tc>
      </w:tr>
      <w:tr w:rsidR="00B44F30" w:rsidRPr="0055295B" w14:paraId="1C595C30"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BBBAA"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B2D3F"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7E1D" w14:textId="77777777" w:rsidR="00B44F30" w:rsidRPr="0055295B" w:rsidRDefault="00B44F30" w:rsidP="00AD6E74">
            <w:pPr>
              <w:rPr>
                <w:sz w:val="22"/>
                <w:szCs w:val="22"/>
              </w:rPr>
            </w:pPr>
            <w:r w:rsidRPr="0055295B">
              <w:rPr>
                <w:sz w:val="22"/>
                <w:szCs w:val="22"/>
              </w:rPr>
              <w:t xml:space="preserve">2.2.6. </w:t>
            </w:r>
            <w:proofErr w:type="spellStart"/>
            <w:r w:rsidRPr="0055295B">
              <w:rPr>
                <w:sz w:val="22"/>
                <w:szCs w:val="22"/>
              </w:rPr>
              <w:t>Фазировка</w:t>
            </w:r>
            <w:proofErr w:type="spellEnd"/>
            <w:r w:rsidRPr="0055295B">
              <w:rPr>
                <w:sz w:val="22"/>
                <w:szCs w:val="22"/>
              </w:rPr>
              <w:t xml:space="preserve"> трансформаторов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19E929"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2C6CD" w14:textId="77777777" w:rsidR="00B44F30" w:rsidRPr="0055295B" w:rsidRDefault="00B44F30" w:rsidP="00AD6E74">
            <w:pPr>
              <w:rPr>
                <w:sz w:val="22"/>
                <w:szCs w:val="22"/>
              </w:rPr>
            </w:pPr>
            <w:r w:rsidRPr="0055295B">
              <w:rPr>
                <w:sz w:val="22"/>
                <w:szCs w:val="22"/>
              </w:rPr>
              <w:t>Должно иметь место совпадение по фазам.</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17886" w14:textId="77777777" w:rsidR="00B44F30" w:rsidRPr="0055295B" w:rsidRDefault="00B44F30" w:rsidP="00AD6E74">
            <w:pPr>
              <w:rPr>
                <w:sz w:val="22"/>
                <w:szCs w:val="22"/>
              </w:rPr>
            </w:pPr>
            <w:r w:rsidRPr="0055295B">
              <w:rPr>
                <w:sz w:val="22"/>
                <w:szCs w:val="22"/>
              </w:rPr>
              <w:t>1</w:t>
            </w:r>
          </w:p>
        </w:tc>
      </w:tr>
      <w:tr w:rsidR="00B44F30" w:rsidRPr="0055295B" w14:paraId="33B29BC4"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32570F"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2A81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6C1A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F50CC"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B7FFF"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A23F7" w14:textId="77777777" w:rsidR="00B44F30" w:rsidRPr="0055295B" w:rsidRDefault="00B44F30" w:rsidP="00AD6E74">
            <w:pPr>
              <w:rPr>
                <w:sz w:val="22"/>
                <w:szCs w:val="22"/>
              </w:rPr>
            </w:pPr>
          </w:p>
        </w:tc>
      </w:tr>
      <w:tr w:rsidR="00B44F30" w:rsidRPr="0055295B" w14:paraId="04504401"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E6A4B"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0B302"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B045EA" w14:textId="77777777" w:rsidR="00B44F30" w:rsidRPr="0055295B" w:rsidRDefault="00B44F30" w:rsidP="00AD6E74">
            <w:pPr>
              <w:rPr>
                <w:sz w:val="22"/>
                <w:szCs w:val="22"/>
              </w:rPr>
            </w:pPr>
            <w:r w:rsidRPr="0055295B">
              <w:rPr>
                <w:sz w:val="22"/>
                <w:szCs w:val="22"/>
              </w:rPr>
              <w:t>2.2.7. Испытание включением толчком на номинальное напряжение</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71B51"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FCF31" w14:textId="77777777" w:rsidR="00B44F30" w:rsidRPr="0055295B" w:rsidRDefault="00B44F30" w:rsidP="00AD6E74">
            <w:pPr>
              <w:rPr>
                <w:sz w:val="22"/>
                <w:szCs w:val="22"/>
              </w:rPr>
            </w:pPr>
            <w:r w:rsidRPr="0055295B">
              <w:rPr>
                <w:sz w:val="22"/>
                <w:szCs w:val="22"/>
              </w:rPr>
              <w:t>В процессе 3-5 кратного включения трансформатора на номинальное напряжение не должны иметь место явления, указывающие на неудовлетворительное состояние трансформатора.</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9C3956" w14:textId="77777777" w:rsidR="00B44F30" w:rsidRPr="0055295B" w:rsidRDefault="00B44F30" w:rsidP="00AD6E74">
            <w:pPr>
              <w:rPr>
                <w:sz w:val="22"/>
                <w:szCs w:val="22"/>
              </w:rPr>
            </w:pPr>
            <w:r w:rsidRPr="0055295B">
              <w:rPr>
                <w:sz w:val="22"/>
                <w:szCs w:val="22"/>
              </w:rPr>
              <w:t>1</w:t>
            </w:r>
          </w:p>
        </w:tc>
      </w:tr>
      <w:tr w:rsidR="00B44F30" w:rsidRPr="0055295B" w14:paraId="02A333A2"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4D90D7"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A491A"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33F7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F6C684"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AB3AF"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C12A0" w14:textId="77777777" w:rsidR="00B44F30" w:rsidRPr="0055295B" w:rsidRDefault="00B44F30" w:rsidP="00AD6E74">
            <w:pPr>
              <w:rPr>
                <w:sz w:val="22"/>
                <w:szCs w:val="22"/>
              </w:rPr>
            </w:pPr>
          </w:p>
        </w:tc>
      </w:tr>
      <w:tr w:rsidR="00B44F30" w:rsidRPr="0055295B" w14:paraId="4F1FBC65" w14:textId="77777777" w:rsidTr="00523F5C">
        <w:trPr>
          <w:gridAfter w:val="1"/>
          <w:wAfter w:w="40" w:type="dxa"/>
          <w:trHeight w:val="25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08779"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9FA97" w14:textId="77777777" w:rsidR="00B44F30" w:rsidRPr="0055295B" w:rsidRDefault="00B44F30" w:rsidP="00AD6E74">
            <w:pPr>
              <w:rPr>
                <w:b/>
                <w:bCs/>
                <w:sz w:val="22"/>
                <w:szCs w:val="22"/>
              </w:rPr>
            </w:pPr>
            <w:r w:rsidRPr="0055295B">
              <w:rPr>
                <w:b/>
                <w:bCs/>
                <w:sz w:val="22"/>
                <w:szCs w:val="22"/>
              </w:rPr>
              <w:t> </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F1DDD" w14:textId="77777777" w:rsidR="00B44F30" w:rsidRPr="0055295B" w:rsidRDefault="00B44F30" w:rsidP="00AD6E74">
            <w:pPr>
              <w:rPr>
                <w:sz w:val="22"/>
                <w:szCs w:val="22"/>
              </w:rPr>
            </w:pPr>
            <w:r w:rsidRPr="0055295B">
              <w:rPr>
                <w:bCs/>
                <w:sz w:val="22"/>
                <w:szCs w:val="22"/>
              </w:rPr>
              <w:t xml:space="preserve">2.2.8. Испытание трансформаторного масла </w:t>
            </w:r>
            <w:r w:rsidRPr="0055295B">
              <w:rPr>
                <w:sz w:val="22"/>
                <w:szCs w:val="22"/>
                <w:rtl/>
              </w:rPr>
              <w:t>٭</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98B2A" w14:textId="77777777" w:rsidR="00B44F30" w:rsidRPr="0055295B" w:rsidRDefault="00B44F30" w:rsidP="00AD6E74">
            <w:pPr>
              <w:rPr>
                <w:bCs/>
                <w:sz w:val="22"/>
                <w:szCs w:val="22"/>
              </w:rPr>
            </w:pPr>
            <w:r w:rsidRPr="0055295B">
              <w:rPr>
                <w:bCs/>
                <w:sz w:val="22"/>
                <w:szCs w:val="22"/>
              </w:rPr>
              <w:t>1 раз в 2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CA8F7" w14:textId="77777777" w:rsidR="00B44F30" w:rsidRPr="0055295B" w:rsidRDefault="00B44F30" w:rsidP="00AD6E74">
            <w:pPr>
              <w:rPr>
                <w:bCs/>
                <w:sz w:val="22"/>
                <w:szCs w:val="22"/>
              </w:rPr>
            </w:pPr>
            <w:r w:rsidRPr="0055295B">
              <w:rPr>
                <w:bCs/>
                <w:sz w:val="22"/>
                <w:szCs w:val="22"/>
              </w:rPr>
              <w:t xml:space="preserve">Предельно допустимые показатели качества трансформаторного </w:t>
            </w:r>
            <w:proofErr w:type="gramStart"/>
            <w:r w:rsidRPr="0055295B">
              <w:rPr>
                <w:bCs/>
                <w:sz w:val="22"/>
                <w:szCs w:val="22"/>
              </w:rPr>
              <w:t>масла  по</w:t>
            </w:r>
            <w:proofErr w:type="gramEnd"/>
            <w:r w:rsidRPr="0055295B">
              <w:rPr>
                <w:bCs/>
                <w:sz w:val="22"/>
                <w:szCs w:val="22"/>
              </w:rPr>
              <w:t xml:space="preserve"> показателям </w:t>
            </w:r>
            <w:proofErr w:type="spellStart"/>
            <w:r w:rsidRPr="0055295B">
              <w:rPr>
                <w:bCs/>
                <w:sz w:val="22"/>
                <w:szCs w:val="22"/>
              </w:rPr>
              <w:t>п.п</w:t>
            </w:r>
            <w:proofErr w:type="spellEnd"/>
            <w:r w:rsidRPr="0055295B">
              <w:rPr>
                <w:bCs/>
                <w:sz w:val="22"/>
                <w:szCs w:val="22"/>
              </w:rPr>
              <w:t xml:space="preserve">. 1-5,7 табл. 6 ( приложение 3.1 "Правил технической эксплуатации электроустановок потребителей").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AFC5A" w14:textId="77777777" w:rsidR="00B44F30" w:rsidRPr="0055295B" w:rsidRDefault="00B44F30" w:rsidP="00AD6E74">
            <w:pPr>
              <w:rPr>
                <w:sz w:val="22"/>
                <w:szCs w:val="22"/>
              </w:rPr>
            </w:pPr>
            <w:r w:rsidRPr="0055295B">
              <w:rPr>
                <w:sz w:val="22"/>
                <w:szCs w:val="22"/>
              </w:rPr>
              <w:t>4</w:t>
            </w:r>
          </w:p>
        </w:tc>
      </w:tr>
      <w:tr w:rsidR="00B44F30" w:rsidRPr="0055295B" w14:paraId="291787FD"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B5546"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530517" w14:textId="77777777" w:rsidR="00B44F30" w:rsidRPr="0055295B" w:rsidRDefault="00B44F30" w:rsidP="00AD6E74">
            <w:pPr>
              <w:rPr>
                <w:b/>
                <w:bCs/>
                <w:sz w:val="22"/>
                <w:szCs w:val="22"/>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F73911" w14:textId="77777777" w:rsidR="00B44F30" w:rsidRPr="0055295B" w:rsidRDefault="00B44F30" w:rsidP="00AD6E74">
            <w:pPr>
              <w:rPr>
                <w:bCs/>
                <w:sz w:val="22"/>
                <w:szCs w:val="22"/>
              </w:rPr>
            </w:pPr>
            <w:proofErr w:type="gramStart"/>
            <w:r w:rsidRPr="0055295B">
              <w:rPr>
                <w:bCs/>
                <w:sz w:val="22"/>
                <w:szCs w:val="22"/>
              </w:rPr>
              <w:t>( только</w:t>
            </w:r>
            <w:proofErr w:type="gramEnd"/>
            <w:r w:rsidRPr="0055295B">
              <w:rPr>
                <w:bCs/>
                <w:sz w:val="22"/>
                <w:szCs w:val="22"/>
              </w:rPr>
              <w:t xml:space="preserve"> для ТМ-25)</w:t>
            </w: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528CD" w14:textId="77777777" w:rsidR="00B44F30" w:rsidRPr="0055295B" w:rsidRDefault="00B44F30" w:rsidP="00AD6E74">
            <w:pPr>
              <w:rPr>
                <w:bCs/>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B2254" w14:textId="77777777" w:rsidR="00B44F30" w:rsidRPr="0055295B" w:rsidRDefault="00B44F30" w:rsidP="00AD6E74">
            <w:pPr>
              <w:rPr>
                <w:bCs/>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0D2E5" w14:textId="77777777" w:rsidR="00B44F30" w:rsidRPr="0055295B" w:rsidRDefault="00B44F30" w:rsidP="00AD6E74">
            <w:pPr>
              <w:rPr>
                <w:sz w:val="22"/>
                <w:szCs w:val="22"/>
              </w:rPr>
            </w:pPr>
          </w:p>
        </w:tc>
      </w:tr>
      <w:tr w:rsidR="00B44F30" w:rsidRPr="0055295B" w14:paraId="7078249B" w14:textId="77777777" w:rsidTr="00523F5C">
        <w:trPr>
          <w:gridAfter w:val="1"/>
          <w:wAfter w:w="40" w:type="dxa"/>
          <w:trHeight w:val="27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8C4DD"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4FE7E" w14:textId="77777777" w:rsidR="00B44F30" w:rsidRPr="0055295B" w:rsidRDefault="00B44F30" w:rsidP="00AD6E74">
            <w:pPr>
              <w:rPr>
                <w:b/>
                <w:bCs/>
                <w:sz w:val="22"/>
                <w:szCs w:val="22"/>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4080F" w14:textId="77777777" w:rsidR="00B44F30" w:rsidRPr="0055295B" w:rsidRDefault="00B44F30" w:rsidP="00AD6E74">
            <w:pPr>
              <w:rPr>
                <w:bCs/>
                <w:sz w:val="22"/>
                <w:szCs w:val="22"/>
              </w:rPr>
            </w:pPr>
            <w:r w:rsidRPr="0055295B">
              <w:rPr>
                <w:bCs/>
                <w:sz w:val="22"/>
                <w:szCs w:val="22"/>
              </w:rPr>
              <w:t> </w:t>
            </w: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5EA97" w14:textId="77777777" w:rsidR="00B44F30" w:rsidRPr="0055295B" w:rsidRDefault="00B44F30" w:rsidP="00AD6E74">
            <w:pPr>
              <w:rPr>
                <w:bCs/>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54CBE" w14:textId="77777777" w:rsidR="00B44F30" w:rsidRPr="0055295B" w:rsidRDefault="00B44F30" w:rsidP="00AD6E74">
            <w:pPr>
              <w:rPr>
                <w:bCs/>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DDD1C" w14:textId="77777777" w:rsidR="00B44F30" w:rsidRPr="0055295B" w:rsidRDefault="00B44F30" w:rsidP="00AD6E74">
            <w:pPr>
              <w:rPr>
                <w:sz w:val="22"/>
                <w:szCs w:val="22"/>
              </w:rPr>
            </w:pPr>
          </w:p>
        </w:tc>
      </w:tr>
      <w:tr w:rsidR="00B44F30" w:rsidRPr="0055295B" w14:paraId="37432138" w14:textId="77777777" w:rsidTr="00523F5C">
        <w:trPr>
          <w:gridAfter w:val="1"/>
          <w:wAfter w:w="40" w:type="dxa"/>
          <w:trHeight w:val="177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21394E"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04DDD"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7D9AB" w14:textId="77777777" w:rsidR="00B44F30" w:rsidRPr="0055295B" w:rsidRDefault="00B44F30" w:rsidP="00AD6E74">
            <w:pPr>
              <w:rPr>
                <w:sz w:val="22"/>
                <w:szCs w:val="22"/>
              </w:rPr>
            </w:pPr>
            <w:r w:rsidRPr="0055295B">
              <w:rPr>
                <w:bCs/>
                <w:sz w:val="22"/>
                <w:szCs w:val="22"/>
              </w:rPr>
              <w:t>2.3. Текущий ремонт</w:t>
            </w:r>
            <w:r w:rsidRPr="0055295B">
              <w:rPr>
                <w:sz w:val="22"/>
                <w:szCs w:val="22"/>
                <w:rtl/>
              </w:rPr>
              <w:t>٭</w:t>
            </w:r>
            <w:r w:rsidRPr="0055295B">
              <w:rPr>
                <w:bCs/>
                <w:sz w:val="22"/>
                <w:szCs w:val="22"/>
              </w:rPr>
              <w:t xml:space="preserve"> (внеочередной ремонт)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672C7" w14:textId="77777777" w:rsidR="00B44F30" w:rsidRPr="0055295B" w:rsidRDefault="00B44F30" w:rsidP="00AD6E74">
            <w:pPr>
              <w:rPr>
                <w:bCs/>
                <w:sz w:val="22"/>
                <w:szCs w:val="22"/>
              </w:rPr>
            </w:pPr>
            <w:r w:rsidRPr="0055295B">
              <w:rPr>
                <w:bCs/>
                <w:sz w:val="22"/>
                <w:szCs w:val="22"/>
              </w:rPr>
              <w:t>1 раз в 2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E074C" w14:textId="77777777" w:rsidR="00B44F30" w:rsidRPr="0055295B" w:rsidRDefault="00B44F30" w:rsidP="00AD6E74">
            <w:pPr>
              <w:rPr>
                <w:bCs/>
                <w:sz w:val="22"/>
                <w:szCs w:val="22"/>
              </w:rPr>
            </w:pPr>
            <w:r w:rsidRPr="0055295B">
              <w:rPr>
                <w:bCs/>
                <w:sz w:val="22"/>
                <w:szCs w:val="22"/>
              </w:rPr>
              <w:t xml:space="preserve">В ходе проведения осмотра выявлены дефекты в каком-либо элементе, которые могут привести к отказу КТП.           Для ТМ-25 в периодический текущий ремонт трансформатора с отключением от сети, но без выемки активной части входят следующие работы: наружный осмотр и устранение обнаруженных дефектов; чистка изоляторов и бака; проверка состояния </w:t>
            </w:r>
            <w:proofErr w:type="gramStart"/>
            <w:r w:rsidRPr="0055295B">
              <w:rPr>
                <w:bCs/>
                <w:sz w:val="22"/>
                <w:szCs w:val="22"/>
              </w:rPr>
              <w:t>уплотнений;  слив</w:t>
            </w:r>
            <w:proofErr w:type="gramEnd"/>
            <w:r w:rsidRPr="0055295B">
              <w:rPr>
                <w:bCs/>
                <w:sz w:val="22"/>
                <w:szCs w:val="22"/>
              </w:rPr>
              <w:t xml:space="preserve"> осадков из расширителя, доливка в случае необходимости; отбор пробы масла.</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AC1A1" w14:textId="77777777" w:rsidR="00B44F30" w:rsidRPr="0055295B" w:rsidRDefault="00B44F30" w:rsidP="00AD6E74">
            <w:pPr>
              <w:rPr>
                <w:bCs/>
                <w:sz w:val="22"/>
                <w:szCs w:val="22"/>
              </w:rPr>
            </w:pPr>
            <w:r w:rsidRPr="0055295B">
              <w:rPr>
                <w:bCs/>
                <w:sz w:val="22"/>
                <w:szCs w:val="22"/>
              </w:rPr>
              <w:t>В зависимости от сложности неисправности</w:t>
            </w:r>
          </w:p>
        </w:tc>
      </w:tr>
      <w:tr w:rsidR="00B44F30" w:rsidRPr="0055295B" w14:paraId="68B92D25"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E321E"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57B65"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BAB02" w14:textId="77777777" w:rsidR="00B44F30" w:rsidRPr="0055295B" w:rsidRDefault="00B44F30" w:rsidP="00AD6E74">
            <w:pPr>
              <w:rPr>
                <w:b/>
                <w:bCs/>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C32FC" w14:textId="77777777" w:rsidR="00B44F30" w:rsidRPr="0055295B" w:rsidRDefault="00B44F30" w:rsidP="00AD6E74">
            <w:pPr>
              <w:rPr>
                <w:b/>
                <w:bCs/>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CBD6B" w14:textId="77777777" w:rsidR="00B44F30" w:rsidRPr="0055295B" w:rsidRDefault="00B44F30" w:rsidP="00AD6E74">
            <w:pPr>
              <w:rPr>
                <w:b/>
                <w:bCs/>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BA3D7" w14:textId="77777777" w:rsidR="00B44F30" w:rsidRPr="0055295B" w:rsidRDefault="00B44F30" w:rsidP="00AD6E74">
            <w:pPr>
              <w:rPr>
                <w:b/>
                <w:bCs/>
                <w:sz w:val="22"/>
                <w:szCs w:val="22"/>
              </w:rPr>
            </w:pPr>
          </w:p>
        </w:tc>
      </w:tr>
      <w:tr w:rsidR="00B44F30" w:rsidRPr="0055295B" w14:paraId="11EE3CF0"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5CD91"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C0772"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A67D19" w14:textId="77777777" w:rsidR="00B44F30" w:rsidRPr="0055295B" w:rsidRDefault="00B44F30" w:rsidP="00AD6E74">
            <w:pPr>
              <w:rPr>
                <w:sz w:val="22"/>
                <w:szCs w:val="22"/>
              </w:rPr>
            </w:pPr>
            <w:r w:rsidRPr="0055295B">
              <w:rPr>
                <w:sz w:val="22"/>
                <w:szCs w:val="22"/>
              </w:rPr>
              <w:t>2.4. Промывка гравийной засыпки</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A1C5F"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F3EC0" w14:textId="77777777" w:rsidR="00B44F30" w:rsidRPr="0055295B" w:rsidRDefault="00B44F30" w:rsidP="00AD6E74">
            <w:pPr>
              <w:rPr>
                <w:sz w:val="22"/>
                <w:szCs w:val="22"/>
              </w:rPr>
            </w:pPr>
            <w:r w:rsidRPr="0055295B">
              <w:rPr>
                <w:sz w:val="22"/>
                <w:szCs w:val="22"/>
              </w:rPr>
              <w:t xml:space="preserve">При загрязнении гравийной засыпки </w:t>
            </w:r>
            <w:proofErr w:type="gramStart"/>
            <w:r w:rsidRPr="0055295B">
              <w:rPr>
                <w:sz w:val="22"/>
                <w:szCs w:val="22"/>
              </w:rPr>
              <w:t>( пылью</w:t>
            </w:r>
            <w:proofErr w:type="gramEnd"/>
            <w:r w:rsidRPr="0055295B">
              <w:rPr>
                <w:sz w:val="22"/>
                <w:szCs w:val="22"/>
              </w:rPr>
              <w:t xml:space="preserve">, песком, и т.д.) или замасливании гравия его промывка должна проводиться, как правило, весною и осенью.   При образовании на гравийной засыпке отложений от нефтепродуктов толщиной более 3 мм, появлении растительности или невозможности его промывки должна осуществляться замена гравия.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74E93" w14:textId="77777777" w:rsidR="00B44F30" w:rsidRPr="0055295B" w:rsidRDefault="00B44F30" w:rsidP="00AD6E74">
            <w:pPr>
              <w:rPr>
                <w:sz w:val="22"/>
                <w:szCs w:val="22"/>
              </w:rPr>
            </w:pPr>
            <w:r w:rsidRPr="0055295B">
              <w:rPr>
                <w:sz w:val="22"/>
                <w:szCs w:val="22"/>
              </w:rPr>
              <w:t>3</w:t>
            </w:r>
          </w:p>
        </w:tc>
      </w:tr>
      <w:tr w:rsidR="00B44F30" w:rsidRPr="0055295B" w14:paraId="351B553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48D5D"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D0223E"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BE8F4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C2A4D"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FC80E"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EA9323" w14:textId="77777777" w:rsidR="00B44F30" w:rsidRPr="0055295B" w:rsidRDefault="00B44F30" w:rsidP="00AD6E74">
            <w:pPr>
              <w:rPr>
                <w:sz w:val="22"/>
                <w:szCs w:val="22"/>
              </w:rPr>
            </w:pPr>
          </w:p>
        </w:tc>
      </w:tr>
      <w:tr w:rsidR="00B44F30" w:rsidRPr="0055295B" w14:paraId="0CF8B060"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12553" w14:textId="77777777" w:rsidR="00B44F30" w:rsidRPr="0055295B" w:rsidRDefault="00B44F30" w:rsidP="00AD6E74">
            <w:pPr>
              <w:rPr>
                <w:sz w:val="22"/>
                <w:szCs w:val="22"/>
              </w:rPr>
            </w:pPr>
            <w:r w:rsidRPr="0055295B">
              <w:rPr>
                <w:sz w:val="22"/>
                <w:szCs w:val="22"/>
              </w:rPr>
              <w:t>3</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1D524" w14:textId="77777777" w:rsidR="00B44F30" w:rsidRPr="0055295B" w:rsidRDefault="00B44F30" w:rsidP="00AD6E74">
            <w:pPr>
              <w:rPr>
                <w:sz w:val="22"/>
                <w:szCs w:val="22"/>
              </w:rPr>
            </w:pPr>
            <w:r w:rsidRPr="0055295B">
              <w:rPr>
                <w:sz w:val="22"/>
                <w:szCs w:val="22"/>
              </w:rPr>
              <w:t>Разъединители типа РЛНД</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AA6CF" w14:textId="77777777" w:rsidR="00B44F30" w:rsidRPr="0055295B" w:rsidRDefault="00B44F30" w:rsidP="00AD6E74">
            <w:pPr>
              <w:rPr>
                <w:sz w:val="22"/>
                <w:szCs w:val="22"/>
              </w:rPr>
            </w:pPr>
            <w:r w:rsidRPr="0055295B">
              <w:rPr>
                <w:sz w:val="22"/>
                <w:szCs w:val="22"/>
              </w:rPr>
              <w:t>3.1. 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E4024"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4FA954"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FC5EB" w14:textId="77777777" w:rsidR="00B44F30" w:rsidRPr="0055295B" w:rsidRDefault="00B44F30" w:rsidP="00AD6E74">
            <w:pPr>
              <w:rPr>
                <w:sz w:val="22"/>
                <w:szCs w:val="22"/>
              </w:rPr>
            </w:pPr>
            <w:r w:rsidRPr="0055295B">
              <w:rPr>
                <w:sz w:val="22"/>
                <w:szCs w:val="22"/>
              </w:rPr>
              <w:t>1</w:t>
            </w:r>
          </w:p>
        </w:tc>
      </w:tr>
      <w:tr w:rsidR="00B44F30" w:rsidRPr="0055295B" w14:paraId="4FF6D04D" w14:textId="77777777" w:rsidTr="00523F5C">
        <w:trPr>
          <w:gridAfter w:val="1"/>
          <w:wAfter w:w="40" w:type="dxa"/>
          <w:trHeight w:val="253"/>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30AD9"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13F49C"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BCCF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137787"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D2E50"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69CB7" w14:textId="77777777" w:rsidR="00B44F30" w:rsidRPr="0055295B" w:rsidRDefault="00B44F30" w:rsidP="00AD6E74">
            <w:pPr>
              <w:rPr>
                <w:sz w:val="22"/>
                <w:szCs w:val="22"/>
              </w:rPr>
            </w:pPr>
          </w:p>
        </w:tc>
      </w:tr>
      <w:tr w:rsidR="00B44F30" w:rsidRPr="0055295B" w14:paraId="4B2CB10B"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2002D"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D8EE5"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FCB26" w14:textId="77777777" w:rsidR="00B44F30" w:rsidRPr="0055295B" w:rsidRDefault="00B44F30" w:rsidP="00AD6E74">
            <w:pPr>
              <w:rPr>
                <w:sz w:val="22"/>
                <w:szCs w:val="22"/>
              </w:rPr>
            </w:pPr>
            <w:r w:rsidRPr="0055295B">
              <w:rPr>
                <w:sz w:val="22"/>
                <w:szCs w:val="22"/>
              </w:rPr>
              <w:t>3.2. Профилактические испытания.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1301F" w14:textId="77777777" w:rsidR="00B44F30" w:rsidRPr="0055295B" w:rsidRDefault="00B44F30" w:rsidP="00AD6E74">
            <w:pPr>
              <w:rPr>
                <w:sz w:val="22"/>
                <w:szCs w:val="22"/>
              </w:rPr>
            </w:pPr>
            <w:r w:rsidRPr="0055295B">
              <w:rPr>
                <w:sz w:val="22"/>
                <w:szCs w:val="22"/>
              </w:rPr>
              <w:t>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FDB65"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08C22" w14:textId="77777777" w:rsidR="00B44F30" w:rsidRPr="0055295B" w:rsidRDefault="00B44F30" w:rsidP="00AD6E74">
            <w:pPr>
              <w:rPr>
                <w:sz w:val="22"/>
                <w:szCs w:val="22"/>
              </w:rPr>
            </w:pPr>
            <w:r w:rsidRPr="0055295B">
              <w:rPr>
                <w:sz w:val="22"/>
                <w:szCs w:val="22"/>
              </w:rPr>
              <w:t>3</w:t>
            </w:r>
          </w:p>
        </w:tc>
      </w:tr>
      <w:tr w:rsidR="00B44F30" w:rsidRPr="0055295B" w14:paraId="3AEF5349"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0D1C9"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CCB6E1"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90ABA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171929"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D29C3"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7FF06" w14:textId="77777777" w:rsidR="00B44F30" w:rsidRPr="0055295B" w:rsidRDefault="00B44F30" w:rsidP="00AD6E74">
            <w:pPr>
              <w:rPr>
                <w:sz w:val="22"/>
                <w:szCs w:val="22"/>
              </w:rPr>
            </w:pPr>
          </w:p>
        </w:tc>
      </w:tr>
      <w:tr w:rsidR="00B44F30" w:rsidRPr="0055295B" w14:paraId="4BC5FDF7" w14:textId="77777777" w:rsidTr="00523F5C">
        <w:trPr>
          <w:gridAfter w:val="1"/>
          <w:wAfter w:w="40" w:type="dxa"/>
          <w:trHeight w:val="355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AE3A6"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C1FC2"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B481E" w14:textId="77777777" w:rsidR="00B44F30" w:rsidRPr="0055295B" w:rsidRDefault="00B44F30" w:rsidP="00AD6E74">
            <w:pPr>
              <w:rPr>
                <w:sz w:val="22"/>
                <w:szCs w:val="22"/>
              </w:rPr>
            </w:pPr>
            <w:r w:rsidRPr="0055295B">
              <w:rPr>
                <w:sz w:val="22"/>
                <w:szCs w:val="22"/>
              </w:rPr>
              <w:t>3.2.1. Проверка центровки ножей, угла раскрытия ножей, одновременности включения ножей, плотности прилегания контактов, зачистка и смазка контактов, работа привода, работа блокировок</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A7D4A"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56A47" w14:textId="77777777" w:rsidR="00B44F30" w:rsidRPr="0055295B" w:rsidRDefault="00B44F30" w:rsidP="00AD6E74">
            <w:pPr>
              <w:rPr>
                <w:sz w:val="22"/>
                <w:szCs w:val="22"/>
              </w:rPr>
            </w:pPr>
            <w:r w:rsidRPr="0055295B">
              <w:rPr>
                <w:sz w:val="22"/>
                <w:szCs w:val="22"/>
              </w:rPr>
              <w:t>Размер пружин на ножах 27-29 мм, измерение производить от нижних опорных поверхностей защитных колпаков.                                                                                                                                                          При отключенных главных ножах разъединителя проверяется контактное нажатие. Проверка производится приложением вытягивающего усилия вдоль оси разъемного контакта к отрезку медной шины толщиной, равной толщине ножа, вставленной в разъемный контакт. Это усилие в смазанном контакте должно быть 59-78,5 Н (6-8 кгс).                                                                   Проверяются кратчайшие изоляционные расстояния между разомкнутыми контактами главных ножей, а также между разомкнутыми контактами заземляющих ножей при отключенном положении главных ножей. должно быть не менее 130 мм.                                                                                                Во время профилактических ревизий необходимо смазывать поверхности разъемных и поворотных контактов тонким слоем незамерзающей смазки.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B234C" w14:textId="77777777" w:rsidR="00B44F30" w:rsidRPr="0055295B" w:rsidRDefault="00B44F30" w:rsidP="00AD6E74">
            <w:pPr>
              <w:rPr>
                <w:sz w:val="22"/>
                <w:szCs w:val="22"/>
              </w:rPr>
            </w:pPr>
            <w:r w:rsidRPr="0055295B">
              <w:rPr>
                <w:sz w:val="22"/>
                <w:szCs w:val="22"/>
              </w:rPr>
              <w:t>1</w:t>
            </w:r>
          </w:p>
        </w:tc>
      </w:tr>
      <w:tr w:rsidR="00B44F30" w:rsidRPr="0055295B" w14:paraId="657334B9"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CC107"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5EA48"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9A39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F5FD72"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8E8BD"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56AE9" w14:textId="77777777" w:rsidR="00B44F30" w:rsidRPr="0055295B" w:rsidRDefault="00B44F30" w:rsidP="00AD6E74">
            <w:pPr>
              <w:rPr>
                <w:sz w:val="22"/>
                <w:szCs w:val="22"/>
              </w:rPr>
            </w:pPr>
          </w:p>
        </w:tc>
      </w:tr>
      <w:tr w:rsidR="00B44F30" w:rsidRPr="0055295B" w14:paraId="5BA222CD"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A935F"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46826"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C3BF8" w14:textId="77777777" w:rsidR="00B44F30" w:rsidRPr="0055295B" w:rsidRDefault="00B44F30" w:rsidP="00AD6E74">
            <w:pPr>
              <w:rPr>
                <w:sz w:val="22"/>
                <w:szCs w:val="22"/>
              </w:rPr>
            </w:pPr>
            <w:r w:rsidRPr="0055295B">
              <w:rPr>
                <w:sz w:val="22"/>
                <w:szCs w:val="22"/>
              </w:rPr>
              <w:t xml:space="preserve">3.2.2. </w:t>
            </w:r>
            <w:proofErr w:type="spellStart"/>
            <w:r w:rsidRPr="0055295B">
              <w:rPr>
                <w:sz w:val="22"/>
                <w:szCs w:val="22"/>
              </w:rPr>
              <w:t>Тепловизионный</w:t>
            </w:r>
            <w:proofErr w:type="spellEnd"/>
            <w:r w:rsidRPr="0055295B">
              <w:rPr>
                <w:sz w:val="22"/>
                <w:szCs w:val="22"/>
              </w:rPr>
              <w:t xml:space="preserve"> контроль.</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655B7B" w14:textId="77777777" w:rsidR="00B44F30" w:rsidRPr="0055295B" w:rsidRDefault="00B44F30" w:rsidP="00AD6E74">
            <w:pPr>
              <w:rPr>
                <w:sz w:val="22"/>
                <w:szCs w:val="22"/>
              </w:rPr>
            </w:pPr>
            <w:r w:rsidRPr="0055295B">
              <w:rPr>
                <w:sz w:val="22"/>
                <w:szCs w:val="22"/>
              </w:rPr>
              <w:t> </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354F9" w14:textId="77777777" w:rsidR="00B44F30" w:rsidRPr="0055295B" w:rsidRDefault="00B44F30" w:rsidP="00AD6E74">
            <w:pPr>
              <w:rPr>
                <w:sz w:val="22"/>
                <w:szCs w:val="22"/>
              </w:rPr>
            </w:pPr>
            <w:r w:rsidRPr="0055295B">
              <w:rPr>
                <w:sz w:val="22"/>
                <w:szCs w:val="22"/>
              </w:rPr>
              <w:t xml:space="preserve">Производится в соответствии с установленными нормами и инструкциями заводов-изготовителей. </w:t>
            </w:r>
            <w:proofErr w:type="spellStart"/>
            <w:r w:rsidRPr="0055295B">
              <w:rPr>
                <w:sz w:val="22"/>
                <w:szCs w:val="22"/>
              </w:rPr>
              <w:t>Тепловизионному</w:t>
            </w:r>
            <w:proofErr w:type="spellEnd"/>
            <w:r w:rsidRPr="0055295B">
              <w:rPr>
                <w:sz w:val="22"/>
                <w:szCs w:val="22"/>
              </w:rPr>
              <w:t xml:space="preserve"> контролю подвергаются </w:t>
            </w:r>
            <w:proofErr w:type="spellStart"/>
            <w:r w:rsidRPr="0055295B">
              <w:rPr>
                <w:sz w:val="22"/>
                <w:szCs w:val="22"/>
              </w:rPr>
              <w:t>магнитопровод</w:t>
            </w:r>
            <w:proofErr w:type="spellEnd"/>
            <w:r w:rsidRPr="0055295B">
              <w:rPr>
                <w:sz w:val="22"/>
                <w:szCs w:val="22"/>
              </w:rPr>
              <w:t xml:space="preserve">, обмотки, массивные металлические части трансформатора, токоведущие части вводов и их контакты, отводы и их соединения с обмоткой и вводом, контакты переключателей РПН.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FC5C0" w14:textId="77777777" w:rsidR="00B44F30" w:rsidRPr="0055295B" w:rsidRDefault="00B44F30" w:rsidP="00AD6E74">
            <w:pPr>
              <w:rPr>
                <w:sz w:val="22"/>
                <w:szCs w:val="22"/>
              </w:rPr>
            </w:pPr>
            <w:r w:rsidRPr="0055295B">
              <w:rPr>
                <w:sz w:val="22"/>
                <w:szCs w:val="22"/>
              </w:rPr>
              <w:t>2</w:t>
            </w:r>
          </w:p>
        </w:tc>
      </w:tr>
      <w:tr w:rsidR="00B44F30" w:rsidRPr="0055295B" w14:paraId="7C65A083"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1DFA52"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9128C"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9815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2CF06"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9D07C7"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014AA" w14:textId="77777777" w:rsidR="00B44F30" w:rsidRPr="0055295B" w:rsidRDefault="00B44F30" w:rsidP="00AD6E74">
            <w:pPr>
              <w:rPr>
                <w:sz w:val="22"/>
                <w:szCs w:val="22"/>
              </w:rPr>
            </w:pPr>
          </w:p>
        </w:tc>
      </w:tr>
      <w:tr w:rsidR="00B44F30" w:rsidRPr="0055295B" w14:paraId="5866F905" w14:textId="77777777" w:rsidTr="00523F5C">
        <w:trPr>
          <w:gridAfter w:val="1"/>
          <w:wAfter w:w="40" w:type="dxa"/>
          <w:trHeight w:val="67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BAB03" w14:textId="77777777" w:rsidR="00B44F30" w:rsidRPr="0055295B" w:rsidRDefault="00B44F30" w:rsidP="00AD6E74">
            <w:pPr>
              <w:rPr>
                <w:sz w:val="22"/>
                <w:szCs w:val="22"/>
              </w:rPr>
            </w:pPr>
            <w:r w:rsidRPr="0055295B">
              <w:rPr>
                <w:sz w:val="22"/>
                <w:szCs w:val="22"/>
              </w:rPr>
              <w:t>4</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6C81CE" w14:textId="77777777" w:rsidR="00B44F30" w:rsidRPr="0055295B" w:rsidRDefault="00B44F30" w:rsidP="00AD6E74">
            <w:pPr>
              <w:rPr>
                <w:sz w:val="22"/>
                <w:szCs w:val="22"/>
              </w:rPr>
            </w:pPr>
            <w:r w:rsidRPr="0055295B">
              <w:rPr>
                <w:sz w:val="22"/>
                <w:szCs w:val="22"/>
              </w:rPr>
              <w:t>Разрядник РВО-6 (10)</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CB55F" w14:textId="77777777" w:rsidR="00B44F30" w:rsidRPr="0055295B" w:rsidRDefault="00B44F30" w:rsidP="00AD6E74">
            <w:pPr>
              <w:rPr>
                <w:sz w:val="22"/>
                <w:szCs w:val="22"/>
              </w:rPr>
            </w:pPr>
            <w:r w:rsidRPr="0055295B">
              <w:rPr>
                <w:sz w:val="22"/>
                <w:szCs w:val="22"/>
              </w:rPr>
              <w:t>4.1.Осмотр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6C8D1"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2C275"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AD5BF" w14:textId="77777777" w:rsidR="00B44F30" w:rsidRPr="0055295B" w:rsidRDefault="00B44F30" w:rsidP="00AD6E74">
            <w:pPr>
              <w:rPr>
                <w:sz w:val="22"/>
                <w:szCs w:val="22"/>
              </w:rPr>
            </w:pPr>
            <w:r w:rsidRPr="0055295B">
              <w:rPr>
                <w:sz w:val="22"/>
                <w:szCs w:val="22"/>
              </w:rPr>
              <w:t>1</w:t>
            </w:r>
          </w:p>
        </w:tc>
      </w:tr>
      <w:tr w:rsidR="00B44F30" w:rsidRPr="0055295B" w14:paraId="44017BBD"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C1F98"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4B77A"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F921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39E36"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293B5D"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705AD" w14:textId="77777777" w:rsidR="00B44F30" w:rsidRPr="0055295B" w:rsidRDefault="00B44F30" w:rsidP="00AD6E74">
            <w:pPr>
              <w:rPr>
                <w:sz w:val="22"/>
                <w:szCs w:val="22"/>
              </w:rPr>
            </w:pPr>
          </w:p>
        </w:tc>
      </w:tr>
      <w:tr w:rsidR="00B44F30" w:rsidRPr="0055295B" w14:paraId="160CDA66" w14:textId="77777777" w:rsidTr="00523F5C">
        <w:trPr>
          <w:gridAfter w:val="1"/>
          <w:wAfter w:w="40" w:type="dxa"/>
          <w:trHeight w:val="126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4DCDA"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94CD8"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5D667" w14:textId="77777777" w:rsidR="00B44F30" w:rsidRPr="0055295B" w:rsidRDefault="00B44F30" w:rsidP="00AD6E74">
            <w:pPr>
              <w:rPr>
                <w:sz w:val="22"/>
                <w:szCs w:val="22"/>
              </w:rPr>
            </w:pPr>
            <w:r w:rsidRPr="0055295B">
              <w:rPr>
                <w:sz w:val="22"/>
                <w:szCs w:val="22"/>
              </w:rPr>
              <w:t>4.2.1. Измерение сопротивления элементов разрядника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F28BF"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DB26D7" w14:textId="77777777" w:rsidR="00B44F30" w:rsidRPr="0055295B" w:rsidRDefault="00B44F30" w:rsidP="00AD6E74">
            <w:pPr>
              <w:rPr>
                <w:sz w:val="22"/>
                <w:szCs w:val="22"/>
              </w:rPr>
            </w:pPr>
            <w:r w:rsidRPr="0055295B">
              <w:rPr>
                <w:sz w:val="22"/>
                <w:szCs w:val="22"/>
              </w:rPr>
              <w:t xml:space="preserve">Измерения проводятся при выводе в плановый ремонт оборудования, к которому подключены защитные аппараты, но не реже одного раза в 6 лет. У разрядников на номинальное напряжение 3 </w:t>
            </w:r>
            <w:proofErr w:type="spellStart"/>
            <w:r w:rsidRPr="0055295B">
              <w:rPr>
                <w:sz w:val="22"/>
                <w:szCs w:val="22"/>
              </w:rPr>
              <w:t>кВ</w:t>
            </w:r>
            <w:proofErr w:type="spellEnd"/>
            <w:r w:rsidRPr="0055295B">
              <w:rPr>
                <w:sz w:val="22"/>
                <w:szCs w:val="22"/>
              </w:rPr>
              <w:t xml:space="preserve"> и выше измерения производятся </w:t>
            </w:r>
            <w:proofErr w:type="spellStart"/>
            <w:r w:rsidRPr="0055295B">
              <w:rPr>
                <w:sz w:val="22"/>
                <w:szCs w:val="22"/>
              </w:rPr>
              <w:t>мегаомметром</w:t>
            </w:r>
            <w:proofErr w:type="spellEnd"/>
            <w:r w:rsidRPr="0055295B">
              <w:rPr>
                <w:sz w:val="22"/>
                <w:szCs w:val="22"/>
              </w:rPr>
              <w:t xml:space="preserve"> на напряжение 2500 В, у разрядников на номинальное напряжение менее 3 </w:t>
            </w:r>
            <w:proofErr w:type="spellStart"/>
            <w:r w:rsidRPr="0055295B">
              <w:rPr>
                <w:sz w:val="22"/>
                <w:szCs w:val="22"/>
              </w:rPr>
              <w:t>кВ</w:t>
            </w:r>
            <w:proofErr w:type="spellEnd"/>
            <w:r w:rsidRPr="0055295B">
              <w:rPr>
                <w:sz w:val="22"/>
                <w:szCs w:val="22"/>
              </w:rPr>
              <w:t xml:space="preserve"> - </w:t>
            </w:r>
            <w:proofErr w:type="spellStart"/>
            <w:r w:rsidRPr="0055295B">
              <w:rPr>
                <w:sz w:val="22"/>
                <w:szCs w:val="22"/>
              </w:rPr>
              <w:t>мегаомметром</w:t>
            </w:r>
            <w:proofErr w:type="spellEnd"/>
            <w:r w:rsidRPr="0055295B">
              <w:rPr>
                <w:sz w:val="22"/>
                <w:szCs w:val="22"/>
              </w:rPr>
              <w:t xml:space="preserve"> на напряжение 1000В. Сопротивление разрядников должно быть не менее 1000 МОм</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DDEE5" w14:textId="77777777" w:rsidR="00B44F30" w:rsidRPr="0055295B" w:rsidRDefault="00B44F30" w:rsidP="00AD6E74">
            <w:pPr>
              <w:rPr>
                <w:sz w:val="22"/>
                <w:szCs w:val="22"/>
              </w:rPr>
            </w:pPr>
            <w:r w:rsidRPr="0055295B">
              <w:rPr>
                <w:sz w:val="22"/>
                <w:szCs w:val="22"/>
              </w:rPr>
              <w:t>1</w:t>
            </w:r>
          </w:p>
        </w:tc>
      </w:tr>
      <w:tr w:rsidR="00B44F30" w:rsidRPr="0055295B" w14:paraId="10263A74"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23416B"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1487E"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6BA1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E575A"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1A04B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3C555" w14:textId="77777777" w:rsidR="00B44F30" w:rsidRPr="0055295B" w:rsidRDefault="00B44F30" w:rsidP="00AD6E74">
            <w:pPr>
              <w:rPr>
                <w:sz w:val="22"/>
                <w:szCs w:val="22"/>
              </w:rPr>
            </w:pPr>
          </w:p>
        </w:tc>
      </w:tr>
      <w:tr w:rsidR="00B44F30" w:rsidRPr="0055295B" w14:paraId="14A21647"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D2F30"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7FD03"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214E4" w14:textId="77777777" w:rsidR="00B44F30" w:rsidRPr="0055295B" w:rsidRDefault="00B44F30" w:rsidP="00AD6E74">
            <w:pPr>
              <w:rPr>
                <w:sz w:val="22"/>
                <w:szCs w:val="22"/>
              </w:rPr>
            </w:pPr>
            <w:r w:rsidRPr="0055295B">
              <w:rPr>
                <w:sz w:val="22"/>
                <w:szCs w:val="22"/>
              </w:rPr>
              <w:t>4.2.2. Измерение сопротивлений изоляции изолирующих оснований разрядников с регистраторами срабатывания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8162B"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730F5" w14:textId="77777777" w:rsidR="00B44F30" w:rsidRPr="0055295B" w:rsidRDefault="00B44F30" w:rsidP="00AD6E74">
            <w:pPr>
              <w:rPr>
                <w:sz w:val="22"/>
                <w:szCs w:val="22"/>
              </w:rPr>
            </w:pPr>
            <w:r w:rsidRPr="0055295B">
              <w:rPr>
                <w:sz w:val="22"/>
                <w:szCs w:val="22"/>
              </w:rPr>
              <w:t xml:space="preserve">Измеряется </w:t>
            </w:r>
            <w:proofErr w:type="spellStart"/>
            <w:r w:rsidRPr="0055295B">
              <w:rPr>
                <w:sz w:val="22"/>
                <w:szCs w:val="22"/>
              </w:rPr>
              <w:t>мегаомметром</w:t>
            </w:r>
            <w:proofErr w:type="spellEnd"/>
            <w:r w:rsidRPr="0055295B">
              <w:rPr>
                <w:sz w:val="22"/>
                <w:szCs w:val="22"/>
              </w:rPr>
              <w:t xml:space="preserve"> на напряжение 1000-2500 В. Сопротивление изоляции должно быть не менее 1000 Мом</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AE0FD4" w14:textId="77777777" w:rsidR="00B44F30" w:rsidRPr="0055295B" w:rsidRDefault="00B44F30" w:rsidP="00AD6E74">
            <w:pPr>
              <w:rPr>
                <w:sz w:val="22"/>
                <w:szCs w:val="22"/>
              </w:rPr>
            </w:pPr>
            <w:r w:rsidRPr="0055295B">
              <w:rPr>
                <w:sz w:val="22"/>
                <w:szCs w:val="22"/>
              </w:rPr>
              <w:t>1</w:t>
            </w:r>
          </w:p>
        </w:tc>
      </w:tr>
      <w:tr w:rsidR="00B44F30" w:rsidRPr="0055295B" w14:paraId="5BDB13D5"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3D689A"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2A860"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228D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5A242"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EBC3A"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B7FFC0" w14:textId="77777777" w:rsidR="00B44F30" w:rsidRPr="0055295B" w:rsidRDefault="00B44F30" w:rsidP="00AD6E74">
            <w:pPr>
              <w:rPr>
                <w:sz w:val="22"/>
                <w:szCs w:val="22"/>
              </w:rPr>
            </w:pPr>
          </w:p>
        </w:tc>
      </w:tr>
      <w:tr w:rsidR="00B44F30" w:rsidRPr="0055295B" w14:paraId="17677418"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4BD39"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C34A9"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ED0219" w14:textId="77777777" w:rsidR="00B44F30" w:rsidRPr="0055295B" w:rsidRDefault="00B44F30" w:rsidP="00AD6E74">
            <w:pPr>
              <w:rPr>
                <w:sz w:val="22"/>
                <w:szCs w:val="22"/>
              </w:rPr>
            </w:pPr>
            <w:r w:rsidRPr="0055295B">
              <w:rPr>
                <w:sz w:val="22"/>
                <w:szCs w:val="22"/>
              </w:rPr>
              <w:t>4.2.4. Измерение тока проводимости (тока утечки) ограничителей перенапряжений.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65697" w14:textId="77777777" w:rsidR="00B44F30" w:rsidRPr="0055295B" w:rsidRDefault="00B44F30" w:rsidP="00AD6E74">
            <w:pPr>
              <w:rPr>
                <w:sz w:val="22"/>
                <w:szCs w:val="22"/>
              </w:rPr>
            </w:pPr>
            <w:r w:rsidRPr="0055295B">
              <w:rPr>
                <w:sz w:val="22"/>
                <w:szCs w:val="22"/>
              </w:rPr>
              <w:t xml:space="preserve">1 раз в год </w:t>
            </w:r>
            <w:proofErr w:type="gramStart"/>
            <w:r w:rsidRPr="0055295B">
              <w:rPr>
                <w:sz w:val="22"/>
                <w:szCs w:val="22"/>
              </w:rPr>
              <w:t xml:space="preserve">   (</w:t>
            </w:r>
            <w:proofErr w:type="gramEnd"/>
            <w:r w:rsidRPr="0055295B">
              <w:rPr>
                <w:sz w:val="22"/>
                <w:szCs w:val="22"/>
              </w:rPr>
              <w:t>перед грозовым сезоном)</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4D311" w14:textId="77777777" w:rsidR="00B44F30" w:rsidRPr="0055295B" w:rsidRDefault="00B44F30" w:rsidP="00AD6E74">
            <w:pPr>
              <w:rPr>
                <w:sz w:val="22"/>
                <w:szCs w:val="22"/>
              </w:rPr>
            </w:pPr>
            <w:r w:rsidRPr="0055295B">
              <w:rPr>
                <w:sz w:val="22"/>
                <w:szCs w:val="22"/>
              </w:rPr>
              <w:t>Значения токов проводимости должны соответствовать указанным заводом-</w:t>
            </w:r>
            <w:proofErr w:type="gramStart"/>
            <w:r w:rsidRPr="0055295B">
              <w:rPr>
                <w:sz w:val="22"/>
                <w:szCs w:val="22"/>
              </w:rPr>
              <w:t xml:space="preserve">изготовителем.   </w:t>
            </w:r>
            <w:proofErr w:type="gramEnd"/>
            <w:r w:rsidRPr="0055295B">
              <w:rPr>
                <w:sz w:val="22"/>
                <w:szCs w:val="22"/>
              </w:rPr>
              <w:t xml:space="preserve">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228E4" w14:textId="77777777" w:rsidR="00B44F30" w:rsidRPr="0055295B" w:rsidRDefault="00B44F30" w:rsidP="00AD6E74">
            <w:pPr>
              <w:rPr>
                <w:sz w:val="22"/>
                <w:szCs w:val="22"/>
              </w:rPr>
            </w:pPr>
            <w:r w:rsidRPr="0055295B">
              <w:rPr>
                <w:sz w:val="22"/>
                <w:szCs w:val="22"/>
              </w:rPr>
              <w:t>1</w:t>
            </w:r>
          </w:p>
        </w:tc>
      </w:tr>
      <w:tr w:rsidR="00B44F30" w:rsidRPr="0055295B" w14:paraId="4CE2C506"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D7835"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99200"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42D08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5E224"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0173E4"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7D27C" w14:textId="77777777" w:rsidR="00B44F30" w:rsidRPr="0055295B" w:rsidRDefault="00B44F30" w:rsidP="00AD6E74">
            <w:pPr>
              <w:rPr>
                <w:sz w:val="22"/>
                <w:szCs w:val="22"/>
              </w:rPr>
            </w:pPr>
          </w:p>
        </w:tc>
      </w:tr>
      <w:tr w:rsidR="00B44F30" w:rsidRPr="0055295B" w14:paraId="6C02D291"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D5930"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35064"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FF0E3" w14:textId="77777777" w:rsidR="00B44F30" w:rsidRPr="0055295B" w:rsidRDefault="00B44F30" w:rsidP="00AD6E74">
            <w:pPr>
              <w:rPr>
                <w:sz w:val="22"/>
                <w:szCs w:val="22"/>
              </w:rPr>
            </w:pPr>
            <w:r w:rsidRPr="0055295B">
              <w:rPr>
                <w:sz w:val="22"/>
                <w:szCs w:val="22"/>
              </w:rPr>
              <w:t xml:space="preserve">4.2.5. </w:t>
            </w:r>
            <w:proofErr w:type="spellStart"/>
            <w:r w:rsidRPr="0055295B">
              <w:rPr>
                <w:sz w:val="22"/>
                <w:szCs w:val="22"/>
              </w:rPr>
              <w:t>Тепловизионный</w:t>
            </w:r>
            <w:proofErr w:type="spellEnd"/>
            <w:r w:rsidRPr="0055295B">
              <w:rPr>
                <w:sz w:val="22"/>
                <w:szCs w:val="22"/>
              </w:rPr>
              <w:t xml:space="preserve"> контроль.</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8DECD"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082A01" w14:textId="77777777" w:rsidR="00B44F30" w:rsidRPr="0055295B" w:rsidRDefault="00B44F30" w:rsidP="00AD6E74">
            <w:pPr>
              <w:rPr>
                <w:sz w:val="22"/>
                <w:szCs w:val="22"/>
              </w:rPr>
            </w:pPr>
            <w:r w:rsidRPr="0055295B">
              <w:rPr>
                <w:sz w:val="22"/>
                <w:szCs w:val="22"/>
              </w:rPr>
              <w:t>Производится в соответствии с установленными нормами и инструкциями заводов-изготовителей.</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01F70" w14:textId="77777777" w:rsidR="00B44F30" w:rsidRPr="0055295B" w:rsidRDefault="00B44F30" w:rsidP="00AD6E74">
            <w:pPr>
              <w:rPr>
                <w:sz w:val="22"/>
                <w:szCs w:val="22"/>
              </w:rPr>
            </w:pPr>
            <w:r w:rsidRPr="0055295B">
              <w:rPr>
                <w:sz w:val="22"/>
                <w:szCs w:val="22"/>
              </w:rPr>
              <w:t>2</w:t>
            </w:r>
          </w:p>
        </w:tc>
      </w:tr>
      <w:tr w:rsidR="00B44F30" w:rsidRPr="0055295B" w14:paraId="05B3519B"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4FE6F"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1C89C"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9CBCE"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BC9472"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97C7EF"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DDF2AA" w14:textId="77777777" w:rsidR="00B44F30" w:rsidRPr="0055295B" w:rsidRDefault="00B44F30" w:rsidP="00AD6E74">
            <w:pPr>
              <w:rPr>
                <w:sz w:val="22"/>
                <w:szCs w:val="22"/>
              </w:rPr>
            </w:pPr>
          </w:p>
        </w:tc>
      </w:tr>
      <w:tr w:rsidR="00B44F30" w:rsidRPr="0055295B" w14:paraId="387FCC6D"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E65B9" w14:textId="77777777" w:rsidR="00B44F30" w:rsidRPr="0055295B" w:rsidRDefault="00B44F30" w:rsidP="00AD6E74">
            <w:pPr>
              <w:rPr>
                <w:sz w:val="22"/>
                <w:szCs w:val="22"/>
              </w:rPr>
            </w:pPr>
            <w:r w:rsidRPr="0055295B">
              <w:rPr>
                <w:sz w:val="22"/>
                <w:szCs w:val="22"/>
              </w:rPr>
              <w:t>5</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A14FD0" w14:textId="77777777" w:rsidR="00B44F30" w:rsidRPr="0055295B" w:rsidRDefault="00B44F30" w:rsidP="00AD6E74">
            <w:pPr>
              <w:rPr>
                <w:sz w:val="22"/>
                <w:szCs w:val="22"/>
              </w:rPr>
            </w:pPr>
            <w:r w:rsidRPr="0055295B">
              <w:rPr>
                <w:sz w:val="22"/>
                <w:szCs w:val="22"/>
              </w:rPr>
              <w:t>Заземляющие устройства</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F9DBA" w14:textId="77777777" w:rsidR="00B44F30" w:rsidRPr="0055295B" w:rsidRDefault="00B44F30" w:rsidP="00AD6E74">
            <w:pPr>
              <w:rPr>
                <w:sz w:val="22"/>
                <w:szCs w:val="22"/>
              </w:rPr>
            </w:pPr>
            <w:r w:rsidRPr="0055295B">
              <w:rPr>
                <w:sz w:val="22"/>
                <w:szCs w:val="22"/>
              </w:rPr>
              <w:t>5.1. Осмотр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2C722" w14:textId="77777777" w:rsidR="00B44F30" w:rsidRPr="0055295B" w:rsidRDefault="00B44F30" w:rsidP="00AD6E74">
            <w:pPr>
              <w:rPr>
                <w:sz w:val="22"/>
                <w:szCs w:val="22"/>
              </w:rPr>
            </w:pPr>
            <w:r w:rsidRPr="0055295B">
              <w:rPr>
                <w:sz w:val="22"/>
                <w:szCs w:val="22"/>
              </w:rPr>
              <w:t>1 раз в 6 месяцев</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E1FAA" w14:textId="77777777" w:rsidR="00B44F30" w:rsidRPr="0055295B" w:rsidRDefault="00B44F30" w:rsidP="00AD6E74">
            <w:pPr>
              <w:rPr>
                <w:sz w:val="22"/>
                <w:szCs w:val="22"/>
              </w:rPr>
            </w:pPr>
            <w:r w:rsidRPr="0055295B">
              <w:rPr>
                <w:sz w:val="22"/>
                <w:szCs w:val="22"/>
              </w:rPr>
              <w:t>оценивается состояние контактных соединений между защитным проводником и оборудованием, наличие антикоррозийного покрытия, отсутствие обрывов</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1C56E" w14:textId="77777777" w:rsidR="00B44F30" w:rsidRPr="0055295B" w:rsidRDefault="00B44F30" w:rsidP="00AD6E74">
            <w:pPr>
              <w:rPr>
                <w:sz w:val="22"/>
                <w:szCs w:val="22"/>
              </w:rPr>
            </w:pPr>
            <w:r w:rsidRPr="0055295B">
              <w:rPr>
                <w:sz w:val="22"/>
                <w:szCs w:val="22"/>
              </w:rPr>
              <w:t>1</w:t>
            </w:r>
          </w:p>
        </w:tc>
      </w:tr>
      <w:tr w:rsidR="00B44F30" w:rsidRPr="0055295B" w14:paraId="7A999A5D"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45AB"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78352"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59E3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4152E"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D2DB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FEBE6" w14:textId="77777777" w:rsidR="00B44F30" w:rsidRPr="0055295B" w:rsidRDefault="00B44F30" w:rsidP="00AD6E74">
            <w:pPr>
              <w:rPr>
                <w:sz w:val="22"/>
                <w:szCs w:val="22"/>
              </w:rPr>
            </w:pPr>
          </w:p>
        </w:tc>
      </w:tr>
      <w:tr w:rsidR="00B44F30" w:rsidRPr="0055295B" w14:paraId="0B6760E0" w14:textId="77777777" w:rsidTr="00523F5C">
        <w:trPr>
          <w:gridAfter w:val="1"/>
          <w:wAfter w:w="40" w:type="dxa"/>
          <w:trHeight w:val="76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C3CA62"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80151"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77A09" w14:textId="77777777" w:rsidR="00B44F30" w:rsidRPr="0055295B" w:rsidRDefault="00B44F30" w:rsidP="00AD6E74">
            <w:pPr>
              <w:rPr>
                <w:sz w:val="22"/>
                <w:szCs w:val="22"/>
              </w:rPr>
            </w:pPr>
            <w:r w:rsidRPr="0055295B">
              <w:rPr>
                <w:sz w:val="22"/>
                <w:szCs w:val="22"/>
              </w:rPr>
              <w:t>5.3.Измерение сопротивления заземляющего устройства.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317D9E" w14:textId="77777777" w:rsidR="00B44F30" w:rsidRPr="0055295B" w:rsidRDefault="00B44F30" w:rsidP="00AD6E74">
            <w:pPr>
              <w:rPr>
                <w:sz w:val="22"/>
                <w:szCs w:val="22"/>
              </w:rPr>
            </w:pPr>
            <w:r w:rsidRPr="0055295B">
              <w:rPr>
                <w:sz w:val="22"/>
                <w:szCs w:val="22"/>
              </w:rPr>
              <w:t>1 раз в 3 года                                   для ВЛ 1 раз в год</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CE1C8" w14:textId="77777777" w:rsidR="00B44F30" w:rsidRPr="0055295B" w:rsidRDefault="00B44F30" w:rsidP="00AD6E74">
            <w:pPr>
              <w:rPr>
                <w:sz w:val="22"/>
                <w:szCs w:val="22"/>
              </w:rPr>
            </w:pPr>
            <w:r w:rsidRPr="0055295B">
              <w:rPr>
                <w:sz w:val="22"/>
                <w:szCs w:val="22"/>
              </w:rPr>
              <w:t xml:space="preserve">1.Работы по измерению сопротивления заземляющего устройства </w:t>
            </w:r>
            <w:proofErr w:type="gramStart"/>
            <w:r w:rsidRPr="0055295B">
              <w:rPr>
                <w:sz w:val="22"/>
                <w:szCs w:val="22"/>
              </w:rPr>
              <w:t>осуществляются  без</w:t>
            </w:r>
            <w:proofErr w:type="gramEnd"/>
            <w:r w:rsidRPr="0055295B">
              <w:rPr>
                <w:sz w:val="22"/>
                <w:szCs w:val="22"/>
              </w:rPr>
              <w:t xml:space="preserve"> выключения оборудования базовой станции. При этом не оказывается влияние на её работу.</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E5ECB" w14:textId="77777777" w:rsidR="00B44F30" w:rsidRPr="0055295B" w:rsidRDefault="00B44F30" w:rsidP="00AD6E74">
            <w:pPr>
              <w:rPr>
                <w:sz w:val="22"/>
                <w:szCs w:val="22"/>
              </w:rPr>
            </w:pPr>
            <w:r w:rsidRPr="0055295B">
              <w:rPr>
                <w:sz w:val="22"/>
                <w:szCs w:val="22"/>
              </w:rPr>
              <w:t>2</w:t>
            </w:r>
          </w:p>
        </w:tc>
      </w:tr>
      <w:tr w:rsidR="00B44F30" w:rsidRPr="0055295B" w14:paraId="16DDB2B6"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FC1DA9"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A9D48"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0B88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4306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15741" w14:textId="77777777" w:rsidR="00B44F30" w:rsidRPr="0055295B" w:rsidRDefault="00B44F30" w:rsidP="00AD6E74">
            <w:pPr>
              <w:rPr>
                <w:sz w:val="22"/>
                <w:szCs w:val="22"/>
              </w:rPr>
            </w:pPr>
            <w:r w:rsidRPr="0055295B">
              <w:rPr>
                <w:sz w:val="22"/>
                <w:szCs w:val="22"/>
              </w:rPr>
              <w:t>2.Измерения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AD13CE" w14:textId="77777777" w:rsidR="00B44F30" w:rsidRPr="0055295B" w:rsidRDefault="00B44F30" w:rsidP="00AD6E74">
            <w:pPr>
              <w:rPr>
                <w:sz w:val="22"/>
                <w:szCs w:val="22"/>
              </w:rPr>
            </w:pPr>
          </w:p>
        </w:tc>
      </w:tr>
      <w:tr w:rsidR="00B44F30" w:rsidRPr="0055295B" w14:paraId="1E86FC39"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DA0BF"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C94CE"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57F5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445DE"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790DC6"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21A48" w14:textId="77777777" w:rsidR="00B44F30" w:rsidRPr="0055295B" w:rsidRDefault="00B44F30" w:rsidP="00AD6E74">
            <w:pPr>
              <w:rPr>
                <w:sz w:val="22"/>
                <w:szCs w:val="22"/>
              </w:rPr>
            </w:pPr>
          </w:p>
        </w:tc>
      </w:tr>
      <w:tr w:rsidR="00B44F30" w:rsidRPr="0055295B" w14:paraId="043E4EC8"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86D5C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4CAB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A11BD5"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575F3"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AAE44" w14:textId="77777777" w:rsidR="00B44F30" w:rsidRPr="0055295B" w:rsidRDefault="00B44F30" w:rsidP="00AD6E74">
            <w:pPr>
              <w:rPr>
                <w:sz w:val="22"/>
                <w:szCs w:val="22"/>
              </w:rPr>
            </w:pPr>
            <w:r w:rsidRPr="0055295B">
              <w:rPr>
                <w:sz w:val="22"/>
                <w:szCs w:val="22"/>
              </w:rPr>
              <w:t>4. Измерения проводятся "Измерителем параметров устройств заземления MRU-100 " по методике трёхполюсной схемы (Руководство по эксплуатации на прибор стр.18).</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C2904" w14:textId="77777777" w:rsidR="00B44F30" w:rsidRPr="0055295B" w:rsidRDefault="00B44F30" w:rsidP="00AD6E74">
            <w:pPr>
              <w:rPr>
                <w:sz w:val="22"/>
                <w:szCs w:val="22"/>
              </w:rPr>
            </w:pPr>
          </w:p>
        </w:tc>
      </w:tr>
      <w:tr w:rsidR="00B44F30" w:rsidRPr="0055295B" w14:paraId="5C05C753"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60F757"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DB6A5"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4C350"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5B912"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99552" w14:textId="77777777" w:rsidR="00B44F30" w:rsidRPr="0055295B" w:rsidRDefault="00B44F30" w:rsidP="00AD6E74">
            <w:pPr>
              <w:rPr>
                <w:sz w:val="22"/>
                <w:szCs w:val="22"/>
              </w:rPr>
            </w:pPr>
            <w:r w:rsidRPr="0055295B">
              <w:rPr>
                <w:sz w:val="22"/>
                <w:szCs w:val="22"/>
              </w:rPr>
              <w:t>5.Результаты измерений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243F4" w14:textId="77777777" w:rsidR="00B44F30" w:rsidRPr="0055295B" w:rsidRDefault="00B44F30" w:rsidP="00AD6E74">
            <w:pPr>
              <w:rPr>
                <w:sz w:val="22"/>
                <w:szCs w:val="22"/>
              </w:rPr>
            </w:pPr>
          </w:p>
        </w:tc>
      </w:tr>
      <w:tr w:rsidR="00B44F30" w:rsidRPr="0055295B" w14:paraId="4B0DA29F"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A3F03"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022E4"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765A2" w14:textId="77777777" w:rsidR="00B44F30" w:rsidRPr="0055295B" w:rsidRDefault="00B44F30" w:rsidP="00AD6E74">
            <w:pPr>
              <w:rPr>
                <w:sz w:val="22"/>
                <w:szCs w:val="22"/>
              </w:rPr>
            </w:pPr>
            <w:r w:rsidRPr="0055295B">
              <w:rPr>
                <w:sz w:val="22"/>
                <w:szCs w:val="22"/>
              </w:rPr>
              <w:t>5.4. Измерение напряжения прикосновения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2EBC5" w14:textId="77777777" w:rsidR="00B44F30" w:rsidRPr="0055295B" w:rsidRDefault="00B44F30" w:rsidP="00AD6E74">
            <w:pPr>
              <w:rPr>
                <w:sz w:val="22"/>
                <w:szCs w:val="22"/>
              </w:rPr>
            </w:pPr>
            <w:r w:rsidRPr="0055295B">
              <w:rPr>
                <w:sz w:val="22"/>
                <w:szCs w:val="22"/>
              </w:rPr>
              <w:t>для ВЛ 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97F8"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1CFCB" w14:textId="77777777" w:rsidR="00B44F30" w:rsidRPr="0055295B" w:rsidRDefault="00B44F30" w:rsidP="00AD6E74">
            <w:pPr>
              <w:rPr>
                <w:sz w:val="22"/>
                <w:szCs w:val="22"/>
              </w:rPr>
            </w:pPr>
            <w:r w:rsidRPr="0055295B">
              <w:rPr>
                <w:sz w:val="22"/>
                <w:szCs w:val="22"/>
              </w:rPr>
              <w:t>1</w:t>
            </w:r>
          </w:p>
        </w:tc>
      </w:tr>
      <w:tr w:rsidR="00B44F30" w:rsidRPr="0055295B" w14:paraId="789B4DB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47B9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7054F"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38847"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0112A"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F5E62"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4C58B" w14:textId="77777777" w:rsidR="00B44F30" w:rsidRPr="0055295B" w:rsidRDefault="00B44F30" w:rsidP="00AD6E74">
            <w:pPr>
              <w:rPr>
                <w:sz w:val="22"/>
                <w:szCs w:val="22"/>
              </w:rPr>
            </w:pPr>
          </w:p>
        </w:tc>
      </w:tr>
      <w:tr w:rsidR="00B44F30" w:rsidRPr="0055295B" w14:paraId="7B66F7E0" w14:textId="77777777" w:rsidTr="00523F5C">
        <w:trPr>
          <w:gridAfter w:val="1"/>
          <w:wAfter w:w="40" w:type="dxa"/>
          <w:trHeight w:val="102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17F15"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5308E"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48F07" w14:textId="77777777" w:rsidR="00B44F30" w:rsidRPr="0055295B" w:rsidRDefault="00B44F30" w:rsidP="00AD6E74">
            <w:pPr>
              <w:rPr>
                <w:sz w:val="22"/>
                <w:szCs w:val="22"/>
              </w:rPr>
            </w:pPr>
            <w:r w:rsidRPr="0055295B">
              <w:rPr>
                <w:sz w:val="22"/>
                <w:szCs w:val="22"/>
              </w:rPr>
              <w:t>5.5. Проверка наличия цепи между заземлителями и заземляемыми элементами.</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7FD869" w14:textId="77777777" w:rsidR="00B44F30" w:rsidRPr="0055295B" w:rsidRDefault="00B44F30" w:rsidP="00AD6E74">
            <w:pPr>
              <w:rPr>
                <w:sz w:val="22"/>
                <w:szCs w:val="22"/>
              </w:rPr>
            </w:pPr>
            <w:r w:rsidRPr="0055295B">
              <w:rPr>
                <w:sz w:val="22"/>
                <w:szCs w:val="22"/>
              </w:rPr>
              <w:t>1 раз в 3 года                                   для ВЛ 1 раз в год</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DF7F5" w14:textId="77777777" w:rsidR="00B44F30" w:rsidRPr="0055295B" w:rsidRDefault="00B44F30" w:rsidP="00AD6E74">
            <w:pPr>
              <w:rPr>
                <w:sz w:val="22"/>
                <w:szCs w:val="22"/>
              </w:rPr>
            </w:pPr>
            <w:r w:rsidRPr="0055295B">
              <w:rPr>
                <w:sz w:val="22"/>
                <w:szCs w:val="22"/>
              </w:rPr>
              <w:t xml:space="preserve">1.Работы по проверке наличия цепи между заземлителем и заземляющими устройствами </w:t>
            </w:r>
            <w:proofErr w:type="gramStart"/>
            <w:r w:rsidRPr="0055295B">
              <w:rPr>
                <w:sz w:val="22"/>
                <w:szCs w:val="22"/>
              </w:rPr>
              <w:t>осуществляются  без</w:t>
            </w:r>
            <w:proofErr w:type="gramEnd"/>
            <w:r w:rsidRPr="0055295B">
              <w:rPr>
                <w:sz w:val="22"/>
                <w:szCs w:val="22"/>
              </w:rPr>
              <w:t xml:space="preserve"> выключения оборудования базовой станции. При этом не оказывается влияние на её работу.</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E343D" w14:textId="77777777" w:rsidR="00B44F30" w:rsidRPr="0055295B" w:rsidRDefault="00B44F30" w:rsidP="00AD6E74">
            <w:pPr>
              <w:rPr>
                <w:sz w:val="22"/>
                <w:szCs w:val="22"/>
              </w:rPr>
            </w:pPr>
            <w:r w:rsidRPr="0055295B">
              <w:rPr>
                <w:sz w:val="22"/>
                <w:szCs w:val="22"/>
              </w:rPr>
              <w:t>2</w:t>
            </w:r>
          </w:p>
        </w:tc>
      </w:tr>
      <w:tr w:rsidR="00B44F30" w:rsidRPr="0055295B" w14:paraId="67CC7AC3"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045E9"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6C71A"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D0E08D"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34C39"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02017" w14:textId="77777777" w:rsidR="00B44F30" w:rsidRPr="0055295B" w:rsidRDefault="00B44F30" w:rsidP="00AD6E74">
            <w:pPr>
              <w:rPr>
                <w:sz w:val="22"/>
                <w:szCs w:val="22"/>
              </w:rPr>
            </w:pPr>
            <w:r w:rsidRPr="0055295B">
              <w:rPr>
                <w:sz w:val="22"/>
                <w:szCs w:val="22"/>
              </w:rPr>
              <w:t>2.Проверка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BF616" w14:textId="77777777" w:rsidR="00B44F30" w:rsidRPr="0055295B" w:rsidRDefault="00B44F30" w:rsidP="00AD6E74">
            <w:pPr>
              <w:rPr>
                <w:sz w:val="22"/>
                <w:szCs w:val="22"/>
              </w:rPr>
            </w:pPr>
          </w:p>
        </w:tc>
      </w:tr>
      <w:tr w:rsidR="00B44F30" w:rsidRPr="0055295B" w14:paraId="077CFD30"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E83B3"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F4358"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74E3A"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70D6F1"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2CD85"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3255C" w14:textId="77777777" w:rsidR="00B44F30" w:rsidRPr="0055295B" w:rsidRDefault="00B44F30" w:rsidP="00AD6E74">
            <w:pPr>
              <w:rPr>
                <w:sz w:val="22"/>
                <w:szCs w:val="22"/>
              </w:rPr>
            </w:pPr>
          </w:p>
        </w:tc>
      </w:tr>
      <w:tr w:rsidR="00B44F30" w:rsidRPr="0055295B" w14:paraId="1E177797" w14:textId="77777777" w:rsidTr="00523F5C">
        <w:trPr>
          <w:gridAfter w:val="1"/>
          <w:wAfter w:w="40" w:type="dxa"/>
          <w:trHeight w:val="127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09C7D8"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48628"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B7A7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5B0C0"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8A6BD9" w14:textId="77777777" w:rsidR="00B44F30" w:rsidRPr="0055295B" w:rsidRDefault="00B44F30" w:rsidP="00AD6E74">
            <w:pPr>
              <w:rPr>
                <w:sz w:val="22"/>
                <w:szCs w:val="22"/>
              </w:rPr>
            </w:pPr>
            <w:r w:rsidRPr="0055295B">
              <w:rPr>
                <w:sz w:val="22"/>
                <w:szCs w:val="22"/>
              </w:rPr>
              <w:t>4. Измерения проводятся "</w:t>
            </w:r>
            <w:proofErr w:type="spellStart"/>
            <w:r w:rsidRPr="0055295B">
              <w:rPr>
                <w:sz w:val="22"/>
                <w:szCs w:val="22"/>
              </w:rPr>
              <w:t>Миллиомметром</w:t>
            </w:r>
            <w:proofErr w:type="spellEnd"/>
            <w:r w:rsidRPr="0055295B">
              <w:rPr>
                <w:sz w:val="22"/>
                <w:szCs w:val="22"/>
              </w:rPr>
              <w:t xml:space="preserve"> цифровым АМ-6000 ", в соответствии с руководством по эксплуатации на прибор и "Методическими рекомендациями по проведению испытаний электрооборудования и аппаратов потребителей. Часть 1, Москва 2001 г. стр. 60).</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84337" w14:textId="77777777" w:rsidR="00B44F30" w:rsidRPr="0055295B" w:rsidRDefault="00B44F30" w:rsidP="00AD6E74">
            <w:pPr>
              <w:rPr>
                <w:sz w:val="22"/>
                <w:szCs w:val="22"/>
              </w:rPr>
            </w:pPr>
          </w:p>
        </w:tc>
      </w:tr>
      <w:tr w:rsidR="00B44F30" w:rsidRPr="0055295B" w14:paraId="57CBD4BA"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390D5"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7FEF6"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D1D6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B46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EB396B" w14:textId="77777777" w:rsidR="00B44F30" w:rsidRPr="0055295B" w:rsidRDefault="00B44F30" w:rsidP="00AD6E74">
            <w:pPr>
              <w:rPr>
                <w:sz w:val="22"/>
                <w:szCs w:val="22"/>
              </w:rPr>
            </w:pPr>
            <w:r w:rsidRPr="0055295B">
              <w:rPr>
                <w:sz w:val="22"/>
                <w:szCs w:val="22"/>
              </w:rPr>
              <w:t>5.Результаты измерений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69696" w14:textId="77777777" w:rsidR="00B44F30" w:rsidRPr="0055295B" w:rsidRDefault="00B44F30" w:rsidP="00AD6E74">
            <w:pPr>
              <w:rPr>
                <w:sz w:val="22"/>
                <w:szCs w:val="22"/>
              </w:rPr>
            </w:pPr>
          </w:p>
        </w:tc>
      </w:tr>
      <w:tr w:rsidR="00B44F30" w:rsidRPr="0055295B" w14:paraId="6CC9FDBC"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DE5D49"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AD7949"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2AF19" w14:textId="77777777" w:rsidR="00B44F30" w:rsidRPr="0055295B" w:rsidRDefault="00B44F30" w:rsidP="00AD6E74">
            <w:pPr>
              <w:rPr>
                <w:sz w:val="22"/>
                <w:szCs w:val="22"/>
              </w:rPr>
            </w:pPr>
            <w:r w:rsidRPr="0055295B">
              <w:rPr>
                <w:sz w:val="22"/>
                <w:szCs w:val="22"/>
              </w:rPr>
              <w:t>5.6. Измерение токов короткого замыкания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43A28" w14:textId="77777777" w:rsidR="00B44F30" w:rsidRPr="0055295B" w:rsidRDefault="00B44F30" w:rsidP="00AD6E74">
            <w:pPr>
              <w:rPr>
                <w:sz w:val="22"/>
                <w:szCs w:val="22"/>
              </w:rPr>
            </w:pPr>
            <w:r w:rsidRPr="0055295B">
              <w:rPr>
                <w:sz w:val="22"/>
                <w:szCs w:val="22"/>
              </w:rPr>
              <w:t>для ВЛ 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C7F5D6"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EDC66" w14:textId="77777777" w:rsidR="00B44F30" w:rsidRPr="0055295B" w:rsidRDefault="00B44F30" w:rsidP="00AD6E74">
            <w:pPr>
              <w:rPr>
                <w:sz w:val="22"/>
                <w:szCs w:val="22"/>
              </w:rPr>
            </w:pPr>
            <w:r w:rsidRPr="0055295B">
              <w:rPr>
                <w:sz w:val="22"/>
                <w:szCs w:val="22"/>
              </w:rPr>
              <w:t>1</w:t>
            </w:r>
          </w:p>
        </w:tc>
      </w:tr>
      <w:tr w:rsidR="00B44F30" w:rsidRPr="0055295B" w14:paraId="63FCA4C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7F67B"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796C9"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08F8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E5D0D"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461A2"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2809C" w14:textId="77777777" w:rsidR="00B44F30" w:rsidRPr="0055295B" w:rsidRDefault="00B44F30" w:rsidP="00AD6E74">
            <w:pPr>
              <w:rPr>
                <w:sz w:val="22"/>
                <w:szCs w:val="22"/>
              </w:rPr>
            </w:pPr>
          </w:p>
        </w:tc>
      </w:tr>
      <w:tr w:rsidR="00B44F30" w:rsidRPr="0055295B" w14:paraId="4698DAD2"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4A6AC4"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EC070"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95D6E" w14:textId="77777777" w:rsidR="00B44F30" w:rsidRPr="0055295B" w:rsidRDefault="00B44F30" w:rsidP="00AD6E74">
            <w:pPr>
              <w:rPr>
                <w:sz w:val="22"/>
                <w:szCs w:val="22"/>
              </w:rPr>
            </w:pPr>
            <w:r w:rsidRPr="0055295B">
              <w:rPr>
                <w:sz w:val="22"/>
                <w:szCs w:val="22"/>
              </w:rPr>
              <w:t>5.7. Измерение удельного сопротивления грунта в районе заземляющего устройства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622F82" w14:textId="77777777" w:rsidR="00B44F30" w:rsidRPr="0055295B" w:rsidRDefault="00B44F30" w:rsidP="00AD6E74">
            <w:pPr>
              <w:rPr>
                <w:sz w:val="22"/>
                <w:szCs w:val="22"/>
              </w:rPr>
            </w:pPr>
            <w:r w:rsidRPr="0055295B">
              <w:rPr>
                <w:sz w:val="22"/>
                <w:szCs w:val="22"/>
              </w:rPr>
              <w:t>для ВЛ 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5734D"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55273" w14:textId="77777777" w:rsidR="00B44F30" w:rsidRPr="0055295B" w:rsidRDefault="00B44F30" w:rsidP="00AD6E74">
            <w:pPr>
              <w:rPr>
                <w:sz w:val="22"/>
                <w:szCs w:val="22"/>
              </w:rPr>
            </w:pPr>
            <w:r w:rsidRPr="0055295B">
              <w:rPr>
                <w:sz w:val="22"/>
                <w:szCs w:val="22"/>
              </w:rPr>
              <w:t>1</w:t>
            </w:r>
          </w:p>
        </w:tc>
      </w:tr>
      <w:tr w:rsidR="00B44F30" w:rsidRPr="0055295B" w14:paraId="347E33F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F8A58"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3B4CEC"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02FCCA"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87905"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79206"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9EEE3" w14:textId="77777777" w:rsidR="00B44F30" w:rsidRPr="0055295B" w:rsidRDefault="00B44F30" w:rsidP="00AD6E74">
            <w:pPr>
              <w:rPr>
                <w:sz w:val="22"/>
                <w:szCs w:val="22"/>
              </w:rPr>
            </w:pPr>
          </w:p>
        </w:tc>
      </w:tr>
      <w:tr w:rsidR="00B44F30" w:rsidRPr="0055295B" w14:paraId="1EDD5B07" w14:textId="77777777" w:rsidTr="00523F5C">
        <w:trPr>
          <w:gridAfter w:val="1"/>
          <w:wAfter w:w="40" w:type="dxa"/>
          <w:trHeight w:val="1545"/>
        </w:trPr>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B3DE0" w14:textId="77777777" w:rsidR="00B44F30" w:rsidRPr="0055295B" w:rsidRDefault="00B44F30" w:rsidP="00AD6E74">
            <w:pPr>
              <w:rPr>
                <w:sz w:val="22"/>
                <w:szCs w:val="22"/>
              </w:rPr>
            </w:pPr>
            <w:r w:rsidRPr="0055295B">
              <w:rPr>
                <w:sz w:val="22"/>
                <w:szCs w:val="22"/>
              </w:rPr>
              <w:t>6</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A1A35A" w14:textId="77777777" w:rsidR="00B44F30" w:rsidRPr="0055295B" w:rsidRDefault="00B44F30" w:rsidP="00AD6E74">
            <w:pPr>
              <w:rPr>
                <w:sz w:val="22"/>
                <w:szCs w:val="22"/>
              </w:rPr>
            </w:pPr>
            <w:r w:rsidRPr="0055295B">
              <w:rPr>
                <w:sz w:val="22"/>
                <w:szCs w:val="22"/>
              </w:rPr>
              <w:t>Силовые кабельные линии</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047988" w14:textId="77777777" w:rsidR="00B44F30" w:rsidRPr="0055295B" w:rsidRDefault="00B44F30" w:rsidP="00AD6E74">
            <w:pPr>
              <w:rPr>
                <w:sz w:val="22"/>
                <w:szCs w:val="22"/>
              </w:rPr>
            </w:pPr>
            <w:r w:rsidRPr="0055295B">
              <w:rPr>
                <w:sz w:val="22"/>
                <w:szCs w:val="22"/>
              </w:rPr>
              <w:t xml:space="preserve">1. Осмотр </w:t>
            </w:r>
            <w:proofErr w:type="gramStart"/>
            <w:r w:rsidRPr="0055295B">
              <w:rPr>
                <w:sz w:val="22"/>
                <w:szCs w:val="22"/>
              </w:rPr>
              <w:t xml:space="preserve">КЛ:   </w:t>
            </w:r>
            <w:proofErr w:type="gramEnd"/>
            <w:r w:rsidRPr="0055295B">
              <w:rPr>
                <w:sz w:val="22"/>
                <w:szCs w:val="22"/>
              </w:rPr>
              <w:t xml:space="preserve">                                                              трасс кабелей, проложенных в земле                                        трасс кабелей, проложенных в туннелях, блоках, каналах, по стенам зданий</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714F9" w14:textId="77777777" w:rsidR="00B44F30" w:rsidRPr="0055295B" w:rsidRDefault="00B44F30" w:rsidP="00AD6E74">
            <w:pPr>
              <w:rPr>
                <w:sz w:val="22"/>
                <w:szCs w:val="22"/>
              </w:rPr>
            </w:pPr>
            <w:r w:rsidRPr="0055295B">
              <w:rPr>
                <w:sz w:val="22"/>
                <w:szCs w:val="22"/>
              </w:rPr>
              <w:t>1 раз в 3 месяца                                                          1 раз в 6 месяцев</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C61A3" w14:textId="77777777" w:rsidR="00B44F30" w:rsidRPr="0055295B" w:rsidRDefault="00B44F30" w:rsidP="00AD6E74">
            <w:pPr>
              <w:rPr>
                <w:sz w:val="22"/>
                <w:szCs w:val="22"/>
              </w:rPr>
            </w:pPr>
            <w:r w:rsidRPr="0055295B">
              <w:rPr>
                <w:sz w:val="22"/>
                <w:szCs w:val="22"/>
              </w:rPr>
              <w:t> </w:t>
            </w:r>
          </w:p>
        </w:tc>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2A6123" w14:textId="77777777" w:rsidR="00B44F30" w:rsidRPr="0055295B" w:rsidRDefault="00B44F30" w:rsidP="00AD6E74">
            <w:pPr>
              <w:rPr>
                <w:sz w:val="22"/>
                <w:szCs w:val="22"/>
              </w:rPr>
            </w:pPr>
            <w:r w:rsidRPr="0055295B">
              <w:rPr>
                <w:sz w:val="22"/>
                <w:szCs w:val="22"/>
              </w:rPr>
              <w:t>2</w:t>
            </w:r>
          </w:p>
        </w:tc>
      </w:tr>
      <w:tr w:rsidR="00B44F30" w:rsidRPr="0055295B" w14:paraId="1BF75371"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9D0D2"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CC163"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3B62C" w14:textId="77777777" w:rsidR="00B44F30" w:rsidRPr="0055295B" w:rsidRDefault="00B44F30" w:rsidP="00AD6E74">
            <w:pPr>
              <w:rPr>
                <w:sz w:val="22"/>
                <w:szCs w:val="22"/>
              </w:rPr>
            </w:pPr>
            <w:r w:rsidRPr="0055295B">
              <w:rPr>
                <w:sz w:val="22"/>
                <w:szCs w:val="22"/>
              </w:rPr>
              <w:t xml:space="preserve">6.3.1. Проверка целостности и </w:t>
            </w:r>
            <w:proofErr w:type="spellStart"/>
            <w:r w:rsidRPr="0055295B">
              <w:rPr>
                <w:sz w:val="22"/>
                <w:szCs w:val="22"/>
              </w:rPr>
              <w:t>фазировки</w:t>
            </w:r>
            <w:proofErr w:type="spellEnd"/>
            <w:r w:rsidRPr="0055295B">
              <w:rPr>
                <w:sz w:val="22"/>
                <w:szCs w:val="22"/>
              </w:rPr>
              <w:t xml:space="preserve"> жил кабеля</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0B391"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585A3" w14:textId="77777777" w:rsidR="00B44F30" w:rsidRPr="0055295B" w:rsidRDefault="00B44F30" w:rsidP="00AD6E74">
            <w:pPr>
              <w:rPr>
                <w:sz w:val="22"/>
                <w:szCs w:val="22"/>
              </w:rPr>
            </w:pPr>
            <w:r w:rsidRPr="0055295B">
              <w:rPr>
                <w:sz w:val="22"/>
                <w:szCs w:val="22"/>
              </w:rPr>
              <w:t>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A48E64" w14:textId="77777777" w:rsidR="00B44F30" w:rsidRPr="0055295B" w:rsidRDefault="00B44F30" w:rsidP="00AD6E74">
            <w:pPr>
              <w:rPr>
                <w:sz w:val="22"/>
                <w:szCs w:val="22"/>
              </w:rPr>
            </w:pPr>
            <w:r w:rsidRPr="0055295B">
              <w:rPr>
                <w:sz w:val="22"/>
                <w:szCs w:val="22"/>
              </w:rPr>
              <w:t>2</w:t>
            </w:r>
          </w:p>
        </w:tc>
      </w:tr>
      <w:tr w:rsidR="00B44F30" w:rsidRPr="0055295B" w14:paraId="3C8940AE"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8E9F8"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4B9B7"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958D9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662AE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8D793"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325AD" w14:textId="77777777" w:rsidR="00B44F30" w:rsidRPr="0055295B" w:rsidRDefault="00B44F30" w:rsidP="00AD6E74">
            <w:pPr>
              <w:rPr>
                <w:sz w:val="22"/>
                <w:szCs w:val="22"/>
              </w:rPr>
            </w:pPr>
          </w:p>
        </w:tc>
      </w:tr>
      <w:tr w:rsidR="00B44F30" w:rsidRPr="0055295B" w14:paraId="675AF4FC" w14:textId="77777777" w:rsidTr="00523F5C">
        <w:trPr>
          <w:gridAfter w:val="1"/>
          <w:wAfter w:w="40" w:type="dxa"/>
          <w:trHeight w:val="76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31D16"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D8F1"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326A71" w14:textId="77777777" w:rsidR="00B44F30" w:rsidRPr="0055295B" w:rsidRDefault="00B44F30" w:rsidP="00AD6E74">
            <w:pPr>
              <w:rPr>
                <w:sz w:val="22"/>
                <w:szCs w:val="22"/>
              </w:rPr>
            </w:pPr>
            <w:r w:rsidRPr="0055295B">
              <w:rPr>
                <w:sz w:val="22"/>
                <w:szCs w:val="22"/>
              </w:rPr>
              <w:t>6.3.2. Проверка срабатывания защиты линии</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A6989" w14:textId="77777777" w:rsidR="00B44F30" w:rsidRPr="0055295B" w:rsidRDefault="00B44F30" w:rsidP="00AD6E74">
            <w:pPr>
              <w:rPr>
                <w:sz w:val="22"/>
                <w:szCs w:val="22"/>
              </w:rPr>
            </w:pPr>
            <w:r w:rsidRPr="0055295B">
              <w:rPr>
                <w:sz w:val="22"/>
                <w:szCs w:val="22"/>
              </w:rPr>
              <w:t>1 раз в 3 года</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F899C" w14:textId="77777777" w:rsidR="00B44F30" w:rsidRPr="0055295B" w:rsidRDefault="00B44F30" w:rsidP="00AD6E74">
            <w:pPr>
              <w:rPr>
                <w:sz w:val="22"/>
                <w:szCs w:val="22"/>
              </w:rPr>
            </w:pPr>
            <w:r w:rsidRPr="0055295B">
              <w:rPr>
                <w:sz w:val="22"/>
                <w:szCs w:val="22"/>
              </w:rPr>
              <w:t>1.Работы проводятся со снятием первичного напряжения с кабельной трассы на время не более 2 часов. Электропитание оборудования связи осуществляется по штатной схеме от АКБ.</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EDB2B" w14:textId="77777777" w:rsidR="00B44F30" w:rsidRPr="0055295B" w:rsidRDefault="00B44F30" w:rsidP="00AD6E74">
            <w:pPr>
              <w:rPr>
                <w:sz w:val="22"/>
                <w:szCs w:val="22"/>
              </w:rPr>
            </w:pPr>
            <w:r w:rsidRPr="0055295B">
              <w:rPr>
                <w:sz w:val="22"/>
                <w:szCs w:val="22"/>
              </w:rPr>
              <w:t>4</w:t>
            </w:r>
          </w:p>
        </w:tc>
      </w:tr>
      <w:tr w:rsidR="00B44F30" w:rsidRPr="0055295B" w14:paraId="45906205"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7544D6"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DE7EB0"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AF0193"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C43DC"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4387F" w14:textId="77777777" w:rsidR="00B44F30" w:rsidRPr="0055295B" w:rsidRDefault="00B44F30" w:rsidP="00AD6E74">
            <w:pPr>
              <w:rPr>
                <w:sz w:val="22"/>
                <w:szCs w:val="22"/>
              </w:rPr>
            </w:pPr>
            <w:r w:rsidRPr="0055295B">
              <w:rPr>
                <w:sz w:val="22"/>
                <w:szCs w:val="22"/>
              </w:rPr>
              <w:t>2.Проверки проводятся в порядке текущей эксплуатации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98375B" w14:textId="77777777" w:rsidR="00B44F30" w:rsidRPr="0055295B" w:rsidRDefault="00B44F30" w:rsidP="00AD6E74">
            <w:pPr>
              <w:rPr>
                <w:sz w:val="22"/>
                <w:szCs w:val="22"/>
              </w:rPr>
            </w:pPr>
          </w:p>
        </w:tc>
      </w:tr>
      <w:tr w:rsidR="00B44F30" w:rsidRPr="0055295B" w14:paraId="4EEE7F78"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D29FD"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0B66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31C7E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E13B9"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78C41"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C70C2" w14:textId="77777777" w:rsidR="00B44F30" w:rsidRPr="0055295B" w:rsidRDefault="00B44F30" w:rsidP="00AD6E74">
            <w:pPr>
              <w:rPr>
                <w:sz w:val="22"/>
                <w:szCs w:val="22"/>
              </w:rPr>
            </w:pPr>
          </w:p>
        </w:tc>
      </w:tr>
      <w:tr w:rsidR="00B44F30" w:rsidRPr="0055295B" w14:paraId="1139C371" w14:textId="77777777" w:rsidTr="00523F5C">
        <w:trPr>
          <w:gridAfter w:val="1"/>
          <w:wAfter w:w="40" w:type="dxa"/>
          <w:trHeight w:val="51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CF2E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ED591"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3F31D"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C29EC3"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51892A" w14:textId="77777777" w:rsidR="00B44F30" w:rsidRPr="0055295B" w:rsidRDefault="00B44F30" w:rsidP="00AD6E74">
            <w:pPr>
              <w:rPr>
                <w:sz w:val="22"/>
                <w:szCs w:val="22"/>
              </w:rPr>
            </w:pPr>
            <w:r w:rsidRPr="0055295B">
              <w:rPr>
                <w:sz w:val="22"/>
                <w:szCs w:val="22"/>
              </w:rPr>
              <w:t>4.Измерения осуществляются по методике в соответствии с "Правилами эксплуатации электроустановок потребителей,200 г.", п. 26.4 Приложения.</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07E06E" w14:textId="77777777" w:rsidR="00B44F30" w:rsidRPr="0055295B" w:rsidRDefault="00B44F30" w:rsidP="00AD6E74">
            <w:pPr>
              <w:rPr>
                <w:sz w:val="22"/>
                <w:szCs w:val="22"/>
              </w:rPr>
            </w:pPr>
          </w:p>
        </w:tc>
      </w:tr>
      <w:tr w:rsidR="00B44F30" w:rsidRPr="0055295B" w14:paraId="707D1E07"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B739B"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EEBF0"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8DF59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33317"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9BE1A8" w14:textId="77777777" w:rsidR="00B44F30" w:rsidRPr="0055295B" w:rsidRDefault="00B44F30" w:rsidP="00AD6E74">
            <w:pPr>
              <w:rPr>
                <w:sz w:val="22"/>
                <w:szCs w:val="22"/>
              </w:rPr>
            </w:pPr>
            <w:r w:rsidRPr="0055295B">
              <w:rPr>
                <w:sz w:val="22"/>
                <w:szCs w:val="22"/>
              </w:rPr>
              <w:t>5.Результаты проверки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2CBDE1" w14:textId="77777777" w:rsidR="00B44F30" w:rsidRPr="0055295B" w:rsidRDefault="00B44F30" w:rsidP="00AD6E74">
            <w:pPr>
              <w:rPr>
                <w:sz w:val="22"/>
                <w:szCs w:val="22"/>
              </w:rPr>
            </w:pPr>
          </w:p>
        </w:tc>
      </w:tr>
      <w:tr w:rsidR="00B44F30" w:rsidRPr="0055295B" w14:paraId="58D8FE7E" w14:textId="77777777" w:rsidTr="00523F5C">
        <w:trPr>
          <w:gridAfter w:val="1"/>
          <w:wAfter w:w="40" w:type="dxa"/>
          <w:trHeight w:val="76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803AAF"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82ABC"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C3C00" w14:textId="77777777" w:rsidR="00B44F30" w:rsidRPr="0055295B" w:rsidRDefault="00B44F30" w:rsidP="00AD6E74">
            <w:pPr>
              <w:rPr>
                <w:sz w:val="22"/>
                <w:szCs w:val="22"/>
              </w:rPr>
            </w:pPr>
            <w:r w:rsidRPr="0055295B">
              <w:rPr>
                <w:sz w:val="22"/>
                <w:szCs w:val="22"/>
              </w:rPr>
              <w:t>6.3.3. Измерение сопротивления изоляции кабелей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68D56" w14:textId="77777777" w:rsidR="00B44F30" w:rsidRPr="0055295B" w:rsidRDefault="00B44F30" w:rsidP="00AD6E74">
            <w:pPr>
              <w:rPr>
                <w:sz w:val="22"/>
                <w:szCs w:val="22"/>
              </w:rPr>
            </w:pPr>
            <w:r w:rsidRPr="0055295B">
              <w:rPr>
                <w:sz w:val="22"/>
                <w:szCs w:val="22"/>
              </w:rPr>
              <w:t>1 раз в 6 лет</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A90511" w14:textId="77777777" w:rsidR="00B44F30" w:rsidRPr="0055295B" w:rsidRDefault="00B44F30" w:rsidP="00AD6E74">
            <w:pPr>
              <w:rPr>
                <w:sz w:val="22"/>
                <w:szCs w:val="22"/>
              </w:rPr>
            </w:pPr>
            <w:r w:rsidRPr="0055295B">
              <w:rPr>
                <w:sz w:val="22"/>
                <w:szCs w:val="22"/>
              </w:rPr>
              <w:t>1.Работы проводятся со снятием первичного напряжения с кабельных трасс на время не более 2 часов. Электропитание оборудования связи осуществляется по штатной схеме от АКБ.</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43B6F" w14:textId="77777777" w:rsidR="00B44F30" w:rsidRPr="0055295B" w:rsidRDefault="00B44F30" w:rsidP="00AD6E74">
            <w:pPr>
              <w:rPr>
                <w:sz w:val="22"/>
                <w:szCs w:val="22"/>
              </w:rPr>
            </w:pPr>
            <w:r w:rsidRPr="0055295B">
              <w:rPr>
                <w:sz w:val="22"/>
                <w:szCs w:val="22"/>
              </w:rPr>
              <w:t>4</w:t>
            </w:r>
          </w:p>
        </w:tc>
      </w:tr>
      <w:tr w:rsidR="00B44F30" w:rsidRPr="0055295B" w14:paraId="042E742C" w14:textId="77777777" w:rsidTr="00523F5C">
        <w:trPr>
          <w:gridAfter w:val="1"/>
          <w:wAfter w:w="40" w:type="dxa"/>
          <w:trHeight w:val="131"/>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81AA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2CA84"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FE1A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AF8F65"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CC81E" w14:textId="77777777" w:rsidR="00B44F30" w:rsidRPr="0055295B" w:rsidRDefault="00B44F30" w:rsidP="00AD6E74">
            <w:pPr>
              <w:rPr>
                <w:sz w:val="22"/>
                <w:szCs w:val="22"/>
              </w:rPr>
            </w:pPr>
            <w:r w:rsidRPr="0055295B">
              <w:rPr>
                <w:sz w:val="22"/>
                <w:szCs w:val="22"/>
              </w:rPr>
              <w:t>2.Проверка проводятся по распоряжению, бригадой не менее двух человек: производителя работ с группой по электробезопасности не ниже III и члена бригады с группой по электробезопасности не ниже II.</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360A1B" w14:textId="77777777" w:rsidR="00B44F30" w:rsidRPr="0055295B" w:rsidRDefault="00B44F30" w:rsidP="00AD6E74">
            <w:pPr>
              <w:rPr>
                <w:sz w:val="22"/>
                <w:szCs w:val="22"/>
              </w:rPr>
            </w:pPr>
          </w:p>
        </w:tc>
      </w:tr>
      <w:tr w:rsidR="00B44F30" w:rsidRPr="0055295B" w14:paraId="3C69B43B" w14:textId="77777777" w:rsidTr="00523F5C">
        <w:trPr>
          <w:gridAfter w:val="1"/>
          <w:wAfter w:w="40" w:type="dxa"/>
          <w:trHeight w:val="76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5E9B"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D910A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601D2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A1B48"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57E03" w14:textId="77777777" w:rsidR="00B44F30" w:rsidRPr="0055295B" w:rsidRDefault="00B44F30" w:rsidP="00AD6E74">
            <w:pPr>
              <w:rPr>
                <w:sz w:val="22"/>
                <w:szCs w:val="22"/>
              </w:rPr>
            </w:pPr>
            <w:r w:rsidRPr="0055295B">
              <w:rPr>
                <w:sz w:val="22"/>
                <w:szCs w:val="22"/>
              </w:rPr>
              <w:t>3.Бригада должна работать с соблюдением мер электробезопасности в соответствии с "Межотраслевыми правилами по охране труда при эксплуатации электроустановок, 2003 г."</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00AC4" w14:textId="77777777" w:rsidR="00B44F30" w:rsidRPr="0055295B" w:rsidRDefault="00B44F30" w:rsidP="00AD6E74">
            <w:pPr>
              <w:rPr>
                <w:sz w:val="22"/>
                <w:szCs w:val="22"/>
              </w:rPr>
            </w:pPr>
          </w:p>
        </w:tc>
      </w:tr>
      <w:tr w:rsidR="00B44F30" w:rsidRPr="0055295B" w14:paraId="6698448B" w14:textId="77777777" w:rsidTr="00523F5C">
        <w:trPr>
          <w:gridAfter w:val="1"/>
          <w:wAfter w:w="40" w:type="dxa"/>
          <w:trHeight w:val="178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409A9"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36425"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05D1C9"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DC6B1"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C3065" w14:textId="77777777" w:rsidR="00B44F30" w:rsidRPr="0055295B" w:rsidRDefault="00B44F30" w:rsidP="00AD6E74">
            <w:pPr>
              <w:rPr>
                <w:sz w:val="22"/>
                <w:szCs w:val="22"/>
              </w:rPr>
            </w:pPr>
            <w:r w:rsidRPr="0055295B">
              <w:rPr>
                <w:sz w:val="22"/>
                <w:szCs w:val="22"/>
              </w:rPr>
              <w:t xml:space="preserve">4.Измерения осуществляются по методике в соответствии со "Сборником методических пособий по контролю состояния электрооборудования 1999 г.", стр. 448.                                                                                                                                             Производится </w:t>
            </w:r>
            <w:proofErr w:type="spellStart"/>
            <w:r w:rsidRPr="0055295B">
              <w:rPr>
                <w:sz w:val="22"/>
                <w:szCs w:val="22"/>
              </w:rPr>
              <w:t>мегаомметром</w:t>
            </w:r>
            <w:proofErr w:type="spellEnd"/>
            <w:r w:rsidRPr="0055295B">
              <w:rPr>
                <w:sz w:val="22"/>
                <w:szCs w:val="22"/>
              </w:rPr>
              <w:t xml:space="preserve"> на напряжение 2,5 </w:t>
            </w:r>
            <w:proofErr w:type="spellStart"/>
            <w:r w:rsidRPr="0055295B">
              <w:rPr>
                <w:sz w:val="22"/>
                <w:szCs w:val="22"/>
              </w:rPr>
              <w:t>кВ</w:t>
            </w:r>
            <w:proofErr w:type="spellEnd"/>
            <w:r w:rsidRPr="0055295B">
              <w:rPr>
                <w:sz w:val="22"/>
                <w:szCs w:val="22"/>
              </w:rPr>
              <w:t xml:space="preserve"> в течение 1 мин. Для силовых кабелей до 1 </w:t>
            </w:r>
            <w:proofErr w:type="spellStart"/>
            <w:r w:rsidRPr="0055295B">
              <w:rPr>
                <w:sz w:val="22"/>
                <w:szCs w:val="22"/>
              </w:rPr>
              <w:t>кВ</w:t>
            </w:r>
            <w:proofErr w:type="spellEnd"/>
            <w:r w:rsidRPr="0055295B">
              <w:rPr>
                <w:sz w:val="22"/>
                <w:szCs w:val="22"/>
              </w:rPr>
              <w:t xml:space="preserve"> сопротивление изоляции должно быть не менее 0,5 МОм. Для силовых кабелей выше 1 </w:t>
            </w:r>
            <w:proofErr w:type="spellStart"/>
            <w:r w:rsidRPr="0055295B">
              <w:rPr>
                <w:sz w:val="22"/>
                <w:szCs w:val="22"/>
              </w:rPr>
              <w:t>кВ</w:t>
            </w:r>
            <w:proofErr w:type="spellEnd"/>
            <w:r w:rsidRPr="0055295B">
              <w:rPr>
                <w:sz w:val="22"/>
                <w:szCs w:val="22"/>
              </w:rPr>
              <w:t xml:space="preserve"> сопротивление изоляции не нормируется.</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96017" w14:textId="77777777" w:rsidR="00B44F30" w:rsidRPr="0055295B" w:rsidRDefault="00B44F30" w:rsidP="00AD6E74">
            <w:pPr>
              <w:rPr>
                <w:sz w:val="22"/>
                <w:szCs w:val="22"/>
              </w:rPr>
            </w:pPr>
          </w:p>
        </w:tc>
      </w:tr>
      <w:tr w:rsidR="00B44F30" w:rsidRPr="0055295B" w14:paraId="2D377241" w14:textId="77777777" w:rsidTr="00523F5C">
        <w:trPr>
          <w:gridAfter w:val="1"/>
          <w:wAfter w:w="40" w:type="dxa"/>
          <w:trHeight w:val="255"/>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A81CD"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A29899"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4FAA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FAC2F" w14:textId="77777777" w:rsidR="00B44F30" w:rsidRPr="0055295B" w:rsidRDefault="00B44F30" w:rsidP="00AD6E74">
            <w:pPr>
              <w:rPr>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0D5BAC" w14:textId="77777777" w:rsidR="00B44F30" w:rsidRPr="0055295B" w:rsidRDefault="00B44F30" w:rsidP="00AD6E74">
            <w:pPr>
              <w:rPr>
                <w:sz w:val="22"/>
                <w:szCs w:val="22"/>
              </w:rPr>
            </w:pPr>
            <w:r w:rsidRPr="0055295B">
              <w:rPr>
                <w:sz w:val="22"/>
                <w:szCs w:val="22"/>
              </w:rPr>
              <w:t>5.Результаты проверки оформляются протоколом установленной формы.</w:t>
            </w: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28BBB" w14:textId="77777777" w:rsidR="00B44F30" w:rsidRPr="0055295B" w:rsidRDefault="00B44F30" w:rsidP="00AD6E74">
            <w:pPr>
              <w:rPr>
                <w:sz w:val="22"/>
                <w:szCs w:val="22"/>
              </w:rPr>
            </w:pPr>
          </w:p>
        </w:tc>
      </w:tr>
      <w:tr w:rsidR="00B44F30" w:rsidRPr="0055295B" w14:paraId="6BC33C33" w14:textId="77777777" w:rsidTr="00523F5C">
        <w:trPr>
          <w:gridAfter w:val="1"/>
          <w:wAfter w:w="40" w:type="dxa"/>
          <w:trHeight w:val="151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03D262"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AAD709"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086185" w14:textId="77777777" w:rsidR="00B44F30" w:rsidRPr="0055295B" w:rsidRDefault="00B44F30" w:rsidP="00AD6E74">
            <w:pPr>
              <w:rPr>
                <w:sz w:val="22"/>
                <w:szCs w:val="22"/>
              </w:rPr>
            </w:pPr>
            <w:r w:rsidRPr="0055295B">
              <w:rPr>
                <w:sz w:val="22"/>
                <w:szCs w:val="22"/>
              </w:rPr>
              <w:t>6.3.4. Испытание повышенным напряжением выпрямленного тока</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1D859" w14:textId="77777777" w:rsidR="00B44F30" w:rsidRPr="0055295B" w:rsidRDefault="00B44F30" w:rsidP="00AD6E74">
            <w:pPr>
              <w:rPr>
                <w:sz w:val="22"/>
                <w:szCs w:val="22"/>
              </w:rPr>
            </w:pPr>
            <w:r w:rsidRPr="0055295B">
              <w:rPr>
                <w:sz w:val="22"/>
                <w:szCs w:val="22"/>
              </w:rPr>
              <w:t>1 раз в год в течение первых 5 лет эксплуатации, а в дальнейшем 1 раз в 2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5AE8A" w14:textId="77777777" w:rsidR="00B44F30" w:rsidRPr="0055295B" w:rsidRDefault="00B44F30" w:rsidP="00AD6E74">
            <w:pPr>
              <w:rPr>
                <w:sz w:val="22"/>
                <w:szCs w:val="22"/>
              </w:rPr>
            </w:pPr>
            <w:r w:rsidRPr="0055295B">
              <w:rPr>
                <w:sz w:val="22"/>
                <w:szCs w:val="22"/>
              </w:rPr>
              <w:t xml:space="preserve">Значения испытательного напряжения и длительность приложения нормированного испытательного напряжения в таблице 10 (приложение </w:t>
            </w:r>
            <w:proofErr w:type="gramStart"/>
            <w:r w:rsidRPr="0055295B">
              <w:rPr>
                <w:sz w:val="22"/>
                <w:szCs w:val="22"/>
              </w:rPr>
              <w:t>3.1)ПТЭ</w:t>
            </w:r>
            <w:proofErr w:type="gramEnd"/>
            <w:r w:rsidRPr="0055295B">
              <w:rPr>
                <w:sz w:val="22"/>
                <w:szCs w:val="22"/>
              </w:rPr>
              <w:t xml:space="preserve">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A5C6AA" w14:textId="77777777" w:rsidR="00B44F30" w:rsidRPr="0055295B" w:rsidRDefault="00B44F30" w:rsidP="00AD6E74">
            <w:pPr>
              <w:rPr>
                <w:sz w:val="22"/>
                <w:szCs w:val="22"/>
              </w:rPr>
            </w:pPr>
            <w:r w:rsidRPr="0055295B">
              <w:rPr>
                <w:sz w:val="22"/>
                <w:szCs w:val="22"/>
              </w:rPr>
              <w:t>2</w:t>
            </w:r>
          </w:p>
        </w:tc>
      </w:tr>
      <w:tr w:rsidR="00B44F30" w:rsidRPr="0055295B" w14:paraId="3416B4CF"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96591"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A3B07"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E73CB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1ACD3"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FDACB"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963CE" w14:textId="77777777" w:rsidR="00B44F30" w:rsidRPr="0055295B" w:rsidRDefault="00B44F30" w:rsidP="00AD6E74">
            <w:pPr>
              <w:rPr>
                <w:sz w:val="22"/>
                <w:szCs w:val="22"/>
              </w:rPr>
            </w:pPr>
          </w:p>
        </w:tc>
      </w:tr>
      <w:tr w:rsidR="00B44F30" w:rsidRPr="0055295B" w14:paraId="4A42FF3C"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3389F"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01A47"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D12EC" w14:textId="77777777" w:rsidR="00B44F30" w:rsidRPr="0055295B" w:rsidRDefault="00B44F30" w:rsidP="00AD6E74">
            <w:pPr>
              <w:rPr>
                <w:sz w:val="22"/>
                <w:szCs w:val="22"/>
              </w:rPr>
            </w:pPr>
            <w:r w:rsidRPr="0055295B">
              <w:rPr>
                <w:sz w:val="22"/>
                <w:szCs w:val="22"/>
              </w:rPr>
              <w:t>6.3.5. Проверка антикоррозийных защит</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BCEC3" w14:textId="77777777" w:rsidR="00B44F30" w:rsidRPr="0055295B" w:rsidRDefault="00B44F30" w:rsidP="00AD6E74">
            <w:pPr>
              <w:rPr>
                <w:sz w:val="22"/>
                <w:szCs w:val="22"/>
              </w:rPr>
            </w:pPr>
            <w:r w:rsidRPr="0055295B">
              <w:rPr>
                <w:sz w:val="22"/>
                <w:szCs w:val="22"/>
              </w:rPr>
              <w:t>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7DF4F" w14:textId="77777777" w:rsidR="00B44F30" w:rsidRPr="0055295B" w:rsidRDefault="00B44F30" w:rsidP="00AD6E74">
            <w:pPr>
              <w:rPr>
                <w:sz w:val="22"/>
                <w:szCs w:val="22"/>
              </w:rPr>
            </w:pPr>
            <w:r w:rsidRPr="0055295B">
              <w:rPr>
                <w:sz w:val="22"/>
                <w:szCs w:val="22"/>
              </w:rPr>
              <w:t>При проверке измеряются потенциалы и токи в оболочках кабелей и параметры электрозащиты в соответствии с руководящими указаниями по электрохимической защите подземных энергетических сооружений от коррозии.</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0EDD0C" w14:textId="77777777" w:rsidR="00B44F30" w:rsidRPr="0055295B" w:rsidRDefault="00B44F30" w:rsidP="00AD6E74">
            <w:pPr>
              <w:rPr>
                <w:sz w:val="22"/>
                <w:szCs w:val="22"/>
              </w:rPr>
            </w:pPr>
            <w:r w:rsidRPr="0055295B">
              <w:rPr>
                <w:sz w:val="22"/>
                <w:szCs w:val="22"/>
              </w:rPr>
              <w:t>2</w:t>
            </w:r>
          </w:p>
        </w:tc>
      </w:tr>
      <w:tr w:rsidR="00B44F30" w:rsidRPr="0055295B" w14:paraId="17EDD74A"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66D9A"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76764"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7634E1"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77582"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C3A091"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3B82F" w14:textId="77777777" w:rsidR="00B44F30" w:rsidRPr="0055295B" w:rsidRDefault="00B44F30" w:rsidP="00AD6E74">
            <w:pPr>
              <w:rPr>
                <w:sz w:val="22"/>
                <w:szCs w:val="22"/>
              </w:rPr>
            </w:pPr>
          </w:p>
        </w:tc>
      </w:tr>
      <w:tr w:rsidR="00B44F30" w:rsidRPr="0055295B" w14:paraId="52506759" w14:textId="77777777" w:rsidTr="00523F5C">
        <w:trPr>
          <w:gridAfter w:val="1"/>
          <w:wAfter w:w="40" w:type="dxa"/>
          <w:trHeight w:val="100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90129"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5E3C1D"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5038B" w14:textId="77777777" w:rsidR="00B44F30" w:rsidRPr="0055295B" w:rsidRDefault="00B44F30" w:rsidP="00AD6E74">
            <w:pPr>
              <w:rPr>
                <w:sz w:val="22"/>
                <w:szCs w:val="22"/>
              </w:rPr>
            </w:pPr>
            <w:r w:rsidRPr="0055295B">
              <w:rPr>
                <w:sz w:val="22"/>
                <w:szCs w:val="22"/>
              </w:rPr>
              <w:t>6.3.6. Измерение температуры кабелей</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5D19F" w14:textId="77777777" w:rsidR="00B44F30" w:rsidRPr="0055295B" w:rsidRDefault="00B44F30" w:rsidP="00AD6E74">
            <w:pPr>
              <w:rPr>
                <w:sz w:val="22"/>
                <w:szCs w:val="22"/>
              </w:rPr>
            </w:pPr>
            <w:r w:rsidRPr="0055295B">
              <w:rPr>
                <w:sz w:val="22"/>
                <w:szCs w:val="22"/>
              </w:rPr>
              <w:t>Через 1 год после ввода в эксплуатацию, затем 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D7B0B4" w14:textId="77777777" w:rsidR="00B44F30" w:rsidRPr="0055295B" w:rsidRDefault="00B44F30" w:rsidP="00AD6E74">
            <w:pPr>
              <w:rPr>
                <w:sz w:val="22"/>
                <w:szCs w:val="22"/>
              </w:rPr>
            </w:pPr>
            <w:r w:rsidRPr="0055295B">
              <w:rPr>
                <w:sz w:val="22"/>
                <w:szCs w:val="22"/>
              </w:rPr>
              <w:t>Производится по местным инструкциям на участках трассы, где имеется опасность перегрева кабелей. Температура кабелей должна быть не выше допустимых значений.</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2D19F" w14:textId="77777777" w:rsidR="00B44F30" w:rsidRPr="0055295B" w:rsidRDefault="00B44F30" w:rsidP="00AD6E74">
            <w:pPr>
              <w:rPr>
                <w:sz w:val="22"/>
                <w:szCs w:val="22"/>
              </w:rPr>
            </w:pPr>
            <w:r w:rsidRPr="0055295B">
              <w:rPr>
                <w:sz w:val="22"/>
                <w:szCs w:val="22"/>
              </w:rPr>
              <w:t>2</w:t>
            </w:r>
          </w:p>
        </w:tc>
      </w:tr>
      <w:tr w:rsidR="00B44F30" w:rsidRPr="0055295B" w14:paraId="6A013227"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9B013"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4B49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9045FE"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D9EBE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BD375"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C27D6" w14:textId="77777777" w:rsidR="00B44F30" w:rsidRPr="0055295B" w:rsidRDefault="00B44F30" w:rsidP="00AD6E74">
            <w:pPr>
              <w:rPr>
                <w:sz w:val="22"/>
                <w:szCs w:val="22"/>
              </w:rPr>
            </w:pPr>
          </w:p>
        </w:tc>
      </w:tr>
      <w:tr w:rsidR="00B44F30" w:rsidRPr="0055295B" w14:paraId="70079654" w14:textId="77777777" w:rsidTr="00523F5C">
        <w:trPr>
          <w:gridAfter w:val="1"/>
          <w:wAfter w:w="40" w:type="dxa"/>
          <w:trHeight w:val="247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DF435" w14:textId="77777777" w:rsidR="00B44F30" w:rsidRPr="0055295B" w:rsidRDefault="00B44F30" w:rsidP="00AD6E74">
            <w:pPr>
              <w:rPr>
                <w:sz w:val="22"/>
                <w:szCs w:val="22"/>
              </w:rPr>
            </w:pPr>
            <w:r w:rsidRPr="0055295B">
              <w:rPr>
                <w:sz w:val="22"/>
                <w:szCs w:val="22"/>
              </w:rPr>
              <w:t>7</w:t>
            </w: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BE80A1" w14:textId="77777777" w:rsidR="00B44F30" w:rsidRPr="0055295B" w:rsidRDefault="00B44F30" w:rsidP="00AD6E74">
            <w:pPr>
              <w:rPr>
                <w:sz w:val="22"/>
                <w:szCs w:val="22"/>
              </w:rPr>
            </w:pPr>
            <w:r w:rsidRPr="0055295B">
              <w:rPr>
                <w:sz w:val="22"/>
                <w:szCs w:val="22"/>
              </w:rPr>
              <w:t>Воздушные линии</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95F22" w14:textId="77777777" w:rsidR="00B44F30" w:rsidRPr="0055295B" w:rsidRDefault="00B44F30" w:rsidP="00AD6E74">
            <w:pPr>
              <w:rPr>
                <w:sz w:val="22"/>
                <w:szCs w:val="22"/>
              </w:rPr>
            </w:pPr>
            <w:r w:rsidRPr="0055295B">
              <w:rPr>
                <w:sz w:val="22"/>
                <w:szCs w:val="22"/>
              </w:rPr>
              <w:t xml:space="preserve">7.1. Периодический осмотр (для линий до 100 </w:t>
            </w:r>
            <w:proofErr w:type="gramStart"/>
            <w:r w:rsidRPr="0055295B">
              <w:rPr>
                <w:sz w:val="22"/>
                <w:szCs w:val="22"/>
              </w:rPr>
              <w:t xml:space="preserve">метров)   </w:t>
            </w:r>
            <w:proofErr w:type="gramEnd"/>
            <w:r w:rsidRPr="0055295B">
              <w:rPr>
                <w:sz w:val="22"/>
                <w:szCs w:val="22"/>
              </w:rPr>
              <w:t xml:space="preserve">                          </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34922" w14:textId="77777777" w:rsidR="00B44F30" w:rsidRPr="0055295B" w:rsidRDefault="00B44F30" w:rsidP="00AD6E74">
            <w:pPr>
              <w:rPr>
                <w:sz w:val="22"/>
                <w:szCs w:val="22"/>
              </w:rPr>
            </w:pPr>
            <w:r w:rsidRPr="0055295B">
              <w:rPr>
                <w:sz w:val="22"/>
                <w:szCs w:val="22"/>
              </w:rPr>
              <w:t>1 раз в год</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97685" w14:textId="77777777" w:rsidR="00B44F30" w:rsidRPr="0055295B" w:rsidRDefault="00B44F30" w:rsidP="00AD6E74">
            <w:pPr>
              <w:rPr>
                <w:sz w:val="22"/>
                <w:szCs w:val="22"/>
              </w:rPr>
            </w:pPr>
            <w:r w:rsidRPr="0055295B">
              <w:rPr>
                <w:sz w:val="22"/>
                <w:szCs w:val="22"/>
              </w:rPr>
              <w:t xml:space="preserve">При осмотрах ВЛ необходимо проверять:                                                                                       Противопожарное состояние трассы: в охранной зоне ВЛ не должно быть посторонних предметов, строений, стогов сена, штабелей леса, деревьев, угрожающих падением на линию или опасным приближением к проводам, складирования горючих материалов, костров; не должны выполняться работы сторонними организациями без письменного согласования с Потребителем, которому принадлежит ВЛ;                                                                                                    Состояние фундаментов, приставок: не должно быть оседания или вспучивания грунта вокруг фундаментов, трещин и повреждений в фундаментах (приставках), должно быть достаточное заглубление;                                                                                                                                      Состояние опор: не должно быть их наклонов или смещения в грунте, видимого загнивания деревянных опор, обгорания и расщепления деревянных деталей, нарушений целостности бандажей, сварных швов, болтовых и заклепочных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485A3" w14:textId="77777777" w:rsidR="00B44F30" w:rsidRPr="0055295B" w:rsidRDefault="00B44F30" w:rsidP="00AD6E74">
            <w:pPr>
              <w:rPr>
                <w:sz w:val="22"/>
                <w:szCs w:val="22"/>
              </w:rPr>
            </w:pPr>
            <w:r w:rsidRPr="0055295B">
              <w:rPr>
                <w:sz w:val="22"/>
                <w:szCs w:val="22"/>
              </w:rPr>
              <w:t>2</w:t>
            </w:r>
          </w:p>
        </w:tc>
      </w:tr>
      <w:tr w:rsidR="00B44F30" w:rsidRPr="0055295B" w14:paraId="381A8999" w14:textId="77777777" w:rsidTr="00523F5C">
        <w:trPr>
          <w:gridAfter w:val="1"/>
          <w:wAfter w:w="40" w:type="dxa"/>
          <w:trHeight w:val="102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1F05BB" w14:textId="77777777" w:rsidR="00B44F30" w:rsidRPr="0055295B" w:rsidRDefault="00B44F30" w:rsidP="00AD6E74">
            <w:pPr>
              <w:rPr>
                <w:sz w:val="22"/>
                <w:szCs w:val="22"/>
              </w:rPr>
            </w:pP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2BC275" w14:textId="77777777" w:rsidR="00B44F30" w:rsidRPr="0055295B" w:rsidRDefault="00B44F30" w:rsidP="00AD6E74">
            <w:pPr>
              <w:rPr>
                <w:sz w:val="22"/>
                <w:szCs w:val="22"/>
              </w:rPr>
            </w:pPr>
            <w:r w:rsidRPr="0055295B">
              <w:rPr>
                <w:sz w:val="22"/>
                <w:szCs w:val="22"/>
              </w:rPr>
              <w:t xml:space="preserve"> электропередачи (ВЛ)</w:t>
            </w: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CFCF2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4B0467"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4B935"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7225A1" w14:textId="77777777" w:rsidR="00B44F30" w:rsidRPr="0055295B" w:rsidRDefault="00B44F30" w:rsidP="00AD6E74">
            <w:pPr>
              <w:rPr>
                <w:sz w:val="22"/>
                <w:szCs w:val="22"/>
              </w:rPr>
            </w:pPr>
          </w:p>
        </w:tc>
      </w:tr>
      <w:tr w:rsidR="00B44F30" w:rsidRPr="0055295B" w14:paraId="349A8379" w14:textId="77777777" w:rsidTr="00523F5C">
        <w:trPr>
          <w:gridAfter w:val="1"/>
          <w:wAfter w:w="40" w:type="dxa"/>
          <w:trHeight w:val="330"/>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1D92F0" w14:textId="77777777" w:rsidR="00B44F30" w:rsidRPr="0055295B" w:rsidRDefault="00B44F30" w:rsidP="00AD6E74">
            <w:pPr>
              <w:rPr>
                <w:sz w:val="22"/>
                <w:szCs w:val="22"/>
              </w:rPr>
            </w:pPr>
          </w:p>
        </w:tc>
        <w:tc>
          <w:tcPr>
            <w:tcW w:w="198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9AF1A8" w14:textId="77777777" w:rsidR="00B44F30" w:rsidRPr="0055295B" w:rsidRDefault="00B44F30" w:rsidP="00AD6E74">
            <w:pPr>
              <w:rPr>
                <w:sz w:val="22"/>
                <w:szCs w:val="22"/>
              </w:rPr>
            </w:pPr>
            <w:r w:rsidRPr="0055295B">
              <w:rPr>
                <w:sz w:val="22"/>
                <w:szCs w:val="22"/>
              </w:rPr>
              <w:t> </w:t>
            </w: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5863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B7B3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301DD"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B5221" w14:textId="77777777" w:rsidR="00B44F30" w:rsidRPr="0055295B" w:rsidRDefault="00B44F30" w:rsidP="00AD6E74">
            <w:pPr>
              <w:rPr>
                <w:sz w:val="22"/>
                <w:szCs w:val="22"/>
              </w:rPr>
            </w:pPr>
          </w:p>
        </w:tc>
      </w:tr>
      <w:tr w:rsidR="00B44F30" w:rsidRPr="0055295B" w14:paraId="66DD4594"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27760"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A5D1E"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30710" w14:textId="77777777" w:rsidR="00B44F30" w:rsidRPr="0055295B" w:rsidRDefault="00B44F30" w:rsidP="00AD6E74">
            <w:pPr>
              <w:rPr>
                <w:sz w:val="22"/>
                <w:szCs w:val="22"/>
              </w:rPr>
            </w:pPr>
            <w:r w:rsidRPr="0055295B">
              <w:rPr>
                <w:sz w:val="22"/>
                <w:szCs w:val="22"/>
              </w:rPr>
              <w:t xml:space="preserve">7.4.1. Проверка состояния трассы воздушной линии. </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2CF5F" w14:textId="77777777" w:rsidR="00B44F30" w:rsidRPr="0055295B" w:rsidRDefault="00B44F30" w:rsidP="00AD6E74">
            <w:pPr>
              <w:rPr>
                <w:sz w:val="22"/>
                <w:szCs w:val="22"/>
              </w:rPr>
            </w:pPr>
            <w:r w:rsidRPr="0055295B">
              <w:rPr>
                <w:sz w:val="22"/>
                <w:szCs w:val="22"/>
              </w:rPr>
              <w:t>1 раз в 3 года</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BA5230" w14:textId="77777777" w:rsidR="00B44F30" w:rsidRPr="0055295B" w:rsidRDefault="00B44F30" w:rsidP="00AD6E74">
            <w:pPr>
              <w:rPr>
                <w:sz w:val="22"/>
                <w:szCs w:val="22"/>
              </w:rPr>
            </w:pPr>
            <w:r w:rsidRPr="0055295B">
              <w:rPr>
                <w:sz w:val="22"/>
                <w:szCs w:val="22"/>
              </w:rPr>
              <w:t>Производится измерение ширины просеки, высоты деревьев и кустарников под проводами, расстояний элементов ВЛ до стволов деревьев и их кроны.</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0042E" w14:textId="77777777" w:rsidR="00B44F30" w:rsidRPr="0055295B" w:rsidRDefault="00B44F30" w:rsidP="00AD6E74">
            <w:pPr>
              <w:rPr>
                <w:sz w:val="22"/>
                <w:szCs w:val="22"/>
              </w:rPr>
            </w:pPr>
            <w:r w:rsidRPr="0055295B">
              <w:rPr>
                <w:sz w:val="22"/>
                <w:szCs w:val="22"/>
              </w:rPr>
              <w:t>1</w:t>
            </w:r>
          </w:p>
        </w:tc>
      </w:tr>
      <w:tr w:rsidR="00B44F30" w:rsidRPr="0055295B" w14:paraId="61BC687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33C0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366CF"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BF3DC"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F6FE8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FAFC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72F40" w14:textId="77777777" w:rsidR="00B44F30" w:rsidRPr="0055295B" w:rsidRDefault="00B44F30" w:rsidP="00AD6E74">
            <w:pPr>
              <w:rPr>
                <w:sz w:val="22"/>
                <w:szCs w:val="22"/>
              </w:rPr>
            </w:pPr>
          </w:p>
        </w:tc>
      </w:tr>
      <w:tr w:rsidR="00B44F30" w:rsidRPr="0055295B" w14:paraId="1414BB8B"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F87C0"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079C47"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32D3B" w14:textId="77777777" w:rsidR="00B44F30" w:rsidRPr="0055295B" w:rsidRDefault="00B44F30" w:rsidP="00AD6E74">
            <w:pPr>
              <w:rPr>
                <w:sz w:val="22"/>
                <w:szCs w:val="22"/>
              </w:rPr>
            </w:pPr>
            <w:r w:rsidRPr="0055295B">
              <w:rPr>
                <w:sz w:val="22"/>
                <w:szCs w:val="22"/>
              </w:rPr>
              <w:t>7.4.2. Проверка состояния фундаментов опор.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AF750"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1EB1D3" w14:textId="77777777" w:rsidR="00B44F30" w:rsidRPr="0055295B" w:rsidRDefault="00B44F30" w:rsidP="00AD6E74">
            <w:pPr>
              <w:rPr>
                <w:sz w:val="22"/>
                <w:szCs w:val="22"/>
              </w:rPr>
            </w:pPr>
            <w:r w:rsidRPr="0055295B">
              <w:rPr>
                <w:sz w:val="22"/>
                <w:szCs w:val="22"/>
              </w:rPr>
              <w:t>Измеряются размеры сколов и трещин фундаментов. Уменьшение диаметра анкерных болтов, зазоры между пятой опоры и фундаментом не допускается.</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98A592" w14:textId="77777777" w:rsidR="00B44F30" w:rsidRPr="0055295B" w:rsidRDefault="00B44F30" w:rsidP="00AD6E74">
            <w:pPr>
              <w:rPr>
                <w:sz w:val="22"/>
                <w:szCs w:val="22"/>
              </w:rPr>
            </w:pPr>
            <w:r w:rsidRPr="0055295B">
              <w:rPr>
                <w:sz w:val="22"/>
                <w:szCs w:val="22"/>
              </w:rPr>
              <w:t>1</w:t>
            </w:r>
          </w:p>
        </w:tc>
      </w:tr>
      <w:tr w:rsidR="00B44F30" w:rsidRPr="0055295B" w14:paraId="2F3A918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6B6D61"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5010B0"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CD986"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51BC40"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FC389"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ED21E9" w14:textId="77777777" w:rsidR="00B44F30" w:rsidRPr="0055295B" w:rsidRDefault="00B44F30" w:rsidP="00AD6E74">
            <w:pPr>
              <w:rPr>
                <w:sz w:val="22"/>
                <w:szCs w:val="22"/>
              </w:rPr>
            </w:pPr>
          </w:p>
        </w:tc>
      </w:tr>
      <w:tr w:rsidR="00B44F30" w:rsidRPr="0055295B" w14:paraId="54E7D929"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DD67C"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A4935"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E76154" w14:textId="77777777" w:rsidR="00B44F30" w:rsidRPr="0055295B" w:rsidRDefault="00B44F30" w:rsidP="00AD6E74">
            <w:pPr>
              <w:rPr>
                <w:sz w:val="22"/>
                <w:szCs w:val="22"/>
              </w:rPr>
            </w:pPr>
            <w:r w:rsidRPr="0055295B">
              <w:rPr>
                <w:sz w:val="22"/>
                <w:szCs w:val="22"/>
              </w:rPr>
              <w:t>7.4.3. Измерения прогибов металлических конструкций опор.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D9CA5"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BF4A92" w14:textId="77777777" w:rsidR="00B44F30" w:rsidRPr="0055295B" w:rsidRDefault="00B44F30" w:rsidP="00AD6E74">
            <w:pPr>
              <w:rPr>
                <w:sz w:val="22"/>
                <w:szCs w:val="22"/>
              </w:rPr>
            </w:pPr>
            <w:r w:rsidRPr="0055295B">
              <w:rPr>
                <w:sz w:val="22"/>
                <w:szCs w:val="22"/>
              </w:rPr>
              <w:t>Измеряются прогибы металлических опор и металлических элементов железобетонных опор.</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9C9AB5" w14:textId="77777777" w:rsidR="00B44F30" w:rsidRPr="0055295B" w:rsidRDefault="00B44F30" w:rsidP="00AD6E74">
            <w:pPr>
              <w:rPr>
                <w:sz w:val="22"/>
                <w:szCs w:val="22"/>
              </w:rPr>
            </w:pPr>
            <w:r w:rsidRPr="0055295B">
              <w:rPr>
                <w:sz w:val="22"/>
                <w:szCs w:val="22"/>
              </w:rPr>
              <w:t>1</w:t>
            </w:r>
          </w:p>
        </w:tc>
      </w:tr>
      <w:tr w:rsidR="00B44F30" w:rsidRPr="0055295B" w14:paraId="6C32DE45"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2D7B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9FE1C"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B683B0"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6D92B"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6257A"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8B7E1" w14:textId="77777777" w:rsidR="00B44F30" w:rsidRPr="0055295B" w:rsidRDefault="00B44F30" w:rsidP="00AD6E74">
            <w:pPr>
              <w:rPr>
                <w:sz w:val="22"/>
                <w:szCs w:val="22"/>
              </w:rPr>
            </w:pPr>
          </w:p>
        </w:tc>
      </w:tr>
      <w:tr w:rsidR="00B44F30" w:rsidRPr="0055295B" w14:paraId="66D3C59F"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5EB5C"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327BB"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7D56D" w14:textId="77777777" w:rsidR="00B44F30" w:rsidRPr="0055295B" w:rsidRDefault="00B44F30" w:rsidP="00AD6E74">
            <w:pPr>
              <w:rPr>
                <w:sz w:val="22"/>
                <w:szCs w:val="22"/>
              </w:rPr>
            </w:pPr>
            <w:r w:rsidRPr="0055295B">
              <w:rPr>
                <w:sz w:val="22"/>
                <w:szCs w:val="22"/>
              </w:rPr>
              <w:t>7.4.4. Контроль оттяжек опор.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037BAE"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CAE2F" w14:textId="77777777" w:rsidR="00B44F30" w:rsidRPr="0055295B" w:rsidRDefault="00B44F30" w:rsidP="00AD6E74">
            <w:pPr>
              <w:rPr>
                <w:sz w:val="22"/>
                <w:szCs w:val="22"/>
              </w:rPr>
            </w:pPr>
            <w:r w:rsidRPr="0055295B">
              <w:rPr>
                <w:sz w:val="22"/>
                <w:szCs w:val="22"/>
              </w:rPr>
              <w:t xml:space="preserve">Измеряется </w:t>
            </w:r>
            <w:proofErr w:type="spellStart"/>
            <w:r w:rsidRPr="0055295B">
              <w:rPr>
                <w:sz w:val="22"/>
                <w:szCs w:val="22"/>
              </w:rPr>
              <w:t>тяжение</w:t>
            </w:r>
            <w:proofErr w:type="spellEnd"/>
            <w:r w:rsidRPr="0055295B">
              <w:rPr>
                <w:sz w:val="22"/>
                <w:szCs w:val="22"/>
              </w:rPr>
              <w:t xml:space="preserve"> в торсовых оттяжках опор и контролируется целостность оттяжки. </w:t>
            </w:r>
            <w:proofErr w:type="spellStart"/>
            <w:r w:rsidRPr="0055295B">
              <w:rPr>
                <w:sz w:val="22"/>
                <w:szCs w:val="22"/>
              </w:rPr>
              <w:t>Тяжение</w:t>
            </w:r>
            <w:proofErr w:type="spellEnd"/>
            <w:r w:rsidRPr="0055295B">
              <w:rPr>
                <w:sz w:val="22"/>
                <w:szCs w:val="22"/>
              </w:rPr>
              <w:t xml:space="preserve"> в оттяжках не должно отличаться от проектного более чем на 20%. Уменьшение площади сечения троса оттяжки не должно превышать 10%.</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3111A" w14:textId="77777777" w:rsidR="00B44F30" w:rsidRPr="0055295B" w:rsidRDefault="00B44F30" w:rsidP="00AD6E74">
            <w:pPr>
              <w:rPr>
                <w:sz w:val="22"/>
                <w:szCs w:val="22"/>
              </w:rPr>
            </w:pPr>
            <w:r w:rsidRPr="0055295B">
              <w:rPr>
                <w:sz w:val="22"/>
                <w:szCs w:val="22"/>
              </w:rPr>
              <w:t>1</w:t>
            </w:r>
          </w:p>
        </w:tc>
      </w:tr>
      <w:tr w:rsidR="00B44F30" w:rsidRPr="0055295B" w14:paraId="276AFF6E"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5140E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34879B"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433865"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D77AE6"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274F0"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CFB8C" w14:textId="77777777" w:rsidR="00B44F30" w:rsidRPr="0055295B" w:rsidRDefault="00B44F30" w:rsidP="00AD6E74">
            <w:pPr>
              <w:rPr>
                <w:sz w:val="22"/>
                <w:szCs w:val="22"/>
              </w:rPr>
            </w:pPr>
          </w:p>
        </w:tc>
      </w:tr>
      <w:tr w:rsidR="00B44F30" w:rsidRPr="0055295B" w14:paraId="6D30476A" w14:textId="77777777" w:rsidTr="00523F5C">
        <w:trPr>
          <w:gridAfter w:val="1"/>
          <w:wAfter w:w="40" w:type="dxa"/>
          <w:trHeight w:val="202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5E312"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507A5"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34A89" w14:textId="77777777" w:rsidR="00B44F30" w:rsidRPr="0055295B" w:rsidRDefault="00B44F30" w:rsidP="00AD6E74">
            <w:pPr>
              <w:rPr>
                <w:sz w:val="22"/>
                <w:szCs w:val="22"/>
              </w:rPr>
            </w:pPr>
            <w:r w:rsidRPr="0055295B">
              <w:rPr>
                <w:sz w:val="22"/>
                <w:szCs w:val="22"/>
              </w:rPr>
              <w:t>7.4.5. Контроль коррозийного износа металлических элементов опор.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F64E0"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0DCFEC" w14:textId="77777777" w:rsidR="00B44F30" w:rsidRPr="0055295B" w:rsidRDefault="00B44F30" w:rsidP="00AD6E74">
            <w:pPr>
              <w:rPr>
                <w:sz w:val="22"/>
                <w:szCs w:val="22"/>
              </w:rPr>
            </w:pPr>
            <w:r w:rsidRPr="0055295B">
              <w:rPr>
                <w:sz w:val="22"/>
                <w:szCs w:val="22"/>
              </w:rPr>
              <w:t xml:space="preserve">Контролю подлежат металлические опоры и траверсы, металлические элементы железобетонных и деревянных опор, металлические подножки, анкеры и тросы. Допустимое отношение фактического сечения металлического элемента к предусмотренному проектом при сплошной или язвенной коррозии должно быть не менее: 0,9 - для несущих элементов; 0,8 - для ненесущих элементов; 0,7 - для косынок. Не допускается сквозное коррозионное поражение, щелевая коррозия с появлением трещин и разрушением сварных швов, трещины в сварных швах и </w:t>
            </w:r>
            <w:proofErr w:type="spellStart"/>
            <w:r w:rsidRPr="0055295B">
              <w:rPr>
                <w:sz w:val="22"/>
                <w:szCs w:val="22"/>
              </w:rPr>
              <w:t>околошовной</w:t>
            </w:r>
            <w:proofErr w:type="spellEnd"/>
            <w:r w:rsidRPr="0055295B">
              <w:rPr>
                <w:sz w:val="22"/>
                <w:szCs w:val="22"/>
              </w:rPr>
              <w:t xml:space="preserve"> зоне, трещины в металле.</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E75F7" w14:textId="77777777" w:rsidR="00B44F30" w:rsidRPr="0055295B" w:rsidRDefault="00B44F30" w:rsidP="00AD6E74">
            <w:pPr>
              <w:rPr>
                <w:sz w:val="22"/>
                <w:szCs w:val="22"/>
              </w:rPr>
            </w:pPr>
            <w:r w:rsidRPr="0055295B">
              <w:rPr>
                <w:sz w:val="22"/>
                <w:szCs w:val="22"/>
              </w:rPr>
              <w:t>1</w:t>
            </w:r>
          </w:p>
        </w:tc>
      </w:tr>
      <w:tr w:rsidR="00B44F30" w:rsidRPr="0055295B" w14:paraId="1C353E4B"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30A0A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0C75F"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3D35BF"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396A2"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6B22C"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E1C6D" w14:textId="77777777" w:rsidR="00B44F30" w:rsidRPr="0055295B" w:rsidRDefault="00B44F30" w:rsidP="00AD6E74">
            <w:pPr>
              <w:rPr>
                <w:sz w:val="22"/>
                <w:szCs w:val="22"/>
              </w:rPr>
            </w:pPr>
          </w:p>
        </w:tc>
      </w:tr>
      <w:tr w:rsidR="00B44F30" w:rsidRPr="0055295B" w14:paraId="3AB67A82" w14:textId="77777777" w:rsidTr="00523F5C">
        <w:trPr>
          <w:gridAfter w:val="1"/>
          <w:wAfter w:w="40" w:type="dxa"/>
          <w:trHeight w:val="495"/>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37BAB"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CC2058"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01A5EA" w14:textId="77777777" w:rsidR="00B44F30" w:rsidRPr="0055295B" w:rsidRDefault="00B44F30" w:rsidP="00AD6E74">
            <w:pPr>
              <w:rPr>
                <w:sz w:val="22"/>
                <w:szCs w:val="22"/>
              </w:rPr>
            </w:pPr>
            <w:r w:rsidRPr="0055295B">
              <w:rPr>
                <w:sz w:val="22"/>
                <w:szCs w:val="22"/>
              </w:rPr>
              <w:t>7.4.6. Контроль железобетонных опор и приставок</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6C299"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43116" w14:textId="77777777" w:rsidR="00B44F30" w:rsidRPr="0055295B" w:rsidRDefault="00B44F30" w:rsidP="00AD6E74">
            <w:pPr>
              <w:rPr>
                <w:sz w:val="22"/>
                <w:szCs w:val="22"/>
              </w:rPr>
            </w:pPr>
            <w:r w:rsidRPr="0055295B">
              <w:rPr>
                <w:sz w:val="22"/>
                <w:szCs w:val="22"/>
              </w:rPr>
              <w:t xml:space="preserve">Производится измерение трещин, прогибов, разрушения бетона железобетонных опор и приставок. Значения прогибов и дефектов не должны превышать величин, указанных в таблице 12 </w:t>
            </w:r>
            <w:proofErr w:type="gramStart"/>
            <w:r w:rsidRPr="0055295B">
              <w:rPr>
                <w:sz w:val="22"/>
                <w:szCs w:val="22"/>
              </w:rPr>
              <w:t>( приложение</w:t>
            </w:r>
            <w:proofErr w:type="gramEnd"/>
            <w:r w:rsidRPr="0055295B">
              <w:rPr>
                <w:sz w:val="22"/>
                <w:szCs w:val="22"/>
              </w:rPr>
              <w:t xml:space="preserve"> 3.1) ПТЭ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BFA1A" w14:textId="77777777" w:rsidR="00B44F30" w:rsidRPr="0055295B" w:rsidRDefault="00B44F30" w:rsidP="00AD6E74">
            <w:pPr>
              <w:rPr>
                <w:sz w:val="22"/>
                <w:szCs w:val="22"/>
              </w:rPr>
            </w:pPr>
            <w:r w:rsidRPr="0055295B">
              <w:rPr>
                <w:sz w:val="22"/>
                <w:szCs w:val="22"/>
              </w:rPr>
              <w:t>1</w:t>
            </w:r>
          </w:p>
        </w:tc>
      </w:tr>
      <w:tr w:rsidR="00B44F30" w:rsidRPr="0055295B" w14:paraId="0744830D"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69683"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8DC6F"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3D54AE"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6868F"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C4CC48"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D9FB4" w14:textId="77777777" w:rsidR="00B44F30" w:rsidRPr="0055295B" w:rsidRDefault="00B44F30" w:rsidP="00AD6E74">
            <w:pPr>
              <w:rPr>
                <w:sz w:val="22"/>
                <w:szCs w:val="22"/>
              </w:rPr>
            </w:pPr>
          </w:p>
        </w:tc>
      </w:tr>
      <w:tr w:rsidR="00B44F30" w:rsidRPr="0055295B" w14:paraId="1DC588AD"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644836"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32C31"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30ED8" w14:textId="77777777" w:rsidR="00B44F30" w:rsidRPr="0055295B" w:rsidRDefault="00B44F30" w:rsidP="00AD6E74">
            <w:pPr>
              <w:rPr>
                <w:sz w:val="22"/>
                <w:szCs w:val="22"/>
              </w:rPr>
            </w:pPr>
            <w:r w:rsidRPr="0055295B">
              <w:rPr>
                <w:sz w:val="22"/>
                <w:szCs w:val="22"/>
              </w:rPr>
              <w:t>7.4.7. Контроль деревянных деталей опор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D5366"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057594" w14:textId="77777777" w:rsidR="00B44F30" w:rsidRPr="0055295B" w:rsidRDefault="00B44F30" w:rsidP="00AD6E74">
            <w:pPr>
              <w:rPr>
                <w:sz w:val="22"/>
                <w:szCs w:val="22"/>
              </w:rPr>
            </w:pPr>
            <w:r w:rsidRPr="0055295B">
              <w:rPr>
                <w:sz w:val="22"/>
                <w:szCs w:val="22"/>
              </w:rPr>
              <w:t>Отклонение размеров деталей от предусмотренных проектом допускается в пределах: по диаметру - (-1+2); по длине - + 1см на каждый метр длины; минусовой допуск для траверс не допускается. Измерения проводятся на 8-10% деталей опор.</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7C7C9E" w14:textId="77777777" w:rsidR="00B44F30" w:rsidRPr="0055295B" w:rsidRDefault="00B44F30" w:rsidP="00AD6E74">
            <w:pPr>
              <w:rPr>
                <w:sz w:val="22"/>
                <w:szCs w:val="22"/>
              </w:rPr>
            </w:pPr>
            <w:r w:rsidRPr="0055295B">
              <w:rPr>
                <w:sz w:val="22"/>
                <w:szCs w:val="22"/>
              </w:rPr>
              <w:t>1</w:t>
            </w:r>
          </w:p>
        </w:tc>
      </w:tr>
      <w:tr w:rsidR="00B44F30" w:rsidRPr="0055295B" w14:paraId="4F72D640"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90F11"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3DE2F"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4F9734"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686F79"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8936AC"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3236C" w14:textId="77777777" w:rsidR="00B44F30" w:rsidRPr="0055295B" w:rsidRDefault="00B44F30" w:rsidP="00AD6E74">
            <w:pPr>
              <w:rPr>
                <w:sz w:val="22"/>
                <w:szCs w:val="22"/>
              </w:rPr>
            </w:pPr>
          </w:p>
        </w:tc>
      </w:tr>
      <w:tr w:rsidR="00B44F30" w:rsidRPr="0055295B" w14:paraId="21547D5C"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2445F"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5B24D"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5F9E1" w14:textId="77777777" w:rsidR="00B44F30" w:rsidRPr="0055295B" w:rsidRDefault="00B44F30" w:rsidP="00AD6E74">
            <w:pPr>
              <w:rPr>
                <w:sz w:val="22"/>
                <w:szCs w:val="22"/>
              </w:rPr>
            </w:pPr>
            <w:r w:rsidRPr="0055295B">
              <w:rPr>
                <w:sz w:val="22"/>
                <w:szCs w:val="22"/>
              </w:rPr>
              <w:t>7.4.8 Проверка правильности установки опор.</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018A3"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6DEE45" w14:textId="77777777" w:rsidR="00B44F30" w:rsidRPr="0055295B" w:rsidRDefault="00B44F30" w:rsidP="00AD6E74">
            <w:pPr>
              <w:rPr>
                <w:sz w:val="22"/>
                <w:szCs w:val="22"/>
              </w:rPr>
            </w:pPr>
            <w:r w:rsidRPr="0055295B">
              <w:rPr>
                <w:sz w:val="22"/>
                <w:szCs w:val="22"/>
              </w:rPr>
              <w:t xml:space="preserve">Смотреть таблицу 12 </w:t>
            </w:r>
            <w:proofErr w:type="gramStart"/>
            <w:r w:rsidRPr="0055295B">
              <w:rPr>
                <w:sz w:val="22"/>
                <w:szCs w:val="22"/>
              </w:rPr>
              <w:t>( приложение</w:t>
            </w:r>
            <w:proofErr w:type="gramEnd"/>
            <w:r w:rsidRPr="0055295B">
              <w:rPr>
                <w:sz w:val="22"/>
                <w:szCs w:val="22"/>
              </w:rPr>
              <w:t xml:space="preserve"> 3.1) ПТЭ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5AAABA" w14:textId="77777777" w:rsidR="00B44F30" w:rsidRPr="0055295B" w:rsidRDefault="00B44F30" w:rsidP="00AD6E74">
            <w:pPr>
              <w:rPr>
                <w:sz w:val="22"/>
                <w:szCs w:val="22"/>
              </w:rPr>
            </w:pPr>
            <w:r w:rsidRPr="0055295B">
              <w:rPr>
                <w:sz w:val="22"/>
                <w:szCs w:val="22"/>
              </w:rPr>
              <w:t>2</w:t>
            </w:r>
          </w:p>
        </w:tc>
      </w:tr>
      <w:tr w:rsidR="00B44F30" w:rsidRPr="0055295B" w14:paraId="3B548DC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9F974"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C3B879"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8D1E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A2E03"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41CDB"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3C976" w14:textId="77777777" w:rsidR="00B44F30" w:rsidRPr="0055295B" w:rsidRDefault="00B44F30" w:rsidP="00AD6E74">
            <w:pPr>
              <w:rPr>
                <w:sz w:val="22"/>
                <w:szCs w:val="22"/>
              </w:rPr>
            </w:pPr>
          </w:p>
        </w:tc>
      </w:tr>
      <w:tr w:rsidR="00B44F30" w:rsidRPr="0055295B" w14:paraId="722A5553"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00A4C"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DAE2"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4B856" w14:textId="77777777" w:rsidR="00B44F30" w:rsidRPr="0055295B" w:rsidRDefault="00B44F30" w:rsidP="00AD6E74">
            <w:pPr>
              <w:rPr>
                <w:sz w:val="22"/>
                <w:szCs w:val="22"/>
              </w:rPr>
            </w:pPr>
            <w:r w:rsidRPr="0055295B">
              <w:rPr>
                <w:sz w:val="22"/>
                <w:szCs w:val="22"/>
              </w:rPr>
              <w:t>7.4.9. Контроль проводов, грозозащитных тросов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0A9D7"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0547A" w14:textId="77777777" w:rsidR="00B44F30" w:rsidRPr="0055295B" w:rsidRDefault="00B44F30" w:rsidP="00AD6E74">
            <w:pPr>
              <w:rPr>
                <w:sz w:val="22"/>
                <w:szCs w:val="22"/>
              </w:rPr>
            </w:pPr>
            <w:r w:rsidRPr="0055295B">
              <w:rPr>
                <w:sz w:val="22"/>
                <w:szCs w:val="22"/>
              </w:rPr>
              <w:t>Производится измерение расстояний от проводов и грозозащитных тросов до поверхности земли, до различных объектов и сооружений в местах сближения и пересечений, между проводами разных линий при совместной подвеске проводов.</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5AF14" w14:textId="77777777" w:rsidR="00B44F30" w:rsidRPr="0055295B" w:rsidRDefault="00B44F30" w:rsidP="00AD6E74">
            <w:pPr>
              <w:rPr>
                <w:sz w:val="22"/>
                <w:szCs w:val="22"/>
              </w:rPr>
            </w:pPr>
            <w:r w:rsidRPr="0055295B">
              <w:rPr>
                <w:sz w:val="22"/>
                <w:szCs w:val="22"/>
              </w:rPr>
              <w:t>2</w:t>
            </w:r>
          </w:p>
        </w:tc>
      </w:tr>
      <w:tr w:rsidR="00B44F30" w:rsidRPr="0055295B" w14:paraId="595C3608"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1840C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AACB4"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4019A8"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51893"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C9161"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D1DEC6" w14:textId="77777777" w:rsidR="00B44F30" w:rsidRPr="0055295B" w:rsidRDefault="00B44F30" w:rsidP="00AD6E74">
            <w:pPr>
              <w:rPr>
                <w:sz w:val="22"/>
                <w:szCs w:val="22"/>
              </w:rPr>
            </w:pPr>
          </w:p>
        </w:tc>
      </w:tr>
      <w:tr w:rsidR="00B44F30" w:rsidRPr="0055295B" w14:paraId="3AE51A08"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91C485"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2D0693"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1EA3A" w14:textId="77777777" w:rsidR="00B44F30" w:rsidRPr="0055295B" w:rsidRDefault="00B44F30" w:rsidP="00AD6E74">
            <w:pPr>
              <w:rPr>
                <w:sz w:val="22"/>
                <w:szCs w:val="22"/>
              </w:rPr>
            </w:pPr>
            <w:r w:rsidRPr="0055295B">
              <w:rPr>
                <w:sz w:val="22"/>
                <w:szCs w:val="22"/>
              </w:rPr>
              <w:t>7.4.10. Контроль сечения проводов и грозозащитных тросов.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638F16"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4F491" w14:textId="77777777" w:rsidR="00B44F30" w:rsidRPr="0055295B" w:rsidRDefault="00B44F30" w:rsidP="00AD6E74">
            <w:pPr>
              <w:rPr>
                <w:sz w:val="22"/>
                <w:szCs w:val="22"/>
              </w:rPr>
            </w:pPr>
            <w:r w:rsidRPr="0055295B">
              <w:rPr>
                <w:sz w:val="22"/>
                <w:szCs w:val="22"/>
              </w:rPr>
              <w:t xml:space="preserve">Измеряется площадь сечения проводов, изменившаяся в результате обрыва отдельных проволок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D733A5" w14:textId="77777777" w:rsidR="00B44F30" w:rsidRPr="0055295B" w:rsidRDefault="00B44F30" w:rsidP="00AD6E74">
            <w:pPr>
              <w:rPr>
                <w:sz w:val="22"/>
                <w:szCs w:val="22"/>
              </w:rPr>
            </w:pPr>
            <w:r w:rsidRPr="0055295B">
              <w:rPr>
                <w:sz w:val="22"/>
                <w:szCs w:val="22"/>
              </w:rPr>
              <w:t>2</w:t>
            </w:r>
          </w:p>
        </w:tc>
      </w:tr>
      <w:tr w:rsidR="00B44F30" w:rsidRPr="0055295B" w14:paraId="53E684D4"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247DA0"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418FF"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6FDF7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DD514B"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847B65"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EA0AA" w14:textId="77777777" w:rsidR="00B44F30" w:rsidRPr="0055295B" w:rsidRDefault="00B44F30" w:rsidP="00AD6E74">
            <w:pPr>
              <w:rPr>
                <w:sz w:val="22"/>
                <w:szCs w:val="22"/>
              </w:rPr>
            </w:pPr>
          </w:p>
        </w:tc>
      </w:tr>
      <w:tr w:rsidR="00B44F30" w:rsidRPr="0055295B" w14:paraId="055FA62A" w14:textId="77777777" w:rsidTr="00523F5C">
        <w:trPr>
          <w:gridAfter w:val="1"/>
          <w:wAfter w:w="40" w:type="dxa"/>
          <w:trHeight w:val="750"/>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2A882"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767DB"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81439" w14:textId="77777777" w:rsidR="00B44F30" w:rsidRPr="0055295B" w:rsidRDefault="00B44F30" w:rsidP="00AD6E74">
            <w:pPr>
              <w:rPr>
                <w:sz w:val="22"/>
                <w:szCs w:val="22"/>
              </w:rPr>
            </w:pPr>
            <w:r w:rsidRPr="0055295B">
              <w:rPr>
                <w:sz w:val="22"/>
                <w:szCs w:val="22"/>
              </w:rPr>
              <w:t>7.4.11. Проверка соединений проводов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BC7A"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77235" w14:textId="77777777" w:rsidR="00B44F30" w:rsidRPr="0055295B" w:rsidRDefault="00B44F30" w:rsidP="00AD6E74">
            <w:pPr>
              <w:rPr>
                <w:sz w:val="22"/>
                <w:szCs w:val="22"/>
              </w:rPr>
            </w:pPr>
            <w:r w:rsidRPr="0055295B">
              <w:rPr>
                <w:sz w:val="22"/>
                <w:szCs w:val="22"/>
              </w:rPr>
              <w:t>Контролируются геометрические размеры и состояние контактных соединений, на поверхности зажима не должно быть трещин, коррозии, механических повреждений. Проверяется затяжка болтов контактных соединений</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52596" w14:textId="77777777" w:rsidR="00B44F30" w:rsidRPr="0055295B" w:rsidRDefault="00B44F30" w:rsidP="00AD6E74">
            <w:pPr>
              <w:rPr>
                <w:sz w:val="22"/>
                <w:szCs w:val="22"/>
              </w:rPr>
            </w:pPr>
            <w:r w:rsidRPr="0055295B">
              <w:rPr>
                <w:sz w:val="22"/>
                <w:szCs w:val="22"/>
              </w:rPr>
              <w:t>2</w:t>
            </w:r>
          </w:p>
        </w:tc>
      </w:tr>
      <w:tr w:rsidR="00B44F30" w:rsidRPr="0055295B" w14:paraId="26B7985F"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6555A"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52B18"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329EA"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BA298"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9579E"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31D4B" w14:textId="77777777" w:rsidR="00B44F30" w:rsidRPr="0055295B" w:rsidRDefault="00B44F30" w:rsidP="00AD6E74">
            <w:pPr>
              <w:rPr>
                <w:sz w:val="22"/>
                <w:szCs w:val="22"/>
              </w:rPr>
            </w:pPr>
          </w:p>
        </w:tc>
      </w:tr>
      <w:tr w:rsidR="00B44F30" w:rsidRPr="0055295B" w14:paraId="26A9DF8F"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D2AFB"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6E169"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42474C" w14:textId="77777777" w:rsidR="00B44F30" w:rsidRPr="0055295B" w:rsidRDefault="00B44F30" w:rsidP="00AD6E74">
            <w:pPr>
              <w:rPr>
                <w:sz w:val="22"/>
                <w:szCs w:val="22"/>
              </w:rPr>
            </w:pPr>
            <w:r w:rsidRPr="0055295B">
              <w:rPr>
                <w:sz w:val="22"/>
                <w:szCs w:val="22"/>
              </w:rPr>
              <w:t>7.4.12. Проверка изоляторов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5F366"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739CB" w14:textId="77777777" w:rsidR="00B44F30" w:rsidRPr="0055295B" w:rsidRDefault="00B44F30" w:rsidP="00AD6E74">
            <w:pPr>
              <w:rPr>
                <w:sz w:val="22"/>
                <w:szCs w:val="22"/>
              </w:rPr>
            </w:pPr>
            <w:r w:rsidRPr="0055295B">
              <w:rPr>
                <w:sz w:val="22"/>
                <w:szCs w:val="22"/>
              </w:rPr>
              <w:t>Контроль состояния изоляторов производится внешним осмотром.</w:t>
            </w:r>
          </w:p>
          <w:p w14:paraId="5A80DAE4" w14:textId="77777777" w:rsidR="00B44F30" w:rsidRPr="0055295B" w:rsidRDefault="00B44F30" w:rsidP="00AD6E74">
            <w:pPr>
              <w:rPr>
                <w:sz w:val="22"/>
                <w:szCs w:val="22"/>
              </w:rPr>
            </w:pPr>
          </w:p>
          <w:p w14:paraId="1C5A34DF" w14:textId="77777777" w:rsidR="00B44F30" w:rsidRPr="0055295B" w:rsidRDefault="00B44F30" w:rsidP="00AD6E74">
            <w:pPr>
              <w:rPr>
                <w:sz w:val="22"/>
                <w:szCs w:val="22"/>
              </w:rPr>
            </w:pPr>
          </w:p>
          <w:p w14:paraId="4BAB12E5" w14:textId="77777777" w:rsidR="00B44F30" w:rsidRPr="0055295B" w:rsidRDefault="00B44F30" w:rsidP="00AD6E74">
            <w:pPr>
              <w:rPr>
                <w:sz w:val="22"/>
                <w:szCs w:val="22"/>
              </w:rPr>
            </w:pPr>
          </w:p>
          <w:p w14:paraId="7D00CAC2" w14:textId="77777777" w:rsidR="00B44F30" w:rsidRPr="0055295B" w:rsidRDefault="00B44F30" w:rsidP="00AD6E74">
            <w:pPr>
              <w:rPr>
                <w:sz w:val="22"/>
                <w:szCs w:val="22"/>
              </w:rPr>
            </w:pPr>
          </w:p>
          <w:p w14:paraId="226F6013" w14:textId="77777777" w:rsidR="00B44F30" w:rsidRPr="0055295B" w:rsidRDefault="00B44F30" w:rsidP="00AD6E74">
            <w:pPr>
              <w:rPr>
                <w:sz w:val="22"/>
                <w:szCs w:val="22"/>
              </w:rPr>
            </w:pP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58C73" w14:textId="77777777" w:rsidR="00B44F30" w:rsidRPr="0055295B" w:rsidRDefault="00B44F30" w:rsidP="00AD6E74">
            <w:pPr>
              <w:rPr>
                <w:sz w:val="22"/>
                <w:szCs w:val="22"/>
              </w:rPr>
            </w:pPr>
            <w:r w:rsidRPr="0055295B">
              <w:rPr>
                <w:sz w:val="22"/>
                <w:szCs w:val="22"/>
              </w:rPr>
              <w:t>2</w:t>
            </w:r>
          </w:p>
        </w:tc>
      </w:tr>
      <w:tr w:rsidR="00B44F30" w:rsidRPr="0055295B" w14:paraId="6AAEF6E6"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F24B3C"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D3848"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4E2D2"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9E62C4"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FAFD4"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91B74" w14:textId="77777777" w:rsidR="00B44F30" w:rsidRPr="0055295B" w:rsidRDefault="00B44F30" w:rsidP="00AD6E74">
            <w:pPr>
              <w:rPr>
                <w:sz w:val="22"/>
                <w:szCs w:val="22"/>
              </w:rPr>
            </w:pPr>
          </w:p>
        </w:tc>
      </w:tr>
      <w:tr w:rsidR="00B44F30" w:rsidRPr="0055295B" w14:paraId="3AC6819B" w14:textId="77777777" w:rsidTr="00523F5C">
        <w:trPr>
          <w:gridAfter w:val="1"/>
          <w:wAfter w:w="40" w:type="dxa"/>
          <w:trHeight w:val="312"/>
        </w:trPr>
        <w:tc>
          <w:tcPr>
            <w:tcW w:w="5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2B384" w14:textId="77777777" w:rsidR="00B44F30" w:rsidRPr="0055295B" w:rsidRDefault="00B44F30" w:rsidP="00AD6E74">
            <w:pPr>
              <w:rPr>
                <w:sz w:val="22"/>
                <w:szCs w:val="22"/>
              </w:rPr>
            </w:pPr>
            <w:r w:rsidRPr="0055295B">
              <w:rPr>
                <w:sz w:val="22"/>
                <w:szCs w:val="22"/>
              </w:rPr>
              <w:t> </w:t>
            </w:r>
          </w:p>
        </w:tc>
        <w:tc>
          <w:tcPr>
            <w:tcW w:w="198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DA03F" w14:textId="77777777" w:rsidR="00B44F30" w:rsidRPr="0055295B" w:rsidRDefault="00B44F30" w:rsidP="00AD6E74">
            <w:pPr>
              <w:rPr>
                <w:sz w:val="22"/>
                <w:szCs w:val="22"/>
              </w:rPr>
            </w:pPr>
            <w:r w:rsidRPr="0055295B">
              <w:rPr>
                <w:sz w:val="22"/>
                <w:szCs w:val="22"/>
              </w:rPr>
              <w:t> </w:t>
            </w:r>
          </w:p>
        </w:tc>
        <w:tc>
          <w:tcPr>
            <w:tcW w:w="19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9942A" w14:textId="77777777" w:rsidR="00B44F30" w:rsidRPr="0055295B" w:rsidRDefault="00B44F30" w:rsidP="00AD6E74">
            <w:pPr>
              <w:rPr>
                <w:sz w:val="22"/>
                <w:szCs w:val="22"/>
              </w:rPr>
            </w:pPr>
            <w:r w:rsidRPr="0055295B">
              <w:rPr>
                <w:sz w:val="22"/>
                <w:szCs w:val="22"/>
              </w:rPr>
              <w:t>7.4.13. Измерение сопротивления заземления опор, их оттяжек и тросов.</w:t>
            </w:r>
          </w:p>
        </w:tc>
        <w:tc>
          <w:tcPr>
            <w:tcW w:w="9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5CBBA" w14:textId="77777777" w:rsidR="00B44F30" w:rsidRPr="0055295B" w:rsidRDefault="00B44F30" w:rsidP="00AD6E74">
            <w:pPr>
              <w:rPr>
                <w:sz w:val="22"/>
                <w:szCs w:val="22"/>
              </w:rPr>
            </w:pPr>
            <w:r w:rsidRPr="0055295B">
              <w:rPr>
                <w:sz w:val="22"/>
                <w:szCs w:val="22"/>
              </w:rPr>
              <w:t>1 раз в 6 лет</w:t>
            </w:r>
          </w:p>
        </w:tc>
        <w:tc>
          <w:tcPr>
            <w:tcW w:w="31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056874" w14:textId="77777777" w:rsidR="00B44F30" w:rsidRPr="0055295B" w:rsidRDefault="00B44F30" w:rsidP="00AD6E74">
            <w:pPr>
              <w:rPr>
                <w:sz w:val="22"/>
                <w:szCs w:val="22"/>
              </w:rPr>
            </w:pPr>
            <w:r w:rsidRPr="0055295B">
              <w:rPr>
                <w:sz w:val="22"/>
                <w:szCs w:val="22"/>
              </w:rPr>
              <w:t xml:space="preserve">Значения сопротивлений заземлителей опор приведены в таблице 35 </w:t>
            </w:r>
            <w:proofErr w:type="gramStart"/>
            <w:r w:rsidRPr="0055295B">
              <w:rPr>
                <w:sz w:val="22"/>
                <w:szCs w:val="22"/>
              </w:rPr>
              <w:t>( приложение</w:t>
            </w:r>
            <w:proofErr w:type="gramEnd"/>
            <w:r w:rsidRPr="0055295B">
              <w:rPr>
                <w:sz w:val="22"/>
                <w:szCs w:val="22"/>
              </w:rPr>
              <w:t xml:space="preserve"> 3.1) ПТЭ </w:t>
            </w:r>
          </w:p>
        </w:tc>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4E15D" w14:textId="77777777" w:rsidR="00B44F30" w:rsidRPr="0055295B" w:rsidRDefault="00B44F30" w:rsidP="00AD6E74">
            <w:pPr>
              <w:rPr>
                <w:sz w:val="22"/>
                <w:szCs w:val="22"/>
              </w:rPr>
            </w:pPr>
            <w:r w:rsidRPr="0055295B">
              <w:rPr>
                <w:sz w:val="22"/>
                <w:szCs w:val="22"/>
              </w:rPr>
              <w:t>2</w:t>
            </w:r>
          </w:p>
        </w:tc>
      </w:tr>
      <w:tr w:rsidR="00B44F30" w:rsidRPr="0055295B" w14:paraId="47EC056C" w14:textId="77777777" w:rsidTr="00523F5C">
        <w:trPr>
          <w:gridAfter w:val="1"/>
          <w:wAfter w:w="40" w:type="dxa"/>
          <w:trHeight w:val="312"/>
        </w:trPr>
        <w:tc>
          <w:tcPr>
            <w:tcW w:w="5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6E276" w14:textId="77777777" w:rsidR="00B44F30" w:rsidRPr="0055295B" w:rsidRDefault="00B44F30" w:rsidP="00AD6E74">
            <w:pPr>
              <w:rPr>
                <w:sz w:val="22"/>
                <w:szCs w:val="22"/>
              </w:rPr>
            </w:pPr>
          </w:p>
        </w:tc>
        <w:tc>
          <w:tcPr>
            <w:tcW w:w="1984"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AA9D3" w14:textId="77777777" w:rsidR="00B44F30" w:rsidRPr="0055295B" w:rsidRDefault="00B44F30" w:rsidP="00AD6E74">
            <w:pPr>
              <w:rPr>
                <w:sz w:val="22"/>
                <w:szCs w:val="22"/>
              </w:rPr>
            </w:pPr>
          </w:p>
        </w:tc>
        <w:tc>
          <w:tcPr>
            <w:tcW w:w="19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1DF4B" w14:textId="77777777" w:rsidR="00B44F30" w:rsidRPr="0055295B" w:rsidRDefault="00B44F30" w:rsidP="00AD6E74">
            <w:pPr>
              <w:rPr>
                <w:sz w:val="22"/>
                <w:szCs w:val="22"/>
              </w:rPr>
            </w:pPr>
          </w:p>
        </w:tc>
        <w:tc>
          <w:tcPr>
            <w:tcW w:w="9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FF957" w14:textId="77777777" w:rsidR="00B44F30" w:rsidRPr="0055295B" w:rsidRDefault="00B44F30" w:rsidP="00AD6E74">
            <w:pPr>
              <w:rPr>
                <w:sz w:val="22"/>
                <w:szCs w:val="22"/>
              </w:rPr>
            </w:pPr>
          </w:p>
        </w:tc>
        <w:tc>
          <w:tcPr>
            <w:tcW w:w="31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8D682F" w14:textId="77777777" w:rsidR="00B44F30" w:rsidRPr="0055295B" w:rsidRDefault="00B44F30" w:rsidP="00AD6E74">
            <w:pPr>
              <w:rPr>
                <w:sz w:val="22"/>
                <w:szCs w:val="22"/>
              </w:rPr>
            </w:pPr>
          </w:p>
        </w:tc>
        <w:tc>
          <w:tcPr>
            <w:tcW w:w="84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E283ED" w14:textId="77777777" w:rsidR="00B44F30" w:rsidRPr="0055295B" w:rsidRDefault="00B44F30" w:rsidP="00AD6E74">
            <w:pPr>
              <w:rPr>
                <w:sz w:val="22"/>
                <w:szCs w:val="22"/>
              </w:rPr>
            </w:pPr>
          </w:p>
        </w:tc>
      </w:tr>
    </w:tbl>
    <w:p w14:paraId="4498D07C" w14:textId="77777777" w:rsidR="00B44F30" w:rsidRPr="0055295B" w:rsidRDefault="00B44F30" w:rsidP="00B44F30">
      <w:pPr>
        <w:pStyle w:val="afff4"/>
        <w:shd w:val="clear" w:color="auto" w:fill="FFFFFF"/>
        <w:rPr>
          <w:rFonts w:ascii="Times New Roman" w:hAnsi="Times New Roman"/>
        </w:rPr>
      </w:pPr>
    </w:p>
    <w:tbl>
      <w:tblPr>
        <w:tblW w:w="9355" w:type="dxa"/>
        <w:tblCellMar>
          <w:left w:w="10" w:type="dxa"/>
          <w:right w:w="10" w:type="dxa"/>
        </w:tblCellMar>
        <w:tblLook w:val="0000" w:firstRow="0" w:lastRow="0" w:firstColumn="0" w:lastColumn="0" w:noHBand="0" w:noVBand="0"/>
      </w:tblPr>
      <w:tblGrid>
        <w:gridCol w:w="9355"/>
      </w:tblGrid>
      <w:tr w:rsidR="00B44F30" w:rsidRPr="0055295B" w14:paraId="7ACFDAC9" w14:textId="77777777" w:rsidTr="00AD6E74">
        <w:tc>
          <w:tcPr>
            <w:tcW w:w="9355" w:type="dxa"/>
            <w:shd w:val="clear" w:color="auto" w:fill="auto"/>
            <w:tcMar>
              <w:top w:w="0" w:type="dxa"/>
              <w:left w:w="108" w:type="dxa"/>
              <w:bottom w:w="0" w:type="dxa"/>
              <w:right w:w="108" w:type="dxa"/>
            </w:tcMar>
          </w:tcPr>
          <w:p w14:paraId="3582ED21" w14:textId="77777777" w:rsidR="00B44F30" w:rsidRPr="0055295B" w:rsidRDefault="00B44F30" w:rsidP="00AD6E74">
            <w:pPr>
              <w:pStyle w:val="4"/>
              <w:spacing w:before="0"/>
              <w:rPr>
                <w:rFonts w:ascii="Times New Roman" w:hAnsi="Times New Roman"/>
                <w:color w:val="auto"/>
              </w:rPr>
            </w:pPr>
          </w:p>
        </w:tc>
      </w:tr>
    </w:tbl>
    <w:p w14:paraId="77CC5891" w14:textId="77777777" w:rsidR="00B44F30" w:rsidRPr="0055295B" w:rsidRDefault="00B44F30" w:rsidP="00B44F30">
      <w:pPr>
        <w:pStyle w:val="afff4"/>
        <w:shd w:val="clear" w:color="auto" w:fill="FFFFFF"/>
        <w:rPr>
          <w:rFonts w:ascii="Times New Roman" w:hAnsi="Times New Roman"/>
        </w:rPr>
      </w:pPr>
    </w:p>
    <w:p w14:paraId="04FAA159" w14:textId="77777777" w:rsidR="00AC1D6B" w:rsidRPr="0055295B" w:rsidRDefault="00AC1D6B" w:rsidP="00B44F30">
      <w:pPr>
        <w:tabs>
          <w:tab w:val="left" w:pos="2295"/>
        </w:tabs>
        <w:ind w:left="567" w:right="260"/>
        <w:jc w:val="right"/>
        <w:rPr>
          <w:sz w:val="22"/>
          <w:szCs w:val="22"/>
          <w:lang w:val="en-US"/>
        </w:rPr>
      </w:pPr>
    </w:p>
    <w:p w14:paraId="1E0C9413" w14:textId="77777777" w:rsidR="00AC1D6B" w:rsidRPr="0055295B" w:rsidRDefault="00AC1D6B" w:rsidP="00B44F30">
      <w:pPr>
        <w:tabs>
          <w:tab w:val="left" w:pos="2295"/>
        </w:tabs>
        <w:ind w:left="567" w:right="260"/>
        <w:jc w:val="right"/>
        <w:rPr>
          <w:sz w:val="22"/>
          <w:szCs w:val="22"/>
          <w:lang w:val="en-US"/>
        </w:rPr>
      </w:pPr>
    </w:p>
    <w:p w14:paraId="63994DFB" w14:textId="77777777" w:rsidR="00AC1D6B" w:rsidRPr="0055295B" w:rsidRDefault="00AC1D6B" w:rsidP="00B44F30">
      <w:pPr>
        <w:tabs>
          <w:tab w:val="left" w:pos="2295"/>
        </w:tabs>
        <w:ind w:left="567" w:right="260"/>
        <w:jc w:val="right"/>
        <w:rPr>
          <w:sz w:val="22"/>
          <w:szCs w:val="22"/>
          <w:lang w:val="en-US"/>
        </w:rPr>
      </w:pPr>
    </w:p>
    <w:p w14:paraId="0B516F0D" w14:textId="77777777" w:rsidR="00AC1D6B" w:rsidRPr="0055295B" w:rsidRDefault="00AC1D6B" w:rsidP="00B44F30">
      <w:pPr>
        <w:tabs>
          <w:tab w:val="left" w:pos="2295"/>
        </w:tabs>
        <w:ind w:left="567" w:right="260"/>
        <w:jc w:val="right"/>
        <w:rPr>
          <w:sz w:val="22"/>
          <w:szCs w:val="22"/>
          <w:lang w:val="en-US"/>
        </w:rPr>
      </w:pPr>
    </w:p>
    <w:p w14:paraId="4E1E0988" w14:textId="77777777" w:rsidR="00AC1D6B" w:rsidRPr="0055295B" w:rsidRDefault="00AC1D6B" w:rsidP="00B44F30">
      <w:pPr>
        <w:tabs>
          <w:tab w:val="left" w:pos="2295"/>
        </w:tabs>
        <w:ind w:left="567" w:right="260"/>
        <w:jc w:val="right"/>
        <w:rPr>
          <w:sz w:val="22"/>
          <w:szCs w:val="22"/>
          <w:lang w:val="en-US"/>
        </w:rPr>
      </w:pPr>
    </w:p>
    <w:p w14:paraId="71608F01" w14:textId="77777777" w:rsidR="00AC1D6B" w:rsidRPr="0055295B" w:rsidRDefault="00AC1D6B" w:rsidP="00B44F30">
      <w:pPr>
        <w:tabs>
          <w:tab w:val="left" w:pos="2295"/>
        </w:tabs>
        <w:ind w:left="567" w:right="260"/>
        <w:jc w:val="right"/>
        <w:rPr>
          <w:sz w:val="22"/>
          <w:szCs w:val="22"/>
          <w:lang w:val="en-US"/>
        </w:rPr>
      </w:pPr>
    </w:p>
    <w:p w14:paraId="205B0915" w14:textId="77777777" w:rsidR="00AC1D6B" w:rsidRPr="0055295B" w:rsidRDefault="00AC1D6B" w:rsidP="00B44F30">
      <w:pPr>
        <w:tabs>
          <w:tab w:val="left" w:pos="2295"/>
        </w:tabs>
        <w:ind w:left="567" w:right="260"/>
        <w:jc w:val="right"/>
        <w:rPr>
          <w:sz w:val="22"/>
          <w:szCs w:val="22"/>
          <w:lang w:val="en-US"/>
        </w:rPr>
      </w:pPr>
    </w:p>
    <w:p w14:paraId="5F783DDF" w14:textId="77777777" w:rsidR="00AC1D6B" w:rsidRPr="0055295B" w:rsidRDefault="00AC1D6B" w:rsidP="00B44F30">
      <w:pPr>
        <w:tabs>
          <w:tab w:val="left" w:pos="2295"/>
        </w:tabs>
        <w:ind w:left="567" w:right="260"/>
        <w:jc w:val="right"/>
        <w:rPr>
          <w:sz w:val="22"/>
          <w:szCs w:val="22"/>
          <w:lang w:val="en-US"/>
        </w:rPr>
      </w:pPr>
    </w:p>
    <w:p w14:paraId="22EA8CA6" w14:textId="77777777" w:rsidR="00AC1D6B" w:rsidRPr="0055295B" w:rsidRDefault="00AC1D6B" w:rsidP="00B44F30">
      <w:pPr>
        <w:tabs>
          <w:tab w:val="left" w:pos="2295"/>
        </w:tabs>
        <w:ind w:left="567" w:right="260"/>
        <w:jc w:val="right"/>
        <w:rPr>
          <w:sz w:val="22"/>
          <w:szCs w:val="22"/>
          <w:lang w:val="en-US"/>
        </w:rPr>
      </w:pPr>
    </w:p>
    <w:p w14:paraId="1B2280B7" w14:textId="77777777" w:rsidR="00AC1D6B" w:rsidRDefault="00AC1D6B" w:rsidP="00B44F30">
      <w:pPr>
        <w:tabs>
          <w:tab w:val="left" w:pos="2295"/>
        </w:tabs>
        <w:ind w:left="567" w:right="260"/>
        <w:jc w:val="right"/>
        <w:rPr>
          <w:sz w:val="22"/>
          <w:szCs w:val="22"/>
          <w:lang w:val="en-US"/>
        </w:rPr>
      </w:pPr>
    </w:p>
    <w:p w14:paraId="0692718B" w14:textId="77777777" w:rsidR="000A5077" w:rsidRDefault="000A5077" w:rsidP="00B44F30">
      <w:pPr>
        <w:tabs>
          <w:tab w:val="left" w:pos="2295"/>
        </w:tabs>
        <w:ind w:left="567" w:right="260"/>
        <w:jc w:val="right"/>
        <w:rPr>
          <w:sz w:val="22"/>
          <w:szCs w:val="22"/>
          <w:lang w:val="en-US"/>
        </w:rPr>
      </w:pPr>
    </w:p>
    <w:p w14:paraId="3B1A963F" w14:textId="77777777" w:rsidR="000A5077" w:rsidRDefault="000A5077" w:rsidP="00B44F30">
      <w:pPr>
        <w:tabs>
          <w:tab w:val="left" w:pos="2295"/>
        </w:tabs>
        <w:ind w:left="567" w:right="260"/>
        <w:jc w:val="right"/>
        <w:rPr>
          <w:sz w:val="22"/>
          <w:szCs w:val="22"/>
          <w:lang w:val="en-US"/>
        </w:rPr>
      </w:pPr>
    </w:p>
    <w:p w14:paraId="0602C3EF" w14:textId="77777777" w:rsidR="000A5077" w:rsidRDefault="000A5077" w:rsidP="00B44F30">
      <w:pPr>
        <w:tabs>
          <w:tab w:val="left" w:pos="2295"/>
        </w:tabs>
        <w:ind w:left="567" w:right="260"/>
        <w:jc w:val="right"/>
        <w:rPr>
          <w:sz w:val="22"/>
          <w:szCs w:val="22"/>
          <w:lang w:val="en-US"/>
        </w:rPr>
      </w:pPr>
    </w:p>
    <w:p w14:paraId="33236185" w14:textId="77777777" w:rsidR="000A5077" w:rsidRDefault="000A5077" w:rsidP="00B44F30">
      <w:pPr>
        <w:tabs>
          <w:tab w:val="left" w:pos="2295"/>
        </w:tabs>
        <w:ind w:left="567" w:right="260"/>
        <w:jc w:val="right"/>
        <w:rPr>
          <w:sz w:val="22"/>
          <w:szCs w:val="22"/>
          <w:lang w:val="en-US"/>
        </w:rPr>
      </w:pPr>
    </w:p>
    <w:p w14:paraId="6F60FFE8" w14:textId="77777777" w:rsidR="000A5077" w:rsidRDefault="000A5077" w:rsidP="00B44F30">
      <w:pPr>
        <w:tabs>
          <w:tab w:val="left" w:pos="2295"/>
        </w:tabs>
        <w:ind w:left="567" w:right="260"/>
        <w:jc w:val="right"/>
        <w:rPr>
          <w:sz w:val="22"/>
          <w:szCs w:val="22"/>
          <w:lang w:val="en-US"/>
        </w:rPr>
      </w:pPr>
    </w:p>
    <w:p w14:paraId="77466A41" w14:textId="77777777" w:rsidR="000A5077" w:rsidRDefault="000A5077" w:rsidP="00B44F30">
      <w:pPr>
        <w:tabs>
          <w:tab w:val="left" w:pos="2295"/>
        </w:tabs>
        <w:ind w:left="567" w:right="260"/>
        <w:jc w:val="right"/>
        <w:rPr>
          <w:sz w:val="22"/>
          <w:szCs w:val="22"/>
          <w:lang w:val="en-US"/>
        </w:rPr>
      </w:pPr>
    </w:p>
    <w:p w14:paraId="63672CEF" w14:textId="77777777" w:rsidR="000A5077" w:rsidRDefault="000A5077" w:rsidP="00B44F30">
      <w:pPr>
        <w:tabs>
          <w:tab w:val="left" w:pos="2295"/>
        </w:tabs>
        <w:ind w:left="567" w:right="260"/>
        <w:jc w:val="right"/>
        <w:rPr>
          <w:sz w:val="22"/>
          <w:szCs w:val="22"/>
          <w:lang w:val="en-US"/>
        </w:rPr>
      </w:pPr>
    </w:p>
    <w:p w14:paraId="0833A744" w14:textId="77777777" w:rsidR="000A5077" w:rsidRDefault="000A5077" w:rsidP="00B44F30">
      <w:pPr>
        <w:tabs>
          <w:tab w:val="left" w:pos="2295"/>
        </w:tabs>
        <w:ind w:left="567" w:right="260"/>
        <w:jc w:val="right"/>
        <w:rPr>
          <w:sz w:val="22"/>
          <w:szCs w:val="22"/>
          <w:lang w:val="en-US"/>
        </w:rPr>
      </w:pPr>
    </w:p>
    <w:p w14:paraId="40A49865" w14:textId="77777777" w:rsidR="000A5077" w:rsidRDefault="000A5077" w:rsidP="00B44F30">
      <w:pPr>
        <w:tabs>
          <w:tab w:val="left" w:pos="2295"/>
        </w:tabs>
        <w:ind w:left="567" w:right="260"/>
        <w:jc w:val="right"/>
        <w:rPr>
          <w:sz w:val="22"/>
          <w:szCs w:val="22"/>
          <w:lang w:val="en-US"/>
        </w:rPr>
      </w:pPr>
    </w:p>
    <w:p w14:paraId="0577397B" w14:textId="77777777" w:rsidR="000A5077" w:rsidRDefault="000A5077" w:rsidP="00B44F30">
      <w:pPr>
        <w:tabs>
          <w:tab w:val="left" w:pos="2295"/>
        </w:tabs>
        <w:ind w:left="567" w:right="260"/>
        <w:jc w:val="right"/>
        <w:rPr>
          <w:sz w:val="22"/>
          <w:szCs w:val="22"/>
          <w:lang w:val="en-US"/>
        </w:rPr>
      </w:pPr>
    </w:p>
    <w:p w14:paraId="49E4CE8B" w14:textId="77777777" w:rsidR="000A5077" w:rsidRDefault="000A5077" w:rsidP="00B44F30">
      <w:pPr>
        <w:tabs>
          <w:tab w:val="left" w:pos="2295"/>
        </w:tabs>
        <w:ind w:left="567" w:right="260"/>
        <w:jc w:val="right"/>
        <w:rPr>
          <w:sz w:val="22"/>
          <w:szCs w:val="22"/>
          <w:lang w:val="en-US"/>
        </w:rPr>
      </w:pPr>
    </w:p>
    <w:p w14:paraId="69D48070" w14:textId="77777777" w:rsidR="000A5077" w:rsidRDefault="000A5077" w:rsidP="00B44F30">
      <w:pPr>
        <w:tabs>
          <w:tab w:val="left" w:pos="2295"/>
        </w:tabs>
        <w:ind w:left="567" w:right="260"/>
        <w:jc w:val="right"/>
        <w:rPr>
          <w:sz w:val="22"/>
          <w:szCs w:val="22"/>
          <w:lang w:val="en-US"/>
        </w:rPr>
      </w:pPr>
    </w:p>
    <w:p w14:paraId="18502FA4" w14:textId="77777777" w:rsidR="000A5077" w:rsidRDefault="000A5077" w:rsidP="00B44F30">
      <w:pPr>
        <w:tabs>
          <w:tab w:val="left" w:pos="2295"/>
        </w:tabs>
        <w:ind w:left="567" w:right="260"/>
        <w:jc w:val="right"/>
        <w:rPr>
          <w:sz w:val="22"/>
          <w:szCs w:val="22"/>
          <w:lang w:val="en-US"/>
        </w:rPr>
      </w:pPr>
    </w:p>
    <w:p w14:paraId="57407015" w14:textId="77777777" w:rsidR="000A5077" w:rsidRDefault="000A5077" w:rsidP="00B44F30">
      <w:pPr>
        <w:tabs>
          <w:tab w:val="left" w:pos="2295"/>
        </w:tabs>
        <w:ind w:left="567" w:right="260"/>
        <w:jc w:val="right"/>
        <w:rPr>
          <w:sz w:val="22"/>
          <w:szCs w:val="22"/>
          <w:lang w:val="en-US"/>
        </w:rPr>
      </w:pPr>
    </w:p>
    <w:p w14:paraId="5E18B6BC" w14:textId="77777777" w:rsidR="000A5077" w:rsidRDefault="000A5077" w:rsidP="00B44F30">
      <w:pPr>
        <w:tabs>
          <w:tab w:val="left" w:pos="2295"/>
        </w:tabs>
        <w:ind w:left="567" w:right="260"/>
        <w:jc w:val="right"/>
        <w:rPr>
          <w:sz w:val="22"/>
          <w:szCs w:val="22"/>
          <w:lang w:val="en-US"/>
        </w:rPr>
      </w:pPr>
    </w:p>
    <w:p w14:paraId="752733B8" w14:textId="77777777" w:rsidR="000A5077" w:rsidRDefault="000A5077" w:rsidP="00B44F30">
      <w:pPr>
        <w:tabs>
          <w:tab w:val="left" w:pos="2295"/>
        </w:tabs>
        <w:ind w:left="567" w:right="260"/>
        <w:jc w:val="right"/>
        <w:rPr>
          <w:sz w:val="22"/>
          <w:szCs w:val="22"/>
          <w:lang w:val="en-US"/>
        </w:rPr>
      </w:pPr>
    </w:p>
    <w:p w14:paraId="7BF8097C" w14:textId="77777777" w:rsidR="000A5077" w:rsidRDefault="000A5077" w:rsidP="00B44F30">
      <w:pPr>
        <w:tabs>
          <w:tab w:val="left" w:pos="2295"/>
        </w:tabs>
        <w:ind w:left="567" w:right="260"/>
        <w:jc w:val="right"/>
        <w:rPr>
          <w:sz w:val="22"/>
          <w:szCs w:val="22"/>
          <w:lang w:val="en-US"/>
        </w:rPr>
      </w:pPr>
    </w:p>
    <w:p w14:paraId="7590CCC2" w14:textId="77777777" w:rsidR="000A5077" w:rsidRDefault="000A5077" w:rsidP="00B44F30">
      <w:pPr>
        <w:tabs>
          <w:tab w:val="left" w:pos="2295"/>
        </w:tabs>
        <w:ind w:left="567" w:right="260"/>
        <w:jc w:val="right"/>
        <w:rPr>
          <w:sz w:val="22"/>
          <w:szCs w:val="22"/>
          <w:lang w:val="en-US"/>
        </w:rPr>
      </w:pPr>
    </w:p>
    <w:p w14:paraId="4F0C3246" w14:textId="77777777" w:rsidR="000A5077" w:rsidRDefault="000A5077" w:rsidP="00B44F30">
      <w:pPr>
        <w:tabs>
          <w:tab w:val="left" w:pos="2295"/>
        </w:tabs>
        <w:ind w:left="567" w:right="260"/>
        <w:jc w:val="right"/>
        <w:rPr>
          <w:sz w:val="22"/>
          <w:szCs w:val="22"/>
          <w:lang w:val="en-US"/>
        </w:rPr>
      </w:pPr>
    </w:p>
    <w:p w14:paraId="21F194C1" w14:textId="77777777" w:rsidR="000A5077" w:rsidRDefault="000A5077" w:rsidP="00B44F30">
      <w:pPr>
        <w:tabs>
          <w:tab w:val="left" w:pos="2295"/>
        </w:tabs>
        <w:ind w:left="567" w:right="260"/>
        <w:jc w:val="right"/>
        <w:rPr>
          <w:sz w:val="22"/>
          <w:szCs w:val="22"/>
          <w:lang w:val="en-US"/>
        </w:rPr>
      </w:pPr>
    </w:p>
    <w:p w14:paraId="4BE4641D" w14:textId="77777777" w:rsidR="000A5077" w:rsidRDefault="000A5077" w:rsidP="00B44F30">
      <w:pPr>
        <w:tabs>
          <w:tab w:val="left" w:pos="2295"/>
        </w:tabs>
        <w:ind w:left="567" w:right="260"/>
        <w:jc w:val="right"/>
        <w:rPr>
          <w:sz w:val="22"/>
          <w:szCs w:val="22"/>
          <w:lang w:val="en-US"/>
        </w:rPr>
      </w:pPr>
    </w:p>
    <w:p w14:paraId="13E188A0" w14:textId="77777777" w:rsidR="000A5077" w:rsidRDefault="000A5077" w:rsidP="00B44F30">
      <w:pPr>
        <w:tabs>
          <w:tab w:val="left" w:pos="2295"/>
        </w:tabs>
        <w:ind w:left="567" w:right="260"/>
        <w:jc w:val="right"/>
        <w:rPr>
          <w:sz w:val="22"/>
          <w:szCs w:val="22"/>
          <w:lang w:val="en-US"/>
        </w:rPr>
      </w:pPr>
    </w:p>
    <w:p w14:paraId="4E431EAB" w14:textId="77777777" w:rsidR="000A5077" w:rsidRDefault="000A5077" w:rsidP="00B44F30">
      <w:pPr>
        <w:tabs>
          <w:tab w:val="left" w:pos="2295"/>
        </w:tabs>
        <w:ind w:left="567" w:right="260"/>
        <w:jc w:val="right"/>
        <w:rPr>
          <w:sz w:val="22"/>
          <w:szCs w:val="22"/>
          <w:lang w:val="en-US"/>
        </w:rPr>
      </w:pPr>
    </w:p>
    <w:p w14:paraId="7FFC56F7" w14:textId="77777777" w:rsidR="000A5077" w:rsidRDefault="000A5077" w:rsidP="00B44F30">
      <w:pPr>
        <w:tabs>
          <w:tab w:val="left" w:pos="2295"/>
        </w:tabs>
        <w:ind w:left="567" w:right="260"/>
        <w:jc w:val="right"/>
        <w:rPr>
          <w:sz w:val="22"/>
          <w:szCs w:val="22"/>
          <w:lang w:val="en-US"/>
        </w:rPr>
      </w:pPr>
    </w:p>
    <w:p w14:paraId="0EA14190" w14:textId="77777777" w:rsidR="000A5077" w:rsidRDefault="000A5077" w:rsidP="00B44F30">
      <w:pPr>
        <w:tabs>
          <w:tab w:val="left" w:pos="2295"/>
        </w:tabs>
        <w:ind w:left="567" w:right="260"/>
        <w:jc w:val="right"/>
        <w:rPr>
          <w:sz w:val="22"/>
          <w:szCs w:val="22"/>
          <w:lang w:val="en-US"/>
        </w:rPr>
      </w:pPr>
    </w:p>
    <w:p w14:paraId="5B5CE04B" w14:textId="77777777" w:rsidR="000A5077" w:rsidRDefault="000A5077" w:rsidP="00B44F30">
      <w:pPr>
        <w:tabs>
          <w:tab w:val="left" w:pos="2295"/>
        </w:tabs>
        <w:ind w:left="567" w:right="260"/>
        <w:jc w:val="right"/>
        <w:rPr>
          <w:sz w:val="22"/>
          <w:szCs w:val="22"/>
          <w:lang w:val="en-US"/>
        </w:rPr>
      </w:pPr>
    </w:p>
    <w:p w14:paraId="151572D1" w14:textId="77777777" w:rsidR="000A5077" w:rsidRDefault="000A5077" w:rsidP="00B44F30">
      <w:pPr>
        <w:tabs>
          <w:tab w:val="left" w:pos="2295"/>
        </w:tabs>
        <w:ind w:left="567" w:right="260"/>
        <w:jc w:val="right"/>
        <w:rPr>
          <w:sz w:val="22"/>
          <w:szCs w:val="22"/>
          <w:lang w:val="en-US"/>
        </w:rPr>
      </w:pPr>
    </w:p>
    <w:p w14:paraId="72E28008" w14:textId="77777777" w:rsidR="000A5077" w:rsidRDefault="000A5077" w:rsidP="00B44F30">
      <w:pPr>
        <w:tabs>
          <w:tab w:val="left" w:pos="2295"/>
        </w:tabs>
        <w:ind w:left="567" w:right="260"/>
        <w:jc w:val="right"/>
        <w:rPr>
          <w:sz w:val="22"/>
          <w:szCs w:val="22"/>
          <w:lang w:val="en-US"/>
        </w:rPr>
      </w:pPr>
    </w:p>
    <w:p w14:paraId="7656B760" w14:textId="77777777" w:rsidR="000A5077" w:rsidRDefault="000A5077" w:rsidP="00B44F30">
      <w:pPr>
        <w:tabs>
          <w:tab w:val="left" w:pos="2295"/>
        </w:tabs>
        <w:ind w:left="567" w:right="260"/>
        <w:jc w:val="right"/>
        <w:rPr>
          <w:sz w:val="22"/>
          <w:szCs w:val="22"/>
          <w:lang w:val="en-US"/>
        </w:rPr>
      </w:pPr>
    </w:p>
    <w:p w14:paraId="77C5E378" w14:textId="77777777" w:rsidR="000A5077" w:rsidRDefault="000A5077" w:rsidP="00B44F30">
      <w:pPr>
        <w:tabs>
          <w:tab w:val="left" w:pos="2295"/>
        </w:tabs>
        <w:ind w:left="567" w:right="260"/>
        <w:jc w:val="right"/>
        <w:rPr>
          <w:sz w:val="22"/>
          <w:szCs w:val="22"/>
          <w:lang w:val="en-US"/>
        </w:rPr>
      </w:pPr>
    </w:p>
    <w:p w14:paraId="7DB46DB3" w14:textId="77777777" w:rsidR="000A5077" w:rsidRPr="0055295B" w:rsidRDefault="000A5077" w:rsidP="00B44F30">
      <w:pPr>
        <w:tabs>
          <w:tab w:val="left" w:pos="2295"/>
        </w:tabs>
        <w:ind w:left="567" w:right="260"/>
        <w:jc w:val="right"/>
        <w:rPr>
          <w:sz w:val="22"/>
          <w:szCs w:val="22"/>
          <w:lang w:val="en-US"/>
        </w:rPr>
      </w:pPr>
    </w:p>
    <w:p w14:paraId="15B0C01A" w14:textId="77777777" w:rsidR="00AC1D6B" w:rsidRPr="0055295B" w:rsidRDefault="00AC1D6B" w:rsidP="00B44F30">
      <w:pPr>
        <w:tabs>
          <w:tab w:val="left" w:pos="2295"/>
        </w:tabs>
        <w:ind w:left="567" w:right="260"/>
        <w:jc w:val="right"/>
        <w:rPr>
          <w:sz w:val="22"/>
          <w:szCs w:val="22"/>
          <w:lang w:val="en-US"/>
        </w:rPr>
      </w:pPr>
    </w:p>
    <w:p w14:paraId="38C67432" w14:textId="77777777" w:rsidR="00AC1D6B" w:rsidRPr="0055295B" w:rsidRDefault="00AC1D6B" w:rsidP="00B44F30">
      <w:pPr>
        <w:tabs>
          <w:tab w:val="left" w:pos="2295"/>
        </w:tabs>
        <w:ind w:left="567" w:right="260"/>
        <w:jc w:val="right"/>
        <w:rPr>
          <w:sz w:val="22"/>
          <w:szCs w:val="22"/>
          <w:lang w:val="en-US"/>
        </w:rPr>
      </w:pPr>
    </w:p>
    <w:p w14:paraId="30647855" w14:textId="77777777" w:rsidR="00AC1D6B" w:rsidRPr="0055295B" w:rsidRDefault="00AC1D6B" w:rsidP="00B44F30">
      <w:pPr>
        <w:tabs>
          <w:tab w:val="left" w:pos="2295"/>
        </w:tabs>
        <w:ind w:left="567" w:right="260"/>
        <w:jc w:val="right"/>
        <w:rPr>
          <w:sz w:val="22"/>
          <w:szCs w:val="22"/>
          <w:lang w:val="en-US"/>
        </w:rPr>
      </w:pPr>
    </w:p>
    <w:p w14:paraId="19692A60" w14:textId="77777777" w:rsidR="00AC1D6B" w:rsidRPr="0055295B" w:rsidRDefault="00AC1D6B" w:rsidP="00B44F30">
      <w:pPr>
        <w:tabs>
          <w:tab w:val="left" w:pos="2295"/>
        </w:tabs>
        <w:ind w:left="567" w:right="260"/>
        <w:jc w:val="right"/>
        <w:rPr>
          <w:sz w:val="22"/>
          <w:szCs w:val="22"/>
          <w:lang w:val="en-US"/>
        </w:rPr>
      </w:pPr>
    </w:p>
    <w:p w14:paraId="326F77E2" w14:textId="3659D600" w:rsidR="00B44F30" w:rsidRPr="0055295B" w:rsidRDefault="00B44F30" w:rsidP="00B44F30">
      <w:pPr>
        <w:tabs>
          <w:tab w:val="left" w:pos="2295"/>
        </w:tabs>
        <w:ind w:left="567" w:right="260"/>
        <w:jc w:val="right"/>
        <w:rPr>
          <w:sz w:val="22"/>
          <w:szCs w:val="22"/>
        </w:rPr>
      </w:pPr>
      <w:r w:rsidRPr="0055295B">
        <w:rPr>
          <w:sz w:val="22"/>
          <w:szCs w:val="22"/>
        </w:rPr>
        <w:t xml:space="preserve"> </w:t>
      </w:r>
    </w:p>
    <w:p w14:paraId="16B024DD" w14:textId="77777777" w:rsidR="00B44F30" w:rsidRPr="0055295B" w:rsidRDefault="00B44F30" w:rsidP="00B44F30">
      <w:pPr>
        <w:tabs>
          <w:tab w:val="left" w:pos="2295"/>
        </w:tabs>
        <w:ind w:left="567" w:right="260"/>
        <w:jc w:val="right"/>
        <w:rPr>
          <w:sz w:val="22"/>
          <w:szCs w:val="22"/>
        </w:rPr>
      </w:pPr>
      <w:r w:rsidRPr="0055295B">
        <w:rPr>
          <w:sz w:val="22"/>
          <w:szCs w:val="22"/>
        </w:rPr>
        <w:t>Форма Отчета по осмотру КТП</w:t>
      </w:r>
    </w:p>
    <w:tbl>
      <w:tblPr>
        <w:tblW w:w="9809" w:type="dxa"/>
        <w:tblInd w:w="-176" w:type="dxa"/>
        <w:tblCellMar>
          <w:left w:w="10" w:type="dxa"/>
          <w:right w:w="10" w:type="dxa"/>
        </w:tblCellMar>
        <w:tblLook w:val="0000" w:firstRow="0" w:lastRow="0" w:firstColumn="0" w:lastColumn="0" w:noHBand="0" w:noVBand="0"/>
      </w:tblPr>
      <w:tblGrid>
        <w:gridCol w:w="4104"/>
        <w:gridCol w:w="1731"/>
        <w:gridCol w:w="938"/>
        <w:gridCol w:w="1560"/>
        <w:gridCol w:w="1265"/>
        <w:gridCol w:w="211"/>
      </w:tblGrid>
      <w:tr w:rsidR="00B44F30" w:rsidRPr="0055295B" w14:paraId="052AEEAB" w14:textId="77777777" w:rsidTr="00AD6E74">
        <w:trPr>
          <w:trHeight w:val="20"/>
        </w:trPr>
        <w:tc>
          <w:tcPr>
            <w:tcW w:w="9598" w:type="dxa"/>
            <w:gridSpan w:val="5"/>
            <w:shd w:val="clear" w:color="auto" w:fill="auto"/>
            <w:noWrap/>
            <w:tcMar>
              <w:top w:w="0" w:type="dxa"/>
              <w:left w:w="108" w:type="dxa"/>
              <w:bottom w:w="0" w:type="dxa"/>
              <w:right w:w="108" w:type="dxa"/>
            </w:tcMar>
            <w:vAlign w:val="center"/>
          </w:tcPr>
          <w:p w14:paraId="4623E564" w14:textId="683C15AF" w:rsidR="00B44F30" w:rsidRPr="0055295B" w:rsidRDefault="00B44F30" w:rsidP="00AC1D6B">
            <w:pPr>
              <w:jc w:val="center"/>
              <w:rPr>
                <w:b/>
                <w:bCs/>
                <w:sz w:val="22"/>
                <w:szCs w:val="22"/>
                <w:lang w:val="en-US"/>
              </w:rPr>
            </w:pPr>
            <w:r w:rsidRPr="0055295B">
              <w:rPr>
                <w:b/>
                <w:bCs/>
                <w:sz w:val="22"/>
                <w:szCs w:val="22"/>
              </w:rPr>
              <w:t>Отчет по осмотру КТП</w:t>
            </w:r>
          </w:p>
        </w:tc>
        <w:tc>
          <w:tcPr>
            <w:tcW w:w="211" w:type="dxa"/>
          </w:tcPr>
          <w:p w14:paraId="6A241448" w14:textId="77777777" w:rsidR="00B44F30" w:rsidRPr="0055295B" w:rsidRDefault="00B44F30" w:rsidP="00AD6E74">
            <w:pPr>
              <w:jc w:val="center"/>
              <w:rPr>
                <w:sz w:val="22"/>
                <w:szCs w:val="22"/>
                <w:shd w:val="clear" w:color="auto" w:fill="FFFF00"/>
              </w:rPr>
            </w:pPr>
          </w:p>
        </w:tc>
      </w:tr>
      <w:tr w:rsidR="00B44F30" w:rsidRPr="0055295B" w14:paraId="4256229F" w14:textId="77777777" w:rsidTr="00AD6E74">
        <w:trPr>
          <w:trHeight w:val="20"/>
        </w:trPr>
        <w:tc>
          <w:tcPr>
            <w:tcW w:w="5835" w:type="dxa"/>
            <w:gridSpan w:val="2"/>
            <w:shd w:val="clear" w:color="auto" w:fill="auto"/>
            <w:noWrap/>
            <w:tcMar>
              <w:top w:w="0" w:type="dxa"/>
              <w:left w:w="108" w:type="dxa"/>
              <w:bottom w:w="0" w:type="dxa"/>
              <w:right w:w="108" w:type="dxa"/>
            </w:tcMar>
            <w:vAlign w:val="center"/>
          </w:tcPr>
          <w:p w14:paraId="5B12C7CC" w14:textId="77777777" w:rsidR="00B44F30" w:rsidRPr="0055295B" w:rsidRDefault="00B44F30" w:rsidP="00AD6E74">
            <w:pPr>
              <w:rPr>
                <w:b/>
                <w:bCs/>
                <w:sz w:val="22"/>
                <w:szCs w:val="22"/>
              </w:rPr>
            </w:pPr>
            <w:r w:rsidRPr="0055295B">
              <w:rPr>
                <w:b/>
                <w:bCs/>
                <w:sz w:val="22"/>
                <w:szCs w:val="22"/>
              </w:rPr>
              <w:t>Дата ___________________</w:t>
            </w:r>
          </w:p>
        </w:tc>
        <w:tc>
          <w:tcPr>
            <w:tcW w:w="2498" w:type="dxa"/>
            <w:gridSpan w:val="2"/>
            <w:shd w:val="clear" w:color="auto" w:fill="auto"/>
            <w:noWrap/>
            <w:tcMar>
              <w:top w:w="0" w:type="dxa"/>
              <w:left w:w="108" w:type="dxa"/>
              <w:bottom w:w="0" w:type="dxa"/>
              <w:right w:w="108" w:type="dxa"/>
            </w:tcMar>
            <w:vAlign w:val="bottom"/>
          </w:tcPr>
          <w:p w14:paraId="7A87C75B" w14:textId="77777777" w:rsidR="00B44F30" w:rsidRPr="0055295B" w:rsidRDefault="00B44F30" w:rsidP="00AD6E74">
            <w:pPr>
              <w:rPr>
                <w:b/>
                <w:bCs/>
                <w:sz w:val="22"/>
                <w:szCs w:val="22"/>
              </w:rPr>
            </w:pPr>
          </w:p>
        </w:tc>
        <w:tc>
          <w:tcPr>
            <w:tcW w:w="1265" w:type="dxa"/>
            <w:shd w:val="clear" w:color="auto" w:fill="auto"/>
            <w:noWrap/>
            <w:tcMar>
              <w:top w:w="0" w:type="dxa"/>
              <w:left w:w="108" w:type="dxa"/>
              <w:bottom w:w="0" w:type="dxa"/>
              <w:right w:w="108" w:type="dxa"/>
            </w:tcMar>
            <w:vAlign w:val="bottom"/>
          </w:tcPr>
          <w:p w14:paraId="45F7DDA0" w14:textId="77777777" w:rsidR="00B44F30" w:rsidRPr="0055295B" w:rsidRDefault="00B44F30" w:rsidP="00AD6E74">
            <w:pPr>
              <w:rPr>
                <w:sz w:val="22"/>
                <w:szCs w:val="22"/>
              </w:rPr>
            </w:pPr>
          </w:p>
        </w:tc>
        <w:tc>
          <w:tcPr>
            <w:tcW w:w="211" w:type="dxa"/>
          </w:tcPr>
          <w:p w14:paraId="50FE2ECC" w14:textId="77777777" w:rsidR="00B44F30" w:rsidRPr="0055295B" w:rsidRDefault="00B44F30" w:rsidP="00AD6E74">
            <w:pPr>
              <w:rPr>
                <w:sz w:val="22"/>
                <w:szCs w:val="22"/>
              </w:rPr>
            </w:pPr>
          </w:p>
        </w:tc>
      </w:tr>
      <w:tr w:rsidR="00B44F30" w:rsidRPr="0055295B" w14:paraId="3659E4C8" w14:textId="77777777" w:rsidTr="00AD6E74">
        <w:trPr>
          <w:trHeight w:val="20"/>
        </w:trPr>
        <w:tc>
          <w:tcPr>
            <w:tcW w:w="5835" w:type="dxa"/>
            <w:gridSpan w:val="2"/>
            <w:shd w:val="clear" w:color="auto" w:fill="auto"/>
            <w:noWrap/>
            <w:tcMar>
              <w:top w:w="0" w:type="dxa"/>
              <w:left w:w="108" w:type="dxa"/>
              <w:bottom w:w="0" w:type="dxa"/>
              <w:right w:w="108" w:type="dxa"/>
            </w:tcMar>
            <w:vAlign w:val="center"/>
          </w:tcPr>
          <w:p w14:paraId="7D7B17C8" w14:textId="77777777" w:rsidR="00B44F30" w:rsidRPr="0055295B" w:rsidRDefault="00B44F30" w:rsidP="00AD6E74">
            <w:pPr>
              <w:rPr>
                <w:sz w:val="22"/>
                <w:szCs w:val="22"/>
              </w:rPr>
            </w:pPr>
          </w:p>
        </w:tc>
        <w:tc>
          <w:tcPr>
            <w:tcW w:w="2498" w:type="dxa"/>
            <w:gridSpan w:val="2"/>
            <w:shd w:val="clear" w:color="auto" w:fill="auto"/>
            <w:noWrap/>
            <w:tcMar>
              <w:top w:w="0" w:type="dxa"/>
              <w:left w:w="108" w:type="dxa"/>
              <w:bottom w:w="0" w:type="dxa"/>
              <w:right w:w="108" w:type="dxa"/>
            </w:tcMar>
            <w:vAlign w:val="bottom"/>
          </w:tcPr>
          <w:p w14:paraId="764C54AE" w14:textId="77777777" w:rsidR="00B44F30" w:rsidRPr="0055295B" w:rsidRDefault="00B44F30" w:rsidP="00AD6E74">
            <w:pPr>
              <w:rPr>
                <w:sz w:val="22"/>
                <w:szCs w:val="22"/>
              </w:rPr>
            </w:pPr>
          </w:p>
        </w:tc>
        <w:tc>
          <w:tcPr>
            <w:tcW w:w="1265" w:type="dxa"/>
            <w:shd w:val="clear" w:color="auto" w:fill="auto"/>
            <w:noWrap/>
            <w:tcMar>
              <w:top w:w="0" w:type="dxa"/>
              <w:left w:w="108" w:type="dxa"/>
              <w:bottom w:w="0" w:type="dxa"/>
              <w:right w:w="108" w:type="dxa"/>
            </w:tcMar>
            <w:vAlign w:val="bottom"/>
          </w:tcPr>
          <w:p w14:paraId="69598F52" w14:textId="77777777" w:rsidR="00B44F30" w:rsidRPr="0055295B" w:rsidRDefault="00B44F30" w:rsidP="00AD6E74">
            <w:pPr>
              <w:rPr>
                <w:sz w:val="22"/>
                <w:szCs w:val="22"/>
              </w:rPr>
            </w:pPr>
          </w:p>
        </w:tc>
        <w:tc>
          <w:tcPr>
            <w:tcW w:w="211" w:type="dxa"/>
          </w:tcPr>
          <w:p w14:paraId="2BDC1D39" w14:textId="77777777" w:rsidR="00B44F30" w:rsidRPr="0055295B" w:rsidRDefault="00B44F30" w:rsidP="00AD6E74">
            <w:pPr>
              <w:rPr>
                <w:sz w:val="22"/>
                <w:szCs w:val="22"/>
              </w:rPr>
            </w:pPr>
          </w:p>
        </w:tc>
      </w:tr>
      <w:tr w:rsidR="00B44F30" w:rsidRPr="0055295B" w14:paraId="3E5023E6" w14:textId="77777777" w:rsidTr="00AD6E74">
        <w:trPr>
          <w:trHeight w:val="20"/>
        </w:trPr>
        <w:tc>
          <w:tcPr>
            <w:tcW w:w="8333" w:type="dxa"/>
            <w:gridSpan w:val="4"/>
            <w:shd w:val="clear" w:color="auto" w:fill="auto"/>
            <w:noWrap/>
            <w:tcMar>
              <w:top w:w="0" w:type="dxa"/>
              <w:left w:w="108" w:type="dxa"/>
              <w:bottom w:w="0" w:type="dxa"/>
              <w:right w:w="108" w:type="dxa"/>
            </w:tcMar>
            <w:vAlign w:val="center"/>
          </w:tcPr>
          <w:p w14:paraId="31AA94AA" w14:textId="77777777" w:rsidR="00B44F30" w:rsidRPr="0055295B" w:rsidRDefault="00B44F30" w:rsidP="00AD6E74">
            <w:pPr>
              <w:rPr>
                <w:b/>
                <w:bCs/>
                <w:sz w:val="22"/>
                <w:szCs w:val="22"/>
              </w:rPr>
            </w:pPr>
            <w:r w:rsidRPr="0055295B">
              <w:rPr>
                <w:b/>
                <w:bCs/>
                <w:sz w:val="22"/>
                <w:szCs w:val="22"/>
              </w:rPr>
              <w:t>БС № __________________________________________________________________</w:t>
            </w:r>
          </w:p>
        </w:tc>
        <w:tc>
          <w:tcPr>
            <w:tcW w:w="1265" w:type="dxa"/>
            <w:shd w:val="clear" w:color="auto" w:fill="auto"/>
            <w:noWrap/>
            <w:tcMar>
              <w:top w:w="0" w:type="dxa"/>
              <w:left w:w="108" w:type="dxa"/>
              <w:bottom w:w="0" w:type="dxa"/>
              <w:right w:w="108" w:type="dxa"/>
            </w:tcMar>
            <w:vAlign w:val="bottom"/>
          </w:tcPr>
          <w:p w14:paraId="78160696" w14:textId="77777777" w:rsidR="00B44F30" w:rsidRPr="0055295B" w:rsidRDefault="00B44F30" w:rsidP="00AD6E74">
            <w:pPr>
              <w:rPr>
                <w:sz w:val="22"/>
                <w:szCs w:val="22"/>
              </w:rPr>
            </w:pPr>
          </w:p>
        </w:tc>
        <w:tc>
          <w:tcPr>
            <w:tcW w:w="211" w:type="dxa"/>
          </w:tcPr>
          <w:p w14:paraId="0007979D" w14:textId="77777777" w:rsidR="00B44F30" w:rsidRPr="0055295B" w:rsidRDefault="00B44F30" w:rsidP="00AD6E74">
            <w:pPr>
              <w:rPr>
                <w:sz w:val="22"/>
                <w:szCs w:val="22"/>
              </w:rPr>
            </w:pPr>
          </w:p>
        </w:tc>
      </w:tr>
      <w:tr w:rsidR="00B44F30" w:rsidRPr="0055295B" w14:paraId="6449464C" w14:textId="77777777" w:rsidTr="00AD6E74">
        <w:trPr>
          <w:trHeight w:val="20"/>
        </w:trPr>
        <w:tc>
          <w:tcPr>
            <w:tcW w:w="5835" w:type="dxa"/>
            <w:gridSpan w:val="2"/>
            <w:shd w:val="clear" w:color="auto" w:fill="auto"/>
            <w:noWrap/>
            <w:tcMar>
              <w:top w:w="0" w:type="dxa"/>
              <w:left w:w="108" w:type="dxa"/>
              <w:bottom w:w="0" w:type="dxa"/>
              <w:right w:w="108" w:type="dxa"/>
            </w:tcMar>
            <w:vAlign w:val="center"/>
          </w:tcPr>
          <w:p w14:paraId="237DFB6F" w14:textId="77777777" w:rsidR="00B44F30" w:rsidRPr="0055295B" w:rsidRDefault="00B44F30" w:rsidP="00AD6E74">
            <w:pPr>
              <w:rPr>
                <w:sz w:val="22"/>
                <w:szCs w:val="22"/>
              </w:rPr>
            </w:pPr>
          </w:p>
        </w:tc>
        <w:tc>
          <w:tcPr>
            <w:tcW w:w="2498" w:type="dxa"/>
            <w:gridSpan w:val="2"/>
            <w:shd w:val="clear" w:color="auto" w:fill="auto"/>
            <w:noWrap/>
            <w:tcMar>
              <w:top w:w="0" w:type="dxa"/>
              <w:left w:w="108" w:type="dxa"/>
              <w:bottom w:w="0" w:type="dxa"/>
              <w:right w:w="108" w:type="dxa"/>
            </w:tcMar>
            <w:vAlign w:val="bottom"/>
          </w:tcPr>
          <w:p w14:paraId="3323A060" w14:textId="77777777" w:rsidR="00B44F30" w:rsidRPr="0055295B" w:rsidRDefault="00B44F30" w:rsidP="00AD6E74">
            <w:pPr>
              <w:rPr>
                <w:sz w:val="22"/>
                <w:szCs w:val="22"/>
              </w:rPr>
            </w:pPr>
          </w:p>
        </w:tc>
        <w:tc>
          <w:tcPr>
            <w:tcW w:w="1265" w:type="dxa"/>
            <w:shd w:val="clear" w:color="auto" w:fill="auto"/>
            <w:noWrap/>
            <w:tcMar>
              <w:top w:w="0" w:type="dxa"/>
              <w:left w:w="108" w:type="dxa"/>
              <w:bottom w:w="0" w:type="dxa"/>
              <w:right w:w="108" w:type="dxa"/>
            </w:tcMar>
            <w:vAlign w:val="bottom"/>
          </w:tcPr>
          <w:p w14:paraId="78CC4E8D" w14:textId="77777777" w:rsidR="00B44F30" w:rsidRPr="0055295B" w:rsidRDefault="00B44F30" w:rsidP="00AD6E74">
            <w:pPr>
              <w:rPr>
                <w:sz w:val="22"/>
                <w:szCs w:val="22"/>
              </w:rPr>
            </w:pPr>
          </w:p>
        </w:tc>
        <w:tc>
          <w:tcPr>
            <w:tcW w:w="211" w:type="dxa"/>
          </w:tcPr>
          <w:p w14:paraId="50EE6298" w14:textId="77777777" w:rsidR="00B44F30" w:rsidRPr="0055295B" w:rsidRDefault="00B44F30" w:rsidP="00AD6E74">
            <w:pPr>
              <w:rPr>
                <w:sz w:val="22"/>
                <w:szCs w:val="22"/>
              </w:rPr>
            </w:pPr>
          </w:p>
        </w:tc>
      </w:tr>
      <w:tr w:rsidR="00B44F30" w:rsidRPr="0055295B" w14:paraId="2A7EC04B" w14:textId="77777777" w:rsidTr="00AD6E74">
        <w:trPr>
          <w:trHeight w:val="20"/>
        </w:trPr>
        <w:tc>
          <w:tcPr>
            <w:tcW w:w="8333" w:type="dxa"/>
            <w:gridSpan w:val="4"/>
            <w:shd w:val="clear" w:color="auto" w:fill="auto"/>
            <w:noWrap/>
            <w:tcMar>
              <w:top w:w="0" w:type="dxa"/>
              <w:left w:w="108" w:type="dxa"/>
              <w:bottom w:w="0" w:type="dxa"/>
              <w:right w:w="108" w:type="dxa"/>
            </w:tcMar>
            <w:vAlign w:val="center"/>
          </w:tcPr>
          <w:p w14:paraId="6A1AACB8" w14:textId="77777777" w:rsidR="00B44F30" w:rsidRPr="0055295B" w:rsidRDefault="00B44F30" w:rsidP="00AD6E74">
            <w:pPr>
              <w:rPr>
                <w:b/>
                <w:bCs/>
                <w:sz w:val="22"/>
                <w:szCs w:val="22"/>
              </w:rPr>
            </w:pPr>
            <w:r w:rsidRPr="0055295B">
              <w:rPr>
                <w:b/>
                <w:bCs/>
                <w:sz w:val="22"/>
                <w:szCs w:val="22"/>
              </w:rPr>
              <w:t>Наименование __________________________________________________________________</w:t>
            </w:r>
          </w:p>
        </w:tc>
        <w:tc>
          <w:tcPr>
            <w:tcW w:w="1265" w:type="dxa"/>
            <w:shd w:val="clear" w:color="auto" w:fill="auto"/>
            <w:noWrap/>
            <w:tcMar>
              <w:top w:w="0" w:type="dxa"/>
              <w:left w:w="108" w:type="dxa"/>
              <w:bottom w:w="0" w:type="dxa"/>
              <w:right w:w="108" w:type="dxa"/>
            </w:tcMar>
            <w:vAlign w:val="bottom"/>
          </w:tcPr>
          <w:p w14:paraId="1C610A41" w14:textId="77777777" w:rsidR="00B44F30" w:rsidRPr="0055295B" w:rsidRDefault="00B44F30" w:rsidP="00AD6E74">
            <w:pPr>
              <w:rPr>
                <w:sz w:val="22"/>
                <w:szCs w:val="22"/>
              </w:rPr>
            </w:pPr>
          </w:p>
        </w:tc>
        <w:tc>
          <w:tcPr>
            <w:tcW w:w="211" w:type="dxa"/>
          </w:tcPr>
          <w:p w14:paraId="51D3194F" w14:textId="77777777" w:rsidR="00B44F30" w:rsidRPr="0055295B" w:rsidRDefault="00B44F30" w:rsidP="00AD6E74">
            <w:pPr>
              <w:rPr>
                <w:sz w:val="22"/>
                <w:szCs w:val="22"/>
              </w:rPr>
            </w:pPr>
          </w:p>
        </w:tc>
      </w:tr>
      <w:tr w:rsidR="00B44F30" w:rsidRPr="0055295B" w14:paraId="4F9FE250" w14:textId="77777777" w:rsidTr="00AD6E74">
        <w:trPr>
          <w:trHeight w:val="20"/>
        </w:trPr>
        <w:tc>
          <w:tcPr>
            <w:tcW w:w="5835" w:type="dxa"/>
            <w:gridSpan w:val="2"/>
            <w:shd w:val="clear" w:color="auto" w:fill="auto"/>
            <w:noWrap/>
            <w:tcMar>
              <w:top w:w="0" w:type="dxa"/>
              <w:left w:w="108" w:type="dxa"/>
              <w:bottom w:w="0" w:type="dxa"/>
              <w:right w:w="108" w:type="dxa"/>
            </w:tcMar>
            <w:vAlign w:val="center"/>
          </w:tcPr>
          <w:p w14:paraId="5BA3D9DB" w14:textId="77777777" w:rsidR="00B44F30" w:rsidRPr="0055295B" w:rsidRDefault="00B44F30" w:rsidP="00AD6E74">
            <w:pPr>
              <w:rPr>
                <w:sz w:val="22"/>
                <w:szCs w:val="22"/>
              </w:rPr>
            </w:pPr>
          </w:p>
        </w:tc>
        <w:tc>
          <w:tcPr>
            <w:tcW w:w="2498" w:type="dxa"/>
            <w:gridSpan w:val="2"/>
            <w:shd w:val="clear" w:color="auto" w:fill="auto"/>
            <w:noWrap/>
            <w:tcMar>
              <w:top w:w="0" w:type="dxa"/>
              <w:left w:w="108" w:type="dxa"/>
              <w:bottom w:w="0" w:type="dxa"/>
              <w:right w:w="108" w:type="dxa"/>
            </w:tcMar>
            <w:vAlign w:val="bottom"/>
          </w:tcPr>
          <w:p w14:paraId="37E993E1" w14:textId="77777777" w:rsidR="00B44F30" w:rsidRPr="0055295B" w:rsidRDefault="00B44F30" w:rsidP="00AD6E74">
            <w:pPr>
              <w:rPr>
                <w:sz w:val="22"/>
                <w:szCs w:val="22"/>
              </w:rPr>
            </w:pPr>
          </w:p>
        </w:tc>
        <w:tc>
          <w:tcPr>
            <w:tcW w:w="1265" w:type="dxa"/>
            <w:shd w:val="clear" w:color="auto" w:fill="auto"/>
            <w:noWrap/>
            <w:tcMar>
              <w:top w:w="0" w:type="dxa"/>
              <w:left w:w="108" w:type="dxa"/>
              <w:bottom w:w="0" w:type="dxa"/>
              <w:right w:w="108" w:type="dxa"/>
            </w:tcMar>
            <w:vAlign w:val="bottom"/>
          </w:tcPr>
          <w:p w14:paraId="16DAF91B" w14:textId="77777777" w:rsidR="00B44F30" w:rsidRPr="0055295B" w:rsidRDefault="00B44F30" w:rsidP="00AD6E74">
            <w:pPr>
              <w:rPr>
                <w:sz w:val="22"/>
                <w:szCs w:val="22"/>
              </w:rPr>
            </w:pPr>
          </w:p>
        </w:tc>
        <w:tc>
          <w:tcPr>
            <w:tcW w:w="211" w:type="dxa"/>
          </w:tcPr>
          <w:p w14:paraId="69933688" w14:textId="77777777" w:rsidR="00B44F30" w:rsidRPr="0055295B" w:rsidRDefault="00B44F30" w:rsidP="00AD6E74">
            <w:pPr>
              <w:rPr>
                <w:sz w:val="22"/>
                <w:szCs w:val="22"/>
              </w:rPr>
            </w:pPr>
          </w:p>
        </w:tc>
      </w:tr>
      <w:tr w:rsidR="00B44F30" w:rsidRPr="0055295B" w14:paraId="43A2CFC8" w14:textId="77777777" w:rsidTr="00AD6E74">
        <w:trPr>
          <w:trHeight w:val="20"/>
        </w:trPr>
        <w:tc>
          <w:tcPr>
            <w:tcW w:w="8333" w:type="dxa"/>
            <w:gridSpan w:val="4"/>
            <w:shd w:val="clear" w:color="auto" w:fill="auto"/>
            <w:noWrap/>
            <w:tcMar>
              <w:top w:w="0" w:type="dxa"/>
              <w:left w:w="108" w:type="dxa"/>
              <w:bottom w:w="0" w:type="dxa"/>
              <w:right w:w="108" w:type="dxa"/>
            </w:tcMar>
            <w:vAlign w:val="center"/>
          </w:tcPr>
          <w:p w14:paraId="43B9E7E9" w14:textId="77777777" w:rsidR="00B44F30" w:rsidRPr="0055295B" w:rsidRDefault="00B44F30" w:rsidP="00AD6E74">
            <w:pPr>
              <w:rPr>
                <w:b/>
                <w:bCs/>
                <w:sz w:val="22"/>
                <w:szCs w:val="22"/>
              </w:rPr>
            </w:pPr>
            <w:proofErr w:type="gramStart"/>
            <w:r w:rsidRPr="0055295B">
              <w:rPr>
                <w:b/>
                <w:bCs/>
                <w:sz w:val="22"/>
                <w:szCs w:val="22"/>
              </w:rPr>
              <w:t>Адрес  _</w:t>
            </w:r>
            <w:proofErr w:type="gramEnd"/>
            <w:r w:rsidRPr="0055295B">
              <w:rPr>
                <w:b/>
                <w:bCs/>
                <w:sz w:val="22"/>
                <w:szCs w:val="22"/>
              </w:rPr>
              <w:t>_________________________________________________________________</w:t>
            </w:r>
          </w:p>
        </w:tc>
        <w:tc>
          <w:tcPr>
            <w:tcW w:w="1265" w:type="dxa"/>
            <w:shd w:val="clear" w:color="auto" w:fill="auto"/>
            <w:noWrap/>
            <w:tcMar>
              <w:top w:w="0" w:type="dxa"/>
              <w:left w:w="108" w:type="dxa"/>
              <w:bottom w:w="0" w:type="dxa"/>
              <w:right w:w="108" w:type="dxa"/>
            </w:tcMar>
            <w:vAlign w:val="bottom"/>
          </w:tcPr>
          <w:p w14:paraId="4E02AF1C" w14:textId="77777777" w:rsidR="00B44F30" w:rsidRPr="0055295B" w:rsidRDefault="00B44F30" w:rsidP="00AD6E74">
            <w:pPr>
              <w:rPr>
                <w:sz w:val="22"/>
                <w:szCs w:val="22"/>
              </w:rPr>
            </w:pPr>
          </w:p>
        </w:tc>
        <w:tc>
          <w:tcPr>
            <w:tcW w:w="211" w:type="dxa"/>
          </w:tcPr>
          <w:p w14:paraId="58049A5D" w14:textId="77777777" w:rsidR="00B44F30" w:rsidRPr="0055295B" w:rsidRDefault="00B44F30" w:rsidP="00AD6E74">
            <w:pPr>
              <w:rPr>
                <w:sz w:val="22"/>
                <w:szCs w:val="22"/>
              </w:rPr>
            </w:pPr>
          </w:p>
        </w:tc>
      </w:tr>
      <w:tr w:rsidR="00B44F30" w:rsidRPr="0055295B" w14:paraId="6DA8A5D8" w14:textId="77777777" w:rsidTr="00AD6E74">
        <w:trPr>
          <w:trHeight w:val="20"/>
        </w:trPr>
        <w:tc>
          <w:tcPr>
            <w:tcW w:w="5835" w:type="dxa"/>
            <w:gridSpan w:val="2"/>
            <w:shd w:val="clear" w:color="auto" w:fill="auto"/>
            <w:noWrap/>
            <w:tcMar>
              <w:top w:w="0" w:type="dxa"/>
              <w:left w:w="108" w:type="dxa"/>
              <w:bottom w:w="0" w:type="dxa"/>
              <w:right w:w="108" w:type="dxa"/>
            </w:tcMar>
            <w:vAlign w:val="center"/>
          </w:tcPr>
          <w:p w14:paraId="117C4217" w14:textId="77777777" w:rsidR="00B44F30" w:rsidRPr="0055295B" w:rsidRDefault="00B44F30" w:rsidP="00AD6E74">
            <w:pPr>
              <w:rPr>
                <w:b/>
                <w:bCs/>
                <w:sz w:val="22"/>
                <w:szCs w:val="22"/>
                <w:lang w:val="en-US"/>
              </w:rPr>
            </w:pPr>
          </w:p>
          <w:p w14:paraId="67002C44" w14:textId="77777777" w:rsidR="00B44F30" w:rsidRPr="0055295B" w:rsidRDefault="00B44F30" w:rsidP="00AD6E74">
            <w:pPr>
              <w:rPr>
                <w:b/>
                <w:bCs/>
                <w:sz w:val="22"/>
                <w:szCs w:val="22"/>
              </w:rPr>
            </w:pPr>
            <w:r w:rsidRPr="0055295B">
              <w:rPr>
                <w:b/>
                <w:bCs/>
                <w:sz w:val="22"/>
                <w:szCs w:val="22"/>
              </w:rPr>
              <w:t>Технические характеристики КТП:</w:t>
            </w:r>
          </w:p>
        </w:tc>
        <w:tc>
          <w:tcPr>
            <w:tcW w:w="2498" w:type="dxa"/>
            <w:gridSpan w:val="2"/>
            <w:shd w:val="clear" w:color="auto" w:fill="auto"/>
            <w:noWrap/>
            <w:tcMar>
              <w:top w:w="0" w:type="dxa"/>
              <w:left w:w="108" w:type="dxa"/>
              <w:bottom w:w="0" w:type="dxa"/>
              <w:right w:w="108" w:type="dxa"/>
            </w:tcMar>
            <w:vAlign w:val="center"/>
          </w:tcPr>
          <w:p w14:paraId="0CAF2A96" w14:textId="77777777" w:rsidR="00B44F30" w:rsidRPr="0055295B" w:rsidRDefault="00B44F30" w:rsidP="00AD6E74">
            <w:pPr>
              <w:rPr>
                <w:b/>
                <w:bCs/>
                <w:sz w:val="22"/>
                <w:szCs w:val="22"/>
              </w:rPr>
            </w:pPr>
          </w:p>
        </w:tc>
        <w:tc>
          <w:tcPr>
            <w:tcW w:w="1265" w:type="dxa"/>
            <w:shd w:val="clear" w:color="auto" w:fill="auto"/>
            <w:noWrap/>
            <w:tcMar>
              <w:top w:w="0" w:type="dxa"/>
              <w:left w:w="108" w:type="dxa"/>
              <w:bottom w:w="0" w:type="dxa"/>
              <w:right w:w="108" w:type="dxa"/>
            </w:tcMar>
            <w:vAlign w:val="bottom"/>
          </w:tcPr>
          <w:p w14:paraId="370175F7" w14:textId="77777777" w:rsidR="00B44F30" w:rsidRPr="0055295B" w:rsidRDefault="00B44F30" w:rsidP="00AD6E74">
            <w:pPr>
              <w:rPr>
                <w:sz w:val="22"/>
                <w:szCs w:val="22"/>
              </w:rPr>
            </w:pPr>
          </w:p>
        </w:tc>
        <w:tc>
          <w:tcPr>
            <w:tcW w:w="211" w:type="dxa"/>
          </w:tcPr>
          <w:p w14:paraId="4E17446B" w14:textId="77777777" w:rsidR="00B44F30" w:rsidRPr="0055295B" w:rsidRDefault="00B44F30" w:rsidP="00AD6E74">
            <w:pPr>
              <w:rPr>
                <w:sz w:val="22"/>
                <w:szCs w:val="22"/>
              </w:rPr>
            </w:pPr>
          </w:p>
        </w:tc>
      </w:tr>
      <w:tr w:rsidR="00B44F30" w:rsidRPr="0055295B" w14:paraId="341C9D05" w14:textId="77777777" w:rsidTr="00AD6E74">
        <w:trPr>
          <w:trHeight w:val="20"/>
        </w:trPr>
        <w:tc>
          <w:tcPr>
            <w:tcW w:w="410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1F78F7F" w14:textId="77777777" w:rsidR="00B44F30" w:rsidRPr="0055295B" w:rsidRDefault="00B44F30" w:rsidP="00AD6E74">
            <w:pPr>
              <w:rPr>
                <w:sz w:val="22"/>
                <w:szCs w:val="22"/>
              </w:rPr>
            </w:pPr>
            <w:r w:rsidRPr="0055295B">
              <w:rPr>
                <w:sz w:val="22"/>
                <w:szCs w:val="22"/>
              </w:rPr>
              <w:t>Тип КТП</w:t>
            </w:r>
          </w:p>
        </w:tc>
        <w:tc>
          <w:tcPr>
            <w:tcW w:w="2669" w:type="dxa"/>
            <w:gridSpan w:val="2"/>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148DE0B"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37B1CD9" w14:textId="77777777" w:rsidR="00B44F30" w:rsidRPr="0055295B" w:rsidRDefault="00B44F30" w:rsidP="00AD6E74">
            <w:pPr>
              <w:rPr>
                <w:sz w:val="22"/>
                <w:szCs w:val="22"/>
              </w:rPr>
            </w:pPr>
            <w:r w:rsidRPr="0055295B">
              <w:rPr>
                <w:sz w:val="22"/>
                <w:szCs w:val="22"/>
              </w:rPr>
              <w:t> </w:t>
            </w:r>
          </w:p>
        </w:tc>
        <w:tc>
          <w:tcPr>
            <w:tcW w:w="211" w:type="dxa"/>
          </w:tcPr>
          <w:p w14:paraId="250E63EF" w14:textId="77777777" w:rsidR="00B44F30" w:rsidRPr="0055295B" w:rsidRDefault="00B44F30" w:rsidP="00AD6E74">
            <w:pPr>
              <w:rPr>
                <w:sz w:val="22"/>
                <w:szCs w:val="22"/>
              </w:rPr>
            </w:pPr>
          </w:p>
        </w:tc>
      </w:tr>
      <w:tr w:rsidR="00B44F30" w:rsidRPr="0055295B" w14:paraId="255E4331"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C09073" w14:textId="77777777" w:rsidR="00B44F30" w:rsidRPr="0055295B" w:rsidRDefault="00B44F30" w:rsidP="00AD6E74">
            <w:pPr>
              <w:rPr>
                <w:sz w:val="22"/>
                <w:szCs w:val="22"/>
              </w:rPr>
            </w:pPr>
            <w:r w:rsidRPr="0055295B">
              <w:rPr>
                <w:sz w:val="22"/>
                <w:szCs w:val="22"/>
              </w:rPr>
              <w:t>Точка подключения КТП, её балансовая принадлежность</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E725822"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3ABC75A" w14:textId="77777777" w:rsidR="00B44F30" w:rsidRPr="0055295B" w:rsidRDefault="00B44F30" w:rsidP="00AD6E74">
            <w:pPr>
              <w:rPr>
                <w:sz w:val="22"/>
                <w:szCs w:val="22"/>
              </w:rPr>
            </w:pPr>
            <w:r w:rsidRPr="0055295B">
              <w:rPr>
                <w:sz w:val="22"/>
                <w:szCs w:val="22"/>
              </w:rPr>
              <w:t> </w:t>
            </w:r>
          </w:p>
        </w:tc>
        <w:tc>
          <w:tcPr>
            <w:tcW w:w="211" w:type="dxa"/>
          </w:tcPr>
          <w:p w14:paraId="100B879D" w14:textId="77777777" w:rsidR="00B44F30" w:rsidRPr="0055295B" w:rsidRDefault="00B44F30" w:rsidP="00AD6E74">
            <w:pPr>
              <w:rPr>
                <w:sz w:val="22"/>
                <w:szCs w:val="22"/>
              </w:rPr>
            </w:pPr>
          </w:p>
        </w:tc>
      </w:tr>
      <w:tr w:rsidR="00B44F30" w:rsidRPr="0055295B" w14:paraId="6E56692E"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446846" w14:textId="77777777" w:rsidR="00B44F30" w:rsidRPr="0055295B" w:rsidRDefault="00B44F30" w:rsidP="00AD6E74">
            <w:pPr>
              <w:rPr>
                <w:sz w:val="22"/>
                <w:szCs w:val="22"/>
              </w:rPr>
            </w:pPr>
            <w:r w:rsidRPr="0055295B">
              <w:rPr>
                <w:sz w:val="22"/>
                <w:szCs w:val="22"/>
              </w:rPr>
              <w:t>Основные технические характеристики КТП</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761051E"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400E38E0" w14:textId="77777777" w:rsidR="00B44F30" w:rsidRPr="0055295B" w:rsidRDefault="00B44F30" w:rsidP="00AD6E74">
            <w:pPr>
              <w:rPr>
                <w:sz w:val="22"/>
                <w:szCs w:val="22"/>
              </w:rPr>
            </w:pPr>
            <w:r w:rsidRPr="0055295B">
              <w:rPr>
                <w:sz w:val="22"/>
                <w:szCs w:val="22"/>
              </w:rPr>
              <w:t> </w:t>
            </w:r>
          </w:p>
        </w:tc>
        <w:tc>
          <w:tcPr>
            <w:tcW w:w="211" w:type="dxa"/>
          </w:tcPr>
          <w:p w14:paraId="7CA8AF34" w14:textId="77777777" w:rsidR="00B44F30" w:rsidRPr="0055295B" w:rsidRDefault="00B44F30" w:rsidP="00AD6E74">
            <w:pPr>
              <w:rPr>
                <w:sz w:val="22"/>
                <w:szCs w:val="22"/>
              </w:rPr>
            </w:pPr>
          </w:p>
        </w:tc>
      </w:tr>
      <w:tr w:rsidR="00B44F30" w:rsidRPr="0055295B" w14:paraId="61C68706"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noWrap/>
            <w:tcMar>
              <w:top w:w="0" w:type="dxa"/>
              <w:left w:w="108" w:type="dxa"/>
              <w:bottom w:w="0" w:type="dxa"/>
              <w:right w:w="108" w:type="dxa"/>
            </w:tcMar>
            <w:vAlign w:val="center"/>
          </w:tcPr>
          <w:p w14:paraId="040DFD54" w14:textId="77777777" w:rsidR="00B44F30" w:rsidRPr="0055295B" w:rsidRDefault="00B44F30" w:rsidP="00AD6E74">
            <w:pPr>
              <w:rPr>
                <w:sz w:val="22"/>
                <w:szCs w:val="22"/>
              </w:rPr>
            </w:pPr>
            <w:r w:rsidRPr="0055295B">
              <w:rPr>
                <w:sz w:val="22"/>
                <w:szCs w:val="22"/>
              </w:rPr>
              <w:t>Заводской номер КТП</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7BC3D7C"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8F79D6" w14:textId="77777777" w:rsidR="00B44F30" w:rsidRPr="0055295B" w:rsidRDefault="00B44F30" w:rsidP="00AD6E74">
            <w:pPr>
              <w:rPr>
                <w:sz w:val="22"/>
                <w:szCs w:val="22"/>
              </w:rPr>
            </w:pPr>
            <w:r w:rsidRPr="0055295B">
              <w:rPr>
                <w:sz w:val="22"/>
                <w:szCs w:val="22"/>
              </w:rPr>
              <w:t> </w:t>
            </w:r>
          </w:p>
        </w:tc>
        <w:tc>
          <w:tcPr>
            <w:tcW w:w="211" w:type="dxa"/>
          </w:tcPr>
          <w:p w14:paraId="4A4204FF" w14:textId="77777777" w:rsidR="00B44F30" w:rsidRPr="0055295B" w:rsidRDefault="00B44F30" w:rsidP="00AD6E74">
            <w:pPr>
              <w:rPr>
                <w:sz w:val="22"/>
                <w:szCs w:val="22"/>
              </w:rPr>
            </w:pPr>
          </w:p>
        </w:tc>
      </w:tr>
      <w:tr w:rsidR="00B44F30" w:rsidRPr="0055295B" w14:paraId="4DEF14C5"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noWrap/>
            <w:tcMar>
              <w:top w:w="0" w:type="dxa"/>
              <w:left w:w="108" w:type="dxa"/>
              <w:bottom w:w="0" w:type="dxa"/>
              <w:right w:w="108" w:type="dxa"/>
            </w:tcMar>
            <w:vAlign w:val="center"/>
          </w:tcPr>
          <w:p w14:paraId="1836C999" w14:textId="77777777" w:rsidR="00B44F30" w:rsidRPr="0055295B" w:rsidRDefault="00B44F30" w:rsidP="00AD6E74">
            <w:pPr>
              <w:rPr>
                <w:sz w:val="22"/>
                <w:szCs w:val="22"/>
              </w:rPr>
            </w:pPr>
            <w:r w:rsidRPr="0055295B">
              <w:rPr>
                <w:sz w:val="22"/>
                <w:szCs w:val="22"/>
              </w:rPr>
              <w:t>Год выпуска КТП</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8E0B2F3"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3DC8E1" w14:textId="77777777" w:rsidR="00B44F30" w:rsidRPr="0055295B" w:rsidRDefault="00B44F30" w:rsidP="00AD6E74">
            <w:pPr>
              <w:rPr>
                <w:sz w:val="22"/>
                <w:szCs w:val="22"/>
              </w:rPr>
            </w:pPr>
            <w:r w:rsidRPr="0055295B">
              <w:rPr>
                <w:sz w:val="22"/>
                <w:szCs w:val="22"/>
              </w:rPr>
              <w:t> </w:t>
            </w:r>
          </w:p>
        </w:tc>
        <w:tc>
          <w:tcPr>
            <w:tcW w:w="211" w:type="dxa"/>
          </w:tcPr>
          <w:p w14:paraId="705026D8" w14:textId="77777777" w:rsidR="00B44F30" w:rsidRPr="0055295B" w:rsidRDefault="00B44F30" w:rsidP="00AD6E74">
            <w:pPr>
              <w:rPr>
                <w:sz w:val="22"/>
                <w:szCs w:val="22"/>
              </w:rPr>
            </w:pPr>
          </w:p>
        </w:tc>
      </w:tr>
      <w:tr w:rsidR="00B44F30" w:rsidRPr="0055295B" w14:paraId="7A114115"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noWrap/>
            <w:tcMar>
              <w:top w:w="0" w:type="dxa"/>
              <w:left w:w="108" w:type="dxa"/>
              <w:bottom w:w="0" w:type="dxa"/>
              <w:right w:w="108" w:type="dxa"/>
            </w:tcMar>
            <w:vAlign w:val="center"/>
          </w:tcPr>
          <w:p w14:paraId="67FC9D69" w14:textId="77777777" w:rsidR="00B44F30" w:rsidRPr="0055295B" w:rsidRDefault="00B44F30" w:rsidP="00AD6E74">
            <w:pPr>
              <w:rPr>
                <w:sz w:val="22"/>
                <w:szCs w:val="22"/>
              </w:rPr>
            </w:pPr>
            <w:r w:rsidRPr="0055295B">
              <w:rPr>
                <w:sz w:val="22"/>
                <w:szCs w:val="22"/>
              </w:rPr>
              <w:t>Тип трансформатора</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12FA8CC"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C6B8A46" w14:textId="77777777" w:rsidR="00B44F30" w:rsidRPr="0055295B" w:rsidRDefault="00B44F30" w:rsidP="00AD6E74">
            <w:pPr>
              <w:rPr>
                <w:sz w:val="22"/>
                <w:szCs w:val="22"/>
              </w:rPr>
            </w:pPr>
            <w:r w:rsidRPr="0055295B">
              <w:rPr>
                <w:sz w:val="22"/>
                <w:szCs w:val="22"/>
              </w:rPr>
              <w:t> </w:t>
            </w:r>
          </w:p>
        </w:tc>
        <w:tc>
          <w:tcPr>
            <w:tcW w:w="211" w:type="dxa"/>
          </w:tcPr>
          <w:p w14:paraId="44A49C69" w14:textId="77777777" w:rsidR="00B44F30" w:rsidRPr="0055295B" w:rsidRDefault="00B44F30" w:rsidP="00AD6E74">
            <w:pPr>
              <w:rPr>
                <w:sz w:val="22"/>
                <w:szCs w:val="22"/>
              </w:rPr>
            </w:pPr>
          </w:p>
        </w:tc>
      </w:tr>
      <w:tr w:rsidR="00B44F30" w:rsidRPr="0055295B" w14:paraId="06531121"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2FAB3C6" w14:textId="77777777" w:rsidR="00B44F30" w:rsidRPr="0055295B" w:rsidRDefault="00B44F30" w:rsidP="00AD6E74">
            <w:pPr>
              <w:rPr>
                <w:sz w:val="22"/>
                <w:szCs w:val="22"/>
              </w:rPr>
            </w:pPr>
            <w:r w:rsidRPr="0055295B">
              <w:rPr>
                <w:sz w:val="22"/>
                <w:szCs w:val="22"/>
              </w:rPr>
              <w:t>Основные технические характеристики трансформатора</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6CF7131"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F3662D5" w14:textId="77777777" w:rsidR="00B44F30" w:rsidRPr="0055295B" w:rsidRDefault="00B44F30" w:rsidP="00AD6E74">
            <w:pPr>
              <w:rPr>
                <w:sz w:val="22"/>
                <w:szCs w:val="22"/>
              </w:rPr>
            </w:pPr>
            <w:r w:rsidRPr="0055295B">
              <w:rPr>
                <w:sz w:val="22"/>
                <w:szCs w:val="22"/>
              </w:rPr>
              <w:t> </w:t>
            </w:r>
          </w:p>
        </w:tc>
        <w:tc>
          <w:tcPr>
            <w:tcW w:w="211" w:type="dxa"/>
          </w:tcPr>
          <w:p w14:paraId="247A63CA" w14:textId="77777777" w:rsidR="00B44F30" w:rsidRPr="0055295B" w:rsidRDefault="00B44F30" w:rsidP="00AD6E74">
            <w:pPr>
              <w:rPr>
                <w:sz w:val="22"/>
                <w:szCs w:val="22"/>
              </w:rPr>
            </w:pPr>
          </w:p>
        </w:tc>
      </w:tr>
      <w:tr w:rsidR="00B44F30" w:rsidRPr="0055295B" w14:paraId="152D9E37"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noWrap/>
            <w:tcMar>
              <w:top w:w="0" w:type="dxa"/>
              <w:left w:w="108" w:type="dxa"/>
              <w:bottom w:w="0" w:type="dxa"/>
              <w:right w:w="108" w:type="dxa"/>
            </w:tcMar>
            <w:vAlign w:val="center"/>
          </w:tcPr>
          <w:p w14:paraId="3BC4E32C" w14:textId="77777777" w:rsidR="00B44F30" w:rsidRPr="0055295B" w:rsidRDefault="00B44F30" w:rsidP="00AD6E74">
            <w:pPr>
              <w:rPr>
                <w:sz w:val="22"/>
                <w:szCs w:val="22"/>
              </w:rPr>
            </w:pPr>
            <w:r w:rsidRPr="0055295B">
              <w:rPr>
                <w:sz w:val="22"/>
                <w:szCs w:val="22"/>
              </w:rPr>
              <w:t>Заводской номер трансформатора</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B4BF411"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7BDEE4EC" w14:textId="77777777" w:rsidR="00B44F30" w:rsidRPr="0055295B" w:rsidRDefault="00B44F30" w:rsidP="00AD6E74">
            <w:pPr>
              <w:rPr>
                <w:sz w:val="22"/>
                <w:szCs w:val="22"/>
              </w:rPr>
            </w:pPr>
            <w:r w:rsidRPr="0055295B">
              <w:rPr>
                <w:sz w:val="22"/>
                <w:szCs w:val="22"/>
              </w:rPr>
              <w:t> </w:t>
            </w:r>
          </w:p>
        </w:tc>
        <w:tc>
          <w:tcPr>
            <w:tcW w:w="211" w:type="dxa"/>
          </w:tcPr>
          <w:p w14:paraId="31012D24" w14:textId="77777777" w:rsidR="00B44F30" w:rsidRPr="0055295B" w:rsidRDefault="00B44F30" w:rsidP="00AD6E74">
            <w:pPr>
              <w:rPr>
                <w:sz w:val="22"/>
                <w:szCs w:val="22"/>
              </w:rPr>
            </w:pPr>
          </w:p>
        </w:tc>
      </w:tr>
      <w:tr w:rsidR="00B44F30" w:rsidRPr="0055295B" w14:paraId="226A21B5" w14:textId="77777777" w:rsidTr="00AD6E74">
        <w:trPr>
          <w:trHeight w:val="20"/>
        </w:trPr>
        <w:tc>
          <w:tcPr>
            <w:tcW w:w="410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1B592F" w14:textId="77777777" w:rsidR="00B44F30" w:rsidRPr="0055295B" w:rsidRDefault="00B44F30" w:rsidP="00AD6E74">
            <w:pPr>
              <w:rPr>
                <w:sz w:val="22"/>
                <w:szCs w:val="22"/>
              </w:rPr>
            </w:pPr>
            <w:r w:rsidRPr="0055295B">
              <w:rPr>
                <w:sz w:val="22"/>
                <w:szCs w:val="22"/>
              </w:rPr>
              <w:t>Год выпуска трансформатора</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E391234" w14:textId="77777777" w:rsidR="00B44F30" w:rsidRPr="0055295B" w:rsidRDefault="00B44F30" w:rsidP="00AD6E74">
            <w:pPr>
              <w:rPr>
                <w:b/>
                <w:bCs/>
                <w:sz w:val="22"/>
                <w:szCs w:val="22"/>
              </w:rPr>
            </w:pPr>
            <w:r w:rsidRPr="0055295B">
              <w:rPr>
                <w:b/>
                <w:bCs/>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E7C1C39" w14:textId="77777777" w:rsidR="00B44F30" w:rsidRPr="0055295B" w:rsidRDefault="00B44F30" w:rsidP="00AD6E74">
            <w:pPr>
              <w:rPr>
                <w:sz w:val="22"/>
                <w:szCs w:val="22"/>
              </w:rPr>
            </w:pPr>
          </w:p>
        </w:tc>
        <w:tc>
          <w:tcPr>
            <w:tcW w:w="211" w:type="dxa"/>
          </w:tcPr>
          <w:p w14:paraId="6A538D8C" w14:textId="77777777" w:rsidR="00B44F30" w:rsidRPr="0055295B" w:rsidRDefault="00B44F30" w:rsidP="00AD6E74">
            <w:pPr>
              <w:rPr>
                <w:sz w:val="22"/>
                <w:szCs w:val="22"/>
              </w:rPr>
            </w:pPr>
          </w:p>
        </w:tc>
      </w:tr>
    </w:tbl>
    <w:p w14:paraId="5C9BDB2B" w14:textId="77777777" w:rsidR="00B44F30" w:rsidRPr="0055295B" w:rsidRDefault="00B44F30" w:rsidP="00B44F30">
      <w:pPr>
        <w:pStyle w:val="afff4"/>
        <w:rPr>
          <w:rFonts w:ascii="Times New Roman" w:hAnsi="Times New Roman"/>
        </w:rPr>
      </w:pPr>
      <w:r w:rsidRPr="0055295B">
        <w:rPr>
          <w:rFonts w:ascii="Times New Roman" w:hAnsi="Times New Roman"/>
        </w:rPr>
        <w:t>Дополнительные характеристики КТП, подлежащие проверке</w:t>
      </w:r>
    </w:p>
    <w:p w14:paraId="6233E639" w14:textId="6418B982" w:rsidR="00B44F30" w:rsidRPr="0055295B" w:rsidRDefault="00B44F30" w:rsidP="00B44F30">
      <w:pPr>
        <w:pStyle w:val="afff4"/>
        <w:rPr>
          <w:rFonts w:ascii="Times New Roman" w:hAnsi="Times New Roman"/>
        </w:rPr>
      </w:pPr>
      <w:r w:rsidRPr="0055295B">
        <w:rPr>
          <w:rFonts w:ascii="Times New Roman" w:hAnsi="Times New Roman"/>
        </w:rPr>
        <w:t>______________________________________________________________________________________</w:t>
      </w:r>
    </w:p>
    <w:tbl>
      <w:tblPr>
        <w:tblW w:w="10031" w:type="dxa"/>
        <w:tblInd w:w="-176" w:type="dxa"/>
        <w:tblCellMar>
          <w:left w:w="10" w:type="dxa"/>
          <w:right w:w="10" w:type="dxa"/>
        </w:tblCellMar>
        <w:tblLook w:val="0000" w:firstRow="0" w:lastRow="0" w:firstColumn="0" w:lastColumn="0" w:noHBand="0" w:noVBand="0"/>
      </w:tblPr>
      <w:tblGrid>
        <w:gridCol w:w="4104"/>
        <w:gridCol w:w="433"/>
        <w:gridCol w:w="2236"/>
        <w:gridCol w:w="433"/>
        <w:gridCol w:w="2392"/>
        <w:gridCol w:w="433"/>
      </w:tblGrid>
      <w:tr w:rsidR="00B44F30" w:rsidRPr="0055295B" w14:paraId="6E03B66C" w14:textId="77777777" w:rsidTr="00AD6E74">
        <w:trPr>
          <w:trHeight w:val="20"/>
        </w:trPr>
        <w:tc>
          <w:tcPr>
            <w:tcW w:w="4104" w:type="dxa"/>
            <w:shd w:val="clear" w:color="auto" w:fill="auto"/>
            <w:noWrap/>
            <w:tcMar>
              <w:top w:w="0" w:type="dxa"/>
              <w:left w:w="108" w:type="dxa"/>
              <w:bottom w:w="0" w:type="dxa"/>
              <w:right w:w="108" w:type="dxa"/>
            </w:tcMar>
            <w:vAlign w:val="center"/>
          </w:tcPr>
          <w:p w14:paraId="260D225C" w14:textId="77777777" w:rsidR="00B44F30" w:rsidRPr="0055295B" w:rsidRDefault="00B44F30" w:rsidP="00AD6E74">
            <w:pPr>
              <w:rPr>
                <w:b/>
                <w:bCs/>
                <w:sz w:val="22"/>
                <w:szCs w:val="22"/>
              </w:rPr>
            </w:pPr>
            <w:r w:rsidRPr="0055295B">
              <w:rPr>
                <w:b/>
                <w:bCs/>
                <w:sz w:val="22"/>
                <w:szCs w:val="22"/>
              </w:rPr>
              <w:t>Результаты осмотра КТП:</w:t>
            </w:r>
          </w:p>
        </w:tc>
        <w:tc>
          <w:tcPr>
            <w:tcW w:w="2669" w:type="dxa"/>
            <w:gridSpan w:val="2"/>
            <w:shd w:val="clear" w:color="auto" w:fill="auto"/>
            <w:noWrap/>
            <w:tcMar>
              <w:top w:w="0" w:type="dxa"/>
              <w:left w:w="108" w:type="dxa"/>
              <w:bottom w:w="0" w:type="dxa"/>
              <w:right w:w="108" w:type="dxa"/>
            </w:tcMar>
            <w:vAlign w:val="center"/>
          </w:tcPr>
          <w:p w14:paraId="60EBDFE3" w14:textId="77777777" w:rsidR="00B44F30" w:rsidRPr="0055295B" w:rsidRDefault="00B44F30" w:rsidP="00AD6E74">
            <w:pPr>
              <w:rPr>
                <w:b/>
                <w:bCs/>
                <w:sz w:val="22"/>
                <w:szCs w:val="22"/>
              </w:rPr>
            </w:pPr>
          </w:p>
        </w:tc>
        <w:tc>
          <w:tcPr>
            <w:tcW w:w="2825" w:type="dxa"/>
            <w:gridSpan w:val="2"/>
            <w:shd w:val="clear" w:color="auto" w:fill="auto"/>
            <w:noWrap/>
            <w:tcMar>
              <w:top w:w="0" w:type="dxa"/>
              <w:left w:w="108" w:type="dxa"/>
              <w:bottom w:w="0" w:type="dxa"/>
              <w:right w:w="108" w:type="dxa"/>
            </w:tcMar>
            <w:vAlign w:val="bottom"/>
          </w:tcPr>
          <w:p w14:paraId="53F8F7B5" w14:textId="77777777" w:rsidR="00B44F30" w:rsidRPr="0055295B" w:rsidRDefault="00B44F30" w:rsidP="00AD6E74">
            <w:pPr>
              <w:rPr>
                <w:sz w:val="22"/>
                <w:szCs w:val="22"/>
              </w:rPr>
            </w:pPr>
          </w:p>
        </w:tc>
        <w:tc>
          <w:tcPr>
            <w:tcW w:w="433" w:type="dxa"/>
          </w:tcPr>
          <w:p w14:paraId="1143B858" w14:textId="77777777" w:rsidR="00B44F30" w:rsidRPr="0055295B" w:rsidRDefault="00B44F30" w:rsidP="00AD6E74">
            <w:pPr>
              <w:rPr>
                <w:sz w:val="22"/>
                <w:szCs w:val="22"/>
              </w:rPr>
            </w:pPr>
          </w:p>
        </w:tc>
      </w:tr>
      <w:tr w:rsidR="00B44F30" w:rsidRPr="0055295B" w14:paraId="6AE668CC" w14:textId="77777777" w:rsidTr="00AD6E74">
        <w:trPr>
          <w:trHeight w:val="20"/>
        </w:trPr>
        <w:tc>
          <w:tcPr>
            <w:tcW w:w="4537"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EF2A574" w14:textId="77777777" w:rsidR="00B44F30" w:rsidRPr="0055295B" w:rsidRDefault="00B44F30" w:rsidP="00AD6E74">
            <w:pPr>
              <w:jc w:val="center"/>
              <w:rPr>
                <w:bCs/>
                <w:sz w:val="22"/>
                <w:szCs w:val="22"/>
              </w:rPr>
            </w:pPr>
            <w:r w:rsidRPr="0055295B">
              <w:rPr>
                <w:bCs/>
                <w:sz w:val="22"/>
                <w:szCs w:val="22"/>
              </w:rPr>
              <w:t>Основные элементы КЛ</w:t>
            </w:r>
          </w:p>
        </w:tc>
        <w:tc>
          <w:tcPr>
            <w:tcW w:w="2669" w:type="dxa"/>
            <w:gridSpan w:val="2"/>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DC21A1A" w14:textId="77777777" w:rsidR="00B44F30" w:rsidRPr="0055295B" w:rsidRDefault="00B44F30" w:rsidP="00AD6E74">
            <w:pPr>
              <w:jc w:val="center"/>
              <w:rPr>
                <w:bCs/>
                <w:sz w:val="22"/>
                <w:szCs w:val="22"/>
              </w:rPr>
            </w:pPr>
            <w:r w:rsidRPr="0055295B">
              <w:rPr>
                <w:bCs/>
                <w:sz w:val="22"/>
                <w:szCs w:val="22"/>
              </w:rPr>
              <w:t>Состояние, выявленный дефект</w:t>
            </w:r>
          </w:p>
        </w:tc>
        <w:tc>
          <w:tcPr>
            <w:tcW w:w="2825" w:type="dxa"/>
            <w:gridSpan w:val="2"/>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A702272" w14:textId="77777777" w:rsidR="00B44F30" w:rsidRPr="0055295B" w:rsidRDefault="00B44F30" w:rsidP="00AD6E74">
            <w:pPr>
              <w:jc w:val="center"/>
              <w:rPr>
                <w:bCs/>
                <w:sz w:val="22"/>
                <w:szCs w:val="22"/>
              </w:rPr>
            </w:pPr>
            <w:r w:rsidRPr="0055295B">
              <w:rPr>
                <w:bCs/>
                <w:sz w:val="22"/>
                <w:szCs w:val="22"/>
              </w:rPr>
              <w:t>Мероприятия, срок устранения дефекта</w:t>
            </w:r>
          </w:p>
        </w:tc>
      </w:tr>
      <w:tr w:rsidR="00B44F30" w:rsidRPr="0055295B" w14:paraId="4337DC01"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F3DD7" w14:textId="77777777" w:rsidR="00B44F30" w:rsidRPr="0055295B" w:rsidRDefault="00B44F30" w:rsidP="00AD6E74">
            <w:pPr>
              <w:rPr>
                <w:sz w:val="22"/>
                <w:szCs w:val="22"/>
              </w:rPr>
            </w:pPr>
            <w:r w:rsidRPr="0055295B">
              <w:rPr>
                <w:sz w:val="22"/>
                <w:szCs w:val="22"/>
              </w:rPr>
              <w:t>Проверка наличия, исправности ограждений, надписей</w:t>
            </w:r>
          </w:p>
        </w:tc>
        <w:tc>
          <w:tcPr>
            <w:tcW w:w="2669" w:type="dxa"/>
            <w:gridSpan w:val="2"/>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F0431F5" w14:textId="77777777" w:rsidR="00B44F30" w:rsidRPr="0055295B" w:rsidRDefault="00B44F30" w:rsidP="00AD6E74">
            <w:pPr>
              <w:rPr>
                <w:b/>
                <w:bCs/>
                <w:sz w:val="22"/>
                <w:szCs w:val="22"/>
              </w:rPr>
            </w:pPr>
            <w:r w:rsidRPr="0055295B">
              <w:rPr>
                <w:b/>
                <w:bCs/>
                <w:sz w:val="22"/>
                <w:szCs w:val="22"/>
              </w:rPr>
              <w:t> </w:t>
            </w:r>
          </w:p>
        </w:tc>
        <w:tc>
          <w:tcPr>
            <w:tcW w:w="2825" w:type="dxa"/>
            <w:gridSpan w:val="2"/>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EFD371B" w14:textId="77777777" w:rsidR="00B44F30" w:rsidRPr="0055295B" w:rsidRDefault="00B44F30" w:rsidP="00AD6E74">
            <w:pPr>
              <w:rPr>
                <w:b/>
                <w:bCs/>
                <w:sz w:val="22"/>
                <w:szCs w:val="22"/>
              </w:rPr>
            </w:pPr>
            <w:r w:rsidRPr="0055295B">
              <w:rPr>
                <w:b/>
                <w:bCs/>
                <w:sz w:val="22"/>
                <w:szCs w:val="22"/>
              </w:rPr>
              <w:t> </w:t>
            </w:r>
          </w:p>
        </w:tc>
      </w:tr>
      <w:tr w:rsidR="00B44F30" w:rsidRPr="0055295B" w14:paraId="59215758"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FFD9FE" w14:textId="77777777" w:rsidR="00B44F30" w:rsidRPr="0055295B" w:rsidRDefault="00B44F30" w:rsidP="00AD6E74">
            <w:pPr>
              <w:rPr>
                <w:sz w:val="22"/>
                <w:szCs w:val="22"/>
              </w:rPr>
            </w:pPr>
            <w:r w:rsidRPr="0055295B">
              <w:rPr>
                <w:sz w:val="22"/>
                <w:szCs w:val="22"/>
              </w:rPr>
              <w:t>Состояние кожухов</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25AD7FE"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21CE245" w14:textId="77777777" w:rsidR="00B44F30" w:rsidRPr="0055295B" w:rsidRDefault="00B44F30" w:rsidP="00AD6E74">
            <w:pPr>
              <w:rPr>
                <w:sz w:val="22"/>
                <w:szCs w:val="22"/>
              </w:rPr>
            </w:pPr>
            <w:r w:rsidRPr="0055295B">
              <w:rPr>
                <w:sz w:val="22"/>
                <w:szCs w:val="22"/>
              </w:rPr>
              <w:t> </w:t>
            </w:r>
          </w:p>
        </w:tc>
      </w:tr>
      <w:tr w:rsidR="00B44F30" w:rsidRPr="0055295B" w14:paraId="1B7B635A"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20B97C" w14:textId="77777777" w:rsidR="00B44F30" w:rsidRPr="0055295B" w:rsidRDefault="00B44F30" w:rsidP="00AD6E74">
            <w:pPr>
              <w:rPr>
                <w:sz w:val="22"/>
                <w:szCs w:val="22"/>
              </w:rPr>
            </w:pPr>
            <w:r w:rsidRPr="0055295B">
              <w:rPr>
                <w:sz w:val="22"/>
                <w:szCs w:val="22"/>
              </w:rPr>
              <w:t>Отсутствие механический повреждений бака трансформатора</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578C72D"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57DF061" w14:textId="77777777" w:rsidR="00B44F30" w:rsidRPr="0055295B" w:rsidRDefault="00B44F30" w:rsidP="00AD6E74">
            <w:pPr>
              <w:rPr>
                <w:sz w:val="22"/>
                <w:szCs w:val="22"/>
              </w:rPr>
            </w:pPr>
            <w:r w:rsidRPr="0055295B">
              <w:rPr>
                <w:sz w:val="22"/>
                <w:szCs w:val="22"/>
              </w:rPr>
              <w:t> </w:t>
            </w:r>
          </w:p>
        </w:tc>
      </w:tr>
      <w:tr w:rsidR="00B44F30" w:rsidRPr="0055295B" w14:paraId="16AC87FB"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9F2A51" w14:textId="77777777" w:rsidR="00B44F30" w:rsidRPr="0055295B" w:rsidRDefault="00B44F30" w:rsidP="00AD6E74">
            <w:pPr>
              <w:rPr>
                <w:sz w:val="22"/>
                <w:szCs w:val="22"/>
              </w:rPr>
            </w:pPr>
            <w:r w:rsidRPr="0055295B">
              <w:rPr>
                <w:sz w:val="22"/>
                <w:szCs w:val="22"/>
              </w:rPr>
              <w:t xml:space="preserve">Отсутствие механический повреждений изоляторов, отсутствие </w:t>
            </w:r>
            <w:proofErr w:type="spellStart"/>
            <w:proofErr w:type="gramStart"/>
            <w:r w:rsidRPr="0055295B">
              <w:rPr>
                <w:sz w:val="22"/>
                <w:szCs w:val="22"/>
              </w:rPr>
              <w:t>трещин,сколов</w:t>
            </w:r>
            <w:proofErr w:type="spellEnd"/>
            <w:proofErr w:type="gramEnd"/>
            <w:r w:rsidRPr="0055295B">
              <w:rPr>
                <w:sz w:val="22"/>
                <w:szCs w:val="22"/>
              </w:rPr>
              <w:t>, разрядов</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0274F39"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F1729D4" w14:textId="77777777" w:rsidR="00B44F30" w:rsidRPr="0055295B" w:rsidRDefault="00B44F30" w:rsidP="00AD6E74">
            <w:pPr>
              <w:rPr>
                <w:sz w:val="22"/>
                <w:szCs w:val="22"/>
              </w:rPr>
            </w:pPr>
            <w:r w:rsidRPr="0055295B">
              <w:rPr>
                <w:sz w:val="22"/>
                <w:szCs w:val="22"/>
              </w:rPr>
              <w:t> </w:t>
            </w:r>
          </w:p>
        </w:tc>
      </w:tr>
      <w:tr w:rsidR="00B44F30" w:rsidRPr="0055295B" w14:paraId="69A756C9"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9531D" w14:textId="77777777" w:rsidR="00B44F30" w:rsidRPr="0055295B" w:rsidRDefault="00B44F30" w:rsidP="00AD6E74">
            <w:pPr>
              <w:rPr>
                <w:sz w:val="22"/>
                <w:szCs w:val="22"/>
              </w:rPr>
            </w:pPr>
            <w:r w:rsidRPr="0055295B">
              <w:rPr>
                <w:sz w:val="22"/>
                <w:szCs w:val="22"/>
              </w:rPr>
              <w:t>Состояние креплений изоляторов</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92682CF"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5752208" w14:textId="77777777" w:rsidR="00B44F30" w:rsidRPr="0055295B" w:rsidRDefault="00B44F30" w:rsidP="00AD6E74">
            <w:pPr>
              <w:rPr>
                <w:sz w:val="22"/>
                <w:szCs w:val="22"/>
              </w:rPr>
            </w:pPr>
            <w:r w:rsidRPr="0055295B">
              <w:rPr>
                <w:sz w:val="22"/>
                <w:szCs w:val="22"/>
              </w:rPr>
              <w:t> </w:t>
            </w:r>
          </w:p>
        </w:tc>
      </w:tr>
      <w:tr w:rsidR="00B44F30" w:rsidRPr="0055295B" w14:paraId="57E2D809"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B93A9B" w14:textId="77777777" w:rsidR="00B44F30" w:rsidRPr="0055295B" w:rsidRDefault="00B44F30" w:rsidP="00AD6E74">
            <w:pPr>
              <w:rPr>
                <w:sz w:val="22"/>
                <w:szCs w:val="22"/>
              </w:rPr>
            </w:pPr>
            <w:r w:rsidRPr="0055295B">
              <w:rPr>
                <w:sz w:val="22"/>
                <w:szCs w:val="22"/>
              </w:rPr>
              <w:t>Отсутствие течи масла</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40A2122"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3A5BA25" w14:textId="77777777" w:rsidR="00B44F30" w:rsidRPr="0055295B" w:rsidRDefault="00B44F30" w:rsidP="00AD6E74">
            <w:pPr>
              <w:rPr>
                <w:sz w:val="22"/>
                <w:szCs w:val="22"/>
              </w:rPr>
            </w:pPr>
            <w:r w:rsidRPr="0055295B">
              <w:rPr>
                <w:sz w:val="22"/>
                <w:szCs w:val="22"/>
              </w:rPr>
              <w:t> </w:t>
            </w:r>
          </w:p>
        </w:tc>
      </w:tr>
      <w:tr w:rsidR="00B44F30" w:rsidRPr="0055295B" w14:paraId="331F579C"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6ACC2" w14:textId="77777777" w:rsidR="00B44F30" w:rsidRPr="0055295B" w:rsidRDefault="00B44F30" w:rsidP="00AD6E74">
            <w:pPr>
              <w:rPr>
                <w:sz w:val="22"/>
                <w:szCs w:val="22"/>
              </w:rPr>
            </w:pPr>
            <w:r w:rsidRPr="0055295B">
              <w:rPr>
                <w:sz w:val="22"/>
                <w:szCs w:val="22"/>
              </w:rPr>
              <w:t>Целостность лакокрасочных покрытий</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9E6000"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FD5AB74" w14:textId="77777777" w:rsidR="00B44F30" w:rsidRPr="0055295B" w:rsidRDefault="00B44F30" w:rsidP="00AD6E74">
            <w:pPr>
              <w:rPr>
                <w:sz w:val="22"/>
                <w:szCs w:val="22"/>
              </w:rPr>
            </w:pPr>
            <w:r w:rsidRPr="0055295B">
              <w:rPr>
                <w:sz w:val="22"/>
                <w:szCs w:val="22"/>
              </w:rPr>
              <w:t> </w:t>
            </w:r>
          </w:p>
        </w:tc>
      </w:tr>
      <w:tr w:rsidR="00B44F30" w:rsidRPr="0055295B" w14:paraId="3522B703"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70C6AD" w14:textId="77777777" w:rsidR="00B44F30" w:rsidRPr="0055295B" w:rsidRDefault="00B44F30" w:rsidP="00AD6E74">
            <w:pPr>
              <w:rPr>
                <w:sz w:val="22"/>
                <w:szCs w:val="22"/>
              </w:rPr>
            </w:pPr>
            <w:r w:rsidRPr="0055295B">
              <w:rPr>
                <w:sz w:val="22"/>
                <w:szCs w:val="22"/>
              </w:rPr>
              <w:t>Проверка наличия пломб у счетчика электрической энергии</w:t>
            </w:r>
          </w:p>
        </w:tc>
        <w:tc>
          <w:tcPr>
            <w:tcW w:w="2669"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582ADDF" w14:textId="77777777" w:rsidR="00B44F30" w:rsidRPr="0055295B" w:rsidRDefault="00B44F30" w:rsidP="00AD6E74">
            <w:pPr>
              <w:rPr>
                <w:sz w:val="22"/>
                <w:szCs w:val="22"/>
              </w:rPr>
            </w:pPr>
            <w:r w:rsidRPr="0055295B">
              <w:rPr>
                <w:sz w:val="22"/>
                <w:szCs w:val="22"/>
              </w:rPr>
              <w:t> </w:t>
            </w:r>
          </w:p>
        </w:tc>
        <w:tc>
          <w:tcPr>
            <w:tcW w:w="2825"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1550162" w14:textId="77777777" w:rsidR="00B44F30" w:rsidRPr="0055295B" w:rsidRDefault="00B44F30" w:rsidP="00AD6E74">
            <w:pPr>
              <w:rPr>
                <w:sz w:val="22"/>
                <w:szCs w:val="22"/>
              </w:rPr>
            </w:pPr>
            <w:r w:rsidRPr="0055295B">
              <w:rPr>
                <w:sz w:val="22"/>
                <w:szCs w:val="22"/>
              </w:rPr>
              <w:t> </w:t>
            </w:r>
          </w:p>
        </w:tc>
      </w:tr>
      <w:tr w:rsidR="00B44F30" w:rsidRPr="0055295B" w14:paraId="66ADDDA1"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3C097" w14:textId="77777777" w:rsidR="00B44F30" w:rsidRPr="0055295B" w:rsidRDefault="00B44F30" w:rsidP="00AD6E74">
            <w:pPr>
              <w:rPr>
                <w:sz w:val="22"/>
                <w:szCs w:val="22"/>
              </w:rPr>
            </w:pPr>
            <w:r w:rsidRPr="0055295B">
              <w:rPr>
                <w:sz w:val="22"/>
                <w:szCs w:val="22"/>
              </w:rPr>
              <w:t>Показания счетчика электрической энергии</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9901F4F"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90DEF9B" w14:textId="77777777" w:rsidR="00B44F30" w:rsidRPr="0055295B" w:rsidRDefault="00B44F30" w:rsidP="00AD6E74">
            <w:pPr>
              <w:rPr>
                <w:sz w:val="22"/>
                <w:szCs w:val="22"/>
              </w:rPr>
            </w:pPr>
            <w:r w:rsidRPr="0055295B">
              <w:rPr>
                <w:sz w:val="22"/>
                <w:szCs w:val="22"/>
              </w:rPr>
              <w:t> </w:t>
            </w:r>
          </w:p>
        </w:tc>
      </w:tr>
      <w:tr w:rsidR="00B44F30" w:rsidRPr="0055295B" w14:paraId="2A4376DC"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C5EE7" w14:textId="77777777" w:rsidR="00B44F30" w:rsidRPr="0055295B" w:rsidRDefault="00B44F30" w:rsidP="00AD6E74">
            <w:pPr>
              <w:rPr>
                <w:sz w:val="22"/>
                <w:szCs w:val="22"/>
              </w:rPr>
            </w:pPr>
            <w:r w:rsidRPr="0055295B">
              <w:rPr>
                <w:sz w:val="22"/>
                <w:szCs w:val="22"/>
              </w:rPr>
              <w:t>Заводской номер счетчика</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6718F98"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D9EA597" w14:textId="77777777" w:rsidR="00B44F30" w:rsidRPr="0055295B" w:rsidRDefault="00B44F30" w:rsidP="00AD6E74">
            <w:pPr>
              <w:rPr>
                <w:sz w:val="22"/>
                <w:szCs w:val="22"/>
              </w:rPr>
            </w:pPr>
            <w:r w:rsidRPr="0055295B">
              <w:rPr>
                <w:sz w:val="22"/>
                <w:szCs w:val="22"/>
              </w:rPr>
              <w:t> </w:t>
            </w:r>
          </w:p>
        </w:tc>
      </w:tr>
      <w:tr w:rsidR="00B44F30" w:rsidRPr="0055295B" w14:paraId="1C96F2BE"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3AA10" w14:textId="77777777" w:rsidR="00B44F30" w:rsidRPr="0055295B" w:rsidRDefault="00B44F30" w:rsidP="00AD6E74">
            <w:pPr>
              <w:rPr>
                <w:sz w:val="22"/>
                <w:szCs w:val="22"/>
              </w:rPr>
            </w:pPr>
            <w:r w:rsidRPr="0055295B">
              <w:rPr>
                <w:sz w:val="22"/>
                <w:szCs w:val="22"/>
              </w:rPr>
              <w:t>Год выпуска счетчика</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E102757"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5CC21470" w14:textId="77777777" w:rsidR="00B44F30" w:rsidRPr="0055295B" w:rsidRDefault="00B44F30" w:rsidP="00AD6E74">
            <w:pPr>
              <w:rPr>
                <w:sz w:val="22"/>
                <w:szCs w:val="22"/>
              </w:rPr>
            </w:pPr>
            <w:r w:rsidRPr="0055295B">
              <w:rPr>
                <w:sz w:val="22"/>
                <w:szCs w:val="22"/>
              </w:rPr>
              <w:t> </w:t>
            </w:r>
          </w:p>
        </w:tc>
      </w:tr>
      <w:tr w:rsidR="00B44F30" w:rsidRPr="0055295B" w14:paraId="230FF510"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EB25A2" w14:textId="77777777" w:rsidR="00B44F30" w:rsidRPr="0055295B" w:rsidRDefault="00B44F30" w:rsidP="00AD6E74">
            <w:pPr>
              <w:rPr>
                <w:sz w:val="22"/>
                <w:szCs w:val="22"/>
              </w:rPr>
            </w:pPr>
            <w:r w:rsidRPr="0055295B">
              <w:rPr>
                <w:sz w:val="22"/>
                <w:szCs w:val="22"/>
              </w:rPr>
              <w:t xml:space="preserve">Состояние ошиновки, кабелей, отсутствие нагрева контактных соединений, отсутствие свечения и </w:t>
            </w:r>
            <w:proofErr w:type="spellStart"/>
            <w:r w:rsidRPr="0055295B">
              <w:rPr>
                <w:sz w:val="22"/>
                <w:szCs w:val="22"/>
              </w:rPr>
              <w:t>подгаров</w:t>
            </w:r>
            <w:proofErr w:type="spellEnd"/>
            <w:r w:rsidRPr="0055295B">
              <w:rPr>
                <w:sz w:val="22"/>
                <w:szCs w:val="22"/>
              </w:rPr>
              <w:t xml:space="preserve"> контактов</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90FA40D"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815454A" w14:textId="77777777" w:rsidR="00B44F30" w:rsidRPr="0055295B" w:rsidRDefault="00B44F30" w:rsidP="00AD6E74">
            <w:pPr>
              <w:rPr>
                <w:sz w:val="22"/>
                <w:szCs w:val="22"/>
              </w:rPr>
            </w:pPr>
            <w:r w:rsidRPr="0055295B">
              <w:rPr>
                <w:sz w:val="22"/>
                <w:szCs w:val="22"/>
              </w:rPr>
              <w:t> </w:t>
            </w:r>
          </w:p>
        </w:tc>
      </w:tr>
      <w:tr w:rsidR="00B44F30" w:rsidRPr="0055295B" w14:paraId="3C88F860"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91DBC" w14:textId="77777777" w:rsidR="00B44F30" w:rsidRPr="0055295B" w:rsidRDefault="00B44F30" w:rsidP="00AD6E74">
            <w:pPr>
              <w:rPr>
                <w:sz w:val="22"/>
                <w:szCs w:val="22"/>
              </w:rPr>
            </w:pPr>
            <w:r w:rsidRPr="0055295B">
              <w:rPr>
                <w:sz w:val="22"/>
                <w:szCs w:val="22"/>
              </w:rPr>
              <w:t>Место ввода кабелей в распределительное устройство</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4836949B"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0EFD9F1" w14:textId="77777777" w:rsidR="00B44F30" w:rsidRPr="0055295B" w:rsidRDefault="00B44F30" w:rsidP="00AD6E74">
            <w:pPr>
              <w:rPr>
                <w:sz w:val="22"/>
                <w:szCs w:val="22"/>
              </w:rPr>
            </w:pPr>
            <w:r w:rsidRPr="0055295B">
              <w:rPr>
                <w:sz w:val="22"/>
                <w:szCs w:val="22"/>
              </w:rPr>
              <w:t> </w:t>
            </w:r>
          </w:p>
        </w:tc>
      </w:tr>
      <w:tr w:rsidR="00B44F30" w:rsidRPr="0055295B" w14:paraId="6E2B9E15"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D3E3C" w14:textId="77777777" w:rsidR="00B44F30" w:rsidRPr="0055295B" w:rsidRDefault="00B44F30" w:rsidP="00AD6E74">
            <w:pPr>
              <w:rPr>
                <w:sz w:val="22"/>
                <w:szCs w:val="22"/>
              </w:rPr>
            </w:pPr>
            <w:r w:rsidRPr="0055295B">
              <w:rPr>
                <w:sz w:val="22"/>
                <w:szCs w:val="22"/>
              </w:rPr>
              <w:t>Проверка надежности заземления проверяемого оборудования</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2A3968F4"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777C1481" w14:textId="77777777" w:rsidR="00B44F30" w:rsidRPr="0055295B" w:rsidRDefault="00B44F30" w:rsidP="00AD6E74">
            <w:pPr>
              <w:rPr>
                <w:sz w:val="22"/>
                <w:szCs w:val="22"/>
              </w:rPr>
            </w:pPr>
            <w:r w:rsidRPr="0055295B">
              <w:rPr>
                <w:sz w:val="22"/>
                <w:szCs w:val="22"/>
              </w:rPr>
              <w:t> </w:t>
            </w:r>
          </w:p>
        </w:tc>
      </w:tr>
      <w:tr w:rsidR="00B44F30" w:rsidRPr="0055295B" w14:paraId="101984C0"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C8A56" w14:textId="77777777" w:rsidR="00B44F30" w:rsidRPr="0055295B" w:rsidRDefault="00B44F30" w:rsidP="00AD6E74">
            <w:pPr>
              <w:rPr>
                <w:sz w:val="22"/>
                <w:szCs w:val="22"/>
              </w:rPr>
            </w:pPr>
            <w:r w:rsidRPr="0055295B">
              <w:rPr>
                <w:sz w:val="22"/>
                <w:szCs w:val="22"/>
              </w:rPr>
              <w:t>Состояние механической защиты от повреждений</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6B33BEB6"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3B28322C" w14:textId="77777777" w:rsidR="00B44F30" w:rsidRPr="0055295B" w:rsidRDefault="00B44F30" w:rsidP="00AD6E74">
            <w:pPr>
              <w:rPr>
                <w:sz w:val="22"/>
                <w:szCs w:val="22"/>
              </w:rPr>
            </w:pPr>
            <w:r w:rsidRPr="0055295B">
              <w:rPr>
                <w:sz w:val="22"/>
                <w:szCs w:val="22"/>
              </w:rPr>
              <w:t> </w:t>
            </w:r>
          </w:p>
        </w:tc>
      </w:tr>
      <w:tr w:rsidR="00B44F30" w:rsidRPr="0055295B" w14:paraId="454B4D4F" w14:textId="77777777" w:rsidTr="00AD6E74">
        <w:trPr>
          <w:trHeight w:val="20"/>
        </w:trPr>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066728" w14:textId="77777777" w:rsidR="00B44F30" w:rsidRPr="0055295B" w:rsidRDefault="00B44F30" w:rsidP="00AD6E74">
            <w:pPr>
              <w:rPr>
                <w:sz w:val="22"/>
                <w:szCs w:val="22"/>
              </w:rPr>
            </w:pPr>
            <w:r w:rsidRPr="0055295B">
              <w:rPr>
                <w:sz w:val="22"/>
                <w:szCs w:val="22"/>
              </w:rPr>
              <w:t>Исправность дверей, наличие и исправность замков</w:t>
            </w:r>
          </w:p>
        </w:tc>
        <w:tc>
          <w:tcPr>
            <w:tcW w:w="2669"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16B04638" w14:textId="77777777" w:rsidR="00B44F30" w:rsidRPr="0055295B" w:rsidRDefault="00B44F30" w:rsidP="00AD6E74">
            <w:pPr>
              <w:rPr>
                <w:sz w:val="22"/>
                <w:szCs w:val="22"/>
              </w:rPr>
            </w:pPr>
            <w:r w:rsidRPr="0055295B">
              <w:rPr>
                <w:sz w:val="22"/>
                <w:szCs w:val="22"/>
              </w:rPr>
              <w:t> </w:t>
            </w:r>
          </w:p>
        </w:tc>
        <w:tc>
          <w:tcPr>
            <w:tcW w:w="2825" w:type="dxa"/>
            <w:gridSpan w:val="2"/>
            <w:tcBorders>
              <w:bottom w:val="single" w:sz="4" w:space="0" w:color="000000"/>
              <w:right w:val="single" w:sz="4" w:space="0" w:color="000000"/>
            </w:tcBorders>
            <w:shd w:val="clear" w:color="auto" w:fill="auto"/>
            <w:noWrap/>
            <w:tcMar>
              <w:top w:w="0" w:type="dxa"/>
              <w:left w:w="108" w:type="dxa"/>
              <w:bottom w:w="0" w:type="dxa"/>
              <w:right w:w="108" w:type="dxa"/>
            </w:tcMar>
            <w:vAlign w:val="bottom"/>
          </w:tcPr>
          <w:p w14:paraId="0382A046" w14:textId="77777777" w:rsidR="00B44F30" w:rsidRPr="0055295B" w:rsidRDefault="00B44F30" w:rsidP="00AD6E74">
            <w:pPr>
              <w:rPr>
                <w:sz w:val="22"/>
                <w:szCs w:val="22"/>
              </w:rPr>
            </w:pPr>
            <w:r w:rsidRPr="0055295B">
              <w:rPr>
                <w:sz w:val="22"/>
                <w:szCs w:val="22"/>
              </w:rPr>
              <w:t> </w:t>
            </w:r>
          </w:p>
        </w:tc>
      </w:tr>
    </w:tbl>
    <w:p w14:paraId="78C40678" w14:textId="77777777" w:rsidR="00B44F30" w:rsidRPr="0055295B" w:rsidRDefault="00B44F30" w:rsidP="00B44F30">
      <w:pPr>
        <w:pStyle w:val="afff4"/>
        <w:rPr>
          <w:rFonts w:ascii="Times New Roman" w:hAnsi="Times New Roman"/>
          <w:b/>
        </w:rPr>
      </w:pPr>
      <w:r w:rsidRPr="0055295B">
        <w:rPr>
          <w:rFonts w:ascii="Times New Roman" w:hAnsi="Times New Roman"/>
          <w:b/>
        </w:rPr>
        <w:t>Дополнительные элементы КЛ, исследуемые при проведении осмотра:</w:t>
      </w:r>
    </w:p>
    <w:p w14:paraId="13393244" w14:textId="728B6204" w:rsidR="00B44F30" w:rsidRPr="0055295B" w:rsidRDefault="00B44F30" w:rsidP="00B44F30">
      <w:pPr>
        <w:pStyle w:val="afff4"/>
        <w:rPr>
          <w:rFonts w:ascii="Times New Roman" w:hAnsi="Times New Roman"/>
          <w:b/>
        </w:rPr>
      </w:pPr>
      <w:r w:rsidRPr="0055295B">
        <w:rPr>
          <w:rFonts w:ascii="Times New Roman" w:hAnsi="Times New Roman"/>
          <w:b/>
        </w:rPr>
        <w:t>______________________________________________________________________________________</w:t>
      </w:r>
    </w:p>
    <w:p w14:paraId="144A1A2C" w14:textId="77777777" w:rsidR="00B44F30" w:rsidRPr="0055295B" w:rsidRDefault="00B44F30" w:rsidP="00B44F30">
      <w:pPr>
        <w:pStyle w:val="afff4"/>
        <w:rPr>
          <w:rFonts w:ascii="Times New Roman" w:hAnsi="Times New Roman"/>
        </w:rPr>
      </w:pPr>
      <w:r w:rsidRPr="0055295B">
        <w:rPr>
          <w:rFonts w:ascii="Times New Roman" w:hAnsi="Times New Roman"/>
          <w:b/>
          <w:bCs/>
        </w:rPr>
        <w:t>Осмотр проводил (и):</w:t>
      </w:r>
    </w:p>
    <w:p w14:paraId="56C5D37F" w14:textId="1F33CE2B" w:rsidR="00B44F30" w:rsidRPr="0055295B" w:rsidRDefault="00B44F30" w:rsidP="00B44F30">
      <w:pPr>
        <w:pStyle w:val="afff4"/>
        <w:rPr>
          <w:rFonts w:ascii="Times New Roman" w:hAnsi="Times New Roman"/>
          <w:b/>
        </w:rPr>
      </w:pPr>
      <w:r w:rsidRPr="0055295B">
        <w:rPr>
          <w:rFonts w:ascii="Times New Roman" w:hAnsi="Times New Roman"/>
          <w:b/>
          <w:bCs/>
        </w:rPr>
        <w:t>Организация _____________________________</w:t>
      </w:r>
      <w:r w:rsidRPr="0055295B">
        <w:rPr>
          <w:rFonts w:ascii="Times New Roman" w:hAnsi="Times New Roman"/>
          <w:b/>
        </w:rPr>
        <w:t>________________________________________</w:t>
      </w:r>
    </w:p>
    <w:p w14:paraId="7E4F9303" w14:textId="77777777" w:rsidR="00B44F30" w:rsidRPr="0055295B" w:rsidRDefault="00B44F30" w:rsidP="00B44F30">
      <w:pPr>
        <w:pStyle w:val="afff4"/>
        <w:rPr>
          <w:rFonts w:ascii="Times New Roman" w:hAnsi="Times New Roman"/>
          <w:b/>
          <w:bCs/>
        </w:rPr>
      </w:pPr>
      <w:r w:rsidRPr="0055295B">
        <w:rPr>
          <w:rFonts w:ascii="Times New Roman" w:hAnsi="Times New Roman"/>
          <w:b/>
          <w:bCs/>
        </w:rPr>
        <w:t xml:space="preserve">         ФИО                                                                    Подпись</w:t>
      </w:r>
    </w:p>
    <w:p w14:paraId="4DC7DF29" w14:textId="77777777" w:rsidR="00B44F30" w:rsidRPr="0055295B" w:rsidRDefault="00B44F30" w:rsidP="00B44F30">
      <w:pPr>
        <w:pStyle w:val="afff4"/>
        <w:rPr>
          <w:rFonts w:ascii="Times New Roman" w:hAnsi="Times New Roman"/>
          <w:b/>
        </w:rPr>
      </w:pPr>
      <w:r w:rsidRPr="0055295B">
        <w:rPr>
          <w:rFonts w:ascii="Times New Roman" w:hAnsi="Times New Roman"/>
          <w:b/>
        </w:rPr>
        <w:t>_________________________________________________</w:t>
      </w:r>
    </w:p>
    <w:p w14:paraId="07C91884" w14:textId="77777777" w:rsidR="00B44F30" w:rsidRPr="0055295B" w:rsidRDefault="00B44F30" w:rsidP="00B44F30">
      <w:pPr>
        <w:pStyle w:val="afff4"/>
        <w:rPr>
          <w:rFonts w:ascii="Times New Roman" w:hAnsi="Times New Roman"/>
          <w:b/>
          <w:bCs/>
        </w:rPr>
      </w:pPr>
      <w:r w:rsidRPr="0055295B">
        <w:rPr>
          <w:rFonts w:ascii="Times New Roman" w:hAnsi="Times New Roman"/>
          <w:b/>
          <w:bCs/>
        </w:rPr>
        <w:t xml:space="preserve">         ФИО                                                                    Подпись</w:t>
      </w:r>
    </w:p>
    <w:p w14:paraId="1F2D22B6" w14:textId="77777777" w:rsidR="00B44F30" w:rsidRPr="0055295B" w:rsidRDefault="00B44F30" w:rsidP="00B44F30">
      <w:pPr>
        <w:tabs>
          <w:tab w:val="left" w:pos="2295"/>
        </w:tabs>
        <w:ind w:left="567" w:right="260"/>
        <w:jc w:val="right"/>
        <w:rPr>
          <w:sz w:val="22"/>
          <w:szCs w:val="22"/>
        </w:rPr>
      </w:pPr>
    </w:p>
    <w:p w14:paraId="21996E32" w14:textId="192A80BE" w:rsidR="00B44F30" w:rsidRPr="0055295B" w:rsidRDefault="00B44F30" w:rsidP="00B44F30">
      <w:pPr>
        <w:tabs>
          <w:tab w:val="left" w:pos="2295"/>
        </w:tabs>
        <w:ind w:left="567" w:right="260"/>
        <w:jc w:val="right"/>
        <w:rPr>
          <w:sz w:val="22"/>
          <w:szCs w:val="22"/>
        </w:rPr>
      </w:pPr>
      <w:r w:rsidRPr="0055295B">
        <w:rPr>
          <w:sz w:val="22"/>
          <w:szCs w:val="22"/>
        </w:rPr>
        <w:t>Форма Отчета о проведении работ технического обслуживания ВЛЭП</w:t>
      </w:r>
    </w:p>
    <w:p w14:paraId="162531FC" w14:textId="77777777" w:rsidR="00B44F30" w:rsidRPr="0055295B" w:rsidRDefault="00B44F30" w:rsidP="00B44F30">
      <w:pPr>
        <w:jc w:val="center"/>
        <w:rPr>
          <w:b/>
          <w:sz w:val="22"/>
          <w:szCs w:val="22"/>
        </w:rPr>
      </w:pPr>
    </w:p>
    <w:p w14:paraId="2BFB3E68" w14:textId="0E99BB57" w:rsidR="00B44F30" w:rsidRPr="0055295B" w:rsidRDefault="00B44F30" w:rsidP="00B44F30">
      <w:pPr>
        <w:jc w:val="center"/>
        <w:rPr>
          <w:b/>
          <w:sz w:val="22"/>
          <w:szCs w:val="22"/>
        </w:rPr>
      </w:pPr>
      <w:r w:rsidRPr="0055295B">
        <w:rPr>
          <w:b/>
          <w:sz w:val="22"/>
          <w:szCs w:val="22"/>
        </w:rPr>
        <w:t>Отчет о проведении работ технического обслуживания ВЛЭП</w:t>
      </w:r>
    </w:p>
    <w:tbl>
      <w:tblPr>
        <w:tblW w:w="8789" w:type="dxa"/>
        <w:tblInd w:w="103" w:type="dxa"/>
        <w:tblCellMar>
          <w:left w:w="10" w:type="dxa"/>
          <w:right w:w="10" w:type="dxa"/>
        </w:tblCellMar>
        <w:tblLook w:val="0000" w:firstRow="0" w:lastRow="0" w:firstColumn="0" w:lastColumn="0" w:noHBand="0" w:noVBand="0"/>
      </w:tblPr>
      <w:tblGrid>
        <w:gridCol w:w="580"/>
        <w:gridCol w:w="3084"/>
        <w:gridCol w:w="2015"/>
        <w:gridCol w:w="3110"/>
      </w:tblGrid>
      <w:tr w:rsidR="00B44F30" w:rsidRPr="0055295B" w14:paraId="1CF1AB24" w14:textId="77777777" w:rsidTr="00AD6E74">
        <w:trPr>
          <w:trHeight w:val="20"/>
        </w:trPr>
        <w:tc>
          <w:tcPr>
            <w:tcW w:w="56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95D58D" w14:textId="77777777" w:rsidR="00B44F30" w:rsidRPr="0055295B" w:rsidRDefault="00B44F30" w:rsidP="00AD6E74">
            <w:pPr>
              <w:rPr>
                <w:b/>
                <w:sz w:val="22"/>
                <w:szCs w:val="22"/>
              </w:rPr>
            </w:pPr>
            <w:r w:rsidRPr="0055295B">
              <w:rPr>
                <w:b/>
                <w:sz w:val="22"/>
                <w:szCs w:val="22"/>
              </w:rPr>
              <w:t xml:space="preserve">№ </w:t>
            </w:r>
            <w:proofErr w:type="spellStart"/>
            <w:r w:rsidRPr="0055295B">
              <w:rPr>
                <w:b/>
                <w:sz w:val="22"/>
                <w:szCs w:val="22"/>
              </w:rPr>
              <w:t>п.п</w:t>
            </w:r>
            <w:proofErr w:type="spellEnd"/>
            <w:r w:rsidRPr="0055295B">
              <w:rPr>
                <w:b/>
                <w:sz w:val="22"/>
                <w:szCs w:val="22"/>
              </w:rPr>
              <w:t>.</w:t>
            </w:r>
          </w:p>
        </w:tc>
        <w:tc>
          <w:tcPr>
            <w:tcW w:w="33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F2E5DC8" w14:textId="77777777" w:rsidR="00B44F30" w:rsidRPr="0055295B" w:rsidRDefault="00B44F30" w:rsidP="00AD6E74">
            <w:pPr>
              <w:rPr>
                <w:b/>
                <w:sz w:val="22"/>
                <w:szCs w:val="22"/>
              </w:rPr>
            </w:pPr>
            <w:r w:rsidRPr="0055295B">
              <w:rPr>
                <w:b/>
                <w:sz w:val="22"/>
                <w:szCs w:val="22"/>
              </w:rPr>
              <w:t>Выполняемые работы</w:t>
            </w:r>
          </w:p>
        </w:tc>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D0C082" w14:textId="77777777" w:rsidR="00B44F30" w:rsidRPr="0055295B" w:rsidRDefault="00B44F30" w:rsidP="00AD6E74">
            <w:pPr>
              <w:rPr>
                <w:b/>
                <w:sz w:val="22"/>
                <w:szCs w:val="22"/>
              </w:rPr>
            </w:pPr>
            <w:r w:rsidRPr="0055295B">
              <w:rPr>
                <w:b/>
                <w:sz w:val="22"/>
                <w:szCs w:val="22"/>
              </w:rPr>
              <w:t>Состояние</w:t>
            </w:r>
          </w:p>
          <w:p w14:paraId="437628FF" w14:textId="77777777" w:rsidR="00B44F30" w:rsidRPr="0055295B" w:rsidRDefault="00B44F30" w:rsidP="00AD6E74">
            <w:pPr>
              <w:rPr>
                <w:b/>
                <w:sz w:val="22"/>
                <w:szCs w:val="22"/>
              </w:rPr>
            </w:pPr>
            <w:r w:rsidRPr="0055295B">
              <w:rPr>
                <w:b/>
                <w:sz w:val="22"/>
                <w:szCs w:val="22"/>
              </w:rPr>
              <w:t>(норм/</w:t>
            </w:r>
            <w:proofErr w:type="spellStart"/>
            <w:r w:rsidRPr="0055295B">
              <w:rPr>
                <w:b/>
                <w:sz w:val="22"/>
                <w:szCs w:val="22"/>
              </w:rPr>
              <w:t>восст</w:t>
            </w:r>
            <w:proofErr w:type="spellEnd"/>
            <w:r w:rsidRPr="0055295B">
              <w:rPr>
                <w:b/>
                <w:sz w:val="22"/>
                <w:szCs w:val="22"/>
              </w:rPr>
              <w:t>)</w:t>
            </w:r>
          </w:p>
        </w:tc>
        <w:tc>
          <w:tcPr>
            <w:tcW w:w="27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70F9C73" w14:textId="77777777" w:rsidR="00B44F30" w:rsidRPr="0055295B" w:rsidRDefault="00B44F30" w:rsidP="00AD6E74">
            <w:pPr>
              <w:rPr>
                <w:b/>
                <w:sz w:val="22"/>
                <w:szCs w:val="22"/>
              </w:rPr>
            </w:pPr>
            <w:r w:rsidRPr="0055295B">
              <w:rPr>
                <w:b/>
                <w:sz w:val="22"/>
                <w:szCs w:val="22"/>
              </w:rPr>
              <w:t>Рекомендации/Комментарии</w:t>
            </w:r>
          </w:p>
        </w:tc>
      </w:tr>
      <w:tr w:rsidR="00B44F30" w:rsidRPr="0055295B" w14:paraId="01303E3E" w14:textId="77777777" w:rsidTr="00AD6E74">
        <w:trPr>
          <w:trHeight w:val="20"/>
        </w:trPr>
        <w:tc>
          <w:tcPr>
            <w:tcW w:w="56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E3F42DD" w14:textId="77777777" w:rsidR="00B44F30" w:rsidRPr="0055295B" w:rsidRDefault="00B44F30" w:rsidP="00AD6E74">
            <w:pPr>
              <w:rPr>
                <w:sz w:val="22"/>
                <w:szCs w:val="22"/>
              </w:rPr>
            </w:pPr>
          </w:p>
        </w:tc>
        <w:tc>
          <w:tcPr>
            <w:tcW w:w="332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F520BA" w14:textId="77777777" w:rsidR="00B44F30" w:rsidRPr="0055295B" w:rsidRDefault="00B44F30" w:rsidP="00AD6E74">
            <w:pPr>
              <w:rPr>
                <w:sz w:val="22"/>
                <w:szCs w:val="22"/>
              </w:rPr>
            </w:pPr>
            <w:r w:rsidRPr="0055295B">
              <w:rPr>
                <w:sz w:val="22"/>
                <w:szCs w:val="22"/>
              </w:rPr>
              <w:t>Проверка охранной зоны ВЛЭП</w:t>
            </w:r>
          </w:p>
        </w:tc>
        <w:tc>
          <w:tcPr>
            <w:tcW w:w="210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F576EE" w14:textId="77777777" w:rsidR="00B44F30" w:rsidRPr="0055295B" w:rsidRDefault="00B44F30" w:rsidP="00AD6E74">
            <w:pPr>
              <w:rPr>
                <w:sz w:val="22"/>
                <w:szCs w:val="22"/>
              </w:rPr>
            </w:pPr>
          </w:p>
        </w:tc>
        <w:tc>
          <w:tcPr>
            <w:tcW w:w="27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4E06FDD" w14:textId="77777777" w:rsidR="00B44F30" w:rsidRPr="0055295B" w:rsidRDefault="00B44F30" w:rsidP="00AD6E74">
            <w:pPr>
              <w:rPr>
                <w:sz w:val="22"/>
                <w:szCs w:val="22"/>
              </w:rPr>
            </w:pPr>
          </w:p>
        </w:tc>
      </w:tr>
      <w:tr w:rsidR="00B44F30" w:rsidRPr="0055295B" w14:paraId="1880A2E8"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D0728B"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C703CF" w14:textId="77777777" w:rsidR="00B44F30" w:rsidRPr="0055295B" w:rsidRDefault="00B44F30" w:rsidP="00AD6E74">
            <w:pPr>
              <w:rPr>
                <w:sz w:val="22"/>
                <w:szCs w:val="22"/>
              </w:rPr>
            </w:pPr>
            <w:r w:rsidRPr="0055295B">
              <w:rPr>
                <w:sz w:val="22"/>
                <w:szCs w:val="22"/>
              </w:rPr>
              <w:t>Проверка состояния фундаментов, приставок ВЛЭП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E9DBDA"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A40C83" w14:textId="77777777" w:rsidR="00B44F30" w:rsidRPr="0055295B" w:rsidRDefault="00B44F30" w:rsidP="00AD6E74">
            <w:pPr>
              <w:rPr>
                <w:sz w:val="22"/>
                <w:szCs w:val="22"/>
              </w:rPr>
            </w:pPr>
          </w:p>
        </w:tc>
      </w:tr>
      <w:tr w:rsidR="00B44F30" w:rsidRPr="0055295B" w14:paraId="4596F86D"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F6634B"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4BF2E3" w14:textId="77777777" w:rsidR="00B44F30" w:rsidRPr="0055295B" w:rsidRDefault="00B44F30" w:rsidP="00AD6E74">
            <w:pPr>
              <w:rPr>
                <w:sz w:val="22"/>
                <w:szCs w:val="22"/>
              </w:rPr>
            </w:pPr>
            <w:r w:rsidRPr="0055295B">
              <w:rPr>
                <w:sz w:val="22"/>
                <w:szCs w:val="22"/>
              </w:rPr>
              <w:t>Проверка состояния опор ВЛЭП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B1C29C"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83B3D6" w14:textId="77777777" w:rsidR="00B44F30" w:rsidRPr="0055295B" w:rsidRDefault="00B44F30" w:rsidP="00AD6E74">
            <w:pPr>
              <w:rPr>
                <w:sz w:val="22"/>
                <w:szCs w:val="22"/>
              </w:rPr>
            </w:pPr>
          </w:p>
        </w:tc>
      </w:tr>
      <w:tr w:rsidR="00B44F30" w:rsidRPr="0055295B" w14:paraId="69AE57A5"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BC545B7"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104855" w14:textId="77777777" w:rsidR="00B44F30" w:rsidRPr="0055295B" w:rsidRDefault="00B44F30" w:rsidP="00AD6E74">
            <w:pPr>
              <w:rPr>
                <w:sz w:val="22"/>
                <w:szCs w:val="22"/>
              </w:rPr>
            </w:pPr>
            <w:r w:rsidRPr="0055295B">
              <w:rPr>
                <w:sz w:val="22"/>
                <w:szCs w:val="22"/>
              </w:rPr>
              <w:t>Проверка состояния трассы воздушной линии (проводится измерение ширины просеки, высоты деревьев и кустарников и т. д)</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B3D054"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4BEC20" w14:textId="77777777" w:rsidR="00B44F30" w:rsidRPr="0055295B" w:rsidRDefault="00B44F30" w:rsidP="00AD6E74">
            <w:pPr>
              <w:rPr>
                <w:sz w:val="22"/>
                <w:szCs w:val="22"/>
              </w:rPr>
            </w:pPr>
            <w:r w:rsidRPr="0055295B">
              <w:rPr>
                <w:sz w:val="22"/>
                <w:szCs w:val="22"/>
              </w:rPr>
              <w:t>Протокол измерений</w:t>
            </w:r>
          </w:p>
        </w:tc>
      </w:tr>
      <w:tr w:rsidR="00B44F30" w:rsidRPr="0055295B" w14:paraId="2CED576E"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6554D8"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A74BEA2" w14:textId="77777777" w:rsidR="00B44F30" w:rsidRPr="0055295B" w:rsidRDefault="00B44F30" w:rsidP="00AD6E74">
            <w:pPr>
              <w:rPr>
                <w:sz w:val="22"/>
                <w:szCs w:val="22"/>
              </w:rPr>
            </w:pPr>
            <w:r w:rsidRPr="0055295B">
              <w:rPr>
                <w:sz w:val="22"/>
                <w:szCs w:val="22"/>
              </w:rPr>
              <w:t>Измерение прогибов металлических конструкций ВЛЭП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C2105C"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EFA8C83" w14:textId="77777777" w:rsidR="00B44F30" w:rsidRPr="0055295B" w:rsidRDefault="00B44F30" w:rsidP="00AD6E74">
            <w:pPr>
              <w:rPr>
                <w:sz w:val="22"/>
                <w:szCs w:val="22"/>
              </w:rPr>
            </w:pPr>
            <w:r w:rsidRPr="0055295B">
              <w:rPr>
                <w:sz w:val="22"/>
                <w:szCs w:val="22"/>
              </w:rPr>
              <w:t>Протокол измерений</w:t>
            </w:r>
          </w:p>
        </w:tc>
      </w:tr>
      <w:tr w:rsidR="00B44F30" w:rsidRPr="0055295B" w14:paraId="1C0EADD8"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3FE8A2"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6CC683E" w14:textId="77777777" w:rsidR="00B44F30" w:rsidRPr="0055295B" w:rsidRDefault="00B44F30" w:rsidP="00AD6E74">
            <w:pPr>
              <w:rPr>
                <w:sz w:val="22"/>
                <w:szCs w:val="22"/>
              </w:rPr>
            </w:pPr>
            <w:r w:rsidRPr="0055295B">
              <w:rPr>
                <w:sz w:val="22"/>
                <w:szCs w:val="22"/>
              </w:rPr>
              <w:t>Проверка оттяжек опор ВЛЭП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AC7E0BF"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05F181" w14:textId="77777777" w:rsidR="00B44F30" w:rsidRPr="0055295B" w:rsidRDefault="00B44F30" w:rsidP="00AD6E74">
            <w:pPr>
              <w:rPr>
                <w:sz w:val="22"/>
                <w:szCs w:val="22"/>
              </w:rPr>
            </w:pPr>
          </w:p>
        </w:tc>
      </w:tr>
      <w:tr w:rsidR="00B44F30" w:rsidRPr="0055295B" w14:paraId="1F4990F5"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A2FF1FC"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C634B6F" w14:textId="77777777" w:rsidR="00B44F30" w:rsidRPr="0055295B" w:rsidRDefault="00B44F30" w:rsidP="00AD6E74">
            <w:pPr>
              <w:rPr>
                <w:sz w:val="22"/>
                <w:szCs w:val="22"/>
              </w:rPr>
            </w:pPr>
            <w:r w:rsidRPr="0055295B">
              <w:rPr>
                <w:sz w:val="22"/>
                <w:szCs w:val="22"/>
              </w:rPr>
              <w:t>Проверка деревянных элементов опор ВЛЭП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51909B"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C255563" w14:textId="77777777" w:rsidR="00B44F30" w:rsidRPr="0055295B" w:rsidRDefault="00B44F30" w:rsidP="00AD6E74">
            <w:pPr>
              <w:rPr>
                <w:sz w:val="22"/>
                <w:szCs w:val="22"/>
              </w:rPr>
            </w:pPr>
          </w:p>
        </w:tc>
      </w:tr>
      <w:tr w:rsidR="00B44F30" w:rsidRPr="0055295B" w14:paraId="259ED19B"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44AC03F"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BE2866" w14:textId="77777777" w:rsidR="00B44F30" w:rsidRPr="0055295B" w:rsidRDefault="00B44F30" w:rsidP="00AD6E74">
            <w:pPr>
              <w:rPr>
                <w:sz w:val="22"/>
                <w:szCs w:val="22"/>
              </w:rPr>
            </w:pPr>
            <w:r w:rsidRPr="0055295B">
              <w:rPr>
                <w:sz w:val="22"/>
                <w:szCs w:val="22"/>
              </w:rPr>
              <w:t>Проверка правильности установки опор ВЛЭП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20A007"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A8179E" w14:textId="77777777" w:rsidR="00B44F30" w:rsidRPr="0055295B" w:rsidRDefault="00B44F30" w:rsidP="00AD6E74">
            <w:pPr>
              <w:rPr>
                <w:sz w:val="22"/>
                <w:szCs w:val="22"/>
              </w:rPr>
            </w:pPr>
          </w:p>
        </w:tc>
      </w:tr>
      <w:tr w:rsidR="00B44F30" w:rsidRPr="0055295B" w14:paraId="59602E3F"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DBEC8B"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0E640B" w14:textId="77777777" w:rsidR="00B44F30" w:rsidRPr="0055295B" w:rsidRDefault="00B44F30" w:rsidP="00AD6E74">
            <w:pPr>
              <w:rPr>
                <w:sz w:val="22"/>
                <w:szCs w:val="22"/>
              </w:rPr>
            </w:pPr>
            <w:r w:rsidRPr="0055295B">
              <w:rPr>
                <w:sz w:val="22"/>
                <w:szCs w:val="22"/>
              </w:rPr>
              <w:t>Проверка соединений проводов</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20C1C7"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2B6C995" w14:textId="77777777" w:rsidR="00B44F30" w:rsidRPr="0055295B" w:rsidRDefault="00B44F30" w:rsidP="00AD6E74">
            <w:pPr>
              <w:rPr>
                <w:sz w:val="22"/>
                <w:szCs w:val="22"/>
              </w:rPr>
            </w:pPr>
          </w:p>
        </w:tc>
      </w:tr>
      <w:tr w:rsidR="00B44F30" w:rsidRPr="0055295B" w14:paraId="0C3ECD7F"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9DB0DE9"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B19A7B" w14:textId="77777777" w:rsidR="00B44F30" w:rsidRPr="0055295B" w:rsidRDefault="00B44F30" w:rsidP="00AD6E74">
            <w:pPr>
              <w:rPr>
                <w:sz w:val="22"/>
                <w:szCs w:val="22"/>
              </w:rPr>
            </w:pPr>
            <w:r w:rsidRPr="0055295B">
              <w:rPr>
                <w:sz w:val="22"/>
                <w:szCs w:val="22"/>
              </w:rPr>
              <w:t>Проверка изоляторов</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803DAC"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CAB2EB" w14:textId="77777777" w:rsidR="00B44F30" w:rsidRPr="0055295B" w:rsidRDefault="00B44F30" w:rsidP="00AD6E74">
            <w:pPr>
              <w:rPr>
                <w:sz w:val="22"/>
                <w:szCs w:val="22"/>
              </w:rPr>
            </w:pPr>
          </w:p>
        </w:tc>
      </w:tr>
      <w:tr w:rsidR="00B44F30" w:rsidRPr="0055295B" w14:paraId="3B16B32B"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5E38BB"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B35599" w14:textId="77777777" w:rsidR="00B44F30" w:rsidRPr="0055295B" w:rsidRDefault="00B44F30" w:rsidP="00AD6E74">
            <w:pPr>
              <w:rPr>
                <w:sz w:val="22"/>
                <w:szCs w:val="22"/>
              </w:rPr>
            </w:pPr>
            <w:r w:rsidRPr="0055295B">
              <w:rPr>
                <w:sz w:val="22"/>
                <w:szCs w:val="22"/>
              </w:rPr>
              <w:t>Измерение сопротивления заземления опор, их оттяжек и тросов</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E78522"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EB25D2" w14:textId="77777777" w:rsidR="00B44F30" w:rsidRPr="0055295B" w:rsidRDefault="00B44F30" w:rsidP="00AD6E74">
            <w:pPr>
              <w:rPr>
                <w:sz w:val="22"/>
                <w:szCs w:val="22"/>
              </w:rPr>
            </w:pPr>
            <w:r w:rsidRPr="0055295B">
              <w:rPr>
                <w:sz w:val="22"/>
                <w:szCs w:val="22"/>
              </w:rPr>
              <w:t>Протокол измерений</w:t>
            </w:r>
          </w:p>
        </w:tc>
      </w:tr>
      <w:tr w:rsidR="00B44F30" w:rsidRPr="0055295B" w14:paraId="0D13427D" w14:textId="77777777" w:rsidTr="00AD6E74">
        <w:trPr>
          <w:trHeight w:val="20"/>
        </w:trPr>
        <w:tc>
          <w:tcPr>
            <w:tcW w:w="566"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E45634" w14:textId="77777777" w:rsidR="00B44F30" w:rsidRPr="0055295B" w:rsidRDefault="00B44F30" w:rsidP="00AD6E74">
            <w:pPr>
              <w:rPr>
                <w:sz w:val="22"/>
                <w:szCs w:val="22"/>
              </w:rPr>
            </w:pPr>
          </w:p>
        </w:tc>
        <w:tc>
          <w:tcPr>
            <w:tcW w:w="332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2CC0414" w14:textId="77777777" w:rsidR="00B44F30" w:rsidRPr="0055295B" w:rsidRDefault="00B44F30" w:rsidP="00AD6E74">
            <w:pPr>
              <w:rPr>
                <w:sz w:val="22"/>
                <w:szCs w:val="22"/>
              </w:rPr>
            </w:pPr>
            <w:r w:rsidRPr="0055295B">
              <w:rPr>
                <w:sz w:val="22"/>
                <w:szCs w:val="22"/>
              </w:rPr>
              <w:t>Выполнение требований к охранной зоне ВЛЭП (очистка трассы ВЛ от кустарника и т.п.)</w:t>
            </w:r>
          </w:p>
        </w:tc>
        <w:tc>
          <w:tcPr>
            <w:tcW w:w="2107"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7C5180E" w14:textId="77777777" w:rsidR="00B44F30" w:rsidRPr="0055295B" w:rsidRDefault="00B44F30" w:rsidP="00AD6E74">
            <w:pPr>
              <w:rPr>
                <w:sz w:val="22"/>
                <w:szCs w:val="22"/>
              </w:rPr>
            </w:pPr>
          </w:p>
        </w:tc>
        <w:tc>
          <w:tcPr>
            <w:tcW w:w="279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F38B20C" w14:textId="77777777" w:rsidR="00B44F30" w:rsidRPr="0055295B" w:rsidRDefault="00B44F30" w:rsidP="00AD6E74">
            <w:pPr>
              <w:rPr>
                <w:sz w:val="22"/>
                <w:szCs w:val="22"/>
              </w:rPr>
            </w:pPr>
          </w:p>
        </w:tc>
      </w:tr>
    </w:tbl>
    <w:p w14:paraId="36EA7DDE" w14:textId="77777777" w:rsidR="00B44F30" w:rsidRPr="0055295B" w:rsidRDefault="00B44F30" w:rsidP="00B44F30">
      <w:pPr>
        <w:pStyle w:val="afff4"/>
        <w:rPr>
          <w:rFonts w:ascii="Times New Roman" w:hAnsi="Times New Roman"/>
          <w:b/>
        </w:rPr>
      </w:pPr>
      <w:r w:rsidRPr="0055295B">
        <w:rPr>
          <w:rFonts w:ascii="Times New Roman" w:hAnsi="Times New Roman"/>
          <w:b/>
        </w:rPr>
        <w:t>Дополнительные работы, выполняемые при проведении ТО:</w:t>
      </w:r>
    </w:p>
    <w:p w14:paraId="5CEB79ED" w14:textId="77777777" w:rsidR="00B44F30" w:rsidRPr="0055295B" w:rsidRDefault="00B44F30" w:rsidP="00B44F30">
      <w:pPr>
        <w:pStyle w:val="afff4"/>
        <w:rPr>
          <w:rFonts w:ascii="Times New Roman" w:hAnsi="Times New Roman"/>
          <w:b/>
        </w:rPr>
      </w:pPr>
      <w:r w:rsidRPr="0055295B">
        <w:rPr>
          <w:rFonts w:ascii="Times New Roman" w:hAnsi="Times New Roman"/>
          <w:b/>
        </w:rPr>
        <w:t>____________________________________________________________________________________</w:t>
      </w:r>
    </w:p>
    <w:p w14:paraId="50B14F7D" w14:textId="77777777" w:rsidR="00B44F30" w:rsidRPr="0055295B" w:rsidRDefault="00B44F30" w:rsidP="00B44F30">
      <w:pPr>
        <w:jc w:val="center"/>
        <w:rPr>
          <w:b/>
          <w:bCs/>
          <w:sz w:val="22"/>
          <w:szCs w:val="22"/>
        </w:rPr>
      </w:pPr>
    </w:p>
    <w:p w14:paraId="23918F63" w14:textId="77777777" w:rsidR="00AC1D6B" w:rsidRPr="0055295B" w:rsidRDefault="00B44F30" w:rsidP="00B44F30">
      <w:pPr>
        <w:pStyle w:val="afff4"/>
        <w:tabs>
          <w:tab w:val="left" w:pos="3969"/>
        </w:tabs>
        <w:rPr>
          <w:rFonts w:ascii="Times New Roman" w:hAnsi="Times New Roman"/>
        </w:rPr>
      </w:pPr>
      <w:r w:rsidRPr="0055295B">
        <w:rPr>
          <w:rFonts w:ascii="Times New Roman" w:hAnsi="Times New Roman"/>
        </w:rPr>
        <w:t xml:space="preserve">Особые отметки </w:t>
      </w:r>
    </w:p>
    <w:p w14:paraId="3D4358CF" w14:textId="008AD590" w:rsidR="00B44F30" w:rsidRPr="0055295B" w:rsidRDefault="00B44F30" w:rsidP="00B44F30">
      <w:pPr>
        <w:pStyle w:val="afff4"/>
        <w:tabs>
          <w:tab w:val="left" w:pos="3969"/>
        </w:tabs>
        <w:rPr>
          <w:rFonts w:ascii="Times New Roman" w:hAnsi="Times New Roman"/>
        </w:rPr>
      </w:pPr>
      <w:r w:rsidRPr="0055295B">
        <w:rPr>
          <w:rFonts w:ascii="Times New Roman" w:hAnsi="Times New Roman"/>
        </w:rPr>
        <w:t>______________________________________________________________________________</w:t>
      </w:r>
    </w:p>
    <w:p w14:paraId="5BB2D457" w14:textId="61381967" w:rsidR="00B44F30" w:rsidRPr="0055295B" w:rsidRDefault="00B44F30" w:rsidP="00B44F30">
      <w:pPr>
        <w:pStyle w:val="afff4"/>
        <w:tabs>
          <w:tab w:val="left" w:pos="3969"/>
        </w:tabs>
        <w:rPr>
          <w:rFonts w:ascii="Times New Roman" w:hAnsi="Times New Roman"/>
        </w:rPr>
      </w:pPr>
      <w:r w:rsidRPr="0055295B">
        <w:rPr>
          <w:rFonts w:ascii="Times New Roman" w:hAnsi="Times New Roman"/>
        </w:rPr>
        <w:t>______________________________________________________________________________</w:t>
      </w:r>
    </w:p>
    <w:p w14:paraId="7688F0F5" w14:textId="77777777" w:rsidR="00B44F30" w:rsidRPr="0055295B" w:rsidRDefault="00B44F30" w:rsidP="00B44F30">
      <w:pPr>
        <w:pStyle w:val="afff4"/>
        <w:tabs>
          <w:tab w:val="left" w:pos="3969"/>
        </w:tabs>
        <w:rPr>
          <w:rFonts w:ascii="Times New Roman" w:hAnsi="Times New Roman"/>
        </w:rPr>
      </w:pPr>
    </w:p>
    <w:p w14:paraId="7E90E1A8" w14:textId="77777777"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Исполнитель: </w:t>
      </w:r>
      <w:r w:rsidRPr="0055295B">
        <w:rPr>
          <w:rFonts w:ascii="Times New Roman" w:hAnsi="Times New Roman"/>
        </w:rPr>
        <w:tab/>
        <w:t>_________________ /_______________ /</w:t>
      </w:r>
    </w:p>
    <w:p w14:paraId="172DF793" w14:textId="77777777"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597F7A86" w14:textId="77777777"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Члены бригады: </w:t>
      </w:r>
      <w:r w:rsidRPr="0055295B">
        <w:rPr>
          <w:rFonts w:ascii="Times New Roman" w:hAnsi="Times New Roman"/>
        </w:rPr>
        <w:tab/>
        <w:t>_________________ /_______________ /</w:t>
      </w:r>
    </w:p>
    <w:p w14:paraId="0A8C4265" w14:textId="77777777"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41DBDCC1" w14:textId="77777777" w:rsidR="00B44F30" w:rsidRPr="0055295B" w:rsidRDefault="00B44F30" w:rsidP="00B44F30">
      <w:pPr>
        <w:pStyle w:val="afff4"/>
        <w:tabs>
          <w:tab w:val="left" w:pos="3969"/>
        </w:tabs>
        <w:rPr>
          <w:rFonts w:ascii="Times New Roman" w:hAnsi="Times New Roman"/>
        </w:rPr>
      </w:pPr>
      <w:proofErr w:type="spellStart"/>
      <w:r w:rsidRPr="0055295B">
        <w:rPr>
          <w:rFonts w:ascii="Times New Roman" w:hAnsi="Times New Roman"/>
        </w:rPr>
        <w:t>м.п</w:t>
      </w:r>
      <w:proofErr w:type="spellEnd"/>
      <w:r w:rsidRPr="0055295B">
        <w:rPr>
          <w:rFonts w:ascii="Times New Roman" w:hAnsi="Times New Roman"/>
        </w:rPr>
        <w:t>.                                                                                 «____» ______________ 20__г.</w:t>
      </w:r>
    </w:p>
    <w:p w14:paraId="2AB0BD91" w14:textId="77777777" w:rsidR="00B44F30" w:rsidRPr="0055295B" w:rsidRDefault="00B44F30" w:rsidP="00B44F30">
      <w:pPr>
        <w:pStyle w:val="afff4"/>
        <w:tabs>
          <w:tab w:val="left" w:pos="2410"/>
          <w:tab w:val="left" w:pos="4111"/>
        </w:tabs>
        <w:rPr>
          <w:rFonts w:ascii="Times New Roman" w:hAnsi="Times New Roman"/>
        </w:rPr>
      </w:pPr>
    </w:p>
    <w:p w14:paraId="59653B44" w14:textId="77777777"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Проверил: </w:t>
      </w:r>
      <w:r w:rsidRPr="0055295B">
        <w:rPr>
          <w:rFonts w:ascii="Times New Roman" w:hAnsi="Times New Roman"/>
        </w:rPr>
        <w:tab/>
        <w:t xml:space="preserve">    ________________ /_______________ /</w:t>
      </w:r>
    </w:p>
    <w:p w14:paraId="0FEB0C87" w14:textId="1C1C79C5" w:rsidR="00B44F30" w:rsidRPr="0055295B" w:rsidRDefault="00B44F30" w:rsidP="000F6240">
      <w:pPr>
        <w:pStyle w:val="afff4"/>
        <w:tabs>
          <w:tab w:val="left" w:pos="2410"/>
          <w:tab w:val="left" w:pos="4111"/>
        </w:tabs>
        <w:rPr>
          <w:rFonts w:ascii="Times New Roman" w:hAnsi="Times New Roman"/>
        </w:rPr>
      </w:pPr>
      <w:r w:rsidRPr="0055295B">
        <w:rPr>
          <w:rFonts w:ascii="Times New Roman" w:hAnsi="Times New Roman"/>
        </w:rPr>
        <w:t xml:space="preserve">                                                                                         «____» ___________ 20__г.</w:t>
      </w:r>
    </w:p>
    <w:p w14:paraId="474C3E75" w14:textId="77777777" w:rsidR="00B44F30" w:rsidRPr="0055295B" w:rsidRDefault="00B44F30" w:rsidP="00B44F30">
      <w:pPr>
        <w:pStyle w:val="afff4"/>
        <w:tabs>
          <w:tab w:val="center" w:pos="4677"/>
          <w:tab w:val="left" w:pos="6990"/>
        </w:tabs>
        <w:rPr>
          <w:rFonts w:ascii="Times New Roman" w:hAnsi="Times New Roman"/>
          <w:b/>
        </w:rPr>
      </w:pPr>
      <w:r w:rsidRPr="0055295B">
        <w:rPr>
          <w:rFonts w:ascii="Times New Roman" w:hAnsi="Times New Roman"/>
          <w:b/>
        </w:rPr>
        <w:t xml:space="preserve">             </w:t>
      </w:r>
    </w:p>
    <w:p w14:paraId="5304D6CF" w14:textId="77777777" w:rsidR="00B44F30" w:rsidRPr="0055295B" w:rsidRDefault="00B44F30" w:rsidP="00B44F30">
      <w:pPr>
        <w:jc w:val="center"/>
        <w:rPr>
          <w:b/>
          <w:sz w:val="22"/>
          <w:szCs w:val="22"/>
        </w:rPr>
      </w:pPr>
      <w:r w:rsidRPr="0055295B">
        <w:rPr>
          <w:b/>
          <w:sz w:val="22"/>
          <w:szCs w:val="22"/>
        </w:rPr>
        <w:t>ВЫПОЛНЕНИЕ РАБОТ ПО ТЕХНИЧЕСКОМУ ОБСЛУЖИВАНИЮ</w:t>
      </w:r>
    </w:p>
    <w:p w14:paraId="7BB1A7E6" w14:textId="77777777" w:rsidR="00B44F30" w:rsidRPr="0055295B" w:rsidRDefault="00B44F30" w:rsidP="00B44F30">
      <w:pPr>
        <w:jc w:val="center"/>
        <w:rPr>
          <w:b/>
          <w:sz w:val="22"/>
          <w:szCs w:val="22"/>
        </w:rPr>
      </w:pPr>
      <w:r w:rsidRPr="0055295B">
        <w:rPr>
          <w:b/>
          <w:sz w:val="22"/>
          <w:szCs w:val="22"/>
        </w:rPr>
        <w:t xml:space="preserve">И АВАРИЙНО-ВОСТАНОВИТЕЛЬНЫМ РАБОТАМ СКК и ПВВ НА ПЛОЩАДКАХ БАЗОВЫХ СТАНЦИЙ СОТОВОЙ СВЯЗИ </w:t>
      </w:r>
    </w:p>
    <w:p w14:paraId="6983278D" w14:textId="0A81A52A" w:rsidR="00B44F30" w:rsidRPr="0055295B" w:rsidRDefault="00B44F30" w:rsidP="00050556">
      <w:pPr>
        <w:rPr>
          <w:b/>
          <w:sz w:val="22"/>
          <w:szCs w:val="22"/>
        </w:rPr>
      </w:pPr>
    </w:p>
    <w:p w14:paraId="679135F2" w14:textId="77777777" w:rsidR="00B44F30" w:rsidRPr="0055295B" w:rsidRDefault="00B44F30" w:rsidP="00B44F30">
      <w:pPr>
        <w:jc w:val="center"/>
        <w:rPr>
          <w:b/>
          <w:sz w:val="22"/>
          <w:szCs w:val="22"/>
        </w:rPr>
      </w:pPr>
    </w:p>
    <w:p w14:paraId="48CF6A11" w14:textId="77777777" w:rsidR="00B44F30" w:rsidRPr="0055295B" w:rsidRDefault="00B44F30" w:rsidP="006506C6">
      <w:pPr>
        <w:pStyle w:val="afff4"/>
        <w:numPr>
          <w:ilvl w:val="0"/>
          <w:numId w:val="39"/>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поддерживать оборудование в исправном и работоспособном              состоянии. </w:t>
      </w:r>
    </w:p>
    <w:p w14:paraId="5824F041" w14:textId="3AB4A291" w:rsidR="00B44F30" w:rsidRPr="0055295B" w:rsidRDefault="00B44F30" w:rsidP="006506C6">
      <w:pPr>
        <w:pStyle w:val="afff4"/>
        <w:numPr>
          <w:ilvl w:val="0"/>
          <w:numId w:val="39"/>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обеспечить выполнение в полном объёме и с надлежащим качеством ТО или АВР на СКК и ПВВ, предусмотренного </w:t>
      </w:r>
      <w:proofErr w:type="gramStart"/>
      <w:r w:rsidRPr="0055295B">
        <w:rPr>
          <w:rFonts w:ascii="Times New Roman" w:hAnsi="Times New Roman"/>
        </w:rPr>
        <w:t>заявкой  от</w:t>
      </w:r>
      <w:proofErr w:type="gramEnd"/>
      <w:r w:rsidRPr="0055295B">
        <w:rPr>
          <w:rFonts w:ascii="Times New Roman" w:hAnsi="Times New Roman"/>
        </w:rPr>
        <w:t xml:space="preserve"> </w:t>
      </w:r>
      <w:r w:rsidRPr="0055295B">
        <w:rPr>
          <w:rFonts w:ascii="Times New Roman" w:hAnsi="Times New Roman"/>
          <w:b/>
        </w:rPr>
        <w:t>Заказчика</w:t>
      </w:r>
      <w:r w:rsidRPr="0055295B">
        <w:rPr>
          <w:rFonts w:ascii="Times New Roman" w:hAnsi="Times New Roman"/>
        </w:rPr>
        <w:t xml:space="preserve"> на текущий месяц,  специалистами имеющими сертификат для проведения ТО и АВР  на СКК и ПВВ и опыт работы в данной области.</w:t>
      </w:r>
    </w:p>
    <w:p w14:paraId="1C21E4E7" w14:textId="77777777" w:rsidR="00B44F30" w:rsidRPr="0055295B" w:rsidRDefault="00B44F30" w:rsidP="006506C6">
      <w:pPr>
        <w:pStyle w:val="afff4"/>
        <w:numPr>
          <w:ilvl w:val="0"/>
          <w:numId w:val="39"/>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производить внеплановое ТО диагностику неисправности или АВР на СКК и ПВВ по заявке </w:t>
      </w:r>
      <w:r w:rsidRPr="0055295B">
        <w:rPr>
          <w:rFonts w:ascii="Times New Roman" w:hAnsi="Times New Roman"/>
          <w:b/>
        </w:rPr>
        <w:t>Заказчика</w:t>
      </w:r>
      <w:r w:rsidRPr="0055295B">
        <w:rPr>
          <w:rFonts w:ascii="Times New Roman" w:hAnsi="Times New Roman"/>
        </w:rPr>
        <w:t xml:space="preserve">, выполненной электронном виде.  Время прибытия на площадку БС специалистов </w:t>
      </w:r>
      <w:r w:rsidRPr="0055295B">
        <w:rPr>
          <w:rFonts w:ascii="Times New Roman" w:hAnsi="Times New Roman"/>
          <w:b/>
          <w:color w:val="000000"/>
        </w:rPr>
        <w:t>Исполнителя</w:t>
      </w:r>
      <w:r w:rsidRPr="0055295B">
        <w:rPr>
          <w:rFonts w:ascii="Times New Roman" w:hAnsi="Times New Roman"/>
          <w:color w:val="000000"/>
        </w:rPr>
        <w:t xml:space="preserve"> и проведение внепланового ТО или </w:t>
      </w:r>
      <w:proofErr w:type="gramStart"/>
      <w:r w:rsidRPr="0055295B">
        <w:rPr>
          <w:rFonts w:ascii="Times New Roman" w:hAnsi="Times New Roman"/>
          <w:color w:val="000000"/>
        </w:rPr>
        <w:t>АВР  не</w:t>
      </w:r>
      <w:proofErr w:type="gramEnd"/>
      <w:r w:rsidRPr="0055295B">
        <w:rPr>
          <w:rFonts w:ascii="Times New Roman" w:hAnsi="Times New Roman"/>
          <w:color w:val="000000"/>
        </w:rPr>
        <w:t xml:space="preserve"> должен превышать 24 часа с момента получения заявки в электронном виде (подтвержденная СМС-сообщением или устно по телефону) от </w:t>
      </w:r>
      <w:r w:rsidRPr="0055295B">
        <w:rPr>
          <w:rFonts w:ascii="Times New Roman" w:hAnsi="Times New Roman"/>
          <w:b/>
          <w:color w:val="000000"/>
        </w:rPr>
        <w:t>Заказчика</w:t>
      </w:r>
      <w:r w:rsidRPr="0055295B">
        <w:rPr>
          <w:rFonts w:ascii="Times New Roman" w:hAnsi="Times New Roman"/>
          <w:color w:val="000000"/>
        </w:rPr>
        <w:t>.</w:t>
      </w:r>
    </w:p>
    <w:p w14:paraId="5B572BFC" w14:textId="77777777" w:rsidR="00B44F30" w:rsidRPr="0055295B" w:rsidRDefault="00B44F30" w:rsidP="006506C6">
      <w:pPr>
        <w:pStyle w:val="afff4"/>
        <w:numPr>
          <w:ilvl w:val="0"/>
          <w:numId w:val="39"/>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после проведения ТО в конце каждой недели направлять </w:t>
      </w:r>
      <w:r w:rsidRPr="0055295B">
        <w:rPr>
          <w:rFonts w:ascii="Times New Roman" w:hAnsi="Times New Roman"/>
          <w:b/>
        </w:rPr>
        <w:t xml:space="preserve">Заказчику </w:t>
      </w:r>
      <w:r w:rsidRPr="0055295B">
        <w:rPr>
          <w:rFonts w:ascii="Times New Roman" w:hAnsi="Times New Roman"/>
        </w:rPr>
        <w:t xml:space="preserve">(не позднее чем в течение 24 часов) по электронной почте заполненный </w:t>
      </w:r>
      <w:proofErr w:type="gramStart"/>
      <w:r w:rsidRPr="0055295B">
        <w:rPr>
          <w:rFonts w:ascii="Times New Roman" w:hAnsi="Times New Roman"/>
        </w:rPr>
        <w:t>Протокол  ТО</w:t>
      </w:r>
      <w:proofErr w:type="gramEnd"/>
      <w:r w:rsidRPr="0055295B">
        <w:rPr>
          <w:rFonts w:ascii="Times New Roman" w:hAnsi="Times New Roman"/>
        </w:rPr>
        <w:t xml:space="preserve"> моноблочных СКК, Протокол  ТО СКК сплит-систем</w:t>
      </w:r>
      <w:r w:rsidRPr="0055295B">
        <w:rPr>
          <w:rFonts w:ascii="Times New Roman" w:hAnsi="Times New Roman"/>
          <w:color w:val="FF0000"/>
        </w:rPr>
        <w:t>,</w:t>
      </w:r>
      <w:r w:rsidRPr="0055295B">
        <w:rPr>
          <w:rFonts w:ascii="Times New Roman" w:hAnsi="Times New Roman"/>
        </w:rPr>
        <w:t xml:space="preserve"> фотоотчет (входная дверь с номером площадки БС, размещение оборудования СКК и ПВВ)  и информировать (по электронной почте или устно по телефону) </w:t>
      </w:r>
      <w:r w:rsidRPr="0055295B">
        <w:rPr>
          <w:rFonts w:ascii="Times New Roman" w:hAnsi="Times New Roman"/>
          <w:b/>
        </w:rPr>
        <w:t>Заказчика</w:t>
      </w:r>
      <w:r w:rsidRPr="0055295B">
        <w:rPr>
          <w:rFonts w:ascii="Times New Roman" w:hAnsi="Times New Roman"/>
        </w:rPr>
        <w:t xml:space="preserve"> о любых недостатках, замеченных на площадке БС, в том числе и не относящиеся к профилю выполняемых работ.</w:t>
      </w:r>
    </w:p>
    <w:p w14:paraId="3A3F59FC" w14:textId="77777777" w:rsidR="00B44F30" w:rsidRPr="0055295B" w:rsidRDefault="00B44F30" w:rsidP="006506C6">
      <w:pPr>
        <w:pStyle w:val="afff4"/>
        <w:numPr>
          <w:ilvl w:val="0"/>
          <w:numId w:val="39"/>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формировать письма для прохода на площадки БС руководствуясь информацией предоставленной </w:t>
      </w:r>
      <w:r w:rsidRPr="0055295B">
        <w:rPr>
          <w:rFonts w:ascii="Times New Roman" w:hAnsi="Times New Roman"/>
          <w:b/>
        </w:rPr>
        <w:t>Заказчиком.</w:t>
      </w:r>
    </w:p>
    <w:p w14:paraId="2B6BE08E" w14:textId="77777777" w:rsidR="00B44F30" w:rsidRPr="0055295B" w:rsidRDefault="00B44F30" w:rsidP="00B44F30">
      <w:pPr>
        <w:pStyle w:val="afff4"/>
        <w:rPr>
          <w:rFonts w:ascii="Times New Roman" w:hAnsi="Times New Roman"/>
        </w:rPr>
      </w:pPr>
    </w:p>
    <w:p w14:paraId="6492706A" w14:textId="77777777" w:rsidR="00B44F30" w:rsidRPr="0055295B" w:rsidRDefault="00B44F30" w:rsidP="006506C6">
      <w:pPr>
        <w:pStyle w:val="afff4"/>
        <w:numPr>
          <w:ilvl w:val="0"/>
          <w:numId w:val="39"/>
        </w:numPr>
        <w:rPr>
          <w:rFonts w:ascii="Times New Roman" w:hAnsi="Times New Roman"/>
        </w:rPr>
      </w:pPr>
      <w:r w:rsidRPr="0055295B">
        <w:rPr>
          <w:rFonts w:ascii="Times New Roman" w:hAnsi="Times New Roman"/>
        </w:rPr>
        <w:t xml:space="preserve">Работы по ТО и АВР на СКК и ПВВ планируются и производятся </w:t>
      </w:r>
      <w:r w:rsidRPr="0055295B">
        <w:rPr>
          <w:rFonts w:ascii="Times New Roman" w:hAnsi="Times New Roman"/>
          <w:b/>
        </w:rPr>
        <w:t>Исполнителем</w:t>
      </w:r>
      <w:r w:rsidRPr="0055295B">
        <w:rPr>
          <w:rFonts w:ascii="Times New Roman" w:hAnsi="Times New Roman"/>
        </w:rPr>
        <w:t xml:space="preserve"> на основании представленных </w:t>
      </w:r>
      <w:r w:rsidRPr="0055295B">
        <w:rPr>
          <w:rFonts w:ascii="Times New Roman" w:hAnsi="Times New Roman"/>
          <w:b/>
        </w:rPr>
        <w:t>Заказчиком</w:t>
      </w:r>
      <w:r w:rsidRPr="0055295B">
        <w:rPr>
          <w:rFonts w:ascii="Times New Roman" w:hAnsi="Times New Roman"/>
        </w:rPr>
        <w:t xml:space="preserve"> Заявок </w:t>
      </w:r>
    </w:p>
    <w:p w14:paraId="60EF81A0" w14:textId="77777777" w:rsidR="00B44F30" w:rsidRPr="0055295B" w:rsidRDefault="00B44F30" w:rsidP="006506C6">
      <w:pPr>
        <w:pStyle w:val="afff4"/>
        <w:numPr>
          <w:ilvl w:val="0"/>
          <w:numId w:val="39"/>
        </w:numPr>
        <w:rPr>
          <w:rFonts w:ascii="Times New Roman" w:hAnsi="Times New Roman"/>
        </w:rPr>
      </w:pPr>
      <w:r w:rsidRPr="0055295B">
        <w:rPr>
          <w:rFonts w:ascii="Times New Roman" w:hAnsi="Times New Roman"/>
        </w:rPr>
        <w:t xml:space="preserve">Факт выполнение работ фиксируются в «Журнале учёта посещений базовой станции». Журнал является отчетным документом и хранится на объекте </w:t>
      </w:r>
      <w:r w:rsidRPr="0055295B">
        <w:rPr>
          <w:rFonts w:ascii="Times New Roman" w:hAnsi="Times New Roman"/>
          <w:b/>
        </w:rPr>
        <w:t>Заказчика</w:t>
      </w:r>
      <w:r w:rsidRPr="0055295B">
        <w:rPr>
          <w:rFonts w:ascii="Times New Roman" w:hAnsi="Times New Roman"/>
        </w:rPr>
        <w:t xml:space="preserve">. </w:t>
      </w:r>
    </w:p>
    <w:p w14:paraId="5F4CBF46" w14:textId="77777777" w:rsidR="00B44F30" w:rsidRPr="0055295B" w:rsidRDefault="00B44F30" w:rsidP="00B44F30">
      <w:pPr>
        <w:pStyle w:val="afff4"/>
        <w:ind w:left="720" w:firstLine="0"/>
        <w:rPr>
          <w:rFonts w:ascii="Times New Roman" w:hAnsi="Times New Roman"/>
        </w:rPr>
      </w:pPr>
    </w:p>
    <w:p w14:paraId="1E52CCB4"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Все расходы на проведения ТО и АВР, в том числе материалы и запасные части, затраты на ГСМ входят в стоимость работ если не указано иное. </w:t>
      </w:r>
    </w:p>
    <w:p w14:paraId="6983DAEC"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Форма технических отчетов утверждена в приложении к настоящему Договору</w:t>
      </w:r>
    </w:p>
    <w:p w14:paraId="02727F28"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наличия замечаний, выявленных в ходе приемки работ, выполненных Исполнителем</w:t>
      </w:r>
      <w:r w:rsidRPr="0055295B">
        <w:rPr>
          <w:rFonts w:ascii="Times New Roman" w:hAnsi="Times New Roman"/>
          <w:b/>
        </w:rPr>
        <w:t xml:space="preserve">, </w:t>
      </w:r>
      <w:r w:rsidRPr="0055295B">
        <w:rPr>
          <w:rFonts w:ascii="Times New Roman" w:hAnsi="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14:paraId="7D84D8D3"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14:paraId="6C7F18CE"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14:paraId="62E774DF" w14:textId="77777777" w:rsidR="00B44F30" w:rsidRPr="0055295B" w:rsidRDefault="00B44F30" w:rsidP="00B44F30">
      <w:pPr>
        <w:pStyle w:val="afff4"/>
        <w:ind w:left="720" w:firstLine="0"/>
        <w:rPr>
          <w:rFonts w:ascii="Times New Roman" w:hAnsi="Times New Roman"/>
        </w:rPr>
      </w:pPr>
    </w:p>
    <w:p w14:paraId="647B675A" w14:textId="77777777" w:rsidR="00B44F30" w:rsidRPr="0055295B" w:rsidRDefault="00B44F30" w:rsidP="00B44F30">
      <w:pPr>
        <w:pStyle w:val="afff4"/>
        <w:rPr>
          <w:rFonts w:ascii="Times New Roman" w:hAnsi="Times New Roman"/>
          <w:b/>
        </w:rPr>
      </w:pPr>
      <w:r w:rsidRPr="0055295B">
        <w:rPr>
          <w:rFonts w:ascii="Times New Roman" w:hAnsi="Times New Roman"/>
          <w:b/>
        </w:rPr>
        <w:t xml:space="preserve"> </w:t>
      </w:r>
    </w:p>
    <w:p w14:paraId="6D38C774" w14:textId="2FE5DCEF" w:rsidR="00B44F30" w:rsidRPr="0055295B" w:rsidRDefault="00B44F30" w:rsidP="00B44F30">
      <w:pPr>
        <w:tabs>
          <w:tab w:val="left" w:pos="2295"/>
        </w:tabs>
        <w:jc w:val="right"/>
        <w:rPr>
          <w:sz w:val="22"/>
          <w:szCs w:val="22"/>
        </w:rPr>
      </w:pPr>
    </w:p>
    <w:p w14:paraId="183853E1" w14:textId="77777777" w:rsidR="00B44F30" w:rsidRPr="0055295B" w:rsidRDefault="00B44F30" w:rsidP="00B44F30">
      <w:pPr>
        <w:pStyle w:val="afff4"/>
        <w:tabs>
          <w:tab w:val="left" w:pos="8085"/>
        </w:tabs>
        <w:rPr>
          <w:rFonts w:ascii="Times New Roman" w:hAnsi="Times New Roman"/>
          <w:b/>
        </w:rPr>
      </w:pPr>
    </w:p>
    <w:p w14:paraId="43F6AB2A" w14:textId="4A2599E1" w:rsidR="00B44F30" w:rsidRPr="0055295B" w:rsidRDefault="00B44F30" w:rsidP="00B44F30">
      <w:pPr>
        <w:tabs>
          <w:tab w:val="left" w:pos="8085"/>
        </w:tabs>
        <w:jc w:val="center"/>
        <w:rPr>
          <w:sz w:val="22"/>
          <w:szCs w:val="22"/>
        </w:rPr>
      </w:pPr>
      <w:r w:rsidRPr="0055295B">
        <w:rPr>
          <w:b/>
          <w:sz w:val="22"/>
          <w:szCs w:val="22"/>
        </w:rPr>
        <w:t xml:space="preserve">Перечень работ по ТО и </w:t>
      </w:r>
      <w:proofErr w:type="gramStart"/>
      <w:r w:rsidRPr="0055295B">
        <w:rPr>
          <w:b/>
          <w:sz w:val="22"/>
          <w:szCs w:val="22"/>
        </w:rPr>
        <w:t>АВР  СКК</w:t>
      </w:r>
      <w:proofErr w:type="gramEnd"/>
      <w:r w:rsidRPr="0055295B">
        <w:rPr>
          <w:b/>
          <w:sz w:val="22"/>
          <w:szCs w:val="22"/>
        </w:rPr>
        <w:t xml:space="preserve"> и ПВВ на площадках БС </w:t>
      </w:r>
    </w:p>
    <w:tbl>
      <w:tblPr>
        <w:tblW w:w="5077" w:type="pct"/>
        <w:tblInd w:w="-70" w:type="dxa"/>
        <w:tblCellMar>
          <w:left w:w="10" w:type="dxa"/>
          <w:right w:w="10" w:type="dxa"/>
        </w:tblCellMar>
        <w:tblLook w:val="0000" w:firstRow="0" w:lastRow="0" w:firstColumn="0" w:lastColumn="0" w:noHBand="0" w:noVBand="0"/>
      </w:tblPr>
      <w:tblGrid>
        <w:gridCol w:w="761"/>
        <w:gridCol w:w="6427"/>
        <w:gridCol w:w="917"/>
        <w:gridCol w:w="1390"/>
      </w:tblGrid>
      <w:tr w:rsidR="00B44F30" w:rsidRPr="0055295B" w14:paraId="6168BDC4" w14:textId="77777777" w:rsidTr="00636D92">
        <w:trPr>
          <w:trHeight w:val="698"/>
        </w:trPr>
        <w:tc>
          <w:tcPr>
            <w:tcW w:w="76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9114E96" w14:textId="77777777" w:rsidR="00B44F30" w:rsidRPr="0055295B" w:rsidRDefault="00B44F30" w:rsidP="00AD6E74">
            <w:pPr>
              <w:jc w:val="center"/>
              <w:rPr>
                <w:sz w:val="22"/>
                <w:szCs w:val="22"/>
              </w:rPr>
            </w:pPr>
            <w:r w:rsidRPr="0055295B">
              <w:rPr>
                <w:sz w:val="22"/>
                <w:szCs w:val="22"/>
              </w:rPr>
              <w:t>№ п/п</w:t>
            </w:r>
          </w:p>
        </w:tc>
        <w:tc>
          <w:tcPr>
            <w:tcW w:w="6427"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800B2A6" w14:textId="77777777" w:rsidR="00B44F30" w:rsidRPr="0055295B" w:rsidRDefault="00B44F30" w:rsidP="00AD6E74">
            <w:pPr>
              <w:jc w:val="center"/>
              <w:rPr>
                <w:sz w:val="22"/>
                <w:szCs w:val="22"/>
              </w:rPr>
            </w:pPr>
            <w:r w:rsidRPr="0055295B">
              <w:rPr>
                <w:sz w:val="22"/>
                <w:szCs w:val="22"/>
              </w:rPr>
              <w:t>Наименование работ</w:t>
            </w:r>
          </w:p>
        </w:tc>
        <w:tc>
          <w:tcPr>
            <w:tcW w:w="900" w:type="dxa"/>
            <w:tcBorders>
              <w:top w:val="single" w:sz="8" w:space="0" w:color="000000"/>
              <w:bottom w:val="single" w:sz="8" w:space="0" w:color="000000"/>
            </w:tcBorders>
            <w:shd w:val="clear" w:color="auto" w:fill="auto"/>
            <w:noWrap/>
            <w:tcMar>
              <w:top w:w="0" w:type="dxa"/>
              <w:left w:w="108" w:type="dxa"/>
              <w:bottom w:w="0" w:type="dxa"/>
              <w:right w:w="108" w:type="dxa"/>
            </w:tcMar>
            <w:vAlign w:val="center"/>
          </w:tcPr>
          <w:p w14:paraId="2DD26232" w14:textId="77777777" w:rsidR="00B44F30" w:rsidRPr="0055295B" w:rsidRDefault="00B44F30" w:rsidP="00AD6E74">
            <w:pPr>
              <w:jc w:val="center"/>
              <w:rPr>
                <w:sz w:val="22"/>
                <w:szCs w:val="22"/>
              </w:rPr>
            </w:pPr>
            <w:proofErr w:type="spellStart"/>
            <w:r w:rsidRPr="0055295B">
              <w:rPr>
                <w:sz w:val="22"/>
                <w:szCs w:val="22"/>
              </w:rPr>
              <w:t>Ед.изм</w:t>
            </w:r>
            <w:proofErr w:type="spellEnd"/>
            <w:r w:rsidRPr="0055295B">
              <w:rPr>
                <w:sz w:val="22"/>
                <w:szCs w:val="22"/>
              </w:rPr>
              <w:t>.</w:t>
            </w:r>
          </w:p>
        </w:tc>
        <w:tc>
          <w:tcPr>
            <w:tcW w:w="139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B0DF479" w14:textId="77777777" w:rsidR="00B44F30" w:rsidRPr="0055295B" w:rsidRDefault="00B44F30" w:rsidP="00AD6E74">
            <w:pPr>
              <w:jc w:val="center"/>
              <w:rPr>
                <w:sz w:val="22"/>
                <w:szCs w:val="22"/>
              </w:rPr>
            </w:pPr>
            <w:r w:rsidRPr="0055295B">
              <w:rPr>
                <w:sz w:val="22"/>
                <w:szCs w:val="22"/>
              </w:rPr>
              <w:t xml:space="preserve">Прим. </w:t>
            </w:r>
          </w:p>
        </w:tc>
      </w:tr>
      <w:tr w:rsidR="00B44F30" w:rsidRPr="0055295B" w14:paraId="122FF42F" w14:textId="77777777" w:rsidTr="00AD6E74">
        <w:trPr>
          <w:trHeight w:val="409"/>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A44F321" w14:textId="77777777" w:rsidR="00B44F30" w:rsidRPr="0055295B" w:rsidRDefault="00B44F30" w:rsidP="00AD6E74">
            <w:pPr>
              <w:jc w:val="center"/>
              <w:rPr>
                <w:sz w:val="22"/>
                <w:szCs w:val="22"/>
              </w:rPr>
            </w:pPr>
            <w:r w:rsidRPr="0055295B">
              <w:rPr>
                <w:sz w:val="22"/>
                <w:szCs w:val="22"/>
              </w:rPr>
              <w:t> </w:t>
            </w:r>
            <w:r w:rsidRPr="0055295B">
              <w:rPr>
                <w:b/>
                <w:bCs/>
                <w:sz w:val="22"/>
                <w:szCs w:val="22"/>
              </w:rPr>
              <w:t>Техническое обслуживание СКК</w:t>
            </w:r>
            <w:r w:rsidRPr="0055295B">
              <w:rPr>
                <w:sz w:val="22"/>
                <w:szCs w:val="22"/>
              </w:rPr>
              <w:t> </w:t>
            </w:r>
          </w:p>
        </w:tc>
      </w:tr>
      <w:tr w:rsidR="00B44F30" w:rsidRPr="0055295B" w14:paraId="1D26AC0C"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4B77595" w14:textId="77777777" w:rsidR="00B44F30" w:rsidRPr="0055295B" w:rsidRDefault="00B44F30" w:rsidP="00AD6E74">
            <w:pPr>
              <w:jc w:val="center"/>
              <w:rPr>
                <w:sz w:val="22"/>
                <w:szCs w:val="22"/>
              </w:rPr>
            </w:pPr>
            <w:r w:rsidRPr="0055295B">
              <w:rPr>
                <w:sz w:val="22"/>
                <w:szCs w:val="22"/>
              </w:rPr>
              <w:t> </w:t>
            </w:r>
            <w:r w:rsidRPr="0055295B">
              <w:rPr>
                <w:b/>
                <w:bCs/>
                <w:sz w:val="22"/>
                <w:szCs w:val="22"/>
              </w:rPr>
              <w:t>Техническое обслуживание комплекта сплит-системы на БС</w:t>
            </w:r>
            <w:r w:rsidRPr="0055295B">
              <w:rPr>
                <w:sz w:val="22"/>
                <w:szCs w:val="22"/>
              </w:rPr>
              <w:t> </w:t>
            </w:r>
          </w:p>
        </w:tc>
      </w:tr>
      <w:tr w:rsidR="00B44F30" w:rsidRPr="0055295B" w14:paraId="5EAEE3DB"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A316CF" w14:textId="77777777" w:rsidR="00B44F30" w:rsidRPr="0055295B" w:rsidRDefault="00B44F30" w:rsidP="00AD6E74">
            <w:pPr>
              <w:jc w:val="center"/>
              <w:rPr>
                <w:sz w:val="22"/>
                <w:szCs w:val="22"/>
              </w:rPr>
            </w:pPr>
            <w:r w:rsidRPr="0055295B">
              <w:rPr>
                <w:b/>
                <w:bCs/>
                <w:iCs/>
                <w:sz w:val="22"/>
                <w:szCs w:val="22"/>
              </w:rPr>
              <w:t>Внутренний блок</w:t>
            </w:r>
          </w:p>
        </w:tc>
      </w:tr>
      <w:tr w:rsidR="00B44F30" w:rsidRPr="0055295B" w14:paraId="15D3DF85"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682EAF" w14:textId="77777777" w:rsidR="00B44F30" w:rsidRPr="0055295B" w:rsidRDefault="00B44F30" w:rsidP="00AD6E74">
            <w:pPr>
              <w:jc w:val="center"/>
              <w:rPr>
                <w:sz w:val="22"/>
                <w:szCs w:val="22"/>
              </w:rPr>
            </w:pPr>
            <w:r w:rsidRPr="0055295B">
              <w:rPr>
                <w:b/>
                <w:bCs/>
                <w:iCs/>
                <w:sz w:val="22"/>
                <w:szCs w:val="22"/>
              </w:rPr>
              <w:t>Вентилятор</w:t>
            </w:r>
          </w:p>
        </w:tc>
      </w:tr>
      <w:tr w:rsidR="00B44F30" w:rsidRPr="0055295B" w14:paraId="4208E00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C32B32D" w14:textId="77777777" w:rsidR="00B44F30" w:rsidRPr="0055295B" w:rsidRDefault="00B44F30" w:rsidP="00AD6E74">
            <w:pPr>
              <w:jc w:val="center"/>
              <w:rPr>
                <w:sz w:val="22"/>
                <w:szCs w:val="22"/>
              </w:rPr>
            </w:pPr>
            <w:r w:rsidRPr="0055295B">
              <w:rPr>
                <w:sz w:val="22"/>
                <w:szCs w:val="22"/>
              </w:rPr>
              <w:t>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010B896" w14:textId="77777777" w:rsidR="00B44F30" w:rsidRPr="0055295B" w:rsidRDefault="00B44F30" w:rsidP="00AD6E74">
            <w:pPr>
              <w:jc w:val="center"/>
              <w:rPr>
                <w:sz w:val="22"/>
                <w:szCs w:val="22"/>
              </w:rPr>
            </w:pPr>
            <w:r w:rsidRPr="0055295B">
              <w:rPr>
                <w:sz w:val="22"/>
                <w:szCs w:val="22"/>
              </w:rPr>
              <w:t>Проверка на исправность (при вибрации, посторонних шумах, замена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C863A6B"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47BF23D" w14:textId="77777777" w:rsidR="00B44F30" w:rsidRPr="0055295B" w:rsidRDefault="00B44F30" w:rsidP="00AD6E74">
            <w:pPr>
              <w:rPr>
                <w:sz w:val="22"/>
                <w:szCs w:val="22"/>
              </w:rPr>
            </w:pPr>
          </w:p>
        </w:tc>
      </w:tr>
      <w:tr w:rsidR="00B44F30" w:rsidRPr="0055295B" w14:paraId="3FA308F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9886761" w14:textId="77777777" w:rsidR="00B44F30" w:rsidRPr="0055295B" w:rsidRDefault="00B44F30" w:rsidP="00AD6E74">
            <w:pPr>
              <w:jc w:val="center"/>
              <w:rPr>
                <w:sz w:val="22"/>
                <w:szCs w:val="22"/>
              </w:rPr>
            </w:pPr>
            <w:r w:rsidRPr="0055295B">
              <w:rPr>
                <w:sz w:val="22"/>
                <w:szCs w:val="22"/>
              </w:rPr>
              <w:t>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0F2DC77" w14:textId="77777777" w:rsidR="00B44F30" w:rsidRPr="0055295B" w:rsidRDefault="00B44F30" w:rsidP="00AD6E74">
            <w:pPr>
              <w:jc w:val="center"/>
              <w:rPr>
                <w:sz w:val="22"/>
                <w:szCs w:val="22"/>
              </w:rPr>
            </w:pPr>
            <w:r w:rsidRPr="0055295B">
              <w:rPr>
                <w:sz w:val="22"/>
                <w:szCs w:val="22"/>
              </w:rPr>
              <w:t>Проверка балансировки крыльчатки (при вибрации или посторонних шумах, замена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0008E1B"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588995" w14:textId="77777777" w:rsidR="00B44F30" w:rsidRPr="0055295B" w:rsidRDefault="00B44F30" w:rsidP="00AD6E74">
            <w:pPr>
              <w:rPr>
                <w:sz w:val="22"/>
                <w:szCs w:val="22"/>
              </w:rPr>
            </w:pPr>
          </w:p>
        </w:tc>
      </w:tr>
      <w:tr w:rsidR="00B44F30" w:rsidRPr="0055295B" w14:paraId="21EC44FC"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C9CFFBE" w14:textId="77777777" w:rsidR="00B44F30" w:rsidRPr="0055295B" w:rsidRDefault="00B44F30" w:rsidP="00AD6E74">
            <w:pPr>
              <w:jc w:val="center"/>
              <w:rPr>
                <w:sz w:val="22"/>
                <w:szCs w:val="22"/>
              </w:rPr>
            </w:pPr>
            <w:r w:rsidRPr="0055295B">
              <w:rPr>
                <w:sz w:val="22"/>
                <w:szCs w:val="22"/>
              </w:rPr>
              <w:t>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E0C0572" w14:textId="77777777" w:rsidR="00B44F30" w:rsidRPr="0055295B" w:rsidRDefault="00B44F30" w:rsidP="00AD6E74">
            <w:pPr>
              <w:jc w:val="center"/>
              <w:rPr>
                <w:sz w:val="22"/>
                <w:szCs w:val="22"/>
              </w:rPr>
            </w:pPr>
            <w:r w:rsidRPr="0055295B">
              <w:rPr>
                <w:sz w:val="22"/>
                <w:szCs w:val="22"/>
              </w:rPr>
              <w:t>Проверка подшипника на износ (при вибрации или посторонних шумах в двигателе, замена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E39D623"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D8A985" w14:textId="77777777" w:rsidR="00B44F30" w:rsidRPr="0055295B" w:rsidRDefault="00B44F30" w:rsidP="00AD6E74">
            <w:pPr>
              <w:rPr>
                <w:sz w:val="22"/>
                <w:szCs w:val="22"/>
              </w:rPr>
            </w:pPr>
          </w:p>
        </w:tc>
      </w:tr>
      <w:tr w:rsidR="00B44F30" w:rsidRPr="0055295B" w14:paraId="008A267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01F4015" w14:textId="77777777" w:rsidR="00B44F30" w:rsidRPr="0055295B" w:rsidRDefault="00B44F30" w:rsidP="00AD6E74">
            <w:pPr>
              <w:jc w:val="center"/>
              <w:rPr>
                <w:sz w:val="22"/>
                <w:szCs w:val="22"/>
              </w:rPr>
            </w:pPr>
            <w:r w:rsidRPr="0055295B">
              <w:rPr>
                <w:sz w:val="22"/>
                <w:szCs w:val="22"/>
              </w:rPr>
              <w:t>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9EA1283" w14:textId="77777777" w:rsidR="00B44F30" w:rsidRPr="0055295B" w:rsidRDefault="00B44F30" w:rsidP="00AD6E74">
            <w:pPr>
              <w:jc w:val="center"/>
              <w:rPr>
                <w:sz w:val="22"/>
                <w:szCs w:val="22"/>
              </w:rPr>
            </w:pPr>
            <w:r w:rsidRPr="0055295B">
              <w:rPr>
                <w:sz w:val="22"/>
                <w:szCs w:val="22"/>
              </w:rPr>
              <w:t>Очистка от загрязнений и коррозии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3D4FDD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D1BDA16" w14:textId="77777777" w:rsidR="00B44F30" w:rsidRPr="0055295B" w:rsidRDefault="00B44F30" w:rsidP="00AD6E74">
            <w:pPr>
              <w:rPr>
                <w:sz w:val="22"/>
                <w:szCs w:val="22"/>
              </w:rPr>
            </w:pPr>
          </w:p>
        </w:tc>
      </w:tr>
      <w:tr w:rsidR="00B44F30" w:rsidRPr="0055295B" w14:paraId="36F42E2B" w14:textId="77777777" w:rsidTr="00AD6E74">
        <w:trPr>
          <w:trHeight w:val="409"/>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EF20D47" w14:textId="77777777" w:rsidR="00B44F30" w:rsidRPr="0055295B" w:rsidRDefault="00B44F30" w:rsidP="00AD6E74">
            <w:pPr>
              <w:jc w:val="center"/>
              <w:rPr>
                <w:sz w:val="22"/>
                <w:szCs w:val="22"/>
              </w:rPr>
            </w:pPr>
            <w:r w:rsidRPr="0055295B">
              <w:rPr>
                <w:b/>
                <w:bCs/>
                <w:iCs/>
                <w:sz w:val="22"/>
                <w:szCs w:val="22"/>
              </w:rPr>
              <w:t>Воздухозаборные, выпускные отверстия, воздушные фильтры</w:t>
            </w:r>
          </w:p>
        </w:tc>
      </w:tr>
      <w:tr w:rsidR="00B44F30" w:rsidRPr="0055295B" w14:paraId="5AAAB002"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09BF09A" w14:textId="77777777" w:rsidR="00B44F30" w:rsidRPr="0055295B" w:rsidRDefault="00B44F30" w:rsidP="00AD6E74">
            <w:pPr>
              <w:jc w:val="center"/>
              <w:rPr>
                <w:sz w:val="22"/>
                <w:szCs w:val="22"/>
              </w:rPr>
            </w:pPr>
            <w:r w:rsidRPr="0055295B">
              <w:rPr>
                <w:sz w:val="22"/>
                <w:szCs w:val="22"/>
              </w:rPr>
              <w:t>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96A1AA4" w14:textId="77777777" w:rsidR="00B44F30" w:rsidRPr="0055295B" w:rsidRDefault="00B44F30" w:rsidP="00AD6E74">
            <w:pPr>
              <w:jc w:val="center"/>
              <w:rPr>
                <w:sz w:val="22"/>
                <w:szCs w:val="22"/>
              </w:rPr>
            </w:pPr>
            <w:r w:rsidRPr="0055295B">
              <w:rPr>
                <w:sz w:val="22"/>
                <w:szCs w:val="22"/>
              </w:rPr>
              <w:t>Очистка воздушного фильтра от загрязнений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68CBF1F"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08CF549" w14:textId="77777777" w:rsidR="00B44F30" w:rsidRPr="0055295B" w:rsidRDefault="00B44F30" w:rsidP="00AD6E74">
            <w:pPr>
              <w:rPr>
                <w:sz w:val="22"/>
                <w:szCs w:val="22"/>
              </w:rPr>
            </w:pPr>
          </w:p>
        </w:tc>
      </w:tr>
      <w:tr w:rsidR="00B44F30" w:rsidRPr="0055295B" w14:paraId="158C645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2F294C" w14:textId="77777777" w:rsidR="00B44F30" w:rsidRPr="0055295B" w:rsidRDefault="00B44F30" w:rsidP="00AD6E74">
            <w:pPr>
              <w:jc w:val="center"/>
              <w:rPr>
                <w:sz w:val="22"/>
                <w:szCs w:val="22"/>
              </w:rPr>
            </w:pPr>
            <w:r w:rsidRPr="0055295B">
              <w:rPr>
                <w:sz w:val="22"/>
                <w:szCs w:val="22"/>
              </w:rPr>
              <w:t>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9502A04" w14:textId="77777777" w:rsidR="00B44F30" w:rsidRPr="0055295B" w:rsidRDefault="00B44F30" w:rsidP="00AD6E74">
            <w:pPr>
              <w:jc w:val="center"/>
              <w:rPr>
                <w:sz w:val="22"/>
                <w:szCs w:val="22"/>
              </w:rPr>
            </w:pPr>
            <w:r w:rsidRPr="0055295B">
              <w:rPr>
                <w:sz w:val="22"/>
                <w:szCs w:val="22"/>
              </w:rPr>
              <w:t xml:space="preserve">Замена фильтра (при необходимости, за счёт Подрядчика) </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368BA63"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3C34720" w14:textId="77777777" w:rsidR="00B44F30" w:rsidRPr="0055295B" w:rsidRDefault="00B44F30" w:rsidP="00AD6E74">
            <w:pPr>
              <w:rPr>
                <w:sz w:val="22"/>
                <w:szCs w:val="22"/>
              </w:rPr>
            </w:pPr>
          </w:p>
        </w:tc>
      </w:tr>
      <w:tr w:rsidR="00B44F30" w:rsidRPr="0055295B" w14:paraId="4A23205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5F1ABDA" w14:textId="77777777" w:rsidR="00B44F30" w:rsidRPr="0055295B" w:rsidRDefault="00B44F30" w:rsidP="00AD6E74">
            <w:pPr>
              <w:jc w:val="center"/>
              <w:rPr>
                <w:sz w:val="22"/>
                <w:szCs w:val="22"/>
              </w:rPr>
            </w:pPr>
            <w:r w:rsidRPr="0055295B">
              <w:rPr>
                <w:sz w:val="22"/>
                <w:szCs w:val="22"/>
              </w:rPr>
              <w:t>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35AB305" w14:textId="77777777" w:rsidR="00B44F30" w:rsidRPr="0055295B" w:rsidRDefault="00B44F30" w:rsidP="00AD6E74">
            <w:pPr>
              <w:jc w:val="center"/>
              <w:rPr>
                <w:sz w:val="22"/>
                <w:szCs w:val="22"/>
              </w:rPr>
            </w:pPr>
            <w:r w:rsidRPr="0055295B">
              <w:rPr>
                <w:sz w:val="22"/>
                <w:szCs w:val="22"/>
              </w:rPr>
              <w:t>Очистка воздухозаборной решетки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992A514"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D3B712" w14:textId="77777777" w:rsidR="00B44F30" w:rsidRPr="0055295B" w:rsidRDefault="00B44F30" w:rsidP="00AD6E74">
            <w:pPr>
              <w:rPr>
                <w:sz w:val="22"/>
                <w:szCs w:val="22"/>
              </w:rPr>
            </w:pPr>
          </w:p>
        </w:tc>
      </w:tr>
      <w:tr w:rsidR="00B44F30" w:rsidRPr="0055295B" w14:paraId="0B280DA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09C1AD8" w14:textId="77777777" w:rsidR="00B44F30" w:rsidRPr="0055295B" w:rsidRDefault="00B44F30" w:rsidP="00AD6E74">
            <w:pPr>
              <w:jc w:val="center"/>
              <w:rPr>
                <w:sz w:val="22"/>
                <w:szCs w:val="22"/>
              </w:rPr>
            </w:pPr>
            <w:r w:rsidRPr="0055295B">
              <w:rPr>
                <w:sz w:val="22"/>
                <w:szCs w:val="22"/>
              </w:rPr>
              <w:t>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FBEB2A0" w14:textId="77777777" w:rsidR="00B44F30" w:rsidRPr="0055295B" w:rsidRDefault="00B44F30" w:rsidP="00AD6E74">
            <w:pPr>
              <w:jc w:val="center"/>
              <w:rPr>
                <w:sz w:val="22"/>
                <w:szCs w:val="22"/>
              </w:rPr>
            </w:pPr>
            <w:r w:rsidRPr="0055295B">
              <w:rPr>
                <w:sz w:val="22"/>
                <w:szCs w:val="22"/>
              </w:rPr>
              <w:t>Очистка воздуховыпускного отверстия и наружных панелей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1D77C0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BD81C5" w14:textId="77777777" w:rsidR="00B44F30" w:rsidRPr="0055295B" w:rsidRDefault="00B44F30" w:rsidP="00AD6E74">
            <w:pPr>
              <w:rPr>
                <w:sz w:val="22"/>
                <w:szCs w:val="22"/>
              </w:rPr>
            </w:pPr>
          </w:p>
        </w:tc>
      </w:tr>
      <w:tr w:rsidR="00B44F30" w:rsidRPr="0055295B" w14:paraId="3B652BA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AA08428" w14:textId="77777777" w:rsidR="00B44F30" w:rsidRPr="0055295B" w:rsidRDefault="00B44F30" w:rsidP="00AD6E74">
            <w:pPr>
              <w:jc w:val="center"/>
              <w:rPr>
                <w:sz w:val="22"/>
                <w:szCs w:val="22"/>
              </w:rPr>
            </w:pPr>
            <w:r w:rsidRPr="0055295B">
              <w:rPr>
                <w:sz w:val="22"/>
                <w:szCs w:val="22"/>
              </w:rPr>
              <w:t>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AFAA6C2" w14:textId="77777777" w:rsidR="00B44F30" w:rsidRPr="0055295B" w:rsidRDefault="00B44F30" w:rsidP="00AD6E74">
            <w:pPr>
              <w:jc w:val="center"/>
              <w:rPr>
                <w:sz w:val="22"/>
                <w:szCs w:val="22"/>
              </w:rPr>
            </w:pPr>
            <w:r w:rsidRPr="0055295B">
              <w:rPr>
                <w:sz w:val="22"/>
                <w:szCs w:val="22"/>
              </w:rPr>
              <w:t>Очистка блока испарителя (продувка, промывка,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CDC2B1C"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56E815A" w14:textId="77777777" w:rsidR="00B44F30" w:rsidRPr="0055295B" w:rsidRDefault="00B44F30" w:rsidP="00AD6E74">
            <w:pPr>
              <w:rPr>
                <w:sz w:val="22"/>
                <w:szCs w:val="22"/>
              </w:rPr>
            </w:pPr>
          </w:p>
        </w:tc>
      </w:tr>
      <w:tr w:rsidR="00B44F30" w:rsidRPr="0055295B" w14:paraId="4A11D5A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3490E06" w14:textId="77777777" w:rsidR="00B44F30" w:rsidRPr="0055295B" w:rsidRDefault="00B44F30" w:rsidP="00AD6E74">
            <w:pPr>
              <w:jc w:val="center"/>
              <w:rPr>
                <w:sz w:val="22"/>
                <w:szCs w:val="22"/>
              </w:rPr>
            </w:pPr>
            <w:r w:rsidRPr="0055295B">
              <w:rPr>
                <w:sz w:val="22"/>
                <w:szCs w:val="22"/>
              </w:rPr>
              <w:t>10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4ABB9EC" w14:textId="77777777" w:rsidR="00B44F30" w:rsidRPr="0055295B" w:rsidRDefault="00B44F30" w:rsidP="00AD6E74">
            <w:pPr>
              <w:jc w:val="center"/>
              <w:rPr>
                <w:sz w:val="22"/>
                <w:szCs w:val="22"/>
              </w:rPr>
            </w:pPr>
            <w:r w:rsidRPr="0055295B">
              <w:rPr>
                <w:sz w:val="22"/>
                <w:szCs w:val="22"/>
              </w:rPr>
              <w:t>Чистка панелей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B085FFD"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B572ACD" w14:textId="77777777" w:rsidR="00B44F30" w:rsidRPr="0055295B" w:rsidRDefault="00B44F30" w:rsidP="00AD6E74">
            <w:pPr>
              <w:rPr>
                <w:sz w:val="22"/>
                <w:szCs w:val="22"/>
              </w:rPr>
            </w:pPr>
          </w:p>
        </w:tc>
      </w:tr>
      <w:tr w:rsidR="00B44F30" w:rsidRPr="0055295B" w14:paraId="6036C1B7"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3E9068" w14:textId="77777777" w:rsidR="00B44F30" w:rsidRPr="0055295B" w:rsidRDefault="00B44F30" w:rsidP="00AD6E74">
            <w:pPr>
              <w:jc w:val="center"/>
              <w:rPr>
                <w:sz w:val="22"/>
                <w:szCs w:val="22"/>
              </w:rPr>
            </w:pPr>
            <w:r w:rsidRPr="0055295B">
              <w:rPr>
                <w:b/>
                <w:bCs/>
                <w:iCs/>
                <w:sz w:val="22"/>
                <w:szCs w:val="22"/>
              </w:rPr>
              <w:t>Дренажная система</w:t>
            </w:r>
          </w:p>
        </w:tc>
      </w:tr>
      <w:tr w:rsidR="00B44F30" w:rsidRPr="0055295B" w14:paraId="2D05709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FB284D0" w14:textId="77777777" w:rsidR="00B44F30" w:rsidRPr="0055295B" w:rsidRDefault="00B44F30" w:rsidP="00AD6E74">
            <w:pPr>
              <w:jc w:val="center"/>
              <w:rPr>
                <w:sz w:val="22"/>
                <w:szCs w:val="22"/>
              </w:rPr>
            </w:pPr>
            <w:r w:rsidRPr="0055295B">
              <w:rPr>
                <w:sz w:val="22"/>
                <w:szCs w:val="22"/>
              </w:rPr>
              <w:t>11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E9DF8A6" w14:textId="77777777" w:rsidR="00B44F30" w:rsidRPr="0055295B" w:rsidRDefault="00B44F30" w:rsidP="00AD6E74">
            <w:pPr>
              <w:jc w:val="center"/>
              <w:rPr>
                <w:sz w:val="22"/>
                <w:szCs w:val="22"/>
              </w:rPr>
            </w:pPr>
            <w:r w:rsidRPr="0055295B">
              <w:rPr>
                <w:sz w:val="22"/>
                <w:szCs w:val="22"/>
              </w:rPr>
              <w:t>Проверка дренажной системы</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D58F762"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91746D7" w14:textId="77777777" w:rsidR="00B44F30" w:rsidRPr="0055295B" w:rsidRDefault="00B44F30" w:rsidP="00AD6E74">
            <w:pPr>
              <w:rPr>
                <w:sz w:val="22"/>
                <w:szCs w:val="22"/>
              </w:rPr>
            </w:pPr>
          </w:p>
        </w:tc>
      </w:tr>
      <w:tr w:rsidR="00B44F30" w:rsidRPr="0055295B" w14:paraId="04018C3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4BCF319" w14:textId="77777777" w:rsidR="00B44F30" w:rsidRPr="0055295B" w:rsidRDefault="00B44F30" w:rsidP="00AD6E74">
            <w:pPr>
              <w:jc w:val="center"/>
              <w:rPr>
                <w:sz w:val="22"/>
                <w:szCs w:val="22"/>
              </w:rPr>
            </w:pPr>
            <w:r w:rsidRPr="0055295B">
              <w:rPr>
                <w:sz w:val="22"/>
                <w:szCs w:val="22"/>
              </w:rPr>
              <w:t>12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FC6E04C" w14:textId="77777777" w:rsidR="00B44F30" w:rsidRPr="0055295B" w:rsidRDefault="00B44F30" w:rsidP="00AD6E74">
            <w:pPr>
              <w:jc w:val="center"/>
              <w:rPr>
                <w:sz w:val="22"/>
                <w:szCs w:val="22"/>
              </w:rPr>
            </w:pPr>
            <w:r w:rsidRPr="0055295B">
              <w:rPr>
                <w:sz w:val="22"/>
                <w:szCs w:val="22"/>
              </w:rPr>
              <w:t>Очистка дренажной системы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B9791C3"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BFAA9F" w14:textId="77777777" w:rsidR="00B44F30" w:rsidRPr="0055295B" w:rsidRDefault="00B44F30" w:rsidP="00AD6E74">
            <w:pPr>
              <w:rPr>
                <w:sz w:val="22"/>
                <w:szCs w:val="22"/>
              </w:rPr>
            </w:pPr>
          </w:p>
        </w:tc>
      </w:tr>
      <w:tr w:rsidR="00B44F30" w:rsidRPr="0055295B" w14:paraId="5D54C0E4"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A6D474A" w14:textId="77777777" w:rsidR="00B44F30" w:rsidRPr="0055295B" w:rsidRDefault="00B44F30" w:rsidP="00AD6E74">
            <w:pPr>
              <w:jc w:val="center"/>
              <w:rPr>
                <w:sz w:val="22"/>
                <w:szCs w:val="22"/>
              </w:rPr>
            </w:pPr>
            <w:r w:rsidRPr="0055295B">
              <w:rPr>
                <w:b/>
                <w:bCs/>
                <w:iCs/>
                <w:sz w:val="22"/>
                <w:szCs w:val="22"/>
              </w:rPr>
              <w:t>Наружный блок</w:t>
            </w:r>
          </w:p>
        </w:tc>
      </w:tr>
      <w:tr w:rsidR="00B44F30" w:rsidRPr="0055295B" w14:paraId="12F7A3D2"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778D0F5" w14:textId="77777777" w:rsidR="00B44F30" w:rsidRPr="0055295B" w:rsidRDefault="00B44F30" w:rsidP="00AD6E74">
            <w:pPr>
              <w:jc w:val="center"/>
              <w:rPr>
                <w:sz w:val="22"/>
                <w:szCs w:val="22"/>
              </w:rPr>
            </w:pPr>
            <w:r w:rsidRPr="0055295B">
              <w:rPr>
                <w:sz w:val="22"/>
                <w:szCs w:val="22"/>
              </w:rPr>
              <w:t>13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0F51096" w14:textId="77777777" w:rsidR="00B44F30" w:rsidRPr="0055295B" w:rsidRDefault="00B44F30" w:rsidP="00AD6E74">
            <w:pPr>
              <w:jc w:val="center"/>
              <w:rPr>
                <w:sz w:val="22"/>
                <w:szCs w:val="22"/>
              </w:rPr>
            </w:pPr>
            <w:r w:rsidRPr="0055295B">
              <w:rPr>
                <w:sz w:val="22"/>
                <w:szCs w:val="22"/>
              </w:rPr>
              <w:t>Чистка наружного блока от пыли и грязи "мокрым" способом (мойка под давлением)</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48A0C3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F030C31" w14:textId="77777777" w:rsidR="00B44F30" w:rsidRPr="0055295B" w:rsidRDefault="00B44F30" w:rsidP="00AD6E74">
            <w:pPr>
              <w:rPr>
                <w:sz w:val="22"/>
                <w:szCs w:val="22"/>
              </w:rPr>
            </w:pPr>
          </w:p>
        </w:tc>
      </w:tr>
      <w:tr w:rsidR="00B44F30" w:rsidRPr="0055295B" w14:paraId="608B4646"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5477F8" w14:textId="77777777" w:rsidR="00B44F30" w:rsidRPr="0055295B" w:rsidRDefault="00B44F30" w:rsidP="00AD6E74">
            <w:pPr>
              <w:jc w:val="center"/>
              <w:rPr>
                <w:sz w:val="22"/>
                <w:szCs w:val="22"/>
              </w:rPr>
            </w:pPr>
            <w:r w:rsidRPr="0055295B">
              <w:rPr>
                <w:b/>
                <w:bCs/>
                <w:iCs/>
                <w:sz w:val="22"/>
                <w:szCs w:val="22"/>
              </w:rPr>
              <w:t>Холодильная машина</w:t>
            </w:r>
          </w:p>
        </w:tc>
      </w:tr>
      <w:tr w:rsidR="00B44F30" w:rsidRPr="0055295B" w14:paraId="2D14591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A13DBD2" w14:textId="77777777" w:rsidR="00B44F30" w:rsidRPr="0055295B" w:rsidRDefault="00B44F30" w:rsidP="00AD6E74">
            <w:pPr>
              <w:jc w:val="center"/>
              <w:rPr>
                <w:sz w:val="22"/>
                <w:szCs w:val="22"/>
              </w:rPr>
            </w:pPr>
            <w:r w:rsidRPr="0055295B">
              <w:rPr>
                <w:sz w:val="22"/>
                <w:szCs w:val="22"/>
              </w:rPr>
              <w:t>14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6E4F2D0" w14:textId="77777777" w:rsidR="00B44F30" w:rsidRPr="0055295B" w:rsidRDefault="00B44F30" w:rsidP="00AD6E74">
            <w:pPr>
              <w:jc w:val="center"/>
              <w:rPr>
                <w:sz w:val="22"/>
                <w:szCs w:val="22"/>
              </w:rPr>
            </w:pPr>
            <w:r w:rsidRPr="0055295B">
              <w:rPr>
                <w:sz w:val="22"/>
                <w:szCs w:val="22"/>
              </w:rPr>
              <w:t xml:space="preserve">Проверка </w:t>
            </w:r>
            <w:proofErr w:type="spellStart"/>
            <w:r w:rsidRPr="0055295B">
              <w:rPr>
                <w:sz w:val="22"/>
                <w:szCs w:val="22"/>
              </w:rPr>
              <w:t>фреонопровода</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843E223"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F474AFB" w14:textId="77777777" w:rsidR="00B44F30" w:rsidRPr="0055295B" w:rsidRDefault="00B44F30" w:rsidP="00AD6E74">
            <w:pPr>
              <w:rPr>
                <w:sz w:val="22"/>
                <w:szCs w:val="22"/>
              </w:rPr>
            </w:pPr>
          </w:p>
        </w:tc>
      </w:tr>
      <w:tr w:rsidR="00B44F30" w:rsidRPr="0055295B" w14:paraId="5CC4D6AD"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0AAECBA" w14:textId="77777777" w:rsidR="00B44F30" w:rsidRPr="0055295B" w:rsidRDefault="00B44F30" w:rsidP="00AD6E74">
            <w:pPr>
              <w:jc w:val="center"/>
              <w:rPr>
                <w:sz w:val="22"/>
                <w:szCs w:val="22"/>
              </w:rPr>
            </w:pPr>
            <w:r w:rsidRPr="0055295B">
              <w:rPr>
                <w:sz w:val="22"/>
                <w:szCs w:val="22"/>
              </w:rPr>
              <w:t>15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8484A7A" w14:textId="77777777" w:rsidR="00B44F30" w:rsidRPr="0055295B" w:rsidRDefault="00B44F30" w:rsidP="00AD6E74">
            <w:pPr>
              <w:jc w:val="center"/>
              <w:rPr>
                <w:sz w:val="22"/>
                <w:szCs w:val="22"/>
              </w:rPr>
            </w:pPr>
            <w:r w:rsidRPr="0055295B">
              <w:rPr>
                <w:sz w:val="22"/>
                <w:szCs w:val="22"/>
              </w:rPr>
              <w:t>Проверка трубопроводов и изоляции на внешние повреждения, восстановление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85DF8EC"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823496E" w14:textId="77777777" w:rsidR="00B44F30" w:rsidRPr="0055295B" w:rsidRDefault="00B44F30" w:rsidP="00AD6E74">
            <w:pPr>
              <w:rPr>
                <w:sz w:val="22"/>
                <w:szCs w:val="22"/>
              </w:rPr>
            </w:pPr>
          </w:p>
        </w:tc>
      </w:tr>
      <w:tr w:rsidR="00B44F30" w:rsidRPr="0055295B" w14:paraId="06A6B0F0"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66CA343" w14:textId="77777777" w:rsidR="00B44F30" w:rsidRPr="0055295B" w:rsidRDefault="00B44F30" w:rsidP="00AD6E74">
            <w:pPr>
              <w:jc w:val="center"/>
              <w:rPr>
                <w:sz w:val="22"/>
                <w:szCs w:val="22"/>
              </w:rPr>
            </w:pPr>
            <w:r w:rsidRPr="0055295B">
              <w:rPr>
                <w:sz w:val="22"/>
                <w:szCs w:val="22"/>
              </w:rPr>
              <w:t>16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0BFF0D9" w14:textId="77777777" w:rsidR="00B44F30" w:rsidRPr="0055295B" w:rsidRDefault="00B44F30" w:rsidP="00AD6E74">
            <w:pPr>
              <w:jc w:val="center"/>
              <w:rPr>
                <w:sz w:val="22"/>
                <w:szCs w:val="22"/>
              </w:rPr>
            </w:pPr>
            <w:r w:rsidRPr="0055295B">
              <w:rPr>
                <w:sz w:val="22"/>
                <w:szCs w:val="22"/>
              </w:rPr>
              <w:t>Измерение рабочего давления (при работающем компрессоре).</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E876E74"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CA525C5" w14:textId="77777777" w:rsidR="00B44F30" w:rsidRPr="0055295B" w:rsidRDefault="00B44F30" w:rsidP="00AD6E74">
            <w:pPr>
              <w:rPr>
                <w:sz w:val="22"/>
                <w:szCs w:val="22"/>
              </w:rPr>
            </w:pPr>
          </w:p>
        </w:tc>
      </w:tr>
      <w:tr w:rsidR="00B44F30" w:rsidRPr="0055295B" w14:paraId="4DC1809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DEADC5" w14:textId="77777777" w:rsidR="00B44F30" w:rsidRPr="0055295B" w:rsidRDefault="00B44F30" w:rsidP="00AD6E74">
            <w:pPr>
              <w:jc w:val="center"/>
              <w:rPr>
                <w:sz w:val="22"/>
                <w:szCs w:val="22"/>
              </w:rPr>
            </w:pPr>
            <w:r w:rsidRPr="0055295B">
              <w:rPr>
                <w:sz w:val="22"/>
                <w:szCs w:val="22"/>
              </w:rPr>
              <w:t>17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0BD3C73" w14:textId="77777777" w:rsidR="00B44F30" w:rsidRPr="0055295B" w:rsidRDefault="00B44F30" w:rsidP="00AD6E74">
            <w:pPr>
              <w:jc w:val="center"/>
              <w:rPr>
                <w:sz w:val="22"/>
                <w:szCs w:val="22"/>
              </w:rPr>
            </w:pPr>
            <w:r w:rsidRPr="0055295B">
              <w:rPr>
                <w:sz w:val="22"/>
                <w:szCs w:val="22"/>
              </w:rPr>
              <w:t>Заправка фреоном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6C4F879"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D7CF4A0" w14:textId="77777777" w:rsidR="00B44F30" w:rsidRPr="0055295B" w:rsidRDefault="00B44F30" w:rsidP="00AD6E74">
            <w:pPr>
              <w:rPr>
                <w:sz w:val="22"/>
                <w:szCs w:val="22"/>
              </w:rPr>
            </w:pPr>
          </w:p>
        </w:tc>
      </w:tr>
      <w:tr w:rsidR="00B44F30" w:rsidRPr="0055295B" w14:paraId="1637AA3D"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6EA188" w14:textId="77777777" w:rsidR="00B44F30" w:rsidRPr="0055295B" w:rsidRDefault="00B44F30" w:rsidP="00AD6E74">
            <w:pPr>
              <w:jc w:val="center"/>
              <w:rPr>
                <w:sz w:val="22"/>
                <w:szCs w:val="22"/>
              </w:rPr>
            </w:pPr>
            <w:r w:rsidRPr="0055295B">
              <w:rPr>
                <w:b/>
                <w:bCs/>
                <w:iCs/>
                <w:sz w:val="22"/>
                <w:szCs w:val="22"/>
              </w:rPr>
              <w:t>Вентилятор</w:t>
            </w:r>
          </w:p>
        </w:tc>
      </w:tr>
      <w:tr w:rsidR="00B44F30" w:rsidRPr="0055295B" w14:paraId="0DEBBF9C"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8A92BD" w14:textId="77777777" w:rsidR="00B44F30" w:rsidRPr="0055295B" w:rsidRDefault="00B44F30" w:rsidP="00AD6E74">
            <w:pPr>
              <w:jc w:val="center"/>
              <w:rPr>
                <w:sz w:val="22"/>
                <w:szCs w:val="22"/>
              </w:rPr>
            </w:pPr>
            <w:r w:rsidRPr="0055295B">
              <w:rPr>
                <w:sz w:val="22"/>
                <w:szCs w:val="22"/>
              </w:rPr>
              <w:t>18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F2C5FCA" w14:textId="77777777" w:rsidR="00B44F30" w:rsidRPr="0055295B" w:rsidRDefault="00B44F30" w:rsidP="00AD6E74">
            <w:pPr>
              <w:jc w:val="center"/>
              <w:rPr>
                <w:sz w:val="22"/>
                <w:szCs w:val="22"/>
              </w:rPr>
            </w:pPr>
            <w:r w:rsidRPr="0055295B">
              <w:rPr>
                <w:sz w:val="22"/>
                <w:szCs w:val="22"/>
              </w:rPr>
              <w:t>Проверка на исправность (при вибрации, посторонних шумах, замена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4637710"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6DB80DE" w14:textId="77777777" w:rsidR="00B44F30" w:rsidRPr="0055295B" w:rsidRDefault="00B44F30" w:rsidP="00AD6E74">
            <w:pPr>
              <w:rPr>
                <w:sz w:val="22"/>
                <w:szCs w:val="22"/>
              </w:rPr>
            </w:pPr>
          </w:p>
        </w:tc>
      </w:tr>
      <w:tr w:rsidR="00B44F30" w:rsidRPr="0055295B" w14:paraId="3F66FF60"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82279EC" w14:textId="77777777" w:rsidR="00B44F30" w:rsidRPr="0055295B" w:rsidRDefault="00B44F30" w:rsidP="00AD6E74">
            <w:pPr>
              <w:jc w:val="center"/>
              <w:rPr>
                <w:sz w:val="22"/>
                <w:szCs w:val="22"/>
              </w:rPr>
            </w:pPr>
            <w:r w:rsidRPr="0055295B">
              <w:rPr>
                <w:sz w:val="22"/>
                <w:szCs w:val="22"/>
              </w:rPr>
              <w:t>19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DAC19B1" w14:textId="77777777" w:rsidR="00B44F30" w:rsidRPr="0055295B" w:rsidRDefault="00B44F30" w:rsidP="00AD6E74">
            <w:pPr>
              <w:jc w:val="center"/>
              <w:rPr>
                <w:sz w:val="22"/>
                <w:szCs w:val="22"/>
              </w:rPr>
            </w:pPr>
            <w:r w:rsidRPr="0055295B">
              <w:rPr>
                <w:sz w:val="22"/>
                <w:szCs w:val="22"/>
              </w:rPr>
              <w:t>Проверка балансировки крыльчатки (при вибрации или посторонних шумах, замена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E6275AA"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248D6D9" w14:textId="77777777" w:rsidR="00B44F30" w:rsidRPr="0055295B" w:rsidRDefault="00B44F30" w:rsidP="00AD6E74">
            <w:pPr>
              <w:rPr>
                <w:sz w:val="22"/>
                <w:szCs w:val="22"/>
              </w:rPr>
            </w:pPr>
          </w:p>
        </w:tc>
      </w:tr>
      <w:tr w:rsidR="00B44F30" w:rsidRPr="0055295B" w14:paraId="406237F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D5FD6B9" w14:textId="77777777" w:rsidR="00B44F30" w:rsidRPr="0055295B" w:rsidRDefault="00B44F30" w:rsidP="00AD6E74">
            <w:pPr>
              <w:jc w:val="center"/>
              <w:rPr>
                <w:sz w:val="22"/>
                <w:szCs w:val="22"/>
              </w:rPr>
            </w:pPr>
            <w:r w:rsidRPr="0055295B">
              <w:rPr>
                <w:sz w:val="22"/>
                <w:szCs w:val="22"/>
              </w:rPr>
              <w:t>20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0BD67AD" w14:textId="77777777" w:rsidR="00B44F30" w:rsidRPr="0055295B" w:rsidRDefault="00B44F30" w:rsidP="00AD6E74">
            <w:pPr>
              <w:jc w:val="center"/>
              <w:rPr>
                <w:sz w:val="22"/>
                <w:szCs w:val="22"/>
              </w:rPr>
            </w:pPr>
            <w:r w:rsidRPr="0055295B">
              <w:rPr>
                <w:sz w:val="22"/>
                <w:szCs w:val="22"/>
              </w:rPr>
              <w:t>Проверка подшипника на износ (при вибрации или посторонних шумах в двигателе, замена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D3F240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A56D626" w14:textId="77777777" w:rsidR="00B44F30" w:rsidRPr="0055295B" w:rsidRDefault="00B44F30" w:rsidP="00AD6E74">
            <w:pPr>
              <w:rPr>
                <w:sz w:val="22"/>
                <w:szCs w:val="22"/>
              </w:rPr>
            </w:pPr>
          </w:p>
        </w:tc>
      </w:tr>
      <w:tr w:rsidR="00B44F30" w:rsidRPr="0055295B" w14:paraId="5B4FA0D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09AF23" w14:textId="77777777" w:rsidR="00B44F30" w:rsidRPr="0055295B" w:rsidRDefault="00B44F30" w:rsidP="00AD6E74">
            <w:pPr>
              <w:jc w:val="center"/>
              <w:rPr>
                <w:sz w:val="22"/>
                <w:szCs w:val="22"/>
              </w:rPr>
            </w:pPr>
            <w:r w:rsidRPr="0055295B">
              <w:rPr>
                <w:sz w:val="22"/>
                <w:szCs w:val="22"/>
              </w:rPr>
              <w:t>21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590923A" w14:textId="77777777" w:rsidR="00B44F30" w:rsidRPr="0055295B" w:rsidRDefault="00B44F30" w:rsidP="00AD6E74">
            <w:pPr>
              <w:jc w:val="center"/>
              <w:rPr>
                <w:sz w:val="22"/>
                <w:szCs w:val="22"/>
              </w:rPr>
            </w:pPr>
            <w:r w:rsidRPr="0055295B">
              <w:rPr>
                <w:sz w:val="22"/>
                <w:szCs w:val="22"/>
              </w:rPr>
              <w:t>Очистка от коррозии и загрязнений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646A3F8"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F0D4653" w14:textId="77777777" w:rsidR="00B44F30" w:rsidRPr="0055295B" w:rsidRDefault="00B44F30" w:rsidP="00AD6E74">
            <w:pPr>
              <w:rPr>
                <w:sz w:val="22"/>
                <w:szCs w:val="22"/>
              </w:rPr>
            </w:pPr>
          </w:p>
        </w:tc>
      </w:tr>
      <w:tr w:rsidR="00B44F30" w:rsidRPr="0055295B" w14:paraId="1A7D113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8DA24E9" w14:textId="77777777" w:rsidR="00B44F30" w:rsidRPr="0055295B" w:rsidRDefault="00B44F30" w:rsidP="00AD6E74">
            <w:pPr>
              <w:jc w:val="center"/>
              <w:rPr>
                <w:sz w:val="22"/>
                <w:szCs w:val="22"/>
              </w:rPr>
            </w:pPr>
            <w:r w:rsidRPr="0055295B">
              <w:rPr>
                <w:sz w:val="22"/>
                <w:szCs w:val="22"/>
              </w:rPr>
              <w:t>22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3C6B918" w14:textId="77777777" w:rsidR="00B44F30" w:rsidRPr="0055295B" w:rsidRDefault="00B44F30" w:rsidP="00AD6E74">
            <w:pPr>
              <w:jc w:val="center"/>
              <w:rPr>
                <w:sz w:val="22"/>
                <w:szCs w:val="22"/>
              </w:rPr>
            </w:pPr>
            <w:r w:rsidRPr="0055295B">
              <w:rPr>
                <w:sz w:val="22"/>
                <w:szCs w:val="22"/>
              </w:rPr>
              <w:t xml:space="preserve">Проверка крепления вентилятора, установка </w:t>
            </w:r>
            <w:proofErr w:type="spellStart"/>
            <w:r w:rsidRPr="0055295B">
              <w:rPr>
                <w:sz w:val="22"/>
                <w:szCs w:val="22"/>
              </w:rPr>
              <w:t>контрогайки</w:t>
            </w:r>
            <w:proofErr w:type="spellEnd"/>
            <w:r w:rsidRPr="0055295B">
              <w:rPr>
                <w:sz w:val="22"/>
                <w:szCs w:val="22"/>
              </w:rPr>
              <w:t xml:space="preserve"> или шайбы-гравера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9B774E7"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E0CC20C" w14:textId="77777777" w:rsidR="00B44F30" w:rsidRPr="0055295B" w:rsidRDefault="00B44F30" w:rsidP="00AD6E74">
            <w:pPr>
              <w:rPr>
                <w:sz w:val="22"/>
                <w:szCs w:val="22"/>
              </w:rPr>
            </w:pPr>
          </w:p>
        </w:tc>
      </w:tr>
      <w:tr w:rsidR="00B44F30" w:rsidRPr="0055295B" w14:paraId="60E2C1C8"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0A3010" w14:textId="77777777" w:rsidR="00B44F30" w:rsidRPr="0055295B" w:rsidRDefault="00B44F30" w:rsidP="00AD6E74">
            <w:pPr>
              <w:jc w:val="center"/>
              <w:rPr>
                <w:sz w:val="22"/>
                <w:szCs w:val="22"/>
              </w:rPr>
            </w:pPr>
            <w:r w:rsidRPr="0055295B">
              <w:rPr>
                <w:b/>
                <w:bCs/>
                <w:iCs/>
                <w:sz w:val="22"/>
                <w:szCs w:val="22"/>
              </w:rPr>
              <w:t>Низкотемпературный комплект</w:t>
            </w:r>
          </w:p>
        </w:tc>
      </w:tr>
      <w:tr w:rsidR="00B44F30" w:rsidRPr="0055295B" w14:paraId="31AADFDC"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310C0A" w14:textId="77777777" w:rsidR="00B44F30" w:rsidRPr="0055295B" w:rsidRDefault="00B44F30" w:rsidP="00AD6E74">
            <w:pPr>
              <w:jc w:val="center"/>
              <w:rPr>
                <w:sz w:val="22"/>
                <w:szCs w:val="22"/>
              </w:rPr>
            </w:pPr>
            <w:r w:rsidRPr="0055295B">
              <w:rPr>
                <w:sz w:val="22"/>
                <w:szCs w:val="22"/>
              </w:rPr>
              <w:t>23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2A7DB89" w14:textId="77777777" w:rsidR="00B44F30" w:rsidRPr="0055295B" w:rsidRDefault="00B44F30" w:rsidP="00AD6E74">
            <w:pPr>
              <w:jc w:val="center"/>
              <w:rPr>
                <w:sz w:val="22"/>
                <w:szCs w:val="22"/>
              </w:rPr>
            </w:pPr>
            <w:r w:rsidRPr="0055295B">
              <w:rPr>
                <w:sz w:val="22"/>
                <w:szCs w:val="22"/>
              </w:rPr>
              <w:t>Проверка на исправность обогрева дренажа и корректность его подключения восстановление работоспособности.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C9DF302"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2805E35" w14:textId="77777777" w:rsidR="00B44F30" w:rsidRPr="0055295B" w:rsidRDefault="00B44F30" w:rsidP="00AD6E74">
            <w:pPr>
              <w:rPr>
                <w:sz w:val="22"/>
                <w:szCs w:val="22"/>
              </w:rPr>
            </w:pPr>
          </w:p>
        </w:tc>
      </w:tr>
      <w:tr w:rsidR="00B44F30" w:rsidRPr="0055295B" w14:paraId="4C1AABB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35AD524" w14:textId="77777777" w:rsidR="00B44F30" w:rsidRPr="0055295B" w:rsidRDefault="00B44F30" w:rsidP="00AD6E74">
            <w:pPr>
              <w:jc w:val="center"/>
              <w:rPr>
                <w:sz w:val="22"/>
                <w:szCs w:val="22"/>
              </w:rPr>
            </w:pPr>
            <w:r w:rsidRPr="0055295B">
              <w:rPr>
                <w:sz w:val="22"/>
                <w:szCs w:val="22"/>
              </w:rPr>
              <w:t>24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EAF6DDD" w14:textId="77777777" w:rsidR="00B44F30" w:rsidRPr="0055295B" w:rsidRDefault="00B44F30" w:rsidP="00AD6E74">
            <w:pPr>
              <w:jc w:val="center"/>
              <w:rPr>
                <w:sz w:val="22"/>
                <w:szCs w:val="22"/>
              </w:rPr>
            </w:pPr>
            <w:r w:rsidRPr="0055295B">
              <w:rPr>
                <w:sz w:val="22"/>
                <w:szCs w:val="22"/>
              </w:rPr>
              <w:t>Проверка на исправность обогрева компрессора и корректность его подключения восстановление работоспособности.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B16A26F"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E624C6C" w14:textId="77777777" w:rsidR="00B44F30" w:rsidRPr="0055295B" w:rsidRDefault="00B44F30" w:rsidP="00AD6E74">
            <w:pPr>
              <w:rPr>
                <w:sz w:val="22"/>
                <w:szCs w:val="22"/>
              </w:rPr>
            </w:pPr>
          </w:p>
        </w:tc>
      </w:tr>
      <w:tr w:rsidR="00B44F30" w:rsidRPr="0055295B" w14:paraId="14B7FE4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63B7011" w14:textId="77777777" w:rsidR="00B44F30" w:rsidRPr="0055295B" w:rsidRDefault="00B44F30" w:rsidP="00AD6E74">
            <w:pPr>
              <w:jc w:val="center"/>
              <w:rPr>
                <w:sz w:val="22"/>
                <w:szCs w:val="22"/>
              </w:rPr>
            </w:pPr>
            <w:r w:rsidRPr="0055295B">
              <w:rPr>
                <w:sz w:val="22"/>
                <w:szCs w:val="22"/>
              </w:rPr>
              <w:t>25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1470010" w14:textId="77777777" w:rsidR="00B44F30" w:rsidRPr="0055295B" w:rsidRDefault="00B44F30" w:rsidP="00AD6E74">
            <w:pPr>
              <w:jc w:val="center"/>
              <w:rPr>
                <w:sz w:val="22"/>
                <w:szCs w:val="22"/>
              </w:rPr>
            </w:pPr>
            <w:r w:rsidRPr="0055295B">
              <w:rPr>
                <w:sz w:val="22"/>
                <w:szCs w:val="22"/>
              </w:rPr>
              <w:t>Проверка на исправность обогрева капиллярной трубки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BDA2F0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C4A980D" w14:textId="77777777" w:rsidR="00B44F30" w:rsidRPr="0055295B" w:rsidRDefault="00B44F30" w:rsidP="00AD6E74">
            <w:pPr>
              <w:rPr>
                <w:sz w:val="22"/>
                <w:szCs w:val="22"/>
              </w:rPr>
            </w:pPr>
          </w:p>
        </w:tc>
      </w:tr>
      <w:tr w:rsidR="00B44F30" w:rsidRPr="0055295B" w14:paraId="05AD440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A264D8" w14:textId="77777777" w:rsidR="00B44F30" w:rsidRPr="0055295B" w:rsidRDefault="00B44F30" w:rsidP="00AD6E74">
            <w:pPr>
              <w:jc w:val="center"/>
              <w:rPr>
                <w:sz w:val="22"/>
                <w:szCs w:val="22"/>
              </w:rPr>
            </w:pPr>
            <w:r w:rsidRPr="0055295B">
              <w:rPr>
                <w:sz w:val="22"/>
                <w:szCs w:val="22"/>
              </w:rPr>
              <w:t>26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E03B31E" w14:textId="77777777" w:rsidR="00B44F30" w:rsidRPr="0055295B" w:rsidRDefault="00B44F30" w:rsidP="00AD6E74">
            <w:pPr>
              <w:jc w:val="center"/>
              <w:rPr>
                <w:sz w:val="22"/>
                <w:szCs w:val="22"/>
              </w:rPr>
            </w:pPr>
            <w:r w:rsidRPr="0055295B">
              <w:rPr>
                <w:sz w:val="22"/>
                <w:szCs w:val="22"/>
              </w:rPr>
              <w:t>Проверка настроек в блоке регулирования вращения вентилятора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EFB8174"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A22D36" w14:textId="77777777" w:rsidR="00B44F30" w:rsidRPr="0055295B" w:rsidRDefault="00B44F30" w:rsidP="00AD6E74">
            <w:pPr>
              <w:rPr>
                <w:sz w:val="22"/>
                <w:szCs w:val="22"/>
              </w:rPr>
            </w:pPr>
          </w:p>
        </w:tc>
      </w:tr>
      <w:tr w:rsidR="00B44F30" w:rsidRPr="0055295B" w14:paraId="057FD125"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317074C" w14:textId="77777777" w:rsidR="00B44F30" w:rsidRPr="0055295B" w:rsidRDefault="00B44F30" w:rsidP="00AD6E74">
            <w:pPr>
              <w:jc w:val="center"/>
              <w:rPr>
                <w:sz w:val="22"/>
                <w:szCs w:val="22"/>
              </w:rPr>
            </w:pPr>
            <w:r w:rsidRPr="0055295B">
              <w:rPr>
                <w:b/>
                <w:bCs/>
                <w:iCs/>
                <w:sz w:val="22"/>
                <w:szCs w:val="22"/>
              </w:rPr>
              <w:t>Управление и регулировка</w:t>
            </w:r>
          </w:p>
        </w:tc>
      </w:tr>
      <w:tr w:rsidR="00B44F30" w:rsidRPr="0055295B" w14:paraId="0B5D4C9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872673" w14:textId="77777777" w:rsidR="00B44F30" w:rsidRPr="0055295B" w:rsidRDefault="00B44F30" w:rsidP="00AD6E74">
            <w:pPr>
              <w:jc w:val="center"/>
              <w:rPr>
                <w:sz w:val="22"/>
                <w:szCs w:val="22"/>
              </w:rPr>
            </w:pPr>
            <w:r w:rsidRPr="0055295B">
              <w:rPr>
                <w:sz w:val="22"/>
                <w:szCs w:val="22"/>
              </w:rPr>
              <w:t>27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2DAD17C" w14:textId="77777777" w:rsidR="00B44F30" w:rsidRPr="0055295B" w:rsidRDefault="00B44F30" w:rsidP="00AD6E74">
            <w:pPr>
              <w:jc w:val="center"/>
              <w:rPr>
                <w:sz w:val="22"/>
                <w:szCs w:val="22"/>
              </w:rPr>
            </w:pPr>
            <w:r w:rsidRPr="0055295B">
              <w:rPr>
                <w:sz w:val="22"/>
                <w:szCs w:val="22"/>
              </w:rPr>
              <w:t>Проверка проводов кабелей на отсутствие повреждений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FA3555E"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80ED064" w14:textId="77777777" w:rsidR="00B44F30" w:rsidRPr="0055295B" w:rsidRDefault="00B44F30" w:rsidP="00AD6E74">
            <w:pPr>
              <w:rPr>
                <w:sz w:val="22"/>
                <w:szCs w:val="22"/>
              </w:rPr>
            </w:pPr>
          </w:p>
        </w:tc>
      </w:tr>
      <w:tr w:rsidR="00B44F30" w:rsidRPr="0055295B" w14:paraId="65DDFFB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5511D65" w14:textId="77777777" w:rsidR="00B44F30" w:rsidRPr="0055295B" w:rsidRDefault="00B44F30" w:rsidP="00AD6E74">
            <w:pPr>
              <w:jc w:val="center"/>
              <w:rPr>
                <w:sz w:val="22"/>
                <w:szCs w:val="22"/>
              </w:rPr>
            </w:pPr>
            <w:r w:rsidRPr="0055295B">
              <w:rPr>
                <w:sz w:val="22"/>
                <w:szCs w:val="22"/>
              </w:rPr>
              <w:t>28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3E176EB" w14:textId="77777777" w:rsidR="00B44F30" w:rsidRPr="0055295B" w:rsidRDefault="00B44F30" w:rsidP="00AD6E74">
            <w:pPr>
              <w:jc w:val="center"/>
              <w:rPr>
                <w:sz w:val="22"/>
                <w:szCs w:val="22"/>
              </w:rPr>
            </w:pPr>
            <w:r w:rsidRPr="0055295B">
              <w:rPr>
                <w:sz w:val="22"/>
                <w:szCs w:val="22"/>
              </w:rPr>
              <w:t>Проверка, протяжка электрических соединений.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B9BFD4C"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A5123FB" w14:textId="77777777" w:rsidR="00B44F30" w:rsidRPr="0055295B" w:rsidRDefault="00B44F30" w:rsidP="00AD6E74">
            <w:pPr>
              <w:rPr>
                <w:sz w:val="22"/>
                <w:szCs w:val="22"/>
              </w:rPr>
            </w:pPr>
          </w:p>
        </w:tc>
      </w:tr>
      <w:tr w:rsidR="00B44F30" w:rsidRPr="0055295B" w14:paraId="5D0F746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A7FDC7" w14:textId="77777777" w:rsidR="00B44F30" w:rsidRPr="0055295B" w:rsidRDefault="00B44F30" w:rsidP="00AD6E74">
            <w:pPr>
              <w:jc w:val="center"/>
              <w:rPr>
                <w:sz w:val="22"/>
                <w:szCs w:val="22"/>
              </w:rPr>
            </w:pPr>
            <w:r w:rsidRPr="0055295B">
              <w:rPr>
                <w:sz w:val="22"/>
                <w:szCs w:val="22"/>
              </w:rPr>
              <w:t>29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7BF7D28" w14:textId="77777777" w:rsidR="00B44F30" w:rsidRPr="0055295B" w:rsidRDefault="00B44F30" w:rsidP="00AD6E74">
            <w:pPr>
              <w:jc w:val="center"/>
              <w:rPr>
                <w:sz w:val="22"/>
                <w:szCs w:val="22"/>
              </w:rPr>
            </w:pPr>
            <w:r w:rsidRPr="0055295B">
              <w:rPr>
                <w:sz w:val="22"/>
                <w:szCs w:val="22"/>
              </w:rPr>
              <w:t>Проверка электрических компонентов на загрязнение и исправность</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8313469"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2B46190" w14:textId="77777777" w:rsidR="00B44F30" w:rsidRPr="0055295B" w:rsidRDefault="00B44F30" w:rsidP="00AD6E74">
            <w:pPr>
              <w:rPr>
                <w:sz w:val="22"/>
                <w:szCs w:val="22"/>
              </w:rPr>
            </w:pPr>
          </w:p>
        </w:tc>
      </w:tr>
      <w:tr w:rsidR="00B44F30" w:rsidRPr="0055295B" w14:paraId="7A932DB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4F08761" w14:textId="77777777" w:rsidR="00B44F30" w:rsidRPr="0055295B" w:rsidRDefault="00B44F30" w:rsidP="00AD6E74">
            <w:pPr>
              <w:jc w:val="center"/>
              <w:rPr>
                <w:sz w:val="22"/>
                <w:szCs w:val="22"/>
              </w:rPr>
            </w:pPr>
            <w:r w:rsidRPr="0055295B">
              <w:rPr>
                <w:sz w:val="22"/>
                <w:szCs w:val="22"/>
              </w:rPr>
              <w:t>30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A86726D" w14:textId="77777777" w:rsidR="00B44F30" w:rsidRPr="0055295B" w:rsidRDefault="00B44F30" w:rsidP="00AD6E74">
            <w:pPr>
              <w:jc w:val="center"/>
              <w:rPr>
                <w:sz w:val="22"/>
                <w:szCs w:val="22"/>
              </w:rPr>
            </w:pPr>
            <w:r w:rsidRPr="0055295B">
              <w:rPr>
                <w:sz w:val="22"/>
                <w:szCs w:val="22"/>
              </w:rPr>
              <w:t>Проверка на работоспособность блока ротации кондиционеров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2E07F6F"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985BC3C" w14:textId="77777777" w:rsidR="00B44F30" w:rsidRPr="0055295B" w:rsidRDefault="00B44F30" w:rsidP="00AD6E74">
            <w:pPr>
              <w:rPr>
                <w:sz w:val="22"/>
                <w:szCs w:val="22"/>
              </w:rPr>
            </w:pPr>
          </w:p>
        </w:tc>
      </w:tr>
      <w:tr w:rsidR="00B44F30" w:rsidRPr="0055295B" w14:paraId="2109A95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B4F046D" w14:textId="77777777" w:rsidR="00B44F30" w:rsidRPr="0055295B" w:rsidRDefault="00B44F30" w:rsidP="00AD6E74">
            <w:pPr>
              <w:jc w:val="center"/>
              <w:rPr>
                <w:sz w:val="22"/>
                <w:szCs w:val="22"/>
              </w:rPr>
            </w:pPr>
            <w:r w:rsidRPr="0055295B">
              <w:rPr>
                <w:sz w:val="22"/>
                <w:szCs w:val="22"/>
              </w:rPr>
              <w:t>31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169B62C" w14:textId="77777777" w:rsidR="00B44F30" w:rsidRPr="0055295B" w:rsidRDefault="00B44F30" w:rsidP="00AD6E74">
            <w:pPr>
              <w:jc w:val="center"/>
              <w:rPr>
                <w:sz w:val="22"/>
                <w:szCs w:val="22"/>
              </w:rPr>
            </w:pPr>
            <w:r w:rsidRPr="0055295B">
              <w:rPr>
                <w:sz w:val="22"/>
                <w:szCs w:val="22"/>
              </w:rPr>
              <w:t xml:space="preserve">Проверка настроек устройства ротации кондиционеров </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F7E711A"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C5D859" w14:textId="77777777" w:rsidR="00B44F30" w:rsidRPr="0055295B" w:rsidRDefault="00B44F30" w:rsidP="00AD6E74">
            <w:pPr>
              <w:rPr>
                <w:sz w:val="22"/>
                <w:szCs w:val="22"/>
              </w:rPr>
            </w:pPr>
          </w:p>
        </w:tc>
      </w:tr>
      <w:tr w:rsidR="00B44F30" w:rsidRPr="0055295B" w14:paraId="0B19243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AB36F97" w14:textId="77777777" w:rsidR="00B44F30" w:rsidRPr="0055295B" w:rsidRDefault="00B44F30" w:rsidP="00AD6E74">
            <w:pPr>
              <w:jc w:val="center"/>
              <w:rPr>
                <w:sz w:val="22"/>
                <w:szCs w:val="22"/>
              </w:rPr>
            </w:pPr>
            <w:r w:rsidRPr="0055295B">
              <w:rPr>
                <w:sz w:val="22"/>
                <w:szCs w:val="22"/>
              </w:rPr>
              <w:t>32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0CCB1AC" w14:textId="77777777" w:rsidR="00B44F30" w:rsidRPr="0055295B" w:rsidRDefault="00B44F30" w:rsidP="00AD6E74">
            <w:pPr>
              <w:jc w:val="center"/>
              <w:rPr>
                <w:sz w:val="22"/>
                <w:szCs w:val="22"/>
              </w:rPr>
            </w:pPr>
            <w:r w:rsidRPr="0055295B">
              <w:rPr>
                <w:sz w:val="22"/>
                <w:szCs w:val="22"/>
              </w:rPr>
              <w:t xml:space="preserve">Проверка </w:t>
            </w:r>
            <w:proofErr w:type="spellStart"/>
            <w:r w:rsidRPr="0055295B">
              <w:rPr>
                <w:sz w:val="22"/>
                <w:szCs w:val="22"/>
              </w:rPr>
              <w:t>электрорегулятора</w:t>
            </w:r>
            <w:proofErr w:type="spellEnd"/>
            <w:r w:rsidRPr="0055295B">
              <w:rPr>
                <w:sz w:val="22"/>
                <w:szCs w:val="22"/>
              </w:rPr>
              <w:t xml:space="preserve"> на функционирование</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7C8E7B4"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16DC487" w14:textId="77777777" w:rsidR="00B44F30" w:rsidRPr="0055295B" w:rsidRDefault="00B44F30" w:rsidP="00AD6E74">
            <w:pPr>
              <w:rPr>
                <w:sz w:val="22"/>
                <w:szCs w:val="22"/>
              </w:rPr>
            </w:pPr>
          </w:p>
        </w:tc>
      </w:tr>
      <w:tr w:rsidR="00B44F30" w:rsidRPr="0055295B" w14:paraId="559098F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E903703" w14:textId="77777777" w:rsidR="00B44F30" w:rsidRPr="0055295B" w:rsidRDefault="00B44F30" w:rsidP="00AD6E74">
            <w:pPr>
              <w:jc w:val="center"/>
              <w:rPr>
                <w:sz w:val="22"/>
                <w:szCs w:val="22"/>
              </w:rPr>
            </w:pPr>
            <w:r w:rsidRPr="0055295B">
              <w:rPr>
                <w:sz w:val="22"/>
                <w:szCs w:val="22"/>
              </w:rPr>
              <w:t>33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D9B5BC9" w14:textId="77777777" w:rsidR="00B44F30" w:rsidRPr="0055295B" w:rsidRDefault="00B44F30" w:rsidP="00AD6E74">
            <w:pPr>
              <w:jc w:val="center"/>
              <w:rPr>
                <w:sz w:val="22"/>
                <w:szCs w:val="22"/>
              </w:rPr>
            </w:pPr>
            <w:r w:rsidRPr="0055295B">
              <w:rPr>
                <w:sz w:val="22"/>
                <w:szCs w:val="22"/>
              </w:rPr>
              <w:t>Проверка заданных значений температуры и параметров регулировки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C1D04DD"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05059C4" w14:textId="77777777" w:rsidR="00B44F30" w:rsidRPr="0055295B" w:rsidRDefault="00B44F30" w:rsidP="00AD6E74">
            <w:pPr>
              <w:rPr>
                <w:sz w:val="22"/>
                <w:szCs w:val="22"/>
              </w:rPr>
            </w:pPr>
          </w:p>
        </w:tc>
      </w:tr>
      <w:tr w:rsidR="00B44F30" w:rsidRPr="0055295B" w14:paraId="63EC88E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749BADD" w14:textId="77777777" w:rsidR="00B44F30" w:rsidRPr="0055295B" w:rsidRDefault="00B44F30" w:rsidP="00AD6E74">
            <w:pPr>
              <w:jc w:val="center"/>
              <w:rPr>
                <w:sz w:val="22"/>
                <w:szCs w:val="22"/>
              </w:rPr>
            </w:pPr>
            <w:r w:rsidRPr="0055295B">
              <w:rPr>
                <w:sz w:val="22"/>
                <w:szCs w:val="22"/>
              </w:rPr>
              <w:t>34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292766B" w14:textId="77777777" w:rsidR="00B44F30" w:rsidRPr="0055295B" w:rsidRDefault="00B44F30" w:rsidP="00AD6E74">
            <w:pPr>
              <w:jc w:val="center"/>
              <w:rPr>
                <w:sz w:val="22"/>
                <w:szCs w:val="22"/>
              </w:rPr>
            </w:pPr>
            <w:r w:rsidRPr="0055295B">
              <w:rPr>
                <w:sz w:val="22"/>
                <w:szCs w:val="22"/>
              </w:rPr>
              <w:t xml:space="preserve">Проверка рабочих токов </w:t>
            </w:r>
            <w:proofErr w:type="spellStart"/>
            <w:r w:rsidRPr="0055295B">
              <w:rPr>
                <w:sz w:val="22"/>
                <w:szCs w:val="22"/>
              </w:rPr>
              <w:t>электропотребляющих</w:t>
            </w:r>
            <w:proofErr w:type="spellEnd"/>
            <w:r w:rsidRPr="0055295B">
              <w:rPr>
                <w:sz w:val="22"/>
                <w:szCs w:val="22"/>
              </w:rPr>
              <w:t xml:space="preserve"> узлов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7D5C14F"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E65D6C1" w14:textId="77777777" w:rsidR="00B44F30" w:rsidRPr="0055295B" w:rsidRDefault="00B44F30" w:rsidP="00AD6E74">
            <w:pPr>
              <w:rPr>
                <w:sz w:val="22"/>
                <w:szCs w:val="22"/>
              </w:rPr>
            </w:pPr>
          </w:p>
        </w:tc>
      </w:tr>
      <w:tr w:rsidR="00B44F30" w:rsidRPr="0055295B" w14:paraId="5E6E8DB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44CB0C8" w14:textId="77777777" w:rsidR="00B44F30" w:rsidRPr="0055295B" w:rsidRDefault="00B44F30" w:rsidP="00AD6E74">
            <w:pPr>
              <w:jc w:val="center"/>
              <w:rPr>
                <w:sz w:val="22"/>
                <w:szCs w:val="22"/>
              </w:rPr>
            </w:pPr>
            <w:r w:rsidRPr="0055295B">
              <w:rPr>
                <w:sz w:val="22"/>
                <w:szCs w:val="22"/>
              </w:rPr>
              <w:t>35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D26983D" w14:textId="77777777" w:rsidR="00B44F30" w:rsidRPr="0055295B" w:rsidRDefault="00B44F30" w:rsidP="00AD6E74">
            <w:pPr>
              <w:jc w:val="center"/>
              <w:rPr>
                <w:sz w:val="22"/>
                <w:szCs w:val="22"/>
              </w:rPr>
            </w:pPr>
            <w:r w:rsidRPr="0055295B">
              <w:rPr>
                <w:sz w:val="22"/>
                <w:szCs w:val="22"/>
              </w:rPr>
              <w:t>Проверка прохождения аварийных сигналов СК, температурных датчиков (включая проверку соединительных линий до трансмиссионного оборудования и контроллера сбора и передачи данных ЛЕДА, ПУМА и пр.) до оборудования дежурной смены (при технической возможности)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CAB1CC0"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B7ABB41" w14:textId="77777777" w:rsidR="00B44F30" w:rsidRPr="0055295B" w:rsidRDefault="00B44F30" w:rsidP="00AD6E74">
            <w:pPr>
              <w:rPr>
                <w:sz w:val="22"/>
                <w:szCs w:val="22"/>
              </w:rPr>
            </w:pPr>
          </w:p>
        </w:tc>
      </w:tr>
      <w:tr w:rsidR="00B44F30" w:rsidRPr="0055295B" w14:paraId="3A05D83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3FB544" w14:textId="77777777" w:rsidR="00B44F30" w:rsidRPr="0055295B" w:rsidRDefault="00B44F30" w:rsidP="00AD6E74">
            <w:pPr>
              <w:jc w:val="center"/>
              <w:rPr>
                <w:sz w:val="22"/>
                <w:szCs w:val="22"/>
              </w:rPr>
            </w:pPr>
            <w:r w:rsidRPr="0055295B">
              <w:rPr>
                <w:sz w:val="22"/>
                <w:szCs w:val="22"/>
              </w:rPr>
              <w:t>36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119E158" w14:textId="77777777" w:rsidR="00B44F30" w:rsidRPr="0055295B" w:rsidRDefault="00B44F30" w:rsidP="00AD6E74">
            <w:pPr>
              <w:jc w:val="center"/>
              <w:rPr>
                <w:sz w:val="22"/>
                <w:szCs w:val="22"/>
              </w:rPr>
            </w:pPr>
            <w:r w:rsidRPr="0055295B">
              <w:rPr>
                <w:sz w:val="22"/>
                <w:szCs w:val="22"/>
              </w:rPr>
              <w:t>Проверка работоспособности пульта ДУ (замена элементов питания щелочными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8E6DF8A"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C1A5A45" w14:textId="77777777" w:rsidR="00B44F30" w:rsidRPr="0055295B" w:rsidRDefault="00B44F30" w:rsidP="00AD6E74">
            <w:pPr>
              <w:rPr>
                <w:sz w:val="22"/>
                <w:szCs w:val="22"/>
              </w:rPr>
            </w:pPr>
          </w:p>
        </w:tc>
      </w:tr>
      <w:tr w:rsidR="00B44F30" w:rsidRPr="0055295B" w14:paraId="1804E60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D43A273" w14:textId="77777777" w:rsidR="00B44F30" w:rsidRPr="0055295B" w:rsidRDefault="00B44F30" w:rsidP="00AD6E74">
            <w:pPr>
              <w:jc w:val="center"/>
              <w:rPr>
                <w:sz w:val="22"/>
                <w:szCs w:val="22"/>
              </w:rPr>
            </w:pPr>
            <w:r w:rsidRPr="0055295B">
              <w:rPr>
                <w:sz w:val="22"/>
                <w:szCs w:val="22"/>
              </w:rPr>
              <w:t>37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6BBD6AA" w14:textId="77777777" w:rsidR="00B44F30" w:rsidRPr="0055295B" w:rsidRDefault="00B44F30" w:rsidP="00AD6E74">
            <w:pPr>
              <w:jc w:val="center"/>
              <w:rPr>
                <w:sz w:val="22"/>
                <w:szCs w:val="22"/>
              </w:rPr>
            </w:pPr>
            <w:r w:rsidRPr="0055295B">
              <w:rPr>
                <w:sz w:val="22"/>
                <w:szCs w:val="22"/>
              </w:rPr>
              <w:t>Проверка наличия защиты электрических и электронных компонентов от неблагоприятных климатических факторов (дождя, снега и т.п.)</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F271D23"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A95986A" w14:textId="77777777" w:rsidR="00B44F30" w:rsidRPr="0055295B" w:rsidRDefault="00B44F30" w:rsidP="00AD6E74">
            <w:pPr>
              <w:rPr>
                <w:sz w:val="22"/>
                <w:szCs w:val="22"/>
              </w:rPr>
            </w:pPr>
          </w:p>
        </w:tc>
      </w:tr>
      <w:tr w:rsidR="00B44F30" w:rsidRPr="0055295B" w14:paraId="66959C4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EF9C4B5" w14:textId="77777777" w:rsidR="00B44F30" w:rsidRPr="0055295B" w:rsidRDefault="00B44F30" w:rsidP="00AD6E74">
            <w:pPr>
              <w:jc w:val="center"/>
              <w:rPr>
                <w:sz w:val="22"/>
                <w:szCs w:val="22"/>
              </w:rPr>
            </w:pPr>
            <w:r w:rsidRPr="0055295B">
              <w:rPr>
                <w:sz w:val="22"/>
                <w:szCs w:val="22"/>
              </w:rPr>
              <w:t>38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EFC1AA3" w14:textId="77777777" w:rsidR="00B44F30" w:rsidRPr="0055295B" w:rsidRDefault="00B44F30" w:rsidP="00AD6E74">
            <w:pPr>
              <w:jc w:val="center"/>
              <w:rPr>
                <w:sz w:val="22"/>
                <w:szCs w:val="22"/>
              </w:rPr>
            </w:pPr>
            <w:r w:rsidRPr="0055295B">
              <w:rPr>
                <w:sz w:val="22"/>
                <w:szCs w:val="22"/>
              </w:rPr>
              <w:t>Визуальный осмотр СК на наличие внешних повреждений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896B29C"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84EEAE1" w14:textId="77777777" w:rsidR="00B44F30" w:rsidRPr="0055295B" w:rsidRDefault="00B44F30" w:rsidP="00AD6E74">
            <w:pPr>
              <w:rPr>
                <w:sz w:val="22"/>
                <w:szCs w:val="22"/>
              </w:rPr>
            </w:pPr>
          </w:p>
        </w:tc>
      </w:tr>
      <w:tr w:rsidR="00B44F30" w:rsidRPr="0055295B" w14:paraId="5F24962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498D770" w14:textId="77777777" w:rsidR="00B44F30" w:rsidRPr="0055295B" w:rsidRDefault="00B44F30" w:rsidP="00AD6E74">
            <w:pPr>
              <w:jc w:val="center"/>
              <w:rPr>
                <w:sz w:val="22"/>
                <w:szCs w:val="22"/>
              </w:rPr>
            </w:pPr>
            <w:r w:rsidRPr="0055295B">
              <w:rPr>
                <w:sz w:val="22"/>
                <w:szCs w:val="22"/>
              </w:rPr>
              <w:t>39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68DAB65" w14:textId="77777777" w:rsidR="00B44F30" w:rsidRPr="0055295B" w:rsidRDefault="00B44F30" w:rsidP="00AD6E74">
            <w:pPr>
              <w:jc w:val="center"/>
              <w:rPr>
                <w:sz w:val="22"/>
                <w:szCs w:val="22"/>
              </w:rPr>
            </w:pPr>
            <w:r w:rsidRPr="0055295B">
              <w:rPr>
                <w:sz w:val="22"/>
                <w:szCs w:val="22"/>
              </w:rPr>
              <w:t>Проверка надежности крепления элементов кондиционера, внешних элементов, ограждений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3F51503"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C33ED55" w14:textId="77777777" w:rsidR="00B44F30" w:rsidRPr="0055295B" w:rsidRDefault="00B44F30" w:rsidP="00AD6E74">
            <w:pPr>
              <w:rPr>
                <w:sz w:val="22"/>
                <w:szCs w:val="22"/>
              </w:rPr>
            </w:pPr>
          </w:p>
        </w:tc>
      </w:tr>
      <w:tr w:rsidR="00B44F30" w:rsidRPr="0055295B" w14:paraId="1A398333"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9A1C39E" w14:textId="77777777" w:rsidR="00B44F30" w:rsidRPr="0055295B" w:rsidRDefault="00B44F30" w:rsidP="00AD6E74">
            <w:pPr>
              <w:jc w:val="center"/>
              <w:rPr>
                <w:sz w:val="22"/>
                <w:szCs w:val="22"/>
              </w:rPr>
            </w:pPr>
            <w:r w:rsidRPr="0055295B">
              <w:rPr>
                <w:sz w:val="22"/>
                <w:szCs w:val="22"/>
              </w:rPr>
              <w:t>40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DDA4FA0" w14:textId="77777777" w:rsidR="00B44F30" w:rsidRPr="0055295B" w:rsidRDefault="00B44F30" w:rsidP="00AD6E74">
            <w:pPr>
              <w:jc w:val="center"/>
              <w:rPr>
                <w:sz w:val="22"/>
                <w:szCs w:val="22"/>
              </w:rPr>
            </w:pPr>
            <w:r w:rsidRPr="0055295B">
              <w:rPr>
                <w:sz w:val="22"/>
                <w:szCs w:val="22"/>
              </w:rPr>
              <w:t xml:space="preserve">Изготовление и установка антивандальной защиты наружных блоков кондиционеров, при её отсутствии (по дополнительному соглашению), замена навесных замков на защите 1 раз в год (хранение ключа в сайте) </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B2D950C"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BBEB2A" w14:textId="77777777" w:rsidR="00B44F30" w:rsidRPr="0055295B" w:rsidRDefault="00B44F30" w:rsidP="00AD6E74">
            <w:pPr>
              <w:rPr>
                <w:sz w:val="22"/>
                <w:szCs w:val="22"/>
              </w:rPr>
            </w:pPr>
          </w:p>
        </w:tc>
      </w:tr>
      <w:tr w:rsidR="00B44F30" w:rsidRPr="0055295B" w14:paraId="1ED0794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B6B064F" w14:textId="77777777" w:rsidR="00B44F30" w:rsidRPr="0055295B" w:rsidRDefault="00B44F30" w:rsidP="00AD6E74">
            <w:pPr>
              <w:jc w:val="center"/>
              <w:rPr>
                <w:sz w:val="22"/>
                <w:szCs w:val="22"/>
              </w:rPr>
            </w:pPr>
            <w:r w:rsidRPr="0055295B">
              <w:rPr>
                <w:sz w:val="22"/>
                <w:szCs w:val="22"/>
              </w:rPr>
              <w:t>41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3DDC2D1" w14:textId="77777777" w:rsidR="00B44F30" w:rsidRPr="0055295B" w:rsidRDefault="00B44F30" w:rsidP="00AD6E74">
            <w:pPr>
              <w:jc w:val="center"/>
              <w:rPr>
                <w:sz w:val="22"/>
                <w:szCs w:val="22"/>
              </w:rPr>
            </w:pPr>
            <w:r w:rsidRPr="0055295B">
              <w:rPr>
                <w:sz w:val="22"/>
                <w:szCs w:val="22"/>
              </w:rPr>
              <w:t>Комплексное опробование систем кондиционирования воздуха на поддержание необходимых параметров, с опробованием защит и блокировок установленных элементов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D8795A8"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5851DAE" w14:textId="77777777" w:rsidR="00B44F30" w:rsidRPr="0055295B" w:rsidRDefault="00B44F30" w:rsidP="00AD6E74">
            <w:pPr>
              <w:rPr>
                <w:sz w:val="22"/>
                <w:szCs w:val="22"/>
              </w:rPr>
            </w:pPr>
          </w:p>
        </w:tc>
      </w:tr>
      <w:tr w:rsidR="00B44F30" w:rsidRPr="0055295B" w14:paraId="492F9F61"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EC93CD5" w14:textId="77777777" w:rsidR="00B44F30" w:rsidRPr="0055295B" w:rsidRDefault="00B44F30" w:rsidP="00AD6E74">
            <w:pPr>
              <w:jc w:val="center"/>
              <w:rPr>
                <w:sz w:val="22"/>
                <w:szCs w:val="22"/>
              </w:rPr>
            </w:pPr>
            <w:r w:rsidRPr="0055295B">
              <w:rPr>
                <w:b/>
                <w:bCs/>
                <w:sz w:val="22"/>
                <w:szCs w:val="22"/>
              </w:rPr>
              <w:t>Техническое обслуживание приточно-вытяжной вентиляции</w:t>
            </w:r>
          </w:p>
        </w:tc>
      </w:tr>
      <w:tr w:rsidR="00B44F30" w:rsidRPr="0055295B" w14:paraId="6C99EB2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022A93" w14:textId="77777777" w:rsidR="00B44F30" w:rsidRPr="0055295B" w:rsidRDefault="00B44F30" w:rsidP="00AD6E74">
            <w:pPr>
              <w:jc w:val="center"/>
              <w:rPr>
                <w:sz w:val="22"/>
                <w:szCs w:val="22"/>
              </w:rPr>
            </w:pPr>
            <w:r w:rsidRPr="0055295B">
              <w:rPr>
                <w:sz w:val="22"/>
                <w:szCs w:val="22"/>
              </w:rPr>
              <w:t>42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528172E" w14:textId="77777777" w:rsidR="00B44F30" w:rsidRPr="0055295B" w:rsidRDefault="00B44F30" w:rsidP="00AD6E74">
            <w:pPr>
              <w:jc w:val="center"/>
              <w:rPr>
                <w:sz w:val="22"/>
                <w:szCs w:val="22"/>
              </w:rPr>
            </w:pPr>
            <w:r w:rsidRPr="0055295B">
              <w:rPr>
                <w:sz w:val="22"/>
                <w:szCs w:val="22"/>
              </w:rPr>
              <w:t>Проверка работы системы приточно-вытяжной вентиляции (при наличии)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E0E0805"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B566628" w14:textId="77777777" w:rsidR="00B44F30" w:rsidRPr="0055295B" w:rsidRDefault="00B44F30" w:rsidP="00AD6E74">
            <w:pPr>
              <w:rPr>
                <w:sz w:val="22"/>
                <w:szCs w:val="22"/>
              </w:rPr>
            </w:pPr>
          </w:p>
        </w:tc>
      </w:tr>
      <w:tr w:rsidR="00B44F30" w:rsidRPr="0055295B" w14:paraId="4413E08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7DF93FB" w14:textId="77777777" w:rsidR="00B44F30" w:rsidRPr="0055295B" w:rsidRDefault="00B44F30" w:rsidP="00AD6E74">
            <w:pPr>
              <w:jc w:val="center"/>
              <w:rPr>
                <w:sz w:val="22"/>
                <w:szCs w:val="22"/>
              </w:rPr>
            </w:pPr>
            <w:r w:rsidRPr="0055295B">
              <w:rPr>
                <w:sz w:val="22"/>
                <w:szCs w:val="22"/>
              </w:rPr>
              <w:t>43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73CE96A" w14:textId="77777777" w:rsidR="00B44F30" w:rsidRPr="0055295B" w:rsidRDefault="00B44F30" w:rsidP="00AD6E74">
            <w:pPr>
              <w:jc w:val="center"/>
              <w:rPr>
                <w:sz w:val="22"/>
                <w:szCs w:val="22"/>
              </w:rPr>
            </w:pPr>
            <w:r w:rsidRPr="0055295B">
              <w:rPr>
                <w:sz w:val="22"/>
                <w:szCs w:val="22"/>
              </w:rPr>
              <w:t>Проверка крепления элементов системы вентиляции и ремонт,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6D34A3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2D22CF7" w14:textId="77777777" w:rsidR="00B44F30" w:rsidRPr="0055295B" w:rsidRDefault="00B44F30" w:rsidP="00AD6E74">
            <w:pPr>
              <w:rPr>
                <w:sz w:val="22"/>
                <w:szCs w:val="22"/>
              </w:rPr>
            </w:pPr>
          </w:p>
        </w:tc>
      </w:tr>
      <w:tr w:rsidR="00B44F30" w:rsidRPr="0055295B" w14:paraId="37E5E77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999DBAF" w14:textId="77777777" w:rsidR="00B44F30" w:rsidRPr="0055295B" w:rsidRDefault="00B44F30" w:rsidP="00AD6E74">
            <w:pPr>
              <w:jc w:val="center"/>
              <w:rPr>
                <w:sz w:val="22"/>
                <w:szCs w:val="22"/>
              </w:rPr>
            </w:pPr>
            <w:r w:rsidRPr="0055295B">
              <w:rPr>
                <w:sz w:val="22"/>
                <w:szCs w:val="22"/>
              </w:rPr>
              <w:t>44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E8DA257" w14:textId="77777777" w:rsidR="00B44F30" w:rsidRPr="0055295B" w:rsidRDefault="00B44F30" w:rsidP="00AD6E74">
            <w:pPr>
              <w:jc w:val="center"/>
              <w:rPr>
                <w:sz w:val="22"/>
                <w:szCs w:val="22"/>
              </w:rPr>
            </w:pPr>
            <w:r w:rsidRPr="0055295B">
              <w:rPr>
                <w:sz w:val="22"/>
                <w:szCs w:val="22"/>
              </w:rPr>
              <w:t>Замена фильтров (с учетом материалов) и очистка наружных решеток системы вентиляции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A99AE50"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4C0EA36" w14:textId="77777777" w:rsidR="00B44F30" w:rsidRPr="0055295B" w:rsidRDefault="00B44F30" w:rsidP="00AD6E74">
            <w:pPr>
              <w:rPr>
                <w:sz w:val="22"/>
                <w:szCs w:val="22"/>
              </w:rPr>
            </w:pPr>
          </w:p>
        </w:tc>
      </w:tr>
      <w:tr w:rsidR="00B44F30" w:rsidRPr="0055295B" w14:paraId="6AA4734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9EDB5DF" w14:textId="77777777" w:rsidR="00B44F30" w:rsidRPr="0055295B" w:rsidRDefault="00B44F30" w:rsidP="00AD6E74">
            <w:pPr>
              <w:jc w:val="center"/>
              <w:rPr>
                <w:sz w:val="22"/>
                <w:szCs w:val="22"/>
              </w:rPr>
            </w:pPr>
            <w:r w:rsidRPr="0055295B">
              <w:rPr>
                <w:sz w:val="22"/>
                <w:szCs w:val="22"/>
              </w:rPr>
              <w:t>45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F66E63A" w14:textId="77777777" w:rsidR="00B44F30" w:rsidRPr="0055295B" w:rsidRDefault="00B44F30" w:rsidP="00AD6E74">
            <w:pPr>
              <w:jc w:val="center"/>
              <w:rPr>
                <w:sz w:val="22"/>
                <w:szCs w:val="22"/>
              </w:rPr>
            </w:pPr>
            <w:r w:rsidRPr="0055295B">
              <w:rPr>
                <w:sz w:val="22"/>
                <w:szCs w:val="22"/>
              </w:rPr>
              <w:t>Проверка правильности работы температурных датчиков системы вентиляции и их замена,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99B447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49D892E" w14:textId="77777777" w:rsidR="00B44F30" w:rsidRPr="0055295B" w:rsidRDefault="00B44F30" w:rsidP="00AD6E74">
            <w:pPr>
              <w:rPr>
                <w:sz w:val="22"/>
                <w:szCs w:val="22"/>
              </w:rPr>
            </w:pPr>
          </w:p>
        </w:tc>
      </w:tr>
      <w:tr w:rsidR="00B44F30" w:rsidRPr="0055295B" w14:paraId="406F73B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E7C5F5" w14:textId="77777777" w:rsidR="00B44F30" w:rsidRPr="0055295B" w:rsidRDefault="00B44F30" w:rsidP="00AD6E74">
            <w:pPr>
              <w:jc w:val="center"/>
              <w:rPr>
                <w:sz w:val="22"/>
                <w:szCs w:val="22"/>
              </w:rPr>
            </w:pPr>
            <w:r w:rsidRPr="0055295B">
              <w:rPr>
                <w:sz w:val="22"/>
                <w:szCs w:val="22"/>
              </w:rPr>
              <w:t>46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3A22D4E" w14:textId="77777777" w:rsidR="00B44F30" w:rsidRPr="0055295B" w:rsidRDefault="00B44F30" w:rsidP="00AD6E74">
            <w:pPr>
              <w:jc w:val="center"/>
              <w:rPr>
                <w:sz w:val="22"/>
                <w:szCs w:val="22"/>
              </w:rPr>
            </w:pPr>
            <w:r w:rsidRPr="0055295B">
              <w:rPr>
                <w:sz w:val="22"/>
                <w:szCs w:val="22"/>
              </w:rPr>
              <w:t>Проверка исправности вентилятора (при вибрации или посторонних шумах, замена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FB0F95B"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35AE0D1" w14:textId="77777777" w:rsidR="00B44F30" w:rsidRPr="0055295B" w:rsidRDefault="00B44F30" w:rsidP="00AD6E74">
            <w:pPr>
              <w:rPr>
                <w:sz w:val="22"/>
                <w:szCs w:val="22"/>
              </w:rPr>
            </w:pPr>
          </w:p>
        </w:tc>
      </w:tr>
      <w:tr w:rsidR="00B44F30" w:rsidRPr="0055295B" w14:paraId="6A4264A3"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EB6F964" w14:textId="77777777" w:rsidR="00B44F30" w:rsidRPr="0055295B" w:rsidRDefault="00B44F30" w:rsidP="00AD6E74">
            <w:pPr>
              <w:jc w:val="center"/>
              <w:rPr>
                <w:sz w:val="22"/>
                <w:szCs w:val="22"/>
              </w:rPr>
            </w:pPr>
            <w:r w:rsidRPr="0055295B">
              <w:rPr>
                <w:sz w:val="22"/>
                <w:szCs w:val="22"/>
              </w:rPr>
              <w:t>47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C8A36DD" w14:textId="77777777" w:rsidR="00B44F30" w:rsidRPr="0055295B" w:rsidRDefault="00B44F30" w:rsidP="00AD6E74">
            <w:pPr>
              <w:jc w:val="center"/>
              <w:rPr>
                <w:sz w:val="22"/>
                <w:szCs w:val="22"/>
              </w:rPr>
            </w:pPr>
            <w:r w:rsidRPr="0055295B">
              <w:rPr>
                <w:sz w:val="22"/>
                <w:szCs w:val="22"/>
              </w:rPr>
              <w:t>Проверка правильности работы контроллера системы вентиляции с имитацией всех режимов срабатывания и отключения, включая проверку отключения ПВВ при срабатывании пожарной сигнализации. Выявленные неисправности устранить. Замена воздушных фильтров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D678556"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7733845" w14:textId="77777777" w:rsidR="00B44F30" w:rsidRPr="0055295B" w:rsidRDefault="00B44F30" w:rsidP="00AD6E74">
            <w:pPr>
              <w:rPr>
                <w:sz w:val="22"/>
                <w:szCs w:val="22"/>
              </w:rPr>
            </w:pPr>
          </w:p>
        </w:tc>
      </w:tr>
      <w:tr w:rsidR="00B44F30" w:rsidRPr="0055295B" w14:paraId="131D1FF4"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1BBC8D" w14:textId="77777777" w:rsidR="00B44F30" w:rsidRPr="0055295B" w:rsidRDefault="00B44F30" w:rsidP="00AD6E74">
            <w:pPr>
              <w:jc w:val="center"/>
              <w:rPr>
                <w:sz w:val="22"/>
                <w:szCs w:val="22"/>
              </w:rPr>
            </w:pPr>
            <w:r w:rsidRPr="0055295B">
              <w:rPr>
                <w:b/>
                <w:bCs/>
                <w:sz w:val="22"/>
                <w:szCs w:val="22"/>
              </w:rPr>
              <w:t>Техническое обслуживание моноблочных кондиционеров</w:t>
            </w:r>
          </w:p>
        </w:tc>
      </w:tr>
      <w:tr w:rsidR="00B44F30" w:rsidRPr="0055295B" w14:paraId="6EA43D82"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F5F85FE" w14:textId="77777777" w:rsidR="00B44F30" w:rsidRPr="0055295B" w:rsidRDefault="00B44F30" w:rsidP="00AD6E74">
            <w:pPr>
              <w:jc w:val="center"/>
              <w:rPr>
                <w:sz w:val="22"/>
                <w:szCs w:val="22"/>
              </w:rPr>
            </w:pPr>
            <w:r w:rsidRPr="0055295B">
              <w:rPr>
                <w:b/>
                <w:bCs/>
                <w:iCs/>
                <w:sz w:val="22"/>
                <w:szCs w:val="22"/>
              </w:rPr>
              <w:t>Вентилятор</w:t>
            </w:r>
          </w:p>
        </w:tc>
      </w:tr>
      <w:tr w:rsidR="00B44F30" w:rsidRPr="0055295B" w14:paraId="04E6F84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DD89512" w14:textId="77777777" w:rsidR="00B44F30" w:rsidRPr="0055295B" w:rsidRDefault="00B44F30" w:rsidP="00AD6E74">
            <w:pPr>
              <w:jc w:val="center"/>
              <w:rPr>
                <w:sz w:val="22"/>
                <w:szCs w:val="22"/>
              </w:rPr>
            </w:pPr>
            <w:r w:rsidRPr="0055295B">
              <w:rPr>
                <w:sz w:val="22"/>
                <w:szCs w:val="22"/>
              </w:rPr>
              <w:t>48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8DB9C4B" w14:textId="77777777" w:rsidR="00B44F30" w:rsidRPr="0055295B" w:rsidRDefault="00B44F30" w:rsidP="00AD6E74">
            <w:pPr>
              <w:jc w:val="center"/>
              <w:rPr>
                <w:sz w:val="22"/>
                <w:szCs w:val="22"/>
              </w:rPr>
            </w:pPr>
            <w:r w:rsidRPr="0055295B">
              <w:rPr>
                <w:sz w:val="22"/>
                <w:szCs w:val="22"/>
              </w:rPr>
              <w:t>Проверка на исправность (при вибрации, посторонних шумах, замена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C07D16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2F8FBF6" w14:textId="77777777" w:rsidR="00B44F30" w:rsidRPr="0055295B" w:rsidRDefault="00B44F30" w:rsidP="00AD6E74">
            <w:pPr>
              <w:rPr>
                <w:sz w:val="22"/>
                <w:szCs w:val="22"/>
              </w:rPr>
            </w:pPr>
          </w:p>
        </w:tc>
      </w:tr>
      <w:tr w:rsidR="00B44F30" w:rsidRPr="0055295B" w14:paraId="0D78FC8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BCF11C3" w14:textId="77777777" w:rsidR="00B44F30" w:rsidRPr="0055295B" w:rsidRDefault="00B44F30" w:rsidP="00AD6E74">
            <w:pPr>
              <w:jc w:val="center"/>
              <w:rPr>
                <w:sz w:val="22"/>
                <w:szCs w:val="22"/>
              </w:rPr>
            </w:pPr>
            <w:r w:rsidRPr="0055295B">
              <w:rPr>
                <w:sz w:val="22"/>
                <w:szCs w:val="22"/>
              </w:rPr>
              <w:t>49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1E91D23" w14:textId="77777777" w:rsidR="00B44F30" w:rsidRPr="0055295B" w:rsidRDefault="00B44F30" w:rsidP="00AD6E74">
            <w:pPr>
              <w:jc w:val="center"/>
              <w:rPr>
                <w:sz w:val="22"/>
                <w:szCs w:val="22"/>
              </w:rPr>
            </w:pPr>
            <w:r w:rsidRPr="0055295B">
              <w:rPr>
                <w:sz w:val="22"/>
                <w:szCs w:val="22"/>
              </w:rPr>
              <w:t>Проверка балансировки крыльчатки (при вибрации или посторонних шумах), замена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70FA381"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E0052E6" w14:textId="77777777" w:rsidR="00B44F30" w:rsidRPr="0055295B" w:rsidRDefault="00B44F30" w:rsidP="00AD6E74">
            <w:pPr>
              <w:rPr>
                <w:sz w:val="22"/>
                <w:szCs w:val="22"/>
              </w:rPr>
            </w:pPr>
          </w:p>
        </w:tc>
      </w:tr>
      <w:tr w:rsidR="00B44F30" w:rsidRPr="0055295B" w14:paraId="73F139F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57C78A4" w14:textId="77777777" w:rsidR="00B44F30" w:rsidRPr="0055295B" w:rsidRDefault="00B44F30" w:rsidP="00AD6E74">
            <w:pPr>
              <w:jc w:val="center"/>
              <w:rPr>
                <w:sz w:val="22"/>
                <w:szCs w:val="22"/>
              </w:rPr>
            </w:pPr>
            <w:r w:rsidRPr="0055295B">
              <w:rPr>
                <w:sz w:val="22"/>
                <w:szCs w:val="22"/>
              </w:rPr>
              <w:t>50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32D3539" w14:textId="77777777" w:rsidR="00B44F30" w:rsidRPr="0055295B" w:rsidRDefault="00B44F30" w:rsidP="00AD6E74">
            <w:pPr>
              <w:jc w:val="center"/>
              <w:rPr>
                <w:sz w:val="22"/>
                <w:szCs w:val="22"/>
              </w:rPr>
            </w:pPr>
            <w:r w:rsidRPr="0055295B">
              <w:rPr>
                <w:sz w:val="22"/>
                <w:szCs w:val="22"/>
              </w:rPr>
              <w:t>Проверка подшипника на износ (при вибрации или посторонних шумах в двигателе), замена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85F991C"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6819300" w14:textId="77777777" w:rsidR="00B44F30" w:rsidRPr="0055295B" w:rsidRDefault="00B44F30" w:rsidP="00AD6E74">
            <w:pPr>
              <w:rPr>
                <w:sz w:val="22"/>
                <w:szCs w:val="22"/>
              </w:rPr>
            </w:pPr>
          </w:p>
        </w:tc>
      </w:tr>
      <w:tr w:rsidR="00B44F30" w:rsidRPr="0055295B" w14:paraId="0A5334C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848D5AE" w14:textId="77777777" w:rsidR="00B44F30" w:rsidRPr="0055295B" w:rsidRDefault="00B44F30" w:rsidP="00AD6E74">
            <w:pPr>
              <w:jc w:val="center"/>
              <w:rPr>
                <w:sz w:val="22"/>
                <w:szCs w:val="22"/>
              </w:rPr>
            </w:pPr>
            <w:r w:rsidRPr="0055295B">
              <w:rPr>
                <w:sz w:val="22"/>
                <w:szCs w:val="22"/>
              </w:rPr>
              <w:t>51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D3A22E4" w14:textId="77777777" w:rsidR="00B44F30" w:rsidRPr="0055295B" w:rsidRDefault="00B44F30" w:rsidP="00AD6E74">
            <w:pPr>
              <w:jc w:val="center"/>
              <w:rPr>
                <w:sz w:val="22"/>
                <w:szCs w:val="22"/>
              </w:rPr>
            </w:pPr>
            <w:r w:rsidRPr="0055295B">
              <w:rPr>
                <w:sz w:val="22"/>
                <w:szCs w:val="22"/>
              </w:rPr>
              <w:t>Отчистка от загрязнений и коррозии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A5964E2"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2802D36" w14:textId="77777777" w:rsidR="00B44F30" w:rsidRPr="0055295B" w:rsidRDefault="00B44F30" w:rsidP="00AD6E74">
            <w:pPr>
              <w:rPr>
                <w:sz w:val="22"/>
                <w:szCs w:val="22"/>
              </w:rPr>
            </w:pPr>
          </w:p>
        </w:tc>
      </w:tr>
      <w:tr w:rsidR="00B44F30" w:rsidRPr="0055295B" w14:paraId="47FFF054"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51D818E" w14:textId="77777777" w:rsidR="00B44F30" w:rsidRPr="0055295B" w:rsidRDefault="00B44F30" w:rsidP="00AD6E74">
            <w:pPr>
              <w:jc w:val="center"/>
              <w:rPr>
                <w:sz w:val="22"/>
                <w:szCs w:val="22"/>
              </w:rPr>
            </w:pPr>
            <w:r w:rsidRPr="0055295B">
              <w:rPr>
                <w:b/>
                <w:bCs/>
                <w:iCs/>
                <w:sz w:val="22"/>
                <w:szCs w:val="22"/>
              </w:rPr>
              <w:t>Воздухозаборные, выпускные отверстия, воздушные фильтры</w:t>
            </w:r>
          </w:p>
        </w:tc>
      </w:tr>
      <w:tr w:rsidR="00B44F30" w:rsidRPr="0055295B" w14:paraId="6D9CE42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0B3A99C" w14:textId="77777777" w:rsidR="00B44F30" w:rsidRPr="0055295B" w:rsidRDefault="00B44F30" w:rsidP="00AD6E74">
            <w:pPr>
              <w:jc w:val="center"/>
              <w:rPr>
                <w:sz w:val="22"/>
                <w:szCs w:val="22"/>
              </w:rPr>
            </w:pPr>
            <w:r w:rsidRPr="0055295B">
              <w:rPr>
                <w:sz w:val="22"/>
                <w:szCs w:val="22"/>
              </w:rPr>
              <w:t>52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77E94CC" w14:textId="77777777" w:rsidR="00B44F30" w:rsidRPr="0055295B" w:rsidRDefault="00B44F30" w:rsidP="00AD6E74">
            <w:pPr>
              <w:jc w:val="center"/>
              <w:rPr>
                <w:sz w:val="22"/>
                <w:szCs w:val="22"/>
              </w:rPr>
            </w:pPr>
            <w:r w:rsidRPr="0055295B">
              <w:rPr>
                <w:sz w:val="22"/>
                <w:szCs w:val="22"/>
              </w:rPr>
              <w:t xml:space="preserve">Чистка конденсаторного блока </w:t>
            </w:r>
            <w:proofErr w:type="gramStart"/>
            <w:r w:rsidRPr="0055295B">
              <w:rPr>
                <w:sz w:val="22"/>
                <w:szCs w:val="22"/>
              </w:rPr>
              <w:t>и  его</w:t>
            </w:r>
            <w:proofErr w:type="gramEnd"/>
            <w:r w:rsidRPr="0055295B">
              <w:rPr>
                <w:sz w:val="22"/>
                <w:szCs w:val="22"/>
              </w:rPr>
              <w:t xml:space="preserve"> фильтра  с помощью компрессора, при необходимости  "мокрым" способом (мойка под давлением).</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E1F28C1"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C6B5B5D" w14:textId="77777777" w:rsidR="00B44F30" w:rsidRPr="0055295B" w:rsidRDefault="00B44F30" w:rsidP="00AD6E74">
            <w:pPr>
              <w:rPr>
                <w:sz w:val="22"/>
                <w:szCs w:val="22"/>
              </w:rPr>
            </w:pPr>
          </w:p>
        </w:tc>
      </w:tr>
      <w:tr w:rsidR="00B44F30" w:rsidRPr="0055295B" w14:paraId="7AD7685D"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6E9EFF5" w14:textId="77777777" w:rsidR="00B44F30" w:rsidRPr="0055295B" w:rsidRDefault="00B44F30" w:rsidP="00AD6E74">
            <w:pPr>
              <w:jc w:val="center"/>
              <w:rPr>
                <w:sz w:val="22"/>
                <w:szCs w:val="22"/>
              </w:rPr>
            </w:pPr>
            <w:r w:rsidRPr="0055295B">
              <w:rPr>
                <w:sz w:val="22"/>
                <w:szCs w:val="22"/>
              </w:rPr>
              <w:t>53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7A7559B" w14:textId="77777777" w:rsidR="00B44F30" w:rsidRPr="0055295B" w:rsidRDefault="00B44F30" w:rsidP="00AD6E74">
            <w:pPr>
              <w:jc w:val="center"/>
              <w:rPr>
                <w:sz w:val="22"/>
                <w:szCs w:val="22"/>
              </w:rPr>
            </w:pPr>
            <w:r w:rsidRPr="0055295B">
              <w:rPr>
                <w:sz w:val="22"/>
                <w:szCs w:val="22"/>
              </w:rPr>
              <w:t>Замена фильтра блока испарения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98BFFB6"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ADDD23F" w14:textId="77777777" w:rsidR="00B44F30" w:rsidRPr="0055295B" w:rsidRDefault="00B44F30" w:rsidP="00AD6E74">
            <w:pPr>
              <w:rPr>
                <w:sz w:val="22"/>
                <w:szCs w:val="22"/>
              </w:rPr>
            </w:pPr>
          </w:p>
        </w:tc>
      </w:tr>
      <w:tr w:rsidR="00B44F30" w:rsidRPr="0055295B" w14:paraId="52B324F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4CBC1CE" w14:textId="77777777" w:rsidR="00B44F30" w:rsidRPr="0055295B" w:rsidRDefault="00B44F30" w:rsidP="00AD6E74">
            <w:pPr>
              <w:jc w:val="center"/>
              <w:rPr>
                <w:sz w:val="22"/>
                <w:szCs w:val="22"/>
              </w:rPr>
            </w:pPr>
            <w:r w:rsidRPr="0055295B">
              <w:rPr>
                <w:sz w:val="22"/>
                <w:szCs w:val="22"/>
              </w:rPr>
              <w:t>54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7D6C5CB" w14:textId="77777777" w:rsidR="00B44F30" w:rsidRPr="0055295B" w:rsidRDefault="00B44F30" w:rsidP="00AD6E74">
            <w:pPr>
              <w:jc w:val="center"/>
              <w:rPr>
                <w:sz w:val="22"/>
                <w:szCs w:val="22"/>
              </w:rPr>
            </w:pPr>
            <w:r w:rsidRPr="0055295B">
              <w:rPr>
                <w:sz w:val="22"/>
                <w:szCs w:val="22"/>
              </w:rPr>
              <w:t>Отчистка воздухозаборной решетки от загрязнений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56EBAF0"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40659E3" w14:textId="77777777" w:rsidR="00B44F30" w:rsidRPr="0055295B" w:rsidRDefault="00B44F30" w:rsidP="00AD6E74">
            <w:pPr>
              <w:rPr>
                <w:sz w:val="22"/>
                <w:szCs w:val="22"/>
              </w:rPr>
            </w:pPr>
          </w:p>
        </w:tc>
      </w:tr>
      <w:tr w:rsidR="00B44F30" w:rsidRPr="0055295B" w14:paraId="2FA7D11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D9F01B6" w14:textId="77777777" w:rsidR="00B44F30" w:rsidRPr="0055295B" w:rsidRDefault="00B44F30" w:rsidP="00AD6E74">
            <w:pPr>
              <w:jc w:val="center"/>
              <w:rPr>
                <w:sz w:val="22"/>
                <w:szCs w:val="22"/>
              </w:rPr>
            </w:pPr>
            <w:r w:rsidRPr="0055295B">
              <w:rPr>
                <w:sz w:val="22"/>
                <w:szCs w:val="22"/>
              </w:rPr>
              <w:t>55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8116A01" w14:textId="77777777" w:rsidR="00B44F30" w:rsidRPr="0055295B" w:rsidRDefault="00B44F30" w:rsidP="00AD6E74">
            <w:pPr>
              <w:jc w:val="center"/>
              <w:rPr>
                <w:sz w:val="22"/>
                <w:szCs w:val="22"/>
              </w:rPr>
            </w:pPr>
            <w:r w:rsidRPr="0055295B">
              <w:rPr>
                <w:sz w:val="22"/>
                <w:szCs w:val="22"/>
              </w:rPr>
              <w:t>Отчистка воздуховыпускного отверстия и наружных панелей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F1C556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D04E3E7" w14:textId="77777777" w:rsidR="00B44F30" w:rsidRPr="0055295B" w:rsidRDefault="00B44F30" w:rsidP="00AD6E74">
            <w:pPr>
              <w:rPr>
                <w:sz w:val="22"/>
                <w:szCs w:val="22"/>
              </w:rPr>
            </w:pPr>
          </w:p>
        </w:tc>
      </w:tr>
      <w:tr w:rsidR="00B44F30" w:rsidRPr="0055295B" w14:paraId="5AD6F7A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40D0D5C" w14:textId="77777777" w:rsidR="00B44F30" w:rsidRPr="0055295B" w:rsidRDefault="00B44F30" w:rsidP="00AD6E74">
            <w:pPr>
              <w:jc w:val="center"/>
              <w:rPr>
                <w:sz w:val="22"/>
                <w:szCs w:val="22"/>
              </w:rPr>
            </w:pPr>
            <w:r w:rsidRPr="0055295B">
              <w:rPr>
                <w:sz w:val="22"/>
                <w:szCs w:val="22"/>
              </w:rPr>
              <w:t>56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3C6707F" w14:textId="77777777" w:rsidR="00B44F30" w:rsidRPr="0055295B" w:rsidRDefault="00B44F30" w:rsidP="00AD6E74">
            <w:pPr>
              <w:jc w:val="center"/>
              <w:rPr>
                <w:sz w:val="22"/>
                <w:szCs w:val="22"/>
              </w:rPr>
            </w:pPr>
            <w:r w:rsidRPr="0055295B">
              <w:rPr>
                <w:sz w:val="22"/>
                <w:szCs w:val="22"/>
              </w:rPr>
              <w:t>Проверка работоспособности привода и заслонки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ED66518"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1F122F5" w14:textId="77777777" w:rsidR="00B44F30" w:rsidRPr="0055295B" w:rsidRDefault="00B44F30" w:rsidP="00AD6E74">
            <w:pPr>
              <w:rPr>
                <w:sz w:val="22"/>
                <w:szCs w:val="22"/>
              </w:rPr>
            </w:pPr>
          </w:p>
        </w:tc>
      </w:tr>
      <w:tr w:rsidR="00B44F30" w:rsidRPr="0055295B" w14:paraId="1DEB8FD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3E7BC08" w14:textId="77777777" w:rsidR="00B44F30" w:rsidRPr="0055295B" w:rsidRDefault="00B44F30" w:rsidP="00AD6E74">
            <w:pPr>
              <w:jc w:val="center"/>
              <w:rPr>
                <w:sz w:val="22"/>
                <w:szCs w:val="22"/>
              </w:rPr>
            </w:pPr>
            <w:r w:rsidRPr="0055295B">
              <w:rPr>
                <w:sz w:val="22"/>
                <w:szCs w:val="22"/>
              </w:rPr>
              <w:t>57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C2523C5" w14:textId="77777777" w:rsidR="00B44F30" w:rsidRPr="0055295B" w:rsidRDefault="00B44F30" w:rsidP="00AD6E74">
            <w:pPr>
              <w:jc w:val="center"/>
              <w:rPr>
                <w:sz w:val="22"/>
                <w:szCs w:val="22"/>
              </w:rPr>
            </w:pPr>
            <w:r w:rsidRPr="0055295B">
              <w:rPr>
                <w:sz w:val="22"/>
                <w:szCs w:val="22"/>
              </w:rPr>
              <w:t>Чистка панелей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7DA247D"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6B6CD37" w14:textId="77777777" w:rsidR="00B44F30" w:rsidRPr="0055295B" w:rsidRDefault="00B44F30" w:rsidP="00AD6E74">
            <w:pPr>
              <w:rPr>
                <w:sz w:val="22"/>
                <w:szCs w:val="22"/>
              </w:rPr>
            </w:pPr>
          </w:p>
        </w:tc>
      </w:tr>
      <w:tr w:rsidR="00B44F30" w:rsidRPr="0055295B" w14:paraId="4ACEEB2D"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FA3BA4" w14:textId="77777777" w:rsidR="00B44F30" w:rsidRPr="0055295B" w:rsidRDefault="00B44F30" w:rsidP="00AD6E74">
            <w:pPr>
              <w:jc w:val="center"/>
              <w:rPr>
                <w:sz w:val="22"/>
                <w:szCs w:val="22"/>
              </w:rPr>
            </w:pPr>
            <w:r w:rsidRPr="0055295B">
              <w:rPr>
                <w:b/>
                <w:bCs/>
                <w:iCs/>
                <w:sz w:val="22"/>
                <w:szCs w:val="22"/>
              </w:rPr>
              <w:t>Электронагреватель</w:t>
            </w:r>
          </w:p>
        </w:tc>
      </w:tr>
      <w:tr w:rsidR="00B44F30" w:rsidRPr="0055295B" w14:paraId="17B4E86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F210D10" w14:textId="77777777" w:rsidR="00B44F30" w:rsidRPr="0055295B" w:rsidRDefault="00B44F30" w:rsidP="00AD6E74">
            <w:pPr>
              <w:jc w:val="center"/>
              <w:rPr>
                <w:sz w:val="22"/>
                <w:szCs w:val="22"/>
              </w:rPr>
            </w:pPr>
            <w:r w:rsidRPr="0055295B">
              <w:rPr>
                <w:sz w:val="22"/>
                <w:szCs w:val="22"/>
              </w:rPr>
              <w:t>58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1FF1859" w14:textId="77777777" w:rsidR="00B44F30" w:rsidRPr="0055295B" w:rsidRDefault="00B44F30" w:rsidP="00AD6E74">
            <w:pPr>
              <w:jc w:val="center"/>
              <w:rPr>
                <w:sz w:val="22"/>
                <w:szCs w:val="22"/>
              </w:rPr>
            </w:pPr>
            <w:r w:rsidRPr="0055295B">
              <w:rPr>
                <w:sz w:val="22"/>
                <w:szCs w:val="22"/>
              </w:rPr>
              <w:t>Отчистка от коррозии и загрязнений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255D9C9"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290CA7C" w14:textId="77777777" w:rsidR="00B44F30" w:rsidRPr="0055295B" w:rsidRDefault="00B44F30" w:rsidP="00AD6E74">
            <w:pPr>
              <w:rPr>
                <w:sz w:val="22"/>
                <w:szCs w:val="22"/>
              </w:rPr>
            </w:pPr>
          </w:p>
        </w:tc>
      </w:tr>
      <w:tr w:rsidR="00B44F30" w:rsidRPr="0055295B" w14:paraId="03E5DB8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44FD88" w14:textId="77777777" w:rsidR="00B44F30" w:rsidRPr="0055295B" w:rsidRDefault="00B44F30" w:rsidP="00AD6E74">
            <w:pPr>
              <w:jc w:val="center"/>
              <w:rPr>
                <w:sz w:val="22"/>
                <w:szCs w:val="22"/>
              </w:rPr>
            </w:pPr>
            <w:r w:rsidRPr="0055295B">
              <w:rPr>
                <w:sz w:val="22"/>
                <w:szCs w:val="22"/>
              </w:rPr>
              <w:t>59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BBF07C5" w14:textId="77777777" w:rsidR="00B44F30" w:rsidRPr="0055295B" w:rsidRDefault="00B44F30" w:rsidP="00AD6E74">
            <w:pPr>
              <w:jc w:val="center"/>
              <w:rPr>
                <w:sz w:val="22"/>
                <w:szCs w:val="22"/>
              </w:rPr>
            </w:pPr>
            <w:r w:rsidRPr="0055295B">
              <w:rPr>
                <w:sz w:val="22"/>
                <w:szCs w:val="22"/>
              </w:rPr>
              <w:t>Проверка устройства защиты от перегрева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A9A07B3"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226570A" w14:textId="77777777" w:rsidR="00B44F30" w:rsidRPr="0055295B" w:rsidRDefault="00B44F30" w:rsidP="00AD6E74">
            <w:pPr>
              <w:rPr>
                <w:sz w:val="22"/>
                <w:szCs w:val="22"/>
              </w:rPr>
            </w:pPr>
          </w:p>
        </w:tc>
      </w:tr>
      <w:tr w:rsidR="00B44F30" w:rsidRPr="0055295B" w14:paraId="7C8E1749"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42362B2" w14:textId="77777777" w:rsidR="00B44F30" w:rsidRPr="0055295B" w:rsidRDefault="00B44F30" w:rsidP="00AD6E74">
            <w:pPr>
              <w:jc w:val="center"/>
              <w:rPr>
                <w:sz w:val="22"/>
                <w:szCs w:val="22"/>
              </w:rPr>
            </w:pPr>
            <w:r w:rsidRPr="0055295B">
              <w:rPr>
                <w:b/>
                <w:bCs/>
                <w:iCs/>
                <w:sz w:val="22"/>
                <w:szCs w:val="22"/>
              </w:rPr>
              <w:t>Холодильная машина</w:t>
            </w:r>
          </w:p>
        </w:tc>
      </w:tr>
      <w:tr w:rsidR="00B44F30" w:rsidRPr="0055295B" w14:paraId="0DED5D0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2203671" w14:textId="77777777" w:rsidR="00B44F30" w:rsidRPr="0055295B" w:rsidRDefault="00B44F30" w:rsidP="00AD6E74">
            <w:pPr>
              <w:jc w:val="center"/>
              <w:rPr>
                <w:sz w:val="22"/>
                <w:szCs w:val="22"/>
              </w:rPr>
            </w:pPr>
            <w:r w:rsidRPr="0055295B">
              <w:rPr>
                <w:sz w:val="22"/>
                <w:szCs w:val="22"/>
              </w:rPr>
              <w:t>60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8D56EAE" w14:textId="77777777" w:rsidR="00B44F30" w:rsidRPr="0055295B" w:rsidRDefault="00B44F30" w:rsidP="00AD6E74">
            <w:pPr>
              <w:jc w:val="center"/>
              <w:rPr>
                <w:sz w:val="22"/>
                <w:szCs w:val="22"/>
              </w:rPr>
            </w:pPr>
            <w:r w:rsidRPr="0055295B">
              <w:rPr>
                <w:sz w:val="22"/>
                <w:szCs w:val="22"/>
              </w:rPr>
              <w:t xml:space="preserve">Проверка </w:t>
            </w:r>
            <w:proofErr w:type="spellStart"/>
            <w:r w:rsidRPr="0055295B">
              <w:rPr>
                <w:sz w:val="22"/>
                <w:szCs w:val="22"/>
              </w:rPr>
              <w:t>фреонопровода</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F03FD21"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7128E64" w14:textId="77777777" w:rsidR="00B44F30" w:rsidRPr="0055295B" w:rsidRDefault="00B44F30" w:rsidP="00AD6E74">
            <w:pPr>
              <w:rPr>
                <w:sz w:val="22"/>
                <w:szCs w:val="22"/>
              </w:rPr>
            </w:pPr>
          </w:p>
        </w:tc>
      </w:tr>
      <w:tr w:rsidR="00B44F30" w:rsidRPr="0055295B" w14:paraId="6D21E1B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616D96A" w14:textId="77777777" w:rsidR="00B44F30" w:rsidRPr="0055295B" w:rsidRDefault="00B44F30" w:rsidP="00AD6E74">
            <w:pPr>
              <w:jc w:val="center"/>
              <w:rPr>
                <w:sz w:val="22"/>
                <w:szCs w:val="22"/>
              </w:rPr>
            </w:pPr>
            <w:r w:rsidRPr="0055295B">
              <w:rPr>
                <w:sz w:val="22"/>
                <w:szCs w:val="22"/>
              </w:rPr>
              <w:t>61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59FABB9" w14:textId="77777777" w:rsidR="00B44F30" w:rsidRPr="0055295B" w:rsidRDefault="00B44F30" w:rsidP="00AD6E74">
            <w:pPr>
              <w:jc w:val="center"/>
              <w:rPr>
                <w:sz w:val="22"/>
                <w:szCs w:val="22"/>
              </w:rPr>
            </w:pPr>
            <w:r w:rsidRPr="0055295B">
              <w:rPr>
                <w:sz w:val="22"/>
                <w:szCs w:val="22"/>
              </w:rPr>
              <w:t>Проверка трубопроводов и изоляцию на внешние повреждения (визуально)</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98BA77C"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DA4FA44" w14:textId="77777777" w:rsidR="00B44F30" w:rsidRPr="0055295B" w:rsidRDefault="00B44F30" w:rsidP="00AD6E74">
            <w:pPr>
              <w:rPr>
                <w:sz w:val="22"/>
                <w:szCs w:val="22"/>
              </w:rPr>
            </w:pPr>
          </w:p>
        </w:tc>
      </w:tr>
      <w:tr w:rsidR="00B44F30" w:rsidRPr="0055295B" w14:paraId="7C0199E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DCE93F" w14:textId="77777777" w:rsidR="00B44F30" w:rsidRPr="0055295B" w:rsidRDefault="00B44F30" w:rsidP="00AD6E74">
            <w:pPr>
              <w:jc w:val="center"/>
              <w:rPr>
                <w:sz w:val="22"/>
                <w:szCs w:val="22"/>
              </w:rPr>
            </w:pPr>
            <w:r w:rsidRPr="0055295B">
              <w:rPr>
                <w:sz w:val="22"/>
                <w:szCs w:val="22"/>
              </w:rPr>
              <w:t>62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0ECDF8C" w14:textId="77777777" w:rsidR="00B44F30" w:rsidRPr="0055295B" w:rsidRDefault="00B44F30" w:rsidP="00AD6E74">
            <w:pPr>
              <w:jc w:val="center"/>
              <w:rPr>
                <w:sz w:val="22"/>
                <w:szCs w:val="22"/>
              </w:rPr>
            </w:pPr>
            <w:r w:rsidRPr="0055295B">
              <w:rPr>
                <w:sz w:val="22"/>
                <w:szCs w:val="22"/>
              </w:rPr>
              <w:t>Измерение рабочего давления (при работающем компрессоре)</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A48A02E"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F35BF87" w14:textId="77777777" w:rsidR="00B44F30" w:rsidRPr="0055295B" w:rsidRDefault="00B44F30" w:rsidP="00AD6E74">
            <w:pPr>
              <w:rPr>
                <w:sz w:val="22"/>
                <w:szCs w:val="22"/>
              </w:rPr>
            </w:pPr>
          </w:p>
        </w:tc>
      </w:tr>
      <w:tr w:rsidR="00B44F30" w:rsidRPr="0055295B" w14:paraId="2C8E2DD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47B6008" w14:textId="77777777" w:rsidR="00B44F30" w:rsidRPr="0055295B" w:rsidRDefault="00B44F30" w:rsidP="00AD6E74">
            <w:pPr>
              <w:jc w:val="center"/>
              <w:rPr>
                <w:sz w:val="22"/>
                <w:szCs w:val="22"/>
              </w:rPr>
            </w:pPr>
            <w:r w:rsidRPr="0055295B">
              <w:rPr>
                <w:sz w:val="22"/>
                <w:szCs w:val="22"/>
              </w:rPr>
              <w:t>63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C1FF6A2" w14:textId="77777777" w:rsidR="00B44F30" w:rsidRPr="0055295B" w:rsidRDefault="00B44F30" w:rsidP="00AD6E74">
            <w:pPr>
              <w:jc w:val="center"/>
              <w:rPr>
                <w:sz w:val="22"/>
                <w:szCs w:val="22"/>
              </w:rPr>
            </w:pPr>
            <w:r w:rsidRPr="0055295B">
              <w:rPr>
                <w:sz w:val="22"/>
                <w:szCs w:val="22"/>
              </w:rPr>
              <w:t>Заправка фреоном (при необходимости) (за счёт Подрядчика)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1459BF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67E0B8F" w14:textId="77777777" w:rsidR="00B44F30" w:rsidRPr="0055295B" w:rsidRDefault="00B44F30" w:rsidP="00AD6E74">
            <w:pPr>
              <w:rPr>
                <w:sz w:val="22"/>
                <w:szCs w:val="22"/>
              </w:rPr>
            </w:pPr>
          </w:p>
        </w:tc>
      </w:tr>
      <w:tr w:rsidR="00B44F30" w:rsidRPr="0055295B" w14:paraId="2CEB85E3" w14:textId="77777777" w:rsidTr="00AD6E74">
        <w:trPr>
          <w:trHeight w:val="330"/>
        </w:trPr>
        <w:tc>
          <w:tcPr>
            <w:tcW w:w="9478" w:type="dxa"/>
            <w:gridSpan w:val="4"/>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581501E" w14:textId="77777777" w:rsidR="00B44F30" w:rsidRPr="0055295B" w:rsidRDefault="00B44F30" w:rsidP="00AD6E74">
            <w:pPr>
              <w:jc w:val="center"/>
              <w:rPr>
                <w:sz w:val="22"/>
                <w:szCs w:val="22"/>
              </w:rPr>
            </w:pPr>
            <w:r w:rsidRPr="0055295B">
              <w:rPr>
                <w:b/>
                <w:bCs/>
                <w:iCs/>
                <w:sz w:val="22"/>
                <w:szCs w:val="22"/>
              </w:rPr>
              <w:t>Дренажная система</w:t>
            </w:r>
          </w:p>
        </w:tc>
      </w:tr>
      <w:tr w:rsidR="00B44F30" w:rsidRPr="0055295B" w14:paraId="0510629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27C1A06" w14:textId="77777777" w:rsidR="00B44F30" w:rsidRPr="0055295B" w:rsidRDefault="00B44F30" w:rsidP="00AD6E74">
            <w:pPr>
              <w:jc w:val="center"/>
              <w:rPr>
                <w:sz w:val="22"/>
                <w:szCs w:val="22"/>
              </w:rPr>
            </w:pPr>
            <w:r w:rsidRPr="0055295B">
              <w:rPr>
                <w:sz w:val="22"/>
                <w:szCs w:val="22"/>
              </w:rPr>
              <w:t>64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DFF39BC" w14:textId="77777777" w:rsidR="00B44F30" w:rsidRPr="0055295B" w:rsidRDefault="00B44F30" w:rsidP="00AD6E74">
            <w:pPr>
              <w:jc w:val="center"/>
              <w:rPr>
                <w:sz w:val="22"/>
                <w:szCs w:val="22"/>
              </w:rPr>
            </w:pPr>
            <w:r w:rsidRPr="0055295B">
              <w:rPr>
                <w:sz w:val="22"/>
                <w:szCs w:val="22"/>
              </w:rPr>
              <w:t>Проверка дренажной системы</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356CE2B"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4301E8A" w14:textId="77777777" w:rsidR="00B44F30" w:rsidRPr="0055295B" w:rsidRDefault="00B44F30" w:rsidP="00AD6E74">
            <w:pPr>
              <w:rPr>
                <w:sz w:val="22"/>
                <w:szCs w:val="22"/>
              </w:rPr>
            </w:pPr>
          </w:p>
        </w:tc>
      </w:tr>
      <w:tr w:rsidR="00B44F30" w:rsidRPr="0055295B" w14:paraId="19DAE6B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A2CEC9" w14:textId="77777777" w:rsidR="00B44F30" w:rsidRPr="0055295B" w:rsidRDefault="00B44F30" w:rsidP="00AD6E74">
            <w:pPr>
              <w:jc w:val="center"/>
              <w:rPr>
                <w:sz w:val="22"/>
                <w:szCs w:val="22"/>
              </w:rPr>
            </w:pPr>
            <w:r w:rsidRPr="0055295B">
              <w:rPr>
                <w:sz w:val="22"/>
                <w:szCs w:val="22"/>
              </w:rPr>
              <w:t>65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0E3DAFF" w14:textId="77777777" w:rsidR="00B44F30" w:rsidRPr="0055295B" w:rsidRDefault="00B44F30" w:rsidP="00AD6E74">
            <w:pPr>
              <w:jc w:val="center"/>
              <w:rPr>
                <w:sz w:val="22"/>
                <w:szCs w:val="22"/>
              </w:rPr>
            </w:pPr>
            <w:r w:rsidRPr="0055295B">
              <w:rPr>
                <w:sz w:val="22"/>
                <w:szCs w:val="22"/>
              </w:rPr>
              <w:t>Отчистка дренажной системы (при необходимости)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0554AA5"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31D65E6" w14:textId="77777777" w:rsidR="00B44F30" w:rsidRPr="0055295B" w:rsidRDefault="00B44F30" w:rsidP="00AD6E74">
            <w:pPr>
              <w:rPr>
                <w:sz w:val="22"/>
                <w:szCs w:val="22"/>
              </w:rPr>
            </w:pPr>
          </w:p>
        </w:tc>
      </w:tr>
      <w:tr w:rsidR="00B44F30" w:rsidRPr="0055295B" w14:paraId="69050D1F" w14:textId="77777777" w:rsidTr="00AD6E74">
        <w:trPr>
          <w:trHeight w:val="330"/>
        </w:trPr>
        <w:tc>
          <w:tcPr>
            <w:tcW w:w="8088" w:type="dxa"/>
            <w:gridSpan w:val="3"/>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DD2FE15" w14:textId="77777777" w:rsidR="00B44F30" w:rsidRPr="0055295B" w:rsidRDefault="00B44F30" w:rsidP="00AD6E74">
            <w:pPr>
              <w:jc w:val="center"/>
              <w:rPr>
                <w:sz w:val="22"/>
                <w:szCs w:val="22"/>
              </w:rPr>
            </w:pPr>
            <w:r w:rsidRPr="0055295B">
              <w:rPr>
                <w:b/>
                <w:bCs/>
                <w:iCs/>
                <w:sz w:val="22"/>
                <w:szCs w:val="22"/>
              </w:rPr>
              <w:t>Управление и регулировка</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26A7486" w14:textId="77777777" w:rsidR="00B44F30" w:rsidRPr="0055295B" w:rsidRDefault="00B44F30" w:rsidP="00AD6E74">
            <w:pPr>
              <w:rPr>
                <w:sz w:val="22"/>
                <w:szCs w:val="22"/>
              </w:rPr>
            </w:pPr>
          </w:p>
        </w:tc>
      </w:tr>
      <w:tr w:rsidR="00B44F30" w:rsidRPr="0055295B" w14:paraId="15CF74CB" w14:textId="77777777" w:rsidTr="00AD6E74">
        <w:trPr>
          <w:gridAfter w:val="1"/>
          <w:wAfter w:w="1390" w:type="dxa"/>
          <w:trHeight w:val="269"/>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1D5534E" w14:textId="77777777" w:rsidR="00B44F30" w:rsidRPr="0055295B" w:rsidRDefault="00B44F30" w:rsidP="00AD6E74">
            <w:pPr>
              <w:jc w:val="center"/>
              <w:rPr>
                <w:sz w:val="22"/>
                <w:szCs w:val="22"/>
              </w:rPr>
            </w:pPr>
            <w:r w:rsidRPr="0055295B">
              <w:rPr>
                <w:sz w:val="22"/>
                <w:szCs w:val="22"/>
              </w:rPr>
              <w:t>66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FE9802B" w14:textId="77777777" w:rsidR="00B44F30" w:rsidRPr="0055295B" w:rsidRDefault="00B44F30" w:rsidP="00AD6E74">
            <w:pPr>
              <w:jc w:val="center"/>
              <w:rPr>
                <w:sz w:val="22"/>
                <w:szCs w:val="22"/>
              </w:rPr>
            </w:pPr>
            <w:r w:rsidRPr="0055295B">
              <w:rPr>
                <w:sz w:val="22"/>
                <w:szCs w:val="22"/>
              </w:rPr>
              <w:t>Проверка проводов кабелей на отсутствие повреждений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BE6F199"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r>
      <w:tr w:rsidR="00B44F30" w:rsidRPr="0055295B" w14:paraId="50E62BF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C04D1D" w14:textId="77777777" w:rsidR="00B44F30" w:rsidRPr="0055295B" w:rsidRDefault="00B44F30" w:rsidP="00AD6E74">
            <w:pPr>
              <w:jc w:val="center"/>
              <w:rPr>
                <w:sz w:val="22"/>
                <w:szCs w:val="22"/>
              </w:rPr>
            </w:pPr>
            <w:r w:rsidRPr="0055295B">
              <w:rPr>
                <w:sz w:val="22"/>
                <w:szCs w:val="22"/>
              </w:rPr>
              <w:t>67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65B224F" w14:textId="77777777" w:rsidR="00B44F30" w:rsidRPr="0055295B" w:rsidRDefault="00B44F30" w:rsidP="00AD6E74">
            <w:pPr>
              <w:jc w:val="center"/>
              <w:rPr>
                <w:sz w:val="22"/>
                <w:szCs w:val="22"/>
              </w:rPr>
            </w:pPr>
            <w:r w:rsidRPr="0055295B">
              <w:rPr>
                <w:sz w:val="22"/>
                <w:szCs w:val="22"/>
              </w:rPr>
              <w:t>Проверка на герметичность</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140033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FC76E7A" w14:textId="77777777" w:rsidR="00B44F30" w:rsidRPr="0055295B" w:rsidRDefault="00B44F30" w:rsidP="00AD6E74">
            <w:pPr>
              <w:rPr>
                <w:sz w:val="22"/>
                <w:szCs w:val="22"/>
              </w:rPr>
            </w:pPr>
          </w:p>
        </w:tc>
      </w:tr>
      <w:tr w:rsidR="00B44F30" w:rsidRPr="0055295B" w14:paraId="411245A2"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308C80" w14:textId="77777777" w:rsidR="00B44F30" w:rsidRPr="0055295B" w:rsidRDefault="00B44F30" w:rsidP="00AD6E74">
            <w:pPr>
              <w:jc w:val="center"/>
              <w:rPr>
                <w:sz w:val="22"/>
                <w:szCs w:val="22"/>
              </w:rPr>
            </w:pPr>
            <w:r w:rsidRPr="0055295B">
              <w:rPr>
                <w:sz w:val="22"/>
                <w:szCs w:val="22"/>
              </w:rPr>
              <w:t>68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68ADD12" w14:textId="77777777" w:rsidR="00B44F30" w:rsidRPr="0055295B" w:rsidRDefault="00B44F30" w:rsidP="00AD6E74">
            <w:pPr>
              <w:jc w:val="center"/>
              <w:rPr>
                <w:sz w:val="22"/>
                <w:szCs w:val="22"/>
              </w:rPr>
            </w:pPr>
            <w:r w:rsidRPr="0055295B">
              <w:rPr>
                <w:sz w:val="22"/>
                <w:szCs w:val="22"/>
              </w:rPr>
              <w:t>Проверка электрических соединений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84FDBD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AB0F0CB" w14:textId="77777777" w:rsidR="00B44F30" w:rsidRPr="0055295B" w:rsidRDefault="00B44F30" w:rsidP="00AD6E74">
            <w:pPr>
              <w:rPr>
                <w:sz w:val="22"/>
                <w:szCs w:val="22"/>
              </w:rPr>
            </w:pPr>
          </w:p>
        </w:tc>
      </w:tr>
      <w:tr w:rsidR="00B44F30" w:rsidRPr="0055295B" w14:paraId="1A601EA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5061FEE" w14:textId="77777777" w:rsidR="00B44F30" w:rsidRPr="0055295B" w:rsidRDefault="00B44F30" w:rsidP="00AD6E74">
            <w:pPr>
              <w:jc w:val="center"/>
              <w:rPr>
                <w:sz w:val="22"/>
                <w:szCs w:val="22"/>
              </w:rPr>
            </w:pPr>
            <w:r w:rsidRPr="0055295B">
              <w:rPr>
                <w:sz w:val="22"/>
                <w:szCs w:val="22"/>
              </w:rPr>
              <w:t>69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703E3A0" w14:textId="77777777" w:rsidR="00B44F30" w:rsidRPr="0055295B" w:rsidRDefault="00B44F30" w:rsidP="00AD6E74">
            <w:pPr>
              <w:jc w:val="center"/>
              <w:rPr>
                <w:sz w:val="22"/>
                <w:szCs w:val="22"/>
              </w:rPr>
            </w:pPr>
            <w:r w:rsidRPr="0055295B">
              <w:rPr>
                <w:sz w:val="22"/>
                <w:szCs w:val="22"/>
              </w:rPr>
              <w:t>Проверка электрических компонентов на загрязнение и исправность</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B4035D6"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95E1BE0" w14:textId="77777777" w:rsidR="00B44F30" w:rsidRPr="0055295B" w:rsidRDefault="00B44F30" w:rsidP="00AD6E74">
            <w:pPr>
              <w:rPr>
                <w:sz w:val="22"/>
                <w:szCs w:val="22"/>
              </w:rPr>
            </w:pPr>
          </w:p>
        </w:tc>
      </w:tr>
      <w:tr w:rsidR="00B44F30" w:rsidRPr="0055295B" w14:paraId="56DA7A3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84513E" w14:textId="77777777" w:rsidR="00B44F30" w:rsidRPr="0055295B" w:rsidRDefault="00B44F30" w:rsidP="00AD6E74">
            <w:pPr>
              <w:jc w:val="center"/>
              <w:rPr>
                <w:sz w:val="22"/>
                <w:szCs w:val="22"/>
              </w:rPr>
            </w:pPr>
            <w:r w:rsidRPr="0055295B">
              <w:rPr>
                <w:sz w:val="22"/>
                <w:szCs w:val="22"/>
              </w:rPr>
              <w:t>70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32DA54C" w14:textId="77777777" w:rsidR="00B44F30" w:rsidRPr="0055295B" w:rsidRDefault="00B44F30" w:rsidP="00AD6E74">
            <w:pPr>
              <w:jc w:val="center"/>
              <w:rPr>
                <w:sz w:val="22"/>
                <w:szCs w:val="22"/>
              </w:rPr>
            </w:pPr>
            <w:r w:rsidRPr="0055295B">
              <w:rPr>
                <w:sz w:val="22"/>
                <w:szCs w:val="22"/>
              </w:rPr>
              <w:t>Проверка реле и пускозащитной аппаратуры на загрязнение и исправность</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92B0C21"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37D3EAE" w14:textId="77777777" w:rsidR="00B44F30" w:rsidRPr="0055295B" w:rsidRDefault="00B44F30" w:rsidP="00AD6E74">
            <w:pPr>
              <w:rPr>
                <w:sz w:val="22"/>
                <w:szCs w:val="22"/>
              </w:rPr>
            </w:pPr>
          </w:p>
        </w:tc>
      </w:tr>
      <w:tr w:rsidR="00B44F30" w:rsidRPr="0055295B" w14:paraId="09673ABD" w14:textId="77777777" w:rsidTr="00AD6E74">
        <w:trPr>
          <w:gridAfter w:val="1"/>
          <w:wAfter w:w="1390" w:type="dxa"/>
          <w:trHeight w:val="344"/>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6907EFB" w14:textId="77777777" w:rsidR="00B44F30" w:rsidRPr="0055295B" w:rsidRDefault="00B44F30" w:rsidP="00AD6E74">
            <w:pPr>
              <w:jc w:val="center"/>
              <w:rPr>
                <w:sz w:val="22"/>
                <w:szCs w:val="22"/>
              </w:rPr>
            </w:pPr>
            <w:r w:rsidRPr="0055295B">
              <w:rPr>
                <w:sz w:val="22"/>
                <w:szCs w:val="22"/>
              </w:rPr>
              <w:t>71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0643096" w14:textId="77777777" w:rsidR="00B44F30" w:rsidRPr="0055295B" w:rsidRDefault="00B44F30" w:rsidP="00AD6E74">
            <w:pPr>
              <w:jc w:val="center"/>
              <w:rPr>
                <w:sz w:val="22"/>
                <w:szCs w:val="22"/>
              </w:rPr>
            </w:pPr>
            <w:r w:rsidRPr="0055295B">
              <w:rPr>
                <w:sz w:val="22"/>
                <w:szCs w:val="22"/>
              </w:rPr>
              <w:t>Проверка выключателей и кнопок на исправность</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EA8B651"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r>
      <w:tr w:rsidR="00B44F30" w:rsidRPr="0055295B" w14:paraId="5DD3E7A9" w14:textId="77777777" w:rsidTr="00AD6E74">
        <w:trPr>
          <w:trHeight w:val="269"/>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8451B0F" w14:textId="77777777" w:rsidR="00B44F30" w:rsidRPr="0055295B" w:rsidRDefault="00B44F30" w:rsidP="00AD6E74">
            <w:pPr>
              <w:jc w:val="center"/>
              <w:rPr>
                <w:sz w:val="22"/>
                <w:szCs w:val="22"/>
              </w:rPr>
            </w:pPr>
            <w:r w:rsidRPr="0055295B">
              <w:rPr>
                <w:sz w:val="22"/>
                <w:szCs w:val="22"/>
              </w:rPr>
              <w:t>72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E2BE357" w14:textId="77777777" w:rsidR="00B44F30" w:rsidRPr="0055295B" w:rsidRDefault="00B44F30" w:rsidP="00AD6E74">
            <w:pPr>
              <w:jc w:val="center"/>
              <w:rPr>
                <w:sz w:val="22"/>
                <w:szCs w:val="22"/>
              </w:rPr>
            </w:pPr>
            <w:r w:rsidRPr="0055295B">
              <w:rPr>
                <w:sz w:val="22"/>
                <w:szCs w:val="22"/>
              </w:rPr>
              <w:t>Проверка контрольных ламп на функционирование</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4BD7918"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DB4432" w14:textId="77777777" w:rsidR="00B44F30" w:rsidRPr="0055295B" w:rsidRDefault="00B44F30" w:rsidP="00AD6E74">
            <w:pPr>
              <w:rPr>
                <w:sz w:val="22"/>
                <w:szCs w:val="22"/>
              </w:rPr>
            </w:pPr>
          </w:p>
        </w:tc>
      </w:tr>
      <w:tr w:rsidR="00B44F30" w:rsidRPr="0055295B" w14:paraId="336D0C4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56B32C3" w14:textId="77777777" w:rsidR="00B44F30" w:rsidRPr="0055295B" w:rsidRDefault="00B44F30" w:rsidP="00AD6E74">
            <w:pPr>
              <w:jc w:val="center"/>
              <w:rPr>
                <w:sz w:val="22"/>
                <w:szCs w:val="22"/>
              </w:rPr>
            </w:pPr>
            <w:r w:rsidRPr="0055295B">
              <w:rPr>
                <w:sz w:val="22"/>
                <w:szCs w:val="22"/>
              </w:rPr>
              <w:t>73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C8719B1" w14:textId="77777777" w:rsidR="00B44F30" w:rsidRPr="0055295B" w:rsidRDefault="00B44F30" w:rsidP="00AD6E74">
            <w:pPr>
              <w:jc w:val="center"/>
              <w:rPr>
                <w:sz w:val="22"/>
                <w:szCs w:val="22"/>
              </w:rPr>
            </w:pPr>
            <w:r w:rsidRPr="0055295B">
              <w:rPr>
                <w:sz w:val="22"/>
                <w:szCs w:val="22"/>
              </w:rPr>
              <w:t xml:space="preserve">Проверка </w:t>
            </w:r>
            <w:proofErr w:type="spellStart"/>
            <w:r w:rsidRPr="0055295B">
              <w:rPr>
                <w:sz w:val="22"/>
                <w:szCs w:val="22"/>
              </w:rPr>
              <w:t>электрорегулятора</w:t>
            </w:r>
            <w:proofErr w:type="spellEnd"/>
            <w:r w:rsidRPr="0055295B">
              <w:rPr>
                <w:sz w:val="22"/>
                <w:szCs w:val="22"/>
              </w:rPr>
              <w:t xml:space="preserve"> на функционирование</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5F14D48"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52E7C8E" w14:textId="77777777" w:rsidR="00B44F30" w:rsidRPr="0055295B" w:rsidRDefault="00B44F30" w:rsidP="00AD6E74">
            <w:pPr>
              <w:rPr>
                <w:sz w:val="22"/>
                <w:szCs w:val="22"/>
              </w:rPr>
            </w:pPr>
          </w:p>
        </w:tc>
      </w:tr>
      <w:tr w:rsidR="00B44F30" w:rsidRPr="0055295B" w14:paraId="219AD41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7DF96E" w14:textId="77777777" w:rsidR="00B44F30" w:rsidRPr="0055295B" w:rsidRDefault="00B44F30" w:rsidP="00AD6E74">
            <w:pPr>
              <w:jc w:val="center"/>
              <w:rPr>
                <w:sz w:val="22"/>
                <w:szCs w:val="22"/>
              </w:rPr>
            </w:pPr>
            <w:r w:rsidRPr="0055295B">
              <w:rPr>
                <w:sz w:val="22"/>
                <w:szCs w:val="22"/>
              </w:rPr>
              <w:t>74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0D6DCC8" w14:textId="77777777" w:rsidR="00B44F30" w:rsidRPr="0055295B" w:rsidRDefault="00B44F30" w:rsidP="00AD6E74">
            <w:pPr>
              <w:jc w:val="center"/>
              <w:rPr>
                <w:sz w:val="22"/>
                <w:szCs w:val="22"/>
              </w:rPr>
            </w:pPr>
            <w:r w:rsidRPr="0055295B">
              <w:rPr>
                <w:sz w:val="22"/>
                <w:szCs w:val="22"/>
              </w:rPr>
              <w:t>Проверка заданных значений температуры и параметров регулировки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DE0CD2E"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342C4689" w14:textId="77777777" w:rsidR="00B44F30" w:rsidRPr="0055295B" w:rsidRDefault="00B44F30" w:rsidP="00AD6E74">
            <w:pPr>
              <w:rPr>
                <w:sz w:val="22"/>
                <w:szCs w:val="22"/>
              </w:rPr>
            </w:pPr>
          </w:p>
        </w:tc>
      </w:tr>
      <w:tr w:rsidR="00B44F30" w:rsidRPr="0055295B" w14:paraId="5A2466D0"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C7DD95" w14:textId="77777777" w:rsidR="00B44F30" w:rsidRPr="0055295B" w:rsidRDefault="00B44F30" w:rsidP="00AD6E74">
            <w:pPr>
              <w:jc w:val="center"/>
              <w:rPr>
                <w:sz w:val="22"/>
                <w:szCs w:val="22"/>
              </w:rPr>
            </w:pPr>
            <w:r w:rsidRPr="0055295B">
              <w:rPr>
                <w:sz w:val="22"/>
                <w:szCs w:val="22"/>
              </w:rPr>
              <w:t>75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D8C8BCC" w14:textId="77777777" w:rsidR="00B44F30" w:rsidRPr="0055295B" w:rsidRDefault="00B44F30" w:rsidP="00AD6E74">
            <w:pPr>
              <w:jc w:val="center"/>
              <w:rPr>
                <w:sz w:val="22"/>
                <w:szCs w:val="22"/>
              </w:rPr>
            </w:pPr>
            <w:r w:rsidRPr="0055295B">
              <w:rPr>
                <w:sz w:val="22"/>
                <w:szCs w:val="22"/>
              </w:rPr>
              <w:t xml:space="preserve">Проверка рабочих токов </w:t>
            </w:r>
            <w:proofErr w:type="spellStart"/>
            <w:r w:rsidRPr="0055295B">
              <w:rPr>
                <w:sz w:val="22"/>
                <w:szCs w:val="22"/>
              </w:rPr>
              <w:t>электропотребляющих</w:t>
            </w:r>
            <w:proofErr w:type="spellEnd"/>
            <w:r w:rsidRPr="0055295B">
              <w:rPr>
                <w:sz w:val="22"/>
                <w:szCs w:val="22"/>
              </w:rPr>
              <w:t xml:space="preserve"> узлов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3DBF5D1"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8720B32" w14:textId="77777777" w:rsidR="00B44F30" w:rsidRPr="0055295B" w:rsidRDefault="00B44F30" w:rsidP="00AD6E74">
            <w:pPr>
              <w:rPr>
                <w:sz w:val="22"/>
                <w:szCs w:val="22"/>
              </w:rPr>
            </w:pPr>
          </w:p>
        </w:tc>
      </w:tr>
      <w:tr w:rsidR="00B44F30" w:rsidRPr="0055295B" w14:paraId="10DC6258" w14:textId="77777777" w:rsidTr="00FC08EA">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8917BF" w14:textId="77777777" w:rsidR="00B44F30" w:rsidRPr="0055295B" w:rsidRDefault="00B44F30" w:rsidP="00AD6E74">
            <w:pPr>
              <w:jc w:val="center"/>
              <w:rPr>
                <w:sz w:val="22"/>
                <w:szCs w:val="22"/>
              </w:rPr>
            </w:pPr>
            <w:r w:rsidRPr="0055295B">
              <w:rPr>
                <w:sz w:val="22"/>
                <w:szCs w:val="22"/>
              </w:rPr>
              <w:t>76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360E097" w14:textId="77777777" w:rsidR="00B44F30" w:rsidRPr="0055295B" w:rsidRDefault="00B44F30" w:rsidP="00AD6E74">
            <w:pPr>
              <w:jc w:val="center"/>
              <w:rPr>
                <w:sz w:val="22"/>
                <w:szCs w:val="22"/>
              </w:rPr>
            </w:pPr>
            <w:proofErr w:type="gramStart"/>
            <w:r w:rsidRPr="0055295B">
              <w:rPr>
                <w:sz w:val="22"/>
                <w:szCs w:val="22"/>
              </w:rPr>
              <w:t>Проверка  прохождения</w:t>
            </w:r>
            <w:proofErr w:type="gramEnd"/>
            <w:r w:rsidRPr="0055295B">
              <w:rPr>
                <w:sz w:val="22"/>
                <w:szCs w:val="22"/>
              </w:rPr>
              <w:t xml:space="preserve"> аварийных сигналов СКК, включая проверку соединительных линий до трансмиссионного оборудования и контроллера сбора и передачи данных (ЛЕДА, ПУМА,…), до  дежурной смены  и восстановление при необходимости.</w:t>
            </w:r>
          </w:p>
        </w:tc>
        <w:tc>
          <w:tcPr>
            <w:tcW w:w="900" w:type="dxa"/>
            <w:tcBorders>
              <w:bottom w:val="single" w:sz="4" w:space="0" w:color="auto"/>
            </w:tcBorders>
            <w:shd w:val="clear" w:color="auto" w:fill="auto"/>
            <w:noWrap/>
            <w:tcMar>
              <w:top w:w="0" w:type="dxa"/>
              <w:left w:w="108" w:type="dxa"/>
              <w:bottom w:w="0" w:type="dxa"/>
              <w:right w:w="108" w:type="dxa"/>
            </w:tcMar>
            <w:vAlign w:val="center"/>
          </w:tcPr>
          <w:p w14:paraId="7694D166"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632405F" w14:textId="77777777" w:rsidR="00B44F30" w:rsidRPr="0055295B" w:rsidRDefault="00B44F30" w:rsidP="00AD6E74">
            <w:pPr>
              <w:rPr>
                <w:sz w:val="22"/>
                <w:szCs w:val="22"/>
              </w:rPr>
            </w:pPr>
          </w:p>
        </w:tc>
      </w:tr>
      <w:tr w:rsidR="00B44F30" w:rsidRPr="0055295B" w14:paraId="17BE7F16" w14:textId="77777777" w:rsidTr="00FC08EA">
        <w:trPr>
          <w:gridAfter w:val="1"/>
          <w:wAfter w:w="1390" w:type="dxa"/>
          <w:trHeight w:val="344"/>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B577AC" w14:textId="77777777" w:rsidR="00B44F30" w:rsidRPr="0055295B" w:rsidRDefault="00B44F30" w:rsidP="00AD6E74">
            <w:pPr>
              <w:jc w:val="center"/>
              <w:rPr>
                <w:sz w:val="22"/>
                <w:szCs w:val="22"/>
              </w:rPr>
            </w:pPr>
            <w:r w:rsidRPr="0055295B">
              <w:rPr>
                <w:sz w:val="22"/>
                <w:szCs w:val="22"/>
              </w:rPr>
              <w:t>77</w:t>
            </w:r>
          </w:p>
        </w:tc>
        <w:tc>
          <w:tcPr>
            <w:tcW w:w="6427" w:type="dxa"/>
            <w:tcBorders>
              <w:bottom w:val="single" w:sz="8" w:space="0" w:color="000000"/>
              <w:right w:val="single" w:sz="4" w:space="0" w:color="auto"/>
            </w:tcBorders>
            <w:shd w:val="clear" w:color="auto" w:fill="auto"/>
            <w:tcMar>
              <w:top w:w="0" w:type="dxa"/>
              <w:left w:w="108" w:type="dxa"/>
              <w:bottom w:w="0" w:type="dxa"/>
              <w:right w:w="108" w:type="dxa"/>
            </w:tcMar>
            <w:vAlign w:val="center"/>
          </w:tcPr>
          <w:p w14:paraId="59BCFA0B" w14:textId="77777777" w:rsidR="00B44F30" w:rsidRPr="0055295B" w:rsidRDefault="00B44F30" w:rsidP="00AD6E74">
            <w:pPr>
              <w:jc w:val="center"/>
              <w:rPr>
                <w:sz w:val="22"/>
                <w:szCs w:val="22"/>
              </w:rPr>
            </w:pPr>
            <w:r w:rsidRPr="0055295B">
              <w:rPr>
                <w:sz w:val="22"/>
                <w:szCs w:val="22"/>
              </w:rPr>
              <w:t>Проверка работы источника бесперебойного питания (проверка выходного напряжения, отчистка в отключенном состоянии)</w:t>
            </w:r>
          </w:p>
        </w:tc>
        <w:tc>
          <w:tcPr>
            <w:tcW w:w="9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1D15BE0"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r>
      <w:tr w:rsidR="00B44F30" w:rsidRPr="0055295B" w14:paraId="283EF324" w14:textId="77777777" w:rsidTr="00FC08EA">
        <w:trPr>
          <w:trHeight w:val="269"/>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21E3940" w14:textId="77777777" w:rsidR="00B44F30" w:rsidRPr="0055295B" w:rsidRDefault="00B44F30" w:rsidP="00AD6E74">
            <w:pPr>
              <w:jc w:val="center"/>
              <w:rPr>
                <w:sz w:val="22"/>
                <w:szCs w:val="22"/>
              </w:rPr>
            </w:pPr>
            <w:r w:rsidRPr="0055295B">
              <w:rPr>
                <w:sz w:val="22"/>
                <w:szCs w:val="22"/>
              </w:rPr>
              <w:t>78</w:t>
            </w:r>
          </w:p>
        </w:tc>
        <w:tc>
          <w:tcPr>
            <w:tcW w:w="6427" w:type="dxa"/>
            <w:tcBorders>
              <w:bottom w:val="single" w:sz="8" w:space="0" w:color="000000"/>
              <w:right w:val="single" w:sz="4" w:space="0" w:color="auto"/>
            </w:tcBorders>
            <w:shd w:val="clear" w:color="auto" w:fill="auto"/>
            <w:tcMar>
              <w:top w:w="0" w:type="dxa"/>
              <w:left w:w="108" w:type="dxa"/>
              <w:bottom w:w="0" w:type="dxa"/>
              <w:right w:w="108" w:type="dxa"/>
            </w:tcMar>
            <w:vAlign w:val="center"/>
          </w:tcPr>
          <w:p w14:paraId="5C86FFF3" w14:textId="77777777" w:rsidR="00B44F30" w:rsidRPr="0055295B" w:rsidRDefault="00B44F30" w:rsidP="00AD6E74">
            <w:pPr>
              <w:jc w:val="center"/>
              <w:rPr>
                <w:sz w:val="22"/>
                <w:szCs w:val="22"/>
              </w:rPr>
            </w:pPr>
            <w:r w:rsidRPr="0055295B">
              <w:rPr>
                <w:sz w:val="22"/>
                <w:szCs w:val="22"/>
              </w:rPr>
              <w:t>Визуальный осмотр СК на наличие внешних повреждений</w:t>
            </w:r>
          </w:p>
        </w:tc>
        <w:tc>
          <w:tcPr>
            <w:tcW w:w="90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215F3DB"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F38FC96" w14:textId="77777777" w:rsidR="00B44F30" w:rsidRPr="0055295B" w:rsidRDefault="00B44F30" w:rsidP="00AD6E74">
            <w:pPr>
              <w:rPr>
                <w:sz w:val="22"/>
                <w:szCs w:val="22"/>
              </w:rPr>
            </w:pPr>
          </w:p>
        </w:tc>
      </w:tr>
      <w:tr w:rsidR="00B44F30" w:rsidRPr="0055295B" w14:paraId="5759C037" w14:textId="77777777" w:rsidTr="00FC08EA">
        <w:trPr>
          <w:trHeight w:val="59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2026E18" w14:textId="77777777" w:rsidR="00B44F30" w:rsidRPr="0055295B" w:rsidRDefault="00B44F30" w:rsidP="00AD6E74">
            <w:pPr>
              <w:jc w:val="center"/>
              <w:rPr>
                <w:sz w:val="22"/>
                <w:szCs w:val="22"/>
              </w:rPr>
            </w:pPr>
            <w:r w:rsidRPr="0055295B">
              <w:rPr>
                <w:sz w:val="22"/>
                <w:szCs w:val="22"/>
              </w:rPr>
              <w:t>79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246432C" w14:textId="77777777" w:rsidR="00B44F30" w:rsidRPr="0055295B" w:rsidRDefault="00B44F30" w:rsidP="00AD6E74">
            <w:pPr>
              <w:jc w:val="center"/>
              <w:rPr>
                <w:sz w:val="22"/>
                <w:szCs w:val="22"/>
              </w:rPr>
            </w:pPr>
            <w:r w:rsidRPr="0055295B">
              <w:rPr>
                <w:sz w:val="22"/>
                <w:szCs w:val="22"/>
              </w:rPr>
              <w:t>Проверка надежности крепления элементов кондиционера</w:t>
            </w:r>
          </w:p>
        </w:tc>
        <w:tc>
          <w:tcPr>
            <w:tcW w:w="900" w:type="dxa"/>
            <w:tcBorders>
              <w:top w:val="single" w:sz="4" w:space="0" w:color="auto"/>
              <w:bottom w:val="single" w:sz="8" w:space="0" w:color="000000"/>
            </w:tcBorders>
            <w:shd w:val="clear" w:color="auto" w:fill="auto"/>
            <w:noWrap/>
            <w:tcMar>
              <w:top w:w="0" w:type="dxa"/>
              <w:left w:w="108" w:type="dxa"/>
              <w:bottom w:w="0" w:type="dxa"/>
              <w:right w:w="108" w:type="dxa"/>
            </w:tcMar>
            <w:vAlign w:val="center"/>
          </w:tcPr>
          <w:p w14:paraId="5C8BA827"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top w:val="single" w:sz="4" w:space="0" w:color="auto"/>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4BED0B6" w14:textId="77777777" w:rsidR="00B44F30" w:rsidRPr="0055295B" w:rsidRDefault="00B44F30" w:rsidP="00AD6E74">
            <w:pPr>
              <w:rPr>
                <w:sz w:val="22"/>
                <w:szCs w:val="22"/>
              </w:rPr>
            </w:pPr>
          </w:p>
        </w:tc>
      </w:tr>
      <w:tr w:rsidR="00B44F30" w:rsidRPr="0055295B" w14:paraId="44D07D8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2FDF9D" w14:textId="77777777" w:rsidR="00B44F30" w:rsidRPr="0055295B" w:rsidRDefault="00B44F30" w:rsidP="00AD6E74">
            <w:pPr>
              <w:jc w:val="center"/>
              <w:rPr>
                <w:sz w:val="22"/>
                <w:szCs w:val="22"/>
              </w:rPr>
            </w:pPr>
            <w:r w:rsidRPr="0055295B">
              <w:rPr>
                <w:sz w:val="22"/>
                <w:szCs w:val="22"/>
              </w:rPr>
              <w:t>80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CA25783" w14:textId="77777777" w:rsidR="00B44F30" w:rsidRPr="0055295B" w:rsidRDefault="00B44F30" w:rsidP="00AD6E74">
            <w:pPr>
              <w:jc w:val="center"/>
              <w:rPr>
                <w:sz w:val="22"/>
                <w:szCs w:val="22"/>
              </w:rPr>
            </w:pPr>
            <w:r w:rsidRPr="0055295B">
              <w:rPr>
                <w:sz w:val="22"/>
                <w:szCs w:val="22"/>
              </w:rPr>
              <w:t>Комплексное опробование систем кондиционирования воздуха на поддержание необходимых параметров, с опробованием защит и блокировок установленных элементов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B040F6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5CF17CB" w14:textId="77777777" w:rsidR="00B44F30" w:rsidRPr="0055295B" w:rsidRDefault="00B44F30" w:rsidP="00AD6E74">
            <w:pPr>
              <w:rPr>
                <w:sz w:val="22"/>
                <w:szCs w:val="22"/>
              </w:rPr>
            </w:pPr>
          </w:p>
        </w:tc>
      </w:tr>
      <w:tr w:rsidR="00B44F30" w:rsidRPr="0055295B" w14:paraId="07D4EFA4" w14:textId="77777777" w:rsidTr="00AD6E74">
        <w:trPr>
          <w:trHeight w:val="330"/>
        </w:trPr>
        <w:tc>
          <w:tcPr>
            <w:tcW w:w="8088" w:type="dxa"/>
            <w:gridSpan w:val="3"/>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D6C28B1" w14:textId="77777777" w:rsidR="00B44F30" w:rsidRPr="0055295B" w:rsidRDefault="00B44F30" w:rsidP="00AD6E74">
            <w:pPr>
              <w:jc w:val="center"/>
              <w:rPr>
                <w:sz w:val="22"/>
                <w:szCs w:val="22"/>
              </w:rPr>
            </w:pP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961CBD2" w14:textId="77777777" w:rsidR="00B44F30" w:rsidRPr="0055295B" w:rsidRDefault="00B44F30" w:rsidP="00AD6E74">
            <w:pPr>
              <w:rPr>
                <w:sz w:val="22"/>
                <w:szCs w:val="22"/>
              </w:rPr>
            </w:pPr>
          </w:p>
        </w:tc>
      </w:tr>
      <w:tr w:rsidR="00B44F30" w:rsidRPr="0055295B" w14:paraId="5AAB4E9B" w14:textId="77777777" w:rsidTr="00AD6E74">
        <w:trPr>
          <w:trHeight w:val="270"/>
        </w:trPr>
        <w:tc>
          <w:tcPr>
            <w:tcW w:w="8088" w:type="dxa"/>
            <w:gridSpan w:val="3"/>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EFA0A79" w14:textId="77777777" w:rsidR="00B44F30" w:rsidRPr="0055295B" w:rsidRDefault="00B44F30" w:rsidP="00AD6E74">
            <w:pPr>
              <w:jc w:val="center"/>
              <w:rPr>
                <w:b/>
                <w:bCs/>
                <w:sz w:val="22"/>
                <w:szCs w:val="22"/>
              </w:rPr>
            </w:pPr>
            <w:r w:rsidRPr="0055295B">
              <w:rPr>
                <w:b/>
                <w:bCs/>
                <w:sz w:val="22"/>
                <w:szCs w:val="22"/>
              </w:rPr>
              <w:t>АВР СКК</w:t>
            </w:r>
          </w:p>
        </w:tc>
        <w:tc>
          <w:tcPr>
            <w:tcW w:w="1390"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7077A9" w14:textId="77777777" w:rsidR="00B44F30" w:rsidRPr="0055295B" w:rsidRDefault="00B44F30" w:rsidP="00AD6E74">
            <w:pPr>
              <w:rPr>
                <w:sz w:val="22"/>
                <w:szCs w:val="22"/>
              </w:rPr>
            </w:pPr>
            <w:r w:rsidRPr="0055295B">
              <w:rPr>
                <w:sz w:val="22"/>
                <w:szCs w:val="22"/>
              </w:rPr>
              <w:t> </w:t>
            </w:r>
          </w:p>
        </w:tc>
      </w:tr>
      <w:tr w:rsidR="00B44F30" w:rsidRPr="0055295B" w14:paraId="07D7B35C" w14:textId="77777777" w:rsidTr="00AD6E74">
        <w:trPr>
          <w:trHeight w:val="345"/>
        </w:trPr>
        <w:tc>
          <w:tcPr>
            <w:tcW w:w="7188" w:type="dxa"/>
            <w:gridSpan w:val="2"/>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8F383B2" w14:textId="77777777" w:rsidR="00B44F30" w:rsidRPr="0055295B" w:rsidRDefault="00B44F30" w:rsidP="00AD6E74">
            <w:pPr>
              <w:jc w:val="center"/>
              <w:rPr>
                <w:b/>
                <w:bCs/>
                <w:sz w:val="22"/>
                <w:szCs w:val="22"/>
              </w:rPr>
            </w:pPr>
            <w:r w:rsidRPr="0055295B">
              <w:rPr>
                <w:b/>
                <w:bCs/>
                <w:sz w:val="22"/>
                <w:szCs w:val="22"/>
              </w:rPr>
              <w:t>Устройство системы кондиционирования воздуха:</w:t>
            </w:r>
          </w:p>
        </w:tc>
        <w:tc>
          <w:tcPr>
            <w:tcW w:w="900" w:type="dxa"/>
            <w:tcBorders>
              <w:bottom w:val="single" w:sz="8" w:space="0" w:color="000000"/>
            </w:tcBorders>
            <w:shd w:val="clear" w:color="auto" w:fill="auto"/>
            <w:tcMar>
              <w:top w:w="0" w:type="dxa"/>
              <w:left w:w="108" w:type="dxa"/>
              <w:bottom w:w="0" w:type="dxa"/>
              <w:right w:w="108" w:type="dxa"/>
            </w:tcMar>
            <w:vAlign w:val="center"/>
          </w:tcPr>
          <w:p w14:paraId="31103961" w14:textId="77777777" w:rsidR="00B44F30" w:rsidRPr="0055295B" w:rsidRDefault="00B44F30" w:rsidP="00AD6E74">
            <w:pPr>
              <w:jc w:val="center"/>
              <w:rPr>
                <w:b/>
                <w:bCs/>
                <w:sz w:val="22"/>
                <w:szCs w:val="22"/>
              </w:rPr>
            </w:pPr>
            <w:r w:rsidRPr="0055295B">
              <w:rPr>
                <w:b/>
                <w:bCs/>
                <w:sz w:val="22"/>
                <w:szCs w:val="22"/>
              </w:rPr>
              <w:t> </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675FF80" w14:textId="77777777" w:rsidR="00B44F30" w:rsidRPr="0055295B" w:rsidRDefault="00B44F30" w:rsidP="00AD6E74">
            <w:pPr>
              <w:rPr>
                <w:sz w:val="22"/>
                <w:szCs w:val="22"/>
              </w:rPr>
            </w:pPr>
            <w:r w:rsidRPr="0055295B">
              <w:rPr>
                <w:sz w:val="22"/>
                <w:szCs w:val="22"/>
              </w:rPr>
              <w:t> </w:t>
            </w:r>
          </w:p>
        </w:tc>
      </w:tr>
      <w:tr w:rsidR="00B44F30" w:rsidRPr="0055295B" w14:paraId="50B96F8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088C70" w14:textId="77777777" w:rsidR="00B44F30" w:rsidRPr="0055295B" w:rsidRDefault="00B44F30" w:rsidP="00AD6E74">
            <w:pPr>
              <w:jc w:val="center"/>
              <w:rPr>
                <w:sz w:val="22"/>
                <w:szCs w:val="22"/>
              </w:rPr>
            </w:pPr>
            <w:r w:rsidRPr="0055295B">
              <w:rPr>
                <w:sz w:val="22"/>
                <w:szCs w:val="22"/>
              </w:rPr>
              <w:t>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800917B" w14:textId="77777777" w:rsidR="00B44F30" w:rsidRPr="0055295B" w:rsidRDefault="00B44F30" w:rsidP="00AD6E74">
            <w:pPr>
              <w:rPr>
                <w:sz w:val="22"/>
                <w:szCs w:val="22"/>
              </w:rPr>
            </w:pPr>
            <w:r w:rsidRPr="0055295B">
              <w:rPr>
                <w:sz w:val="22"/>
                <w:szCs w:val="22"/>
              </w:rPr>
              <w:t>Монтаж внутреннего блока (с учетом монтажных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8DA11FF"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0F13635" w14:textId="77777777" w:rsidR="00B44F30" w:rsidRPr="0055295B" w:rsidRDefault="00B44F30" w:rsidP="00AD6E74">
            <w:pPr>
              <w:rPr>
                <w:sz w:val="22"/>
                <w:szCs w:val="22"/>
              </w:rPr>
            </w:pPr>
          </w:p>
        </w:tc>
      </w:tr>
      <w:tr w:rsidR="00B44F30" w:rsidRPr="0055295B" w14:paraId="0920C412"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F8C444" w14:textId="77777777" w:rsidR="00B44F30" w:rsidRPr="0055295B" w:rsidRDefault="00B44F30" w:rsidP="00AD6E74">
            <w:pPr>
              <w:jc w:val="center"/>
              <w:rPr>
                <w:sz w:val="22"/>
                <w:szCs w:val="22"/>
              </w:rPr>
            </w:pPr>
            <w:r w:rsidRPr="0055295B">
              <w:rPr>
                <w:sz w:val="22"/>
                <w:szCs w:val="22"/>
              </w:rPr>
              <w:t>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68E5B52" w14:textId="77777777" w:rsidR="00B44F30" w:rsidRPr="0055295B" w:rsidRDefault="00B44F30" w:rsidP="00AD6E74">
            <w:pPr>
              <w:rPr>
                <w:sz w:val="22"/>
                <w:szCs w:val="22"/>
              </w:rPr>
            </w:pPr>
            <w:r w:rsidRPr="0055295B">
              <w:rPr>
                <w:sz w:val="22"/>
                <w:szCs w:val="22"/>
              </w:rPr>
              <w:t>Монтаж наружного блока (с учетом монтажных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E51FA96"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A06FCE5" w14:textId="77777777" w:rsidR="00B44F30" w:rsidRPr="0055295B" w:rsidRDefault="00B44F30" w:rsidP="00AD6E74">
            <w:pPr>
              <w:rPr>
                <w:sz w:val="22"/>
                <w:szCs w:val="22"/>
              </w:rPr>
            </w:pPr>
          </w:p>
        </w:tc>
      </w:tr>
      <w:tr w:rsidR="00B44F30" w:rsidRPr="0055295B" w14:paraId="7C00C12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90EA913" w14:textId="77777777" w:rsidR="00B44F30" w:rsidRPr="0055295B" w:rsidRDefault="00B44F30" w:rsidP="00AD6E74">
            <w:pPr>
              <w:jc w:val="center"/>
              <w:rPr>
                <w:sz w:val="22"/>
                <w:szCs w:val="22"/>
              </w:rPr>
            </w:pPr>
            <w:r w:rsidRPr="0055295B">
              <w:rPr>
                <w:sz w:val="22"/>
                <w:szCs w:val="22"/>
              </w:rPr>
              <w:t>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2792321" w14:textId="77777777" w:rsidR="00B44F30" w:rsidRPr="0055295B" w:rsidRDefault="00B44F30" w:rsidP="00AD6E74">
            <w:pPr>
              <w:rPr>
                <w:sz w:val="22"/>
                <w:szCs w:val="22"/>
              </w:rPr>
            </w:pPr>
            <w:r w:rsidRPr="0055295B">
              <w:rPr>
                <w:sz w:val="22"/>
                <w:szCs w:val="22"/>
              </w:rPr>
              <w:t xml:space="preserve">Прокладка трубопроводов </w:t>
            </w:r>
            <w:proofErr w:type="gramStart"/>
            <w:r w:rsidRPr="0055295B">
              <w:rPr>
                <w:sz w:val="22"/>
                <w:szCs w:val="22"/>
              </w:rPr>
              <w:t>( с</w:t>
            </w:r>
            <w:proofErr w:type="gramEnd"/>
            <w:r w:rsidRPr="0055295B">
              <w:rPr>
                <w:sz w:val="22"/>
                <w:szCs w:val="22"/>
              </w:rPr>
              <w:t xml:space="preserve"> учетом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C45920B" w14:textId="77777777" w:rsidR="00B44F30" w:rsidRPr="0055295B" w:rsidRDefault="00B44F30" w:rsidP="00AD6E74">
            <w:pPr>
              <w:jc w:val="center"/>
              <w:rPr>
                <w:sz w:val="22"/>
                <w:szCs w:val="22"/>
              </w:rPr>
            </w:pPr>
            <w:r w:rsidRPr="0055295B">
              <w:rPr>
                <w:sz w:val="22"/>
                <w:szCs w:val="22"/>
              </w:rPr>
              <w:t>м</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400566F" w14:textId="77777777" w:rsidR="00B44F30" w:rsidRPr="0055295B" w:rsidRDefault="00B44F30" w:rsidP="00AD6E74">
            <w:pPr>
              <w:rPr>
                <w:sz w:val="22"/>
                <w:szCs w:val="22"/>
              </w:rPr>
            </w:pPr>
          </w:p>
        </w:tc>
      </w:tr>
      <w:tr w:rsidR="00B44F30" w:rsidRPr="0055295B" w14:paraId="35BDDB6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3FE02E7" w14:textId="77777777" w:rsidR="00B44F30" w:rsidRPr="0055295B" w:rsidRDefault="00B44F30" w:rsidP="00AD6E74">
            <w:pPr>
              <w:jc w:val="center"/>
              <w:rPr>
                <w:sz w:val="22"/>
                <w:szCs w:val="22"/>
              </w:rPr>
            </w:pPr>
            <w:r w:rsidRPr="0055295B">
              <w:rPr>
                <w:sz w:val="22"/>
                <w:szCs w:val="22"/>
              </w:rPr>
              <w:t>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2C231C3" w14:textId="77777777" w:rsidR="00B44F30" w:rsidRPr="0055295B" w:rsidRDefault="00B44F30" w:rsidP="00AD6E74">
            <w:pPr>
              <w:rPr>
                <w:sz w:val="22"/>
                <w:szCs w:val="22"/>
              </w:rPr>
            </w:pPr>
            <w:r w:rsidRPr="0055295B">
              <w:rPr>
                <w:sz w:val="22"/>
                <w:szCs w:val="22"/>
              </w:rPr>
              <w:t xml:space="preserve">Прокладка трубы </w:t>
            </w:r>
            <w:proofErr w:type="spellStart"/>
            <w:r w:rsidRPr="0055295B">
              <w:rPr>
                <w:sz w:val="22"/>
                <w:szCs w:val="22"/>
              </w:rPr>
              <w:t>винилопластовой</w:t>
            </w:r>
            <w:proofErr w:type="spellEnd"/>
            <w:r w:rsidRPr="0055295B">
              <w:rPr>
                <w:sz w:val="22"/>
                <w:szCs w:val="22"/>
              </w:rPr>
              <w:t xml:space="preserve"> (с учетом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EFBB125" w14:textId="77777777" w:rsidR="00B44F30" w:rsidRPr="0055295B" w:rsidRDefault="00B44F30" w:rsidP="00AD6E74">
            <w:pPr>
              <w:jc w:val="center"/>
              <w:rPr>
                <w:sz w:val="22"/>
                <w:szCs w:val="22"/>
              </w:rPr>
            </w:pPr>
            <w:r w:rsidRPr="0055295B">
              <w:rPr>
                <w:sz w:val="22"/>
                <w:szCs w:val="22"/>
              </w:rPr>
              <w:t>м</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8C7D832" w14:textId="77777777" w:rsidR="00B44F30" w:rsidRPr="0055295B" w:rsidRDefault="00B44F30" w:rsidP="00AD6E74">
            <w:pPr>
              <w:rPr>
                <w:sz w:val="22"/>
                <w:szCs w:val="22"/>
              </w:rPr>
            </w:pPr>
          </w:p>
        </w:tc>
      </w:tr>
      <w:tr w:rsidR="00B44F30" w:rsidRPr="0055295B" w14:paraId="213BFBB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F967461" w14:textId="77777777" w:rsidR="00B44F30" w:rsidRPr="0055295B" w:rsidRDefault="00B44F30" w:rsidP="00AD6E74">
            <w:pPr>
              <w:jc w:val="center"/>
              <w:rPr>
                <w:sz w:val="22"/>
                <w:szCs w:val="22"/>
              </w:rPr>
            </w:pPr>
            <w:r w:rsidRPr="0055295B">
              <w:rPr>
                <w:sz w:val="22"/>
                <w:szCs w:val="22"/>
              </w:rPr>
              <w:t>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9FB7A0A" w14:textId="77777777" w:rsidR="00B44F30" w:rsidRPr="0055295B" w:rsidRDefault="00B44F30" w:rsidP="00AD6E74">
            <w:pPr>
              <w:rPr>
                <w:sz w:val="22"/>
                <w:szCs w:val="22"/>
              </w:rPr>
            </w:pPr>
            <w:r w:rsidRPr="0055295B">
              <w:rPr>
                <w:sz w:val="22"/>
                <w:szCs w:val="22"/>
              </w:rPr>
              <w:t>Прокладка кабелей (с учетом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F85B271" w14:textId="77777777" w:rsidR="00B44F30" w:rsidRPr="0055295B" w:rsidRDefault="00B44F30" w:rsidP="00AD6E74">
            <w:pPr>
              <w:jc w:val="center"/>
              <w:rPr>
                <w:sz w:val="22"/>
                <w:szCs w:val="22"/>
              </w:rPr>
            </w:pPr>
            <w:r w:rsidRPr="0055295B">
              <w:rPr>
                <w:sz w:val="22"/>
                <w:szCs w:val="22"/>
              </w:rPr>
              <w:t>м</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71B6699" w14:textId="77777777" w:rsidR="00B44F30" w:rsidRPr="0055295B" w:rsidRDefault="00B44F30" w:rsidP="00AD6E74">
            <w:pPr>
              <w:rPr>
                <w:sz w:val="22"/>
                <w:szCs w:val="22"/>
              </w:rPr>
            </w:pPr>
          </w:p>
        </w:tc>
      </w:tr>
      <w:tr w:rsidR="00B44F30" w:rsidRPr="0055295B" w14:paraId="1203672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5343FD3" w14:textId="77777777" w:rsidR="00B44F30" w:rsidRPr="0055295B" w:rsidRDefault="00B44F30" w:rsidP="00AD6E74">
            <w:pPr>
              <w:jc w:val="center"/>
              <w:rPr>
                <w:sz w:val="22"/>
                <w:szCs w:val="22"/>
              </w:rPr>
            </w:pPr>
            <w:r w:rsidRPr="0055295B">
              <w:rPr>
                <w:sz w:val="22"/>
                <w:szCs w:val="22"/>
              </w:rPr>
              <w:t>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08138CE" w14:textId="77777777" w:rsidR="00B44F30" w:rsidRPr="0055295B" w:rsidRDefault="00B44F30" w:rsidP="00AD6E74">
            <w:pPr>
              <w:rPr>
                <w:sz w:val="22"/>
                <w:szCs w:val="22"/>
              </w:rPr>
            </w:pPr>
            <w:r w:rsidRPr="0055295B">
              <w:rPr>
                <w:sz w:val="22"/>
                <w:szCs w:val="22"/>
              </w:rPr>
              <w:t>Прокладка трубопроводов из многослойных полимерных труб (с учетом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86CDE53" w14:textId="77777777" w:rsidR="00B44F30" w:rsidRPr="0055295B" w:rsidRDefault="00B44F30" w:rsidP="00AD6E74">
            <w:pPr>
              <w:jc w:val="center"/>
              <w:rPr>
                <w:sz w:val="22"/>
                <w:szCs w:val="22"/>
              </w:rPr>
            </w:pPr>
            <w:r w:rsidRPr="0055295B">
              <w:rPr>
                <w:sz w:val="22"/>
                <w:szCs w:val="22"/>
              </w:rPr>
              <w:t>м</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99E56E" w14:textId="77777777" w:rsidR="00B44F30" w:rsidRPr="0055295B" w:rsidRDefault="00B44F30" w:rsidP="00AD6E74">
            <w:pPr>
              <w:rPr>
                <w:sz w:val="22"/>
                <w:szCs w:val="22"/>
              </w:rPr>
            </w:pPr>
          </w:p>
        </w:tc>
      </w:tr>
      <w:tr w:rsidR="00B44F30" w:rsidRPr="0055295B" w14:paraId="7562024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79A2EB9" w14:textId="77777777" w:rsidR="00B44F30" w:rsidRPr="0055295B" w:rsidRDefault="00B44F30" w:rsidP="00AD6E74">
            <w:pPr>
              <w:jc w:val="center"/>
              <w:rPr>
                <w:sz w:val="22"/>
                <w:szCs w:val="22"/>
              </w:rPr>
            </w:pPr>
            <w:r w:rsidRPr="0055295B">
              <w:rPr>
                <w:sz w:val="22"/>
                <w:szCs w:val="22"/>
              </w:rPr>
              <w:t>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0FF2EF8" w14:textId="77777777" w:rsidR="00B44F30" w:rsidRPr="0055295B" w:rsidRDefault="00B44F30" w:rsidP="00AD6E74">
            <w:pPr>
              <w:rPr>
                <w:sz w:val="22"/>
                <w:szCs w:val="22"/>
              </w:rPr>
            </w:pPr>
            <w:r w:rsidRPr="0055295B">
              <w:rPr>
                <w:sz w:val="22"/>
                <w:szCs w:val="22"/>
              </w:rPr>
              <w:t>Монтаж защитных ограждений наружного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8B9D00A"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6ED158" w14:textId="77777777" w:rsidR="00B44F30" w:rsidRPr="0055295B" w:rsidRDefault="00B44F30" w:rsidP="00AD6E74">
            <w:pPr>
              <w:rPr>
                <w:sz w:val="22"/>
                <w:szCs w:val="22"/>
              </w:rPr>
            </w:pPr>
          </w:p>
        </w:tc>
      </w:tr>
      <w:tr w:rsidR="00B44F30" w:rsidRPr="0055295B" w14:paraId="1269C38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BFE0115" w14:textId="77777777" w:rsidR="00B44F30" w:rsidRPr="0055295B" w:rsidRDefault="00B44F30" w:rsidP="00AD6E74">
            <w:pPr>
              <w:jc w:val="center"/>
              <w:rPr>
                <w:sz w:val="22"/>
                <w:szCs w:val="22"/>
              </w:rPr>
            </w:pPr>
            <w:r w:rsidRPr="0055295B">
              <w:rPr>
                <w:sz w:val="22"/>
                <w:szCs w:val="22"/>
              </w:rPr>
              <w:t>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A7C71BF" w14:textId="77777777" w:rsidR="00B44F30" w:rsidRPr="0055295B" w:rsidRDefault="00B44F30" w:rsidP="00AD6E74">
            <w:pPr>
              <w:rPr>
                <w:sz w:val="22"/>
                <w:szCs w:val="22"/>
              </w:rPr>
            </w:pPr>
            <w:r w:rsidRPr="0055295B">
              <w:rPr>
                <w:sz w:val="22"/>
                <w:szCs w:val="22"/>
              </w:rPr>
              <w:t xml:space="preserve">Установка комплекта автоматики </w:t>
            </w:r>
            <w:proofErr w:type="gramStart"/>
            <w:r w:rsidRPr="0055295B">
              <w:rPr>
                <w:sz w:val="22"/>
                <w:szCs w:val="22"/>
              </w:rPr>
              <w:t>( с</w:t>
            </w:r>
            <w:proofErr w:type="gramEnd"/>
            <w:r w:rsidRPr="0055295B">
              <w:rPr>
                <w:sz w:val="22"/>
                <w:szCs w:val="22"/>
              </w:rPr>
              <w:t xml:space="preserve"> учетом монтажных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324948A"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D63380A" w14:textId="77777777" w:rsidR="00B44F30" w:rsidRPr="0055295B" w:rsidRDefault="00B44F30" w:rsidP="00AD6E74">
            <w:pPr>
              <w:rPr>
                <w:sz w:val="22"/>
                <w:szCs w:val="22"/>
              </w:rPr>
            </w:pPr>
          </w:p>
        </w:tc>
      </w:tr>
      <w:tr w:rsidR="00B44F30" w:rsidRPr="0055295B" w14:paraId="6599EE4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E7F0175" w14:textId="77777777" w:rsidR="00B44F30" w:rsidRPr="0055295B" w:rsidRDefault="00B44F30" w:rsidP="00AD6E74">
            <w:pPr>
              <w:jc w:val="center"/>
              <w:rPr>
                <w:sz w:val="22"/>
                <w:szCs w:val="22"/>
              </w:rPr>
            </w:pPr>
            <w:r w:rsidRPr="0055295B">
              <w:rPr>
                <w:sz w:val="22"/>
                <w:szCs w:val="22"/>
              </w:rPr>
              <w:t>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967E986" w14:textId="77777777" w:rsidR="00B44F30" w:rsidRPr="0055295B" w:rsidRDefault="00B44F30" w:rsidP="00AD6E74">
            <w:pPr>
              <w:rPr>
                <w:sz w:val="22"/>
                <w:szCs w:val="22"/>
              </w:rPr>
            </w:pPr>
            <w:r w:rsidRPr="0055295B">
              <w:rPr>
                <w:sz w:val="22"/>
                <w:szCs w:val="22"/>
              </w:rPr>
              <w:t>Установка дренажных нагревателей</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276BBFB"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0166127" w14:textId="77777777" w:rsidR="00B44F30" w:rsidRPr="0055295B" w:rsidRDefault="00B44F30" w:rsidP="00AD6E74">
            <w:pPr>
              <w:rPr>
                <w:sz w:val="22"/>
                <w:szCs w:val="22"/>
              </w:rPr>
            </w:pPr>
          </w:p>
        </w:tc>
      </w:tr>
      <w:tr w:rsidR="00B44F30" w:rsidRPr="0055295B" w14:paraId="19C114C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D5632B1" w14:textId="77777777" w:rsidR="00B44F30" w:rsidRPr="0055295B" w:rsidRDefault="00B44F30" w:rsidP="00AD6E74">
            <w:pPr>
              <w:jc w:val="center"/>
              <w:rPr>
                <w:sz w:val="22"/>
                <w:szCs w:val="22"/>
              </w:rPr>
            </w:pPr>
            <w:r w:rsidRPr="0055295B">
              <w:rPr>
                <w:sz w:val="22"/>
                <w:szCs w:val="22"/>
              </w:rPr>
              <w:t>10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EE38C89" w14:textId="77777777" w:rsidR="00B44F30" w:rsidRPr="0055295B" w:rsidRDefault="00B44F30" w:rsidP="00AD6E74">
            <w:pPr>
              <w:rPr>
                <w:sz w:val="22"/>
                <w:szCs w:val="22"/>
              </w:rPr>
            </w:pPr>
            <w:r w:rsidRPr="0055295B">
              <w:rPr>
                <w:sz w:val="22"/>
                <w:szCs w:val="22"/>
              </w:rPr>
              <w:t>Прокладка проводов в коробе</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A93549D" w14:textId="77777777" w:rsidR="00B44F30" w:rsidRPr="0055295B" w:rsidRDefault="00B44F30" w:rsidP="00AD6E74">
            <w:pPr>
              <w:jc w:val="center"/>
              <w:rPr>
                <w:sz w:val="22"/>
                <w:szCs w:val="22"/>
              </w:rPr>
            </w:pPr>
            <w:r w:rsidRPr="0055295B">
              <w:rPr>
                <w:sz w:val="22"/>
                <w:szCs w:val="22"/>
              </w:rPr>
              <w:t>м</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21D3A4" w14:textId="77777777" w:rsidR="00B44F30" w:rsidRPr="0055295B" w:rsidRDefault="00B44F30" w:rsidP="00AD6E74">
            <w:pPr>
              <w:rPr>
                <w:sz w:val="22"/>
                <w:szCs w:val="22"/>
              </w:rPr>
            </w:pPr>
          </w:p>
        </w:tc>
      </w:tr>
      <w:tr w:rsidR="00B44F30" w:rsidRPr="0055295B" w14:paraId="75D3BE9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F477DE6" w14:textId="77777777" w:rsidR="00B44F30" w:rsidRPr="0055295B" w:rsidRDefault="00B44F30" w:rsidP="00AD6E74">
            <w:pPr>
              <w:jc w:val="center"/>
              <w:rPr>
                <w:sz w:val="22"/>
                <w:szCs w:val="22"/>
              </w:rPr>
            </w:pPr>
            <w:r w:rsidRPr="0055295B">
              <w:rPr>
                <w:sz w:val="22"/>
                <w:szCs w:val="22"/>
              </w:rPr>
              <w:t>11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4B5A558" w14:textId="77777777" w:rsidR="00B44F30" w:rsidRPr="0055295B" w:rsidRDefault="00B44F30" w:rsidP="00AD6E74">
            <w:pPr>
              <w:rPr>
                <w:sz w:val="22"/>
                <w:szCs w:val="22"/>
              </w:rPr>
            </w:pPr>
            <w:r w:rsidRPr="0055295B">
              <w:rPr>
                <w:sz w:val="22"/>
                <w:szCs w:val="22"/>
              </w:rPr>
              <w:t>Изготовление, доставка и монтаж защитного ограждения наружного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794CAB5" w14:textId="77777777" w:rsidR="00B44F30" w:rsidRPr="0055295B" w:rsidRDefault="00B44F30" w:rsidP="00AD6E74">
            <w:pPr>
              <w:jc w:val="center"/>
              <w:rPr>
                <w:sz w:val="22"/>
                <w:szCs w:val="22"/>
              </w:rPr>
            </w:pPr>
            <w:r w:rsidRPr="0055295B">
              <w:rPr>
                <w:sz w:val="22"/>
                <w:szCs w:val="22"/>
              </w:rPr>
              <w:t>тонн.</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2313BE6" w14:textId="77777777" w:rsidR="00B44F30" w:rsidRPr="0055295B" w:rsidRDefault="00B44F30" w:rsidP="00AD6E74">
            <w:pPr>
              <w:rPr>
                <w:sz w:val="22"/>
                <w:szCs w:val="22"/>
              </w:rPr>
            </w:pPr>
          </w:p>
        </w:tc>
      </w:tr>
      <w:tr w:rsidR="00B44F30" w:rsidRPr="0055295B" w14:paraId="1A57992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743B777" w14:textId="77777777" w:rsidR="00B44F30" w:rsidRPr="0055295B" w:rsidRDefault="00B44F30" w:rsidP="00AD6E74">
            <w:pPr>
              <w:jc w:val="center"/>
              <w:rPr>
                <w:sz w:val="22"/>
                <w:szCs w:val="22"/>
              </w:rPr>
            </w:pPr>
            <w:r w:rsidRPr="0055295B">
              <w:rPr>
                <w:sz w:val="22"/>
                <w:szCs w:val="22"/>
              </w:rPr>
              <w:t>12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BE23FF2" w14:textId="77777777" w:rsidR="00B44F30" w:rsidRPr="0055295B" w:rsidRDefault="00B44F30" w:rsidP="00AD6E74">
            <w:pPr>
              <w:rPr>
                <w:sz w:val="22"/>
                <w:szCs w:val="22"/>
              </w:rPr>
            </w:pPr>
            <w:r w:rsidRPr="0055295B">
              <w:rPr>
                <w:sz w:val="22"/>
                <w:szCs w:val="22"/>
              </w:rPr>
              <w:t>Пуско-наладочные работы</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1BC2073" w14:textId="77777777" w:rsidR="00B44F30" w:rsidRPr="0055295B" w:rsidRDefault="00B44F30" w:rsidP="00AD6E74">
            <w:pPr>
              <w:jc w:val="center"/>
              <w:rPr>
                <w:sz w:val="22"/>
                <w:szCs w:val="22"/>
              </w:rPr>
            </w:pPr>
            <w:proofErr w:type="spellStart"/>
            <w:r w:rsidRPr="0055295B">
              <w:rPr>
                <w:sz w:val="22"/>
                <w:szCs w:val="22"/>
              </w:rPr>
              <w:t>шт</w:t>
            </w:r>
            <w:proofErr w:type="spellEnd"/>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35A714" w14:textId="77777777" w:rsidR="00B44F30" w:rsidRPr="0055295B" w:rsidRDefault="00B44F30" w:rsidP="00AD6E74">
            <w:pPr>
              <w:rPr>
                <w:sz w:val="22"/>
                <w:szCs w:val="22"/>
              </w:rPr>
            </w:pPr>
          </w:p>
        </w:tc>
      </w:tr>
      <w:tr w:rsidR="00B44F30" w:rsidRPr="0055295B" w14:paraId="22FE86B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D9B8D24" w14:textId="77777777" w:rsidR="00B44F30" w:rsidRPr="0055295B" w:rsidRDefault="00B44F30" w:rsidP="00AD6E74">
            <w:pPr>
              <w:jc w:val="center"/>
              <w:rPr>
                <w:sz w:val="22"/>
                <w:szCs w:val="22"/>
              </w:rPr>
            </w:pPr>
            <w:r w:rsidRPr="0055295B">
              <w:rPr>
                <w:sz w:val="22"/>
                <w:szCs w:val="22"/>
              </w:rPr>
              <w:t>13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3827059" w14:textId="77777777" w:rsidR="00B44F30" w:rsidRPr="0055295B" w:rsidRDefault="00B44F30" w:rsidP="00AD6E74">
            <w:pPr>
              <w:rPr>
                <w:sz w:val="22"/>
                <w:szCs w:val="22"/>
              </w:rPr>
            </w:pPr>
            <w:r w:rsidRPr="0055295B">
              <w:rPr>
                <w:sz w:val="22"/>
                <w:szCs w:val="22"/>
              </w:rPr>
              <w:t>Диагностика оборудования</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E1CF11A"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75A6C6E" w14:textId="77777777" w:rsidR="00B44F30" w:rsidRPr="0055295B" w:rsidRDefault="00B44F30" w:rsidP="00AD6E74">
            <w:pPr>
              <w:rPr>
                <w:sz w:val="22"/>
                <w:szCs w:val="22"/>
              </w:rPr>
            </w:pPr>
          </w:p>
        </w:tc>
      </w:tr>
      <w:tr w:rsidR="00B44F30" w:rsidRPr="0055295B" w14:paraId="0152CDA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982CA4A" w14:textId="77777777" w:rsidR="00B44F30" w:rsidRPr="0055295B" w:rsidRDefault="00B44F30" w:rsidP="00AD6E74">
            <w:pPr>
              <w:jc w:val="center"/>
              <w:rPr>
                <w:sz w:val="22"/>
                <w:szCs w:val="22"/>
              </w:rPr>
            </w:pPr>
            <w:r w:rsidRPr="0055295B">
              <w:rPr>
                <w:sz w:val="22"/>
                <w:szCs w:val="22"/>
              </w:rPr>
              <w:t>15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9972803" w14:textId="77777777" w:rsidR="00B44F30" w:rsidRPr="0055295B" w:rsidRDefault="00B44F30" w:rsidP="00AD6E74">
            <w:pPr>
              <w:rPr>
                <w:sz w:val="22"/>
                <w:szCs w:val="22"/>
              </w:rPr>
            </w:pPr>
            <w:r w:rsidRPr="0055295B">
              <w:rPr>
                <w:sz w:val="22"/>
                <w:szCs w:val="22"/>
              </w:rPr>
              <w:t>Заправка системы кондиционирования хладагентом</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6E6DE98"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1F64F74" w14:textId="77777777" w:rsidR="00B44F30" w:rsidRPr="0055295B" w:rsidRDefault="00B44F30" w:rsidP="00AD6E74">
            <w:pPr>
              <w:rPr>
                <w:sz w:val="22"/>
                <w:szCs w:val="22"/>
              </w:rPr>
            </w:pPr>
          </w:p>
        </w:tc>
      </w:tr>
      <w:tr w:rsidR="00B44F30" w:rsidRPr="0055295B" w14:paraId="3690834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0A7BE67" w14:textId="77777777" w:rsidR="00B44F30" w:rsidRPr="0055295B" w:rsidRDefault="00B44F30" w:rsidP="00AD6E74">
            <w:pPr>
              <w:jc w:val="center"/>
              <w:rPr>
                <w:sz w:val="22"/>
                <w:szCs w:val="22"/>
              </w:rPr>
            </w:pPr>
            <w:r w:rsidRPr="0055295B">
              <w:rPr>
                <w:sz w:val="22"/>
                <w:szCs w:val="22"/>
              </w:rPr>
              <w:t>16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E406D9B" w14:textId="77777777" w:rsidR="00B44F30" w:rsidRPr="0055295B" w:rsidRDefault="00B44F30" w:rsidP="00AD6E74">
            <w:pPr>
              <w:rPr>
                <w:sz w:val="22"/>
                <w:szCs w:val="22"/>
              </w:rPr>
            </w:pPr>
            <w:r w:rsidRPr="0055295B">
              <w:rPr>
                <w:sz w:val="22"/>
                <w:szCs w:val="22"/>
              </w:rPr>
              <w:t>Заправка хладагентом оконного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8B99FB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31D39F" w14:textId="77777777" w:rsidR="00B44F30" w:rsidRPr="0055295B" w:rsidRDefault="00B44F30" w:rsidP="00AD6E74">
            <w:pPr>
              <w:rPr>
                <w:sz w:val="22"/>
                <w:szCs w:val="22"/>
              </w:rPr>
            </w:pPr>
          </w:p>
        </w:tc>
      </w:tr>
      <w:tr w:rsidR="00B44F30" w:rsidRPr="0055295B" w14:paraId="37E5E10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093932" w14:textId="77777777" w:rsidR="00B44F30" w:rsidRPr="0055295B" w:rsidRDefault="00B44F30" w:rsidP="00AD6E74">
            <w:pPr>
              <w:jc w:val="center"/>
              <w:rPr>
                <w:sz w:val="22"/>
                <w:szCs w:val="22"/>
              </w:rPr>
            </w:pPr>
            <w:r w:rsidRPr="0055295B">
              <w:rPr>
                <w:sz w:val="22"/>
                <w:szCs w:val="22"/>
              </w:rPr>
              <w:t>17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9E41D6A" w14:textId="77777777" w:rsidR="00B44F30" w:rsidRPr="0055295B" w:rsidRDefault="00B44F30" w:rsidP="00AD6E74">
            <w:pPr>
              <w:rPr>
                <w:sz w:val="22"/>
                <w:szCs w:val="22"/>
              </w:rPr>
            </w:pPr>
            <w:r w:rsidRPr="0055295B">
              <w:rPr>
                <w:sz w:val="22"/>
                <w:szCs w:val="22"/>
              </w:rPr>
              <w:t>Поиск причины утечки хладагента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F4934B6"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67815B7" w14:textId="77777777" w:rsidR="00B44F30" w:rsidRPr="0055295B" w:rsidRDefault="00B44F30" w:rsidP="00AD6E74">
            <w:pPr>
              <w:rPr>
                <w:sz w:val="22"/>
                <w:szCs w:val="22"/>
              </w:rPr>
            </w:pPr>
          </w:p>
        </w:tc>
      </w:tr>
      <w:tr w:rsidR="00B44F30" w:rsidRPr="0055295B" w14:paraId="3D415FDA"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8F69154" w14:textId="77777777" w:rsidR="00B44F30" w:rsidRPr="0055295B" w:rsidRDefault="00B44F30" w:rsidP="00AD6E74">
            <w:pPr>
              <w:jc w:val="center"/>
              <w:rPr>
                <w:sz w:val="22"/>
                <w:szCs w:val="22"/>
              </w:rPr>
            </w:pPr>
            <w:r w:rsidRPr="0055295B">
              <w:rPr>
                <w:sz w:val="22"/>
                <w:szCs w:val="22"/>
              </w:rPr>
              <w:t>18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631F770" w14:textId="77777777" w:rsidR="00B44F30" w:rsidRPr="0055295B" w:rsidRDefault="00B44F30" w:rsidP="00AD6E74">
            <w:pPr>
              <w:rPr>
                <w:sz w:val="22"/>
                <w:szCs w:val="22"/>
              </w:rPr>
            </w:pPr>
            <w:r w:rsidRPr="0055295B">
              <w:rPr>
                <w:sz w:val="22"/>
                <w:szCs w:val="22"/>
              </w:rPr>
              <w:t>Устранение дефектов в электрической схеме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5EE7F2B"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9917BA5" w14:textId="77777777" w:rsidR="00B44F30" w:rsidRPr="0055295B" w:rsidRDefault="00B44F30" w:rsidP="00AD6E74">
            <w:pPr>
              <w:rPr>
                <w:sz w:val="22"/>
                <w:szCs w:val="22"/>
              </w:rPr>
            </w:pPr>
          </w:p>
        </w:tc>
      </w:tr>
      <w:tr w:rsidR="00B44F30" w:rsidRPr="0055295B" w14:paraId="66BF0FE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071227" w14:textId="77777777" w:rsidR="00B44F30" w:rsidRPr="0055295B" w:rsidRDefault="00B44F30" w:rsidP="00AD6E74">
            <w:pPr>
              <w:jc w:val="center"/>
              <w:rPr>
                <w:sz w:val="22"/>
                <w:szCs w:val="22"/>
              </w:rPr>
            </w:pPr>
            <w:r w:rsidRPr="0055295B">
              <w:rPr>
                <w:sz w:val="22"/>
                <w:szCs w:val="22"/>
              </w:rPr>
              <w:t>19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A50217B" w14:textId="77777777" w:rsidR="00B44F30" w:rsidRPr="0055295B" w:rsidRDefault="00B44F30" w:rsidP="00AD6E74">
            <w:pPr>
              <w:rPr>
                <w:sz w:val="22"/>
                <w:szCs w:val="22"/>
              </w:rPr>
            </w:pPr>
            <w:r w:rsidRPr="0055295B">
              <w:rPr>
                <w:sz w:val="22"/>
                <w:szCs w:val="22"/>
              </w:rPr>
              <w:t>Чистка дренажной системы</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F21582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D40B726" w14:textId="77777777" w:rsidR="00B44F30" w:rsidRPr="0055295B" w:rsidRDefault="00B44F30" w:rsidP="00AD6E74">
            <w:pPr>
              <w:rPr>
                <w:sz w:val="22"/>
                <w:szCs w:val="22"/>
              </w:rPr>
            </w:pPr>
          </w:p>
        </w:tc>
      </w:tr>
      <w:tr w:rsidR="00B44F30" w:rsidRPr="0055295B" w14:paraId="46658787"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AD329A7" w14:textId="77777777" w:rsidR="00B44F30" w:rsidRPr="0055295B" w:rsidRDefault="00B44F30" w:rsidP="00AD6E74">
            <w:pPr>
              <w:jc w:val="center"/>
              <w:rPr>
                <w:sz w:val="22"/>
                <w:szCs w:val="22"/>
              </w:rPr>
            </w:pPr>
            <w:r w:rsidRPr="0055295B">
              <w:rPr>
                <w:sz w:val="22"/>
                <w:szCs w:val="22"/>
              </w:rPr>
              <w:t>20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1F1BFBD" w14:textId="77777777" w:rsidR="00B44F30" w:rsidRPr="0055295B" w:rsidRDefault="00B44F30" w:rsidP="00AD6E74">
            <w:pPr>
              <w:rPr>
                <w:sz w:val="22"/>
                <w:szCs w:val="22"/>
              </w:rPr>
            </w:pPr>
            <w:r w:rsidRPr="0055295B">
              <w:rPr>
                <w:sz w:val="22"/>
                <w:szCs w:val="22"/>
              </w:rPr>
              <w:t>Замена эл. двигателя вентилятора внутреннего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25587DB"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649C05D" w14:textId="77777777" w:rsidR="00B44F30" w:rsidRPr="0055295B" w:rsidRDefault="00B44F30" w:rsidP="00AD6E74">
            <w:pPr>
              <w:rPr>
                <w:sz w:val="22"/>
                <w:szCs w:val="22"/>
              </w:rPr>
            </w:pPr>
          </w:p>
        </w:tc>
      </w:tr>
      <w:tr w:rsidR="00B44F30" w:rsidRPr="0055295B" w14:paraId="59FE8CB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00D146B" w14:textId="77777777" w:rsidR="00B44F30" w:rsidRPr="0055295B" w:rsidRDefault="00B44F30" w:rsidP="00AD6E74">
            <w:pPr>
              <w:jc w:val="center"/>
              <w:rPr>
                <w:sz w:val="22"/>
                <w:szCs w:val="22"/>
              </w:rPr>
            </w:pPr>
            <w:r w:rsidRPr="0055295B">
              <w:rPr>
                <w:sz w:val="22"/>
                <w:szCs w:val="22"/>
              </w:rPr>
              <w:t>21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0D5268F" w14:textId="77777777" w:rsidR="00B44F30" w:rsidRPr="0055295B" w:rsidRDefault="00B44F30" w:rsidP="00AD6E74">
            <w:pPr>
              <w:rPr>
                <w:sz w:val="22"/>
                <w:szCs w:val="22"/>
              </w:rPr>
            </w:pPr>
            <w:r w:rsidRPr="0055295B">
              <w:rPr>
                <w:sz w:val="22"/>
                <w:szCs w:val="22"/>
              </w:rPr>
              <w:t>Замена эл. двигателя вентилятора наружного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C35260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E017BFE" w14:textId="77777777" w:rsidR="00B44F30" w:rsidRPr="0055295B" w:rsidRDefault="00B44F30" w:rsidP="00AD6E74">
            <w:pPr>
              <w:rPr>
                <w:sz w:val="22"/>
                <w:szCs w:val="22"/>
              </w:rPr>
            </w:pPr>
          </w:p>
        </w:tc>
      </w:tr>
      <w:tr w:rsidR="00B44F30" w:rsidRPr="0055295B" w14:paraId="6B4DE170"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56A748C" w14:textId="77777777" w:rsidR="00B44F30" w:rsidRPr="0055295B" w:rsidRDefault="00B44F30" w:rsidP="00AD6E74">
            <w:pPr>
              <w:jc w:val="center"/>
              <w:rPr>
                <w:sz w:val="22"/>
                <w:szCs w:val="22"/>
              </w:rPr>
            </w:pPr>
            <w:r w:rsidRPr="0055295B">
              <w:rPr>
                <w:sz w:val="22"/>
                <w:szCs w:val="22"/>
              </w:rPr>
              <w:t>22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005EDAF" w14:textId="77777777" w:rsidR="00B44F30" w:rsidRPr="0055295B" w:rsidRDefault="00B44F30" w:rsidP="00AD6E74">
            <w:pPr>
              <w:rPr>
                <w:sz w:val="22"/>
                <w:szCs w:val="22"/>
              </w:rPr>
            </w:pPr>
            <w:r w:rsidRPr="0055295B">
              <w:rPr>
                <w:sz w:val="22"/>
                <w:szCs w:val="22"/>
              </w:rPr>
              <w:t>Замена эл. привода жалюзи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E7C2FB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D3F2A7E" w14:textId="77777777" w:rsidR="00B44F30" w:rsidRPr="0055295B" w:rsidRDefault="00B44F30" w:rsidP="00AD6E74">
            <w:pPr>
              <w:rPr>
                <w:sz w:val="22"/>
                <w:szCs w:val="22"/>
              </w:rPr>
            </w:pPr>
          </w:p>
        </w:tc>
      </w:tr>
      <w:tr w:rsidR="00B44F30" w:rsidRPr="0055295B" w14:paraId="68F126AD"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5CE7256" w14:textId="77777777" w:rsidR="00B44F30" w:rsidRPr="0055295B" w:rsidRDefault="00B44F30" w:rsidP="00AD6E74">
            <w:pPr>
              <w:jc w:val="center"/>
              <w:rPr>
                <w:sz w:val="22"/>
                <w:szCs w:val="22"/>
              </w:rPr>
            </w:pPr>
            <w:r w:rsidRPr="0055295B">
              <w:rPr>
                <w:sz w:val="22"/>
                <w:szCs w:val="22"/>
              </w:rPr>
              <w:t>23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C050F67" w14:textId="77777777" w:rsidR="00B44F30" w:rsidRPr="0055295B" w:rsidRDefault="00B44F30" w:rsidP="00AD6E74">
            <w:pPr>
              <w:rPr>
                <w:sz w:val="22"/>
                <w:szCs w:val="22"/>
              </w:rPr>
            </w:pPr>
            <w:r w:rsidRPr="0055295B">
              <w:rPr>
                <w:sz w:val="22"/>
                <w:szCs w:val="22"/>
              </w:rPr>
              <w:t>Замена платы управления внутреннего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92CCB2A"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7B080F" w14:textId="77777777" w:rsidR="00B44F30" w:rsidRPr="0055295B" w:rsidRDefault="00B44F30" w:rsidP="00AD6E74">
            <w:pPr>
              <w:rPr>
                <w:sz w:val="22"/>
                <w:szCs w:val="22"/>
              </w:rPr>
            </w:pPr>
          </w:p>
        </w:tc>
      </w:tr>
      <w:tr w:rsidR="00B44F30" w:rsidRPr="0055295B" w14:paraId="584E9790"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665A52D" w14:textId="77777777" w:rsidR="00B44F30" w:rsidRPr="0055295B" w:rsidRDefault="00B44F30" w:rsidP="00AD6E74">
            <w:pPr>
              <w:jc w:val="center"/>
              <w:rPr>
                <w:sz w:val="22"/>
                <w:szCs w:val="22"/>
              </w:rPr>
            </w:pPr>
            <w:r w:rsidRPr="0055295B">
              <w:rPr>
                <w:sz w:val="22"/>
                <w:szCs w:val="22"/>
              </w:rPr>
              <w:t>24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47E5929" w14:textId="77777777" w:rsidR="00B44F30" w:rsidRPr="0055295B" w:rsidRDefault="00B44F30" w:rsidP="00AD6E74">
            <w:pPr>
              <w:rPr>
                <w:sz w:val="22"/>
                <w:szCs w:val="22"/>
              </w:rPr>
            </w:pPr>
            <w:r w:rsidRPr="0055295B">
              <w:rPr>
                <w:sz w:val="22"/>
                <w:szCs w:val="22"/>
              </w:rPr>
              <w:t>Замена дисплейной платы внутреннего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E2F3B01"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F78FA5" w14:textId="77777777" w:rsidR="00B44F30" w:rsidRPr="0055295B" w:rsidRDefault="00B44F30" w:rsidP="00AD6E74">
            <w:pPr>
              <w:rPr>
                <w:sz w:val="22"/>
                <w:szCs w:val="22"/>
              </w:rPr>
            </w:pPr>
          </w:p>
        </w:tc>
      </w:tr>
      <w:tr w:rsidR="00B44F30" w:rsidRPr="0055295B" w14:paraId="0D14FE93"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A195B6F" w14:textId="77777777" w:rsidR="00B44F30" w:rsidRPr="0055295B" w:rsidRDefault="00B44F30" w:rsidP="00AD6E74">
            <w:pPr>
              <w:jc w:val="center"/>
              <w:rPr>
                <w:sz w:val="22"/>
                <w:szCs w:val="22"/>
              </w:rPr>
            </w:pPr>
            <w:r w:rsidRPr="0055295B">
              <w:rPr>
                <w:sz w:val="22"/>
                <w:szCs w:val="22"/>
              </w:rPr>
              <w:t>25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9D58F49" w14:textId="77777777" w:rsidR="00B44F30" w:rsidRPr="0055295B" w:rsidRDefault="00B44F30" w:rsidP="00AD6E74">
            <w:pPr>
              <w:rPr>
                <w:sz w:val="22"/>
                <w:szCs w:val="22"/>
              </w:rPr>
            </w:pPr>
            <w:r w:rsidRPr="0055295B">
              <w:rPr>
                <w:sz w:val="22"/>
                <w:szCs w:val="22"/>
              </w:rPr>
              <w:t>Замена электромагнитной катушки 4-х ходового клапана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30E6B4D1"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DB392D7" w14:textId="77777777" w:rsidR="00B44F30" w:rsidRPr="0055295B" w:rsidRDefault="00B44F30" w:rsidP="00AD6E74">
            <w:pPr>
              <w:rPr>
                <w:sz w:val="22"/>
                <w:szCs w:val="22"/>
              </w:rPr>
            </w:pPr>
          </w:p>
        </w:tc>
      </w:tr>
      <w:tr w:rsidR="00B44F30" w:rsidRPr="0055295B" w14:paraId="7C98829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771747" w14:textId="77777777" w:rsidR="00B44F30" w:rsidRPr="0055295B" w:rsidRDefault="00B44F30" w:rsidP="00AD6E74">
            <w:pPr>
              <w:jc w:val="center"/>
              <w:rPr>
                <w:sz w:val="22"/>
                <w:szCs w:val="22"/>
              </w:rPr>
            </w:pPr>
            <w:r w:rsidRPr="0055295B">
              <w:rPr>
                <w:sz w:val="22"/>
                <w:szCs w:val="22"/>
              </w:rPr>
              <w:t>26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8C502BD" w14:textId="77777777" w:rsidR="00B44F30" w:rsidRPr="0055295B" w:rsidRDefault="00B44F30" w:rsidP="00AD6E74">
            <w:pPr>
              <w:rPr>
                <w:sz w:val="22"/>
                <w:szCs w:val="22"/>
              </w:rPr>
            </w:pPr>
            <w:r w:rsidRPr="0055295B">
              <w:rPr>
                <w:sz w:val="22"/>
                <w:szCs w:val="22"/>
              </w:rPr>
              <w:t>Замена 4-х ходового клапана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90707EA"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DC7947E" w14:textId="77777777" w:rsidR="00B44F30" w:rsidRPr="0055295B" w:rsidRDefault="00B44F30" w:rsidP="00AD6E74">
            <w:pPr>
              <w:rPr>
                <w:sz w:val="22"/>
                <w:szCs w:val="22"/>
              </w:rPr>
            </w:pPr>
          </w:p>
        </w:tc>
      </w:tr>
      <w:tr w:rsidR="00B44F30" w:rsidRPr="0055295B" w14:paraId="27FCF250"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1D7768A" w14:textId="77777777" w:rsidR="00B44F30" w:rsidRPr="0055295B" w:rsidRDefault="00B44F30" w:rsidP="00AD6E74">
            <w:pPr>
              <w:jc w:val="center"/>
              <w:rPr>
                <w:sz w:val="22"/>
                <w:szCs w:val="22"/>
              </w:rPr>
            </w:pPr>
            <w:r w:rsidRPr="0055295B">
              <w:rPr>
                <w:sz w:val="22"/>
                <w:szCs w:val="22"/>
              </w:rPr>
              <w:t>27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1EB33EC" w14:textId="77777777" w:rsidR="00B44F30" w:rsidRPr="0055295B" w:rsidRDefault="00B44F30" w:rsidP="00AD6E74">
            <w:pPr>
              <w:rPr>
                <w:sz w:val="22"/>
                <w:szCs w:val="22"/>
              </w:rPr>
            </w:pPr>
            <w:r w:rsidRPr="0055295B">
              <w:rPr>
                <w:sz w:val="22"/>
                <w:szCs w:val="22"/>
              </w:rPr>
              <w:t>Замена мотор-компрессора кондиционера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733A98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FB3A6C" w14:textId="77777777" w:rsidR="00B44F30" w:rsidRPr="0055295B" w:rsidRDefault="00B44F30" w:rsidP="00AD6E74">
            <w:pPr>
              <w:rPr>
                <w:sz w:val="22"/>
                <w:szCs w:val="22"/>
              </w:rPr>
            </w:pPr>
          </w:p>
        </w:tc>
      </w:tr>
      <w:tr w:rsidR="00B44F30" w:rsidRPr="0055295B" w14:paraId="232BCC7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DE8BFEE" w14:textId="77777777" w:rsidR="00B44F30" w:rsidRPr="0055295B" w:rsidRDefault="00B44F30" w:rsidP="00AD6E74">
            <w:pPr>
              <w:jc w:val="center"/>
              <w:rPr>
                <w:sz w:val="22"/>
                <w:szCs w:val="22"/>
              </w:rPr>
            </w:pPr>
            <w:r w:rsidRPr="0055295B">
              <w:rPr>
                <w:sz w:val="22"/>
                <w:szCs w:val="22"/>
              </w:rPr>
              <w:t>28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517D145" w14:textId="77777777" w:rsidR="00B44F30" w:rsidRPr="0055295B" w:rsidRDefault="00B44F30" w:rsidP="00AD6E74">
            <w:pPr>
              <w:rPr>
                <w:sz w:val="22"/>
                <w:szCs w:val="22"/>
              </w:rPr>
            </w:pPr>
            <w:r w:rsidRPr="0055295B">
              <w:rPr>
                <w:sz w:val="22"/>
                <w:szCs w:val="22"/>
              </w:rPr>
              <w:t>Замена подшипников мотора вентилятора (БК)</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DC42CAB"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9F2657A" w14:textId="77777777" w:rsidR="00B44F30" w:rsidRPr="0055295B" w:rsidRDefault="00B44F30" w:rsidP="00AD6E74">
            <w:pPr>
              <w:rPr>
                <w:sz w:val="22"/>
                <w:szCs w:val="22"/>
              </w:rPr>
            </w:pPr>
          </w:p>
        </w:tc>
      </w:tr>
      <w:tr w:rsidR="00B44F30" w:rsidRPr="0055295B" w14:paraId="5F514B4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250C913" w14:textId="77777777" w:rsidR="00B44F30" w:rsidRPr="0055295B" w:rsidRDefault="00B44F30" w:rsidP="00AD6E74">
            <w:pPr>
              <w:jc w:val="center"/>
              <w:rPr>
                <w:sz w:val="22"/>
                <w:szCs w:val="22"/>
              </w:rPr>
            </w:pPr>
            <w:r w:rsidRPr="0055295B">
              <w:rPr>
                <w:sz w:val="22"/>
                <w:szCs w:val="22"/>
              </w:rPr>
              <w:t>29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03ECCCC" w14:textId="77777777" w:rsidR="00B44F30" w:rsidRPr="0055295B" w:rsidRDefault="00B44F30" w:rsidP="00AD6E74">
            <w:pPr>
              <w:rPr>
                <w:sz w:val="22"/>
                <w:szCs w:val="22"/>
              </w:rPr>
            </w:pPr>
            <w:r w:rsidRPr="0055295B">
              <w:rPr>
                <w:sz w:val="22"/>
                <w:szCs w:val="22"/>
              </w:rPr>
              <w:t>Регулировка вентилятора внутреннего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443815C"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CC65254" w14:textId="77777777" w:rsidR="00B44F30" w:rsidRPr="0055295B" w:rsidRDefault="00B44F30" w:rsidP="00AD6E74">
            <w:pPr>
              <w:rPr>
                <w:sz w:val="22"/>
                <w:szCs w:val="22"/>
              </w:rPr>
            </w:pPr>
          </w:p>
        </w:tc>
      </w:tr>
      <w:tr w:rsidR="00B44F30" w:rsidRPr="0055295B" w14:paraId="782BB77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CC22994" w14:textId="77777777" w:rsidR="00B44F30" w:rsidRPr="0055295B" w:rsidRDefault="00B44F30" w:rsidP="00AD6E74">
            <w:pPr>
              <w:jc w:val="center"/>
              <w:rPr>
                <w:sz w:val="22"/>
                <w:szCs w:val="22"/>
              </w:rPr>
            </w:pPr>
            <w:r w:rsidRPr="0055295B">
              <w:rPr>
                <w:sz w:val="22"/>
                <w:szCs w:val="22"/>
              </w:rPr>
              <w:t>30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FC1E87C" w14:textId="77777777" w:rsidR="00B44F30" w:rsidRPr="0055295B" w:rsidRDefault="00B44F30" w:rsidP="00AD6E74">
            <w:pPr>
              <w:rPr>
                <w:sz w:val="22"/>
                <w:szCs w:val="22"/>
              </w:rPr>
            </w:pPr>
            <w:r w:rsidRPr="0055295B">
              <w:rPr>
                <w:sz w:val="22"/>
                <w:szCs w:val="22"/>
              </w:rPr>
              <w:t>Замена термостата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D00AF18"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E4A0195" w14:textId="77777777" w:rsidR="00B44F30" w:rsidRPr="0055295B" w:rsidRDefault="00B44F30" w:rsidP="00AD6E74">
            <w:pPr>
              <w:rPr>
                <w:sz w:val="22"/>
                <w:szCs w:val="22"/>
              </w:rPr>
            </w:pPr>
          </w:p>
        </w:tc>
      </w:tr>
      <w:tr w:rsidR="00B44F30" w:rsidRPr="0055295B" w14:paraId="0B7E22AD"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02A9105" w14:textId="77777777" w:rsidR="00B44F30" w:rsidRPr="0055295B" w:rsidRDefault="00B44F30" w:rsidP="00AD6E74">
            <w:pPr>
              <w:jc w:val="center"/>
              <w:rPr>
                <w:sz w:val="22"/>
                <w:szCs w:val="22"/>
              </w:rPr>
            </w:pPr>
            <w:r w:rsidRPr="0055295B">
              <w:rPr>
                <w:sz w:val="22"/>
                <w:szCs w:val="22"/>
              </w:rPr>
              <w:t>31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C0A5498" w14:textId="77777777" w:rsidR="00B44F30" w:rsidRPr="0055295B" w:rsidRDefault="00B44F30" w:rsidP="00AD6E74">
            <w:pPr>
              <w:rPr>
                <w:sz w:val="22"/>
                <w:szCs w:val="22"/>
              </w:rPr>
            </w:pPr>
            <w:r w:rsidRPr="0055295B">
              <w:rPr>
                <w:sz w:val="22"/>
                <w:szCs w:val="22"/>
              </w:rPr>
              <w:t>Замена переключателя режимов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35C14A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E90FE72" w14:textId="77777777" w:rsidR="00B44F30" w:rsidRPr="0055295B" w:rsidRDefault="00B44F30" w:rsidP="00AD6E74">
            <w:pPr>
              <w:rPr>
                <w:sz w:val="22"/>
                <w:szCs w:val="22"/>
              </w:rPr>
            </w:pPr>
          </w:p>
        </w:tc>
      </w:tr>
      <w:tr w:rsidR="00B44F30" w:rsidRPr="0055295B" w14:paraId="4223F999"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104F05D" w14:textId="77777777" w:rsidR="00B44F30" w:rsidRPr="0055295B" w:rsidRDefault="00B44F30" w:rsidP="00AD6E74">
            <w:pPr>
              <w:jc w:val="center"/>
              <w:rPr>
                <w:sz w:val="22"/>
                <w:szCs w:val="22"/>
              </w:rPr>
            </w:pPr>
            <w:r w:rsidRPr="0055295B">
              <w:rPr>
                <w:sz w:val="22"/>
                <w:szCs w:val="22"/>
              </w:rPr>
              <w:t>32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585C507" w14:textId="77777777" w:rsidR="00B44F30" w:rsidRPr="0055295B" w:rsidRDefault="00B44F30" w:rsidP="00AD6E74">
            <w:pPr>
              <w:rPr>
                <w:sz w:val="22"/>
                <w:szCs w:val="22"/>
              </w:rPr>
            </w:pPr>
            <w:r w:rsidRPr="0055295B">
              <w:rPr>
                <w:sz w:val="22"/>
                <w:szCs w:val="22"/>
              </w:rPr>
              <w:t>Ремонт теплообменника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7E45B95"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E9A57B8" w14:textId="77777777" w:rsidR="00B44F30" w:rsidRPr="0055295B" w:rsidRDefault="00B44F30" w:rsidP="00AD6E74">
            <w:pPr>
              <w:rPr>
                <w:sz w:val="22"/>
                <w:szCs w:val="22"/>
              </w:rPr>
            </w:pPr>
          </w:p>
        </w:tc>
      </w:tr>
      <w:tr w:rsidR="00B44F30" w:rsidRPr="0055295B" w14:paraId="797ADD7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2B2E8E" w14:textId="77777777" w:rsidR="00B44F30" w:rsidRPr="0055295B" w:rsidRDefault="00B44F30" w:rsidP="00AD6E74">
            <w:pPr>
              <w:jc w:val="center"/>
              <w:rPr>
                <w:sz w:val="22"/>
                <w:szCs w:val="22"/>
              </w:rPr>
            </w:pPr>
            <w:r w:rsidRPr="0055295B">
              <w:rPr>
                <w:sz w:val="22"/>
                <w:szCs w:val="22"/>
              </w:rPr>
              <w:t>33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8A604D6" w14:textId="77777777" w:rsidR="00B44F30" w:rsidRPr="0055295B" w:rsidRDefault="00B44F30" w:rsidP="00AD6E74">
            <w:pPr>
              <w:rPr>
                <w:sz w:val="22"/>
                <w:szCs w:val="22"/>
              </w:rPr>
            </w:pPr>
            <w:r w:rsidRPr="0055295B">
              <w:rPr>
                <w:sz w:val="22"/>
                <w:szCs w:val="22"/>
              </w:rPr>
              <w:t>Пайка одного соединения</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41433F9"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61AB411" w14:textId="77777777" w:rsidR="00B44F30" w:rsidRPr="0055295B" w:rsidRDefault="00B44F30" w:rsidP="00AD6E74">
            <w:pPr>
              <w:rPr>
                <w:sz w:val="22"/>
                <w:szCs w:val="22"/>
              </w:rPr>
            </w:pPr>
          </w:p>
        </w:tc>
      </w:tr>
      <w:tr w:rsidR="00B44F30" w:rsidRPr="0055295B" w14:paraId="532B6FD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9902B92" w14:textId="77777777" w:rsidR="00B44F30" w:rsidRPr="0055295B" w:rsidRDefault="00B44F30" w:rsidP="00AD6E74">
            <w:pPr>
              <w:jc w:val="center"/>
              <w:rPr>
                <w:sz w:val="22"/>
                <w:szCs w:val="22"/>
              </w:rPr>
            </w:pPr>
            <w:r w:rsidRPr="0055295B">
              <w:rPr>
                <w:sz w:val="22"/>
                <w:szCs w:val="22"/>
              </w:rPr>
              <w:t>34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AE48989" w14:textId="77777777" w:rsidR="00B44F30" w:rsidRPr="0055295B" w:rsidRDefault="00B44F30" w:rsidP="00AD6E74">
            <w:pPr>
              <w:rPr>
                <w:sz w:val="22"/>
                <w:szCs w:val="22"/>
              </w:rPr>
            </w:pPr>
            <w:r w:rsidRPr="0055295B">
              <w:rPr>
                <w:sz w:val="22"/>
                <w:szCs w:val="22"/>
              </w:rPr>
              <w:t>Выполнение работ с использованием автовышки</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C7D0C3C" w14:textId="77777777" w:rsidR="00B44F30" w:rsidRPr="0055295B" w:rsidRDefault="00B44F30" w:rsidP="00AD6E74">
            <w:pPr>
              <w:jc w:val="center"/>
              <w:rPr>
                <w:sz w:val="22"/>
                <w:szCs w:val="22"/>
              </w:rPr>
            </w:pPr>
            <w:r w:rsidRPr="0055295B">
              <w:rPr>
                <w:sz w:val="22"/>
                <w:szCs w:val="22"/>
              </w:rPr>
              <w:t>час</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44B2DDF" w14:textId="77777777" w:rsidR="00B44F30" w:rsidRPr="0055295B" w:rsidRDefault="00B44F30" w:rsidP="00AD6E74">
            <w:pPr>
              <w:rPr>
                <w:sz w:val="22"/>
                <w:szCs w:val="22"/>
              </w:rPr>
            </w:pPr>
          </w:p>
        </w:tc>
      </w:tr>
      <w:tr w:rsidR="00B44F30" w:rsidRPr="0055295B" w14:paraId="6390B75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46E9546" w14:textId="77777777" w:rsidR="00B44F30" w:rsidRPr="0055295B" w:rsidRDefault="00B44F30" w:rsidP="00AD6E74">
            <w:pPr>
              <w:jc w:val="center"/>
              <w:rPr>
                <w:sz w:val="22"/>
                <w:szCs w:val="22"/>
              </w:rPr>
            </w:pPr>
            <w:r w:rsidRPr="0055295B">
              <w:rPr>
                <w:sz w:val="22"/>
                <w:szCs w:val="22"/>
              </w:rPr>
              <w:t>35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161762B" w14:textId="77777777" w:rsidR="00B44F30" w:rsidRPr="0055295B" w:rsidRDefault="00B44F30" w:rsidP="00AD6E74">
            <w:pPr>
              <w:rPr>
                <w:sz w:val="22"/>
                <w:szCs w:val="22"/>
              </w:rPr>
            </w:pPr>
            <w:r w:rsidRPr="0055295B">
              <w:rPr>
                <w:sz w:val="22"/>
                <w:szCs w:val="22"/>
              </w:rPr>
              <w:t>Комплекс работ на Объекте с применение методов промышленного альпинизма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2FF445B" w14:textId="77777777" w:rsidR="00B44F30" w:rsidRPr="0055295B" w:rsidRDefault="00B44F30" w:rsidP="00AD6E74">
            <w:pPr>
              <w:jc w:val="center"/>
              <w:rPr>
                <w:sz w:val="22"/>
                <w:szCs w:val="22"/>
              </w:rPr>
            </w:pPr>
            <w:r w:rsidRPr="0055295B">
              <w:rPr>
                <w:sz w:val="22"/>
                <w:szCs w:val="22"/>
              </w:rPr>
              <w:t>час</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5EE571C" w14:textId="77777777" w:rsidR="00B44F30" w:rsidRPr="0055295B" w:rsidRDefault="00B44F30" w:rsidP="00AD6E74">
            <w:pPr>
              <w:rPr>
                <w:sz w:val="22"/>
                <w:szCs w:val="22"/>
              </w:rPr>
            </w:pPr>
          </w:p>
        </w:tc>
      </w:tr>
      <w:tr w:rsidR="00B44F30" w:rsidRPr="0055295B" w14:paraId="330BC063"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D69392" w14:textId="77777777" w:rsidR="00B44F30" w:rsidRPr="0055295B" w:rsidRDefault="00B44F30" w:rsidP="00AD6E74">
            <w:pPr>
              <w:jc w:val="center"/>
              <w:rPr>
                <w:sz w:val="22"/>
                <w:szCs w:val="22"/>
              </w:rPr>
            </w:pPr>
            <w:r w:rsidRPr="0055295B">
              <w:rPr>
                <w:sz w:val="22"/>
                <w:szCs w:val="22"/>
              </w:rPr>
              <w:t>37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FE81164" w14:textId="77777777" w:rsidR="00B44F30" w:rsidRPr="0055295B" w:rsidRDefault="00B44F30" w:rsidP="00AD6E74">
            <w:pPr>
              <w:rPr>
                <w:sz w:val="22"/>
                <w:szCs w:val="22"/>
              </w:rPr>
            </w:pPr>
            <w:r w:rsidRPr="0055295B">
              <w:rPr>
                <w:sz w:val="22"/>
                <w:szCs w:val="22"/>
              </w:rPr>
              <w:t>Разборка-сборка внутреннего блока (снятие наружного кожуха)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4F022DC"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B764396" w14:textId="77777777" w:rsidR="00B44F30" w:rsidRPr="0055295B" w:rsidRDefault="00B44F30" w:rsidP="00AD6E74">
            <w:pPr>
              <w:rPr>
                <w:sz w:val="22"/>
                <w:szCs w:val="22"/>
              </w:rPr>
            </w:pPr>
          </w:p>
        </w:tc>
      </w:tr>
      <w:tr w:rsidR="00B44F30" w:rsidRPr="0055295B" w14:paraId="32016F6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4E06935" w14:textId="77777777" w:rsidR="00B44F30" w:rsidRPr="0055295B" w:rsidRDefault="00B44F30" w:rsidP="00AD6E74">
            <w:pPr>
              <w:jc w:val="center"/>
              <w:rPr>
                <w:sz w:val="22"/>
                <w:szCs w:val="22"/>
              </w:rPr>
            </w:pPr>
            <w:r w:rsidRPr="0055295B">
              <w:rPr>
                <w:sz w:val="22"/>
                <w:szCs w:val="22"/>
              </w:rPr>
              <w:t>38</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10310EE4" w14:textId="77777777" w:rsidR="00B44F30" w:rsidRPr="0055295B" w:rsidRDefault="00B44F30" w:rsidP="00AD6E74">
            <w:pPr>
              <w:rPr>
                <w:sz w:val="22"/>
                <w:szCs w:val="22"/>
              </w:rPr>
            </w:pPr>
            <w:r w:rsidRPr="0055295B">
              <w:rPr>
                <w:sz w:val="22"/>
                <w:szCs w:val="22"/>
              </w:rPr>
              <w:t>Разборка-сборка наружного блока (снятие наружного кожуха)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515053D"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76C8C8" w14:textId="77777777" w:rsidR="00B44F30" w:rsidRPr="0055295B" w:rsidRDefault="00B44F30" w:rsidP="00AD6E74">
            <w:pPr>
              <w:rPr>
                <w:sz w:val="22"/>
                <w:szCs w:val="22"/>
              </w:rPr>
            </w:pPr>
          </w:p>
        </w:tc>
      </w:tr>
      <w:tr w:rsidR="00B44F30" w:rsidRPr="0055295B" w14:paraId="53295C5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C1BBEF2" w14:textId="77777777" w:rsidR="00B44F30" w:rsidRPr="0055295B" w:rsidRDefault="00B44F30" w:rsidP="00AD6E74">
            <w:pPr>
              <w:jc w:val="center"/>
              <w:rPr>
                <w:sz w:val="22"/>
                <w:szCs w:val="22"/>
              </w:rPr>
            </w:pPr>
            <w:r w:rsidRPr="0055295B">
              <w:rPr>
                <w:sz w:val="22"/>
                <w:szCs w:val="22"/>
              </w:rPr>
              <w:t>39</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F7945C5" w14:textId="77777777" w:rsidR="00B44F30" w:rsidRPr="0055295B" w:rsidRDefault="00B44F30" w:rsidP="00AD6E74">
            <w:pPr>
              <w:rPr>
                <w:sz w:val="22"/>
                <w:szCs w:val="22"/>
              </w:rPr>
            </w:pPr>
            <w:r w:rsidRPr="0055295B">
              <w:rPr>
                <w:sz w:val="22"/>
                <w:szCs w:val="22"/>
              </w:rPr>
              <w:t>Фреон R-22</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A767A25" w14:textId="77777777" w:rsidR="00B44F30" w:rsidRPr="0055295B" w:rsidRDefault="00B44F30" w:rsidP="00AD6E74">
            <w:pPr>
              <w:jc w:val="center"/>
              <w:rPr>
                <w:sz w:val="22"/>
                <w:szCs w:val="22"/>
              </w:rPr>
            </w:pPr>
            <w:r w:rsidRPr="0055295B">
              <w:rPr>
                <w:sz w:val="22"/>
                <w:szCs w:val="22"/>
              </w:rPr>
              <w:t>кг</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E38C6A4" w14:textId="77777777" w:rsidR="00B44F30" w:rsidRPr="0055295B" w:rsidRDefault="00B44F30" w:rsidP="00AD6E74">
            <w:pPr>
              <w:rPr>
                <w:sz w:val="22"/>
                <w:szCs w:val="22"/>
              </w:rPr>
            </w:pPr>
          </w:p>
        </w:tc>
      </w:tr>
      <w:tr w:rsidR="00B44F30" w:rsidRPr="0055295B" w14:paraId="5A93B7D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C767FD" w14:textId="77777777" w:rsidR="00B44F30" w:rsidRPr="0055295B" w:rsidRDefault="00B44F30" w:rsidP="00AD6E74">
            <w:pPr>
              <w:jc w:val="center"/>
              <w:rPr>
                <w:sz w:val="22"/>
                <w:szCs w:val="22"/>
              </w:rPr>
            </w:pPr>
            <w:r w:rsidRPr="0055295B">
              <w:rPr>
                <w:sz w:val="22"/>
                <w:szCs w:val="22"/>
              </w:rPr>
              <w:t>40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20ED4993" w14:textId="77777777" w:rsidR="00B44F30" w:rsidRPr="0055295B" w:rsidRDefault="00B44F30" w:rsidP="00AD6E74">
            <w:pPr>
              <w:rPr>
                <w:sz w:val="22"/>
                <w:szCs w:val="22"/>
              </w:rPr>
            </w:pPr>
            <w:r w:rsidRPr="0055295B">
              <w:rPr>
                <w:sz w:val="22"/>
                <w:szCs w:val="22"/>
              </w:rPr>
              <w:t>Фреон R-410</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A2C5F33" w14:textId="77777777" w:rsidR="00B44F30" w:rsidRPr="0055295B" w:rsidRDefault="00B44F30" w:rsidP="00AD6E74">
            <w:pPr>
              <w:jc w:val="center"/>
              <w:rPr>
                <w:sz w:val="22"/>
                <w:szCs w:val="22"/>
              </w:rPr>
            </w:pPr>
            <w:r w:rsidRPr="0055295B">
              <w:rPr>
                <w:sz w:val="22"/>
                <w:szCs w:val="22"/>
              </w:rPr>
              <w:t>кг</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34CF65B" w14:textId="77777777" w:rsidR="00B44F30" w:rsidRPr="0055295B" w:rsidRDefault="00B44F30" w:rsidP="00AD6E74">
            <w:pPr>
              <w:rPr>
                <w:sz w:val="22"/>
                <w:szCs w:val="22"/>
              </w:rPr>
            </w:pPr>
          </w:p>
        </w:tc>
      </w:tr>
      <w:tr w:rsidR="00B44F30" w:rsidRPr="0055295B" w14:paraId="0EA69D9D"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00037C0" w14:textId="77777777" w:rsidR="00B44F30" w:rsidRPr="0055295B" w:rsidRDefault="00B44F30" w:rsidP="00AD6E74">
            <w:pPr>
              <w:jc w:val="center"/>
              <w:rPr>
                <w:sz w:val="22"/>
                <w:szCs w:val="22"/>
              </w:rPr>
            </w:pPr>
            <w:r w:rsidRPr="0055295B">
              <w:rPr>
                <w:sz w:val="22"/>
                <w:szCs w:val="22"/>
              </w:rPr>
              <w:t>41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5367A4A1" w14:textId="77777777" w:rsidR="00B44F30" w:rsidRPr="0055295B" w:rsidRDefault="00B44F30" w:rsidP="00AD6E74">
            <w:pPr>
              <w:rPr>
                <w:sz w:val="22"/>
                <w:szCs w:val="22"/>
              </w:rPr>
            </w:pPr>
            <w:r w:rsidRPr="0055295B">
              <w:rPr>
                <w:sz w:val="22"/>
                <w:szCs w:val="22"/>
              </w:rPr>
              <w:t xml:space="preserve">Монтаж </w:t>
            </w:r>
            <w:proofErr w:type="spellStart"/>
            <w:r w:rsidRPr="0055295B">
              <w:rPr>
                <w:sz w:val="22"/>
                <w:szCs w:val="22"/>
              </w:rPr>
              <w:t>термопередатчика</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A239346"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D5B5A7" w14:textId="77777777" w:rsidR="00B44F30" w:rsidRPr="0055295B" w:rsidRDefault="00B44F30" w:rsidP="00AD6E74">
            <w:pPr>
              <w:rPr>
                <w:sz w:val="22"/>
                <w:szCs w:val="22"/>
              </w:rPr>
            </w:pPr>
          </w:p>
        </w:tc>
      </w:tr>
      <w:tr w:rsidR="00B44F30" w:rsidRPr="0055295B" w14:paraId="5FD15B38" w14:textId="77777777" w:rsidTr="00AD6E74">
        <w:trPr>
          <w:trHeight w:val="645"/>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8F950A0" w14:textId="77777777" w:rsidR="00B44F30" w:rsidRPr="0055295B" w:rsidRDefault="00B44F30" w:rsidP="00AD6E74">
            <w:pPr>
              <w:jc w:val="center"/>
              <w:rPr>
                <w:sz w:val="22"/>
                <w:szCs w:val="22"/>
              </w:rPr>
            </w:pPr>
            <w:r w:rsidRPr="0055295B">
              <w:rPr>
                <w:sz w:val="22"/>
                <w:szCs w:val="22"/>
              </w:rPr>
              <w:t>42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F96D3A0" w14:textId="77777777" w:rsidR="00B44F30" w:rsidRPr="0055295B" w:rsidRDefault="00B44F30" w:rsidP="00AD6E74">
            <w:pPr>
              <w:rPr>
                <w:sz w:val="22"/>
                <w:szCs w:val="22"/>
              </w:rPr>
            </w:pPr>
            <w:r w:rsidRPr="0055295B">
              <w:rPr>
                <w:sz w:val="22"/>
                <w:szCs w:val="22"/>
              </w:rPr>
              <w:t>Установка электрического обогревателя в помещении БС (прикрепить к стене или поставить на пол и включить в существующую розетку)</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841A898"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9EDB8A4" w14:textId="77777777" w:rsidR="00B44F30" w:rsidRPr="0055295B" w:rsidRDefault="00B44F30" w:rsidP="00AD6E74">
            <w:pPr>
              <w:rPr>
                <w:sz w:val="22"/>
                <w:szCs w:val="22"/>
              </w:rPr>
            </w:pPr>
          </w:p>
        </w:tc>
      </w:tr>
      <w:tr w:rsidR="00B44F30" w:rsidRPr="0055295B" w14:paraId="670BDAD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DA565E8" w14:textId="77777777" w:rsidR="00B44F30" w:rsidRPr="0055295B" w:rsidRDefault="00B44F30" w:rsidP="00AD6E74">
            <w:pPr>
              <w:jc w:val="center"/>
              <w:rPr>
                <w:color w:val="000000"/>
                <w:sz w:val="22"/>
                <w:szCs w:val="22"/>
              </w:rPr>
            </w:pPr>
            <w:r w:rsidRPr="0055295B">
              <w:rPr>
                <w:color w:val="000000"/>
                <w:sz w:val="22"/>
                <w:szCs w:val="22"/>
              </w:rPr>
              <w:t>43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D436B11" w14:textId="77777777" w:rsidR="00B44F30" w:rsidRPr="0055295B" w:rsidRDefault="00B44F30" w:rsidP="00AD6E74">
            <w:pPr>
              <w:rPr>
                <w:color w:val="000000"/>
                <w:sz w:val="22"/>
                <w:szCs w:val="22"/>
              </w:rPr>
            </w:pPr>
            <w:r w:rsidRPr="0055295B">
              <w:rPr>
                <w:color w:val="000000"/>
                <w:sz w:val="22"/>
                <w:szCs w:val="22"/>
              </w:rPr>
              <w:t>Замена блока управления кондиционерами (УРК-</w:t>
            </w:r>
            <w:proofErr w:type="gramStart"/>
            <w:r w:rsidRPr="0055295B">
              <w:rPr>
                <w:color w:val="000000"/>
                <w:sz w:val="22"/>
                <w:szCs w:val="22"/>
              </w:rPr>
              <w:t>2)*</w:t>
            </w:r>
            <w:proofErr w:type="gram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E6F59B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0D0D86F" w14:textId="77777777" w:rsidR="00B44F30" w:rsidRPr="0055295B" w:rsidRDefault="00B44F30" w:rsidP="00AD6E74">
            <w:pPr>
              <w:rPr>
                <w:sz w:val="22"/>
                <w:szCs w:val="22"/>
              </w:rPr>
            </w:pPr>
          </w:p>
        </w:tc>
      </w:tr>
      <w:tr w:rsidR="00B44F30" w:rsidRPr="0055295B" w14:paraId="0AE25068"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CD72CA4" w14:textId="77777777" w:rsidR="00B44F30" w:rsidRPr="0055295B" w:rsidRDefault="00B44F30" w:rsidP="00AD6E74">
            <w:pPr>
              <w:jc w:val="center"/>
              <w:rPr>
                <w:sz w:val="22"/>
                <w:szCs w:val="22"/>
              </w:rPr>
            </w:pPr>
            <w:r w:rsidRPr="0055295B">
              <w:rPr>
                <w:sz w:val="22"/>
                <w:szCs w:val="22"/>
              </w:rPr>
              <w:t>44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5D88044" w14:textId="77777777" w:rsidR="00B44F30" w:rsidRPr="0055295B" w:rsidRDefault="00B44F30" w:rsidP="00AD6E74">
            <w:pPr>
              <w:rPr>
                <w:color w:val="000000"/>
                <w:sz w:val="22"/>
                <w:szCs w:val="22"/>
              </w:rPr>
            </w:pPr>
            <w:r w:rsidRPr="0055295B">
              <w:rPr>
                <w:color w:val="000000"/>
                <w:sz w:val="22"/>
                <w:szCs w:val="22"/>
              </w:rPr>
              <w:t>Замена реле, магнитного пускателя, конденсатора нар. блока*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0DBDB81A"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24C799D" w14:textId="77777777" w:rsidR="00B44F30" w:rsidRPr="0055295B" w:rsidRDefault="00B44F30" w:rsidP="00AD6E74">
            <w:pPr>
              <w:rPr>
                <w:sz w:val="22"/>
                <w:szCs w:val="22"/>
              </w:rPr>
            </w:pPr>
          </w:p>
        </w:tc>
      </w:tr>
      <w:tr w:rsidR="00B44F30" w:rsidRPr="0055295B" w14:paraId="410FC11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7336D7D" w14:textId="77777777" w:rsidR="00B44F30" w:rsidRPr="0055295B" w:rsidRDefault="00B44F30" w:rsidP="00AD6E74">
            <w:pPr>
              <w:jc w:val="center"/>
              <w:rPr>
                <w:color w:val="000000"/>
                <w:sz w:val="22"/>
                <w:szCs w:val="22"/>
              </w:rPr>
            </w:pPr>
            <w:r w:rsidRPr="0055295B">
              <w:rPr>
                <w:color w:val="000000"/>
                <w:sz w:val="22"/>
                <w:szCs w:val="22"/>
              </w:rPr>
              <w:t>45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7AFC27BA" w14:textId="77777777" w:rsidR="00B44F30" w:rsidRPr="0055295B" w:rsidRDefault="00B44F30" w:rsidP="00AD6E74">
            <w:pPr>
              <w:rPr>
                <w:sz w:val="22"/>
                <w:szCs w:val="22"/>
              </w:rPr>
            </w:pPr>
            <w:r w:rsidRPr="0055295B">
              <w:rPr>
                <w:sz w:val="22"/>
                <w:szCs w:val="22"/>
              </w:rPr>
              <w:t>Металлоизделия</w:t>
            </w:r>
          </w:p>
        </w:tc>
        <w:tc>
          <w:tcPr>
            <w:tcW w:w="900" w:type="dxa"/>
            <w:tcBorders>
              <w:bottom w:val="single" w:sz="8" w:space="0" w:color="000000"/>
            </w:tcBorders>
            <w:shd w:val="clear" w:color="auto" w:fill="auto"/>
            <w:tcMar>
              <w:top w:w="0" w:type="dxa"/>
              <w:left w:w="108" w:type="dxa"/>
              <w:bottom w:w="0" w:type="dxa"/>
              <w:right w:w="108" w:type="dxa"/>
            </w:tcMar>
            <w:vAlign w:val="center"/>
          </w:tcPr>
          <w:p w14:paraId="368D0A2D" w14:textId="77777777" w:rsidR="00B44F30" w:rsidRPr="0055295B" w:rsidRDefault="00B44F30" w:rsidP="00AD6E74">
            <w:pPr>
              <w:jc w:val="center"/>
              <w:rPr>
                <w:sz w:val="22"/>
                <w:szCs w:val="22"/>
              </w:rPr>
            </w:pPr>
            <w:r w:rsidRPr="0055295B">
              <w:rPr>
                <w:sz w:val="22"/>
                <w:szCs w:val="22"/>
              </w:rPr>
              <w:t>тонн.</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CC20B6" w14:textId="77777777" w:rsidR="00B44F30" w:rsidRPr="0055295B" w:rsidRDefault="00B44F30" w:rsidP="00AD6E74">
            <w:pPr>
              <w:rPr>
                <w:sz w:val="22"/>
                <w:szCs w:val="22"/>
              </w:rPr>
            </w:pPr>
          </w:p>
        </w:tc>
      </w:tr>
      <w:tr w:rsidR="00B44F30" w:rsidRPr="0055295B" w14:paraId="156C996C"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46F09BD" w14:textId="77777777" w:rsidR="00B44F30" w:rsidRPr="0055295B" w:rsidRDefault="00B44F30" w:rsidP="00AD6E74">
            <w:pPr>
              <w:jc w:val="center"/>
              <w:rPr>
                <w:sz w:val="22"/>
                <w:szCs w:val="22"/>
              </w:rPr>
            </w:pPr>
            <w:r w:rsidRPr="0055295B">
              <w:rPr>
                <w:sz w:val="22"/>
                <w:szCs w:val="22"/>
              </w:rPr>
              <w:t>46</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2D5599A" w14:textId="77777777" w:rsidR="00B44F30" w:rsidRPr="0055295B" w:rsidRDefault="00B44F30" w:rsidP="00AD6E74">
            <w:pPr>
              <w:rPr>
                <w:sz w:val="22"/>
                <w:szCs w:val="22"/>
              </w:rPr>
            </w:pPr>
            <w:r w:rsidRPr="0055295B">
              <w:rPr>
                <w:sz w:val="22"/>
                <w:szCs w:val="22"/>
              </w:rPr>
              <w:t>Доставка оборудования (крупногабаритного)</w:t>
            </w:r>
          </w:p>
        </w:tc>
        <w:tc>
          <w:tcPr>
            <w:tcW w:w="900" w:type="dxa"/>
            <w:tcBorders>
              <w:bottom w:val="single" w:sz="8" w:space="0" w:color="000000"/>
            </w:tcBorders>
            <w:shd w:val="clear" w:color="auto" w:fill="auto"/>
            <w:tcMar>
              <w:top w:w="0" w:type="dxa"/>
              <w:left w:w="108" w:type="dxa"/>
              <w:bottom w:w="0" w:type="dxa"/>
              <w:right w:w="108" w:type="dxa"/>
            </w:tcMar>
            <w:vAlign w:val="center"/>
          </w:tcPr>
          <w:p w14:paraId="4DDB166D" w14:textId="77777777" w:rsidR="00B44F30" w:rsidRPr="0055295B" w:rsidRDefault="00B44F30" w:rsidP="00AD6E74">
            <w:pPr>
              <w:jc w:val="center"/>
              <w:rPr>
                <w:sz w:val="22"/>
                <w:szCs w:val="22"/>
              </w:rPr>
            </w:pPr>
            <w:r w:rsidRPr="0055295B">
              <w:rPr>
                <w:sz w:val="22"/>
                <w:szCs w:val="22"/>
              </w:rPr>
              <w:t>1 км</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8F83741" w14:textId="77777777" w:rsidR="00B44F30" w:rsidRPr="0055295B" w:rsidRDefault="00B44F30" w:rsidP="00AD6E74">
            <w:pPr>
              <w:rPr>
                <w:sz w:val="22"/>
                <w:szCs w:val="22"/>
              </w:rPr>
            </w:pPr>
          </w:p>
        </w:tc>
      </w:tr>
      <w:tr w:rsidR="00B44F30" w:rsidRPr="0055295B" w14:paraId="3DDD8111"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24691CA" w14:textId="77777777" w:rsidR="00B44F30" w:rsidRPr="0055295B" w:rsidRDefault="00B44F30" w:rsidP="00AD6E74">
            <w:pPr>
              <w:jc w:val="center"/>
              <w:rPr>
                <w:color w:val="000000"/>
                <w:sz w:val="22"/>
                <w:szCs w:val="22"/>
              </w:rPr>
            </w:pPr>
            <w:r w:rsidRPr="0055295B">
              <w:rPr>
                <w:color w:val="000000"/>
                <w:sz w:val="22"/>
                <w:szCs w:val="22"/>
              </w:rPr>
              <w:t>47</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853A5C8" w14:textId="77777777" w:rsidR="00B44F30" w:rsidRPr="0055295B" w:rsidRDefault="00B44F30" w:rsidP="00AD6E74">
            <w:pPr>
              <w:rPr>
                <w:sz w:val="22"/>
                <w:szCs w:val="22"/>
              </w:rPr>
            </w:pPr>
            <w:r w:rsidRPr="0055295B">
              <w:rPr>
                <w:sz w:val="22"/>
                <w:szCs w:val="22"/>
              </w:rPr>
              <w:t>Автоматический выключатель АВВ S203, 40 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6C0BDAB9"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DD2DFB9" w14:textId="77777777" w:rsidR="00B44F30" w:rsidRPr="0055295B" w:rsidRDefault="00B44F30" w:rsidP="00AD6E74">
            <w:pPr>
              <w:rPr>
                <w:sz w:val="22"/>
                <w:szCs w:val="22"/>
              </w:rPr>
            </w:pPr>
          </w:p>
        </w:tc>
      </w:tr>
      <w:tr w:rsidR="00B44F30" w:rsidRPr="0055295B" w14:paraId="2445EA34"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5AD403D" w14:textId="77777777" w:rsidR="00B44F30" w:rsidRPr="0055295B" w:rsidRDefault="00B44F30" w:rsidP="00AD6E74">
            <w:pPr>
              <w:jc w:val="center"/>
              <w:rPr>
                <w:sz w:val="22"/>
                <w:szCs w:val="22"/>
              </w:rPr>
            </w:pPr>
            <w:r w:rsidRPr="0055295B">
              <w:rPr>
                <w:sz w:val="22"/>
                <w:szCs w:val="22"/>
              </w:rPr>
              <w:t>48</w:t>
            </w:r>
          </w:p>
        </w:tc>
        <w:tc>
          <w:tcPr>
            <w:tcW w:w="6427" w:type="dxa"/>
            <w:tcBorders>
              <w:right w:val="single" w:sz="8" w:space="0" w:color="000000"/>
            </w:tcBorders>
            <w:shd w:val="clear" w:color="auto" w:fill="auto"/>
            <w:tcMar>
              <w:top w:w="0" w:type="dxa"/>
              <w:left w:w="108" w:type="dxa"/>
              <w:bottom w:w="0" w:type="dxa"/>
              <w:right w:w="108" w:type="dxa"/>
            </w:tcMar>
            <w:vAlign w:val="center"/>
          </w:tcPr>
          <w:p w14:paraId="128666EA" w14:textId="77777777" w:rsidR="00B44F30" w:rsidRPr="0055295B" w:rsidRDefault="00B44F30" w:rsidP="00AD6E74">
            <w:pPr>
              <w:rPr>
                <w:sz w:val="22"/>
                <w:szCs w:val="22"/>
              </w:rPr>
            </w:pPr>
            <w:r w:rsidRPr="0055295B">
              <w:rPr>
                <w:sz w:val="22"/>
                <w:szCs w:val="22"/>
              </w:rPr>
              <w:t>Автоматический выключатель АВВ S203, 32 А</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926D122"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31F30B" w14:textId="77777777" w:rsidR="00B44F30" w:rsidRPr="0055295B" w:rsidRDefault="00B44F30" w:rsidP="00AD6E74">
            <w:pPr>
              <w:rPr>
                <w:sz w:val="22"/>
                <w:szCs w:val="22"/>
              </w:rPr>
            </w:pPr>
          </w:p>
        </w:tc>
      </w:tr>
      <w:tr w:rsidR="00B44F30" w:rsidRPr="0055295B" w14:paraId="2E9A6455"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9369473" w14:textId="77777777" w:rsidR="00B44F30" w:rsidRPr="0055295B" w:rsidRDefault="00B44F30" w:rsidP="00AD6E74">
            <w:pPr>
              <w:jc w:val="center"/>
              <w:rPr>
                <w:color w:val="000000"/>
                <w:sz w:val="22"/>
                <w:szCs w:val="22"/>
              </w:rPr>
            </w:pPr>
            <w:r w:rsidRPr="0055295B">
              <w:rPr>
                <w:color w:val="000000"/>
                <w:sz w:val="22"/>
                <w:szCs w:val="22"/>
              </w:rPr>
              <w:t>49</w:t>
            </w:r>
          </w:p>
        </w:tc>
        <w:tc>
          <w:tcPr>
            <w:tcW w:w="6427"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DE9C52A" w14:textId="77777777" w:rsidR="00B44F30" w:rsidRPr="0055295B" w:rsidRDefault="00B44F30" w:rsidP="00AD6E74">
            <w:pPr>
              <w:rPr>
                <w:sz w:val="22"/>
                <w:szCs w:val="22"/>
              </w:rPr>
            </w:pPr>
            <w:r w:rsidRPr="0055295B">
              <w:rPr>
                <w:sz w:val="22"/>
                <w:szCs w:val="22"/>
              </w:rPr>
              <w:t xml:space="preserve">Замена платы управления внешнего </w:t>
            </w:r>
            <w:proofErr w:type="spellStart"/>
            <w:proofErr w:type="gramStart"/>
            <w:r w:rsidRPr="0055295B">
              <w:rPr>
                <w:sz w:val="22"/>
                <w:szCs w:val="22"/>
              </w:rPr>
              <w:t>блока,с</w:t>
            </w:r>
            <w:proofErr w:type="spellEnd"/>
            <w:proofErr w:type="gramEnd"/>
            <w:r w:rsidRPr="0055295B">
              <w:rPr>
                <w:sz w:val="22"/>
                <w:szCs w:val="22"/>
              </w:rPr>
              <w:t xml:space="preserve"> учетом стоимости материалов</w:t>
            </w:r>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7C3D975F"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E523C7" w14:textId="77777777" w:rsidR="00B44F30" w:rsidRPr="0055295B" w:rsidRDefault="00B44F30" w:rsidP="00AD6E74">
            <w:pPr>
              <w:rPr>
                <w:sz w:val="22"/>
                <w:szCs w:val="22"/>
              </w:rPr>
            </w:pPr>
          </w:p>
        </w:tc>
      </w:tr>
      <w:tr w:rsidR="00B44F30" w:rsidRPr="0055295B" w14:paraId="5AE02BBF"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7407DEF4" w14:textId="77777777" w:rsidR="00B44F30" w:rsidRPr="0055295B" w:rsidRDefault="00B44F30" w:rsidP="00AD6E74">
            <w:pPr>
              <w:jc w:val="center"/>
              <w:rPr>
                <w:sz w:val="22"/>
                <w:szCs w:val="22"/>
              </w:rPr>
            </w:pPr>
            <w:r w:rsidRPr="0055295B">
              <w:rPr>
                <w:sz w:val="22"/>
                <w:szCs w:val="22"/>
              </w:rPr>
              <w:t>50</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6D011AD1" w14:textId="77777777" w:rsidR="00B44F30" w:rsidRPr="0055295B" w:rsidRDefault="00B44F30" w:rsidP="00AD6E74">
            <w:pPr>
              <w:rPr>
                <w:sz w:val="22"/>
                <w:szCs w:val="22"/>
              </w:rPr>
            </w:pPr>
            <w:r w:rsidRPr="0055295B">
              <w:rPr>
                <w:sz w:val="22"/>
                <w:szCs w:val="22"/>
              </w:rPr>
              <w:t xml:space="preserve">Демонтажные работы </w:t>
            </w:r>
          </w:p>
        </w:tc>
        <w:tc>
          <w:tcPr>
            <w:tcW w:w="900" w:type="dxa"/>
            <w:tcBorders>
              <w:bottom w:val="single" w:sz="8" w:space="0" w:color="000000"/>
            </w:tcBorders>
            <w:shd w:val="clear" w:color="auto" w:fill="auto"/>
            <w:tcMar>
              <w:top w:w="0" w:type="dxa"/>
              <w:left w:w="108" w:type="dxa"/>
              <w:bottom w:w="0" w:type="dxa"/>
              <w:right w:w="108" w:type="dxa"/>
            </w:tcMar>
            <w:vAlign w:val="center"/>
          </w:tcPr>
          <w:p w14:paraId="5E6EBE95" w14:textId="77777777" w:rsidR="00B44F30" w:rsidRPr="0055295B" w:rsidRDefault="00B44F30" w:rsidP="00AD6E74">
            <w:pPr>
              <w:jc w:val="center"/>
              <w:rPr>
                <w:sz w:val="22"/>
                <w:szCs w:val="22"/>
              </w:rPr>
            </w:pPr>
            <w:r w:rsidRPr="0055295B">
              <w:rPr>
                <w:sz w:val="22"/>
                <w:szCs w:val="22"/>
              </w:rPr>
              <w:t>%</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992414E" w14:textId="77777777" w:rsidR="00B44F30" w:rsidRPr="0055295B" w:rsidRDefault="00B44F30" w:rsidP="00AD6E74">
            <w:pPr>
              <w:rPr>
                <w:sz w:val="22"/>
                <w:szCs w:val="22"/>
              </w:rPr>
            </w:pPr>
          </w:p>
        </w:tc>
      </w:tr>
      <w:tr w:rsidR="00B44F30" w:rsidRPr="0055295B" w14:paraId="498AB6F2" w14:textId="77777777" w:rsidTr="00AD6E74">
        <w:trPr>
          <w:trHeight w:val="345"/>
        </w:trPr>
        <w:tc>
          <w:tcPr>
            <w:tcW w:w="718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4FB1321" w14:textId="77777777" w:rsidR="00B44F30" w:rsidRPr="0055295B" w:rsidRDefault="00B44F30" w:rsidP="00AD6E74">
            <w:pPr>
              <w:jc w:val="center"/>
              <w:rPr>
                <w:sz w:val="22"/>
                <w:szCs w:val="22"/>
              </w:rPr>
            </w:pPr>
            <w:r w:rsidRPr="0055295B">
              <w:rPr>
                <w:sz w:val="22"/>
                <w:szCs w:val="22"/>
              </w:rPr>
              <w:t xml:space="preserve">Дополнительные работы по климатической установке в </w:t>
            </w:r>
            <w:proofErr w:type="spellStart"/>
            <w:r w:rsidRPr="0055295B">
              <w:rPr>
                <w:sz w:val="22"/>
                <w:szCs w:val="22"/>
              </w:rPr>
              <w:t>термобоксе</w:t>
            </w:r>
            <w:proofErr w:type="spellEnd"/>
          </w:p>
        </w:tc>
        <w:tc>
          <w:tcPr>
            <w:tcW w:w="900" w:type="dxa"/>
            <w:tcBorders>
              <w:bottom w:val="single" w:sz="8" w:space="0" w:color="000000"/>
            </w:tcBorders>
            <w:shd w:val="clear" w:color="auto" w:fill="auto"/>
            <w:tcMar>
              <w:top w:w="0" w:type="dxa"/>
              <w:left w:w="108" w:type="dxa"/>
              <w:bottom w:w="0" w:type="dxa"/>
              <w:right w:w="108" w:type="dxa"/>
            </w:tcMar>
            <w:vAlign w:val="center"/>
          </w:tcPr>
          <w:p w14:paraId="0F19C38A" w14:textId="77777777" w:rsidR="00B44F30" w:rsidRPr="0055295B" w:rsidRDefault="00B44F30" w:rsidP="00AD6E74">
            <w:pPr>
              <w:jc w:val="center"/>
              <w:rPr>
                <w:sz w:val="22"/>
                <w:szCs w:val="22"/>
              </w:rPr>
            </w:pPr>
            <w:r w:rsidRPr="0055295B">
              <w:rPr>
                <w:sz w:val="22"/>
                <w:szCs w:val="22"/>
              </w:rPr>
              <w:t> </w:t>
            </w:r>
          </w:p>
        </w:tc>
        <w:tc>
          <w:tcPr>
            <w:tcW w:w="1390"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A6F43D8" w14:textId="77777777" w:rsidR="00B44F30" w:rsidRPr="0055295B" w:rsidRDefault="00B44F30" w:rsidP="00AD6E74">
            <w:pPr>
              <w:jc w:val="center"/>
              <w:rPr>
                <w:sz w:val="22"/>
                <w:szCs w:val="22"/>
              </w:rPr>
            </w:pPr>
          </w:p>
        </w:tc>
      </w:tr>
      <w:tr w:rsidR="00B44F30" w:rsidRPr="0055295B" w14:paraId="45E2E6A6"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99936F5" w14:textId="77777777" w:rsidR="00B44F30" w:rsidRPr="0055295B" w:rsidRDefault="00B44F30" w:rsidP="00AD6E74">
            <w:pPr>
              <w:jc w:val="center"/>
              <w:rPr>
                <w:sz w:val="22"/>
                <w:szCs w:val="22"/>
              </w:rPr>
            </w:pPr>
            <w:r w:rsidRPr="0055295B">
              <w:rPr>
                <w:sz w:val="22"/>
                <w:szCs w:val="22"/>
              </w:rPr>
              <w:t>1</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35DE3510" w14:textId="77777777" w:rsidR="00B44F30" w:rsidRPr="0055295B" w:rsidRDefault="00B44F30" w:rsidP="00AD6E74">
            <w:pPr>
              <w:rPr>
                <w:sz w:val="22"/>
                <w:szCs w:val="22"/>
              </w:rPr>
            </w:pPr>
            <w:r w:rsidRPr="0055295B">
              <w:rPr>
                <w:sz w:val="22"/>
                <w:szCs w:val="22"/>
              </w:rPr>
              <w:t xml:space="preserve">замена вентиляторов 48В с фильтром, с крепежом в </w:t>
            </w:r>
            <w:proofErr w:type="spellStart"/>
            <w:r w:rsidRPr="0055295B">
              <w:rPr>
                <w:sz w:val="22"/>
                <w:szCs w:val="22"/>
              </w:rPr>
              <w:t>термобоксе</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8A67B69"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5D92165" w14:textId="77777777" w:rsidR="00B44F30" w:rsidRPr="0055295B" w:rsidRDefault="00B44F30" w:rsidP="00AD6E74">
            <w:pPr>
              <w:rPr>
                <w:sz w:val="22"/>
                <w:szCs w:val="22"/>
              </w:rPr>
            </w:pPr>
          </w:p>
        </w:tc>
      </w:tr>
      <w:tr w:rsidR="00B44F30" w:rsidRPr="0055295B" w14:paraId="1D82FB7E"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CB748AB" w14:textId="77777777" w:rsidR="00B44F30" w:rsidRPr="0055295B" w:rsidRDefault="00B44F30" w:rsidP="00AD6E74">
            <w:pPr>
              <w:jc w:val="center"/>
              <w:rPr>
                <w:sz w:val="22"/>
                <w:szCs w:val="22"/>
              </w:rPr>
            </w:pPr>
            <w:r w:rsidRPr="0055295B">
              <w:rPr>
                <w:sz w:val="22"/>
                <w:szCs w:val="22"/>
              </w:rPr>
              <w:t>2</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E6BA436" w14:textId="77777777" w:rsidR="00B44F30" w:rsidRPr="0055295B" w:rsidRDefault="00B44F30" w:rsidP="00AD6E74">
            <w:pPr>
              <w:rPr>
                <w:sz w:val="22"/>
                <w:szCs w:val="22"/>
              </w:rPr>
            </w:pPr>
            <w:r w:rsidRPr="0055295B">
              <w:rPr>
                <w:sz w:val="22"/>
                <w:szCs w:val="22"/>
              </w:rPr>
              <w:t xml:space="preserve">замена термостата для вентилятора 48В в </w:t>
            </w:r>
            <w:proofErr w:type="spellStart"/>
            <w:r w:rsidRPr="0055295B">
              <w:rPr>
                <w:sz w:val="22"/>
                <w:szCs w:val="22"/>
              </w:rPr>
              <w:t>термобоксе</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52876829"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FB3BDBE" w14:textId="77777777" w:rsidR="00B44F30" w:rsidRPr="0055295B" w:rsidRDefault="00B44F30" w:rsidP="00AD6E74">
            <w:pPr>
              <w:rPr>
                <w:sz w:val="22"/>
                <w:szCs w:val="22"/>
              </w:rPr>
            </w:pPr>
          </w:p>
        </w:tc>
      </w:tr>
      <w:tr w:rsidR="00B44F30" w:rsidRPr="0055295B" w14:paraId="43CC1E12"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4F6BF9B" w14:textId="77777777" w:rsidR="00B44F30" w:rsidRPr="0055295B" w:rsidRDefault="00B44F30" w:rsidP="00AD6E74">
            <w:pPr>
              <w:jc w:val="center"/>
              <w:rPr>
                <w:sz w:val="22"/>
                <w:szCs w:val="22"/>
              </w:rPr>
            </w:pPr>
            <w:r w:rsidRPr="0055295B">
              <w:rPr>
                <w:sz w:val="22"/>
                <w:szCs w:val="22"/>
              </w:rPr>
              <w:t>3</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92164F1" w14:textId="77777777" w:rsidR="00B44F30" w:rsidRPr="0055295B" w:rsidRDefault="00B44F30" w:rsidP="00AD6E74">
            <w:pPr>
              <w:rPr>
                <w:sz w:val="22"/>
                <w:szCs w:val="22"/>
              </w:rPr>
            </w:pPr>
            <w:r w:rsidRPr="0055295B">
              <w:rPr>
                <w:sz w:val="22"/>
                <w:szCs w:val="22"/>
              </w:rPr>
              <w:t xml:space="preserve">замена обогревателя 48В в </w:t>
            </w:r>
            <w:proofErr w:type="spellStart"/>
            <w:r w:rsidRPr="0055295B">
              <w:rPr>
                <w:sz w:val="22"/>
                <w:szCs w:val="22"/>
              </w:rPr>
              <w:t>термобоксе</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212A3DE8"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C95A447" w14:textId="77777777" w:rsidR="00B44F30" w:rsidRPr="0055295B" w:rsidRDefault="00B44F30" w:rsidP="00AD6E74">
            <w:pPr>
              <w:rPr>
                <w:sz w:val="22"/>
                <w:szCs w:val="22"/>
              </w:rPr>
            </w:pPr>
          </w:p>
        </w:tc>
      </w:tr>
      <w:tr w:rsidR="00B44F30" w:rsidRPr="0055295B" w14:paraId="154779D3"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8AA7022" w14:textId="77777777" w:rsidR="00B44F30" w:rsidRPr="0055295B" w:rsidRDefault="00B44F30" w:rsidP="00AD6E74">
            <w:pPr>
              <w:jc w:val="center"/>
              <w:rPr>
                <w:sz w:val="22"/>
                <w:szCs w:val="22"/>
              </w:rPr>
            </w:pPr>
            <w:r w:rsidRPr="0055295B">
              <w:rPr>
                <w:sz w:val="22"/>
                <w:szCs w:val="22"/>
              </w:rPr>
              <w:t>4</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0D9C88CB" w14:textId="77777777" w:rsidR="00B44F30" w:rsidRPr="0055295B" w:rsidRDefault="00B44F30" w:rsidP="00AD6E74">
            <w:pPr>
              <w:rPr>
                <w:sz w:val="22"/>
                <w:szCs w:val="22"/>
              </w:rPr>
            </w:pPr>
            <w:r w:rsidRPr="0055295B">
              <w:rPr>
                <w:sz w:val="22"/>
                <w:szCs w:val="22"/>
              </w:rPr>
              <w:t xml:space="preserve">замена термостата для обогревателя 48В в </w:t>
            </w:r>
            <w:proofErr w:type="spellStart"/>
            <w:r w:rsidRPr="0055295B">
              <w:rPr>
                <w:sz w:val="22"/>
                <w:szCs w:val="22"/>
              </w:rPr>
              <w:t>термобоксе</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49388F50"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9DED96A" w14:textId="77777777" w:rsidR="00B44F30" w:rsidRPr="0055295B" w:rsidRDefault="00B44F30" w:rsidP="00AD6E74">
            <w:pPr>
              <w:rPr>
                <w:sz w:val="22"/>
                <w:szCs w:val="22"/>
              </w:rPr>
            </w:pPr>
          </w:p>
        </w:tc>
      </w:tr>
      <w:tr w:rsidR="00B44F30" w:rsidRPr="0055295B" w14:paraId="23B139AB" w14:textId="77777777" w:rsidTr="00AD6E74">
        <w:trPr>
          <w:trHeight w:val="330"/>
        </w:trPr>
        <w:tc>
          <w:tcPr>
            <w:tcW w:w="761" w:type="dxa"/>
            <w:tcBorders>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2193D9C" w14:textId="77777777" w:rsidR="00B44F30" w:rsidRPr="0055295B" w:rsidRDefault="00B44F30" w:rsidP="00AD6E74">
            <w:pPr>
              <w:jc w:val="center"/>
              <w:rPr>
                <w:sz w:val="22"/>
                <w:szCs w:val="22"/>
              </w:rPr>
            </w:pPr>
            <w:r w:rsidRPr="0055295B">
              <w:rPr>
                <w:sz w:val="22"/>
                <w:szCs w:val="22"/>
              </w:rPr>
              <w:t>5</w:t>
            </w:r>
          </w:p>
        </w:tc>
        <w:tc>
          <w:tcPr>
            <w:tcW w:w="6427" w:type="dxa"/>
            <w:tcBorders>
              <w:bottom w:val="single" w:sz="8" w:space="0" w:color="000000"/>
              <w:right w:val="single" w:sz="8" w:space="0" w:color="000000"/>
            </w:tcBorders>
            <w:shd w:val="clear" w:color="auto" w:fill="auto"/>
            <w:tcMar>
              <w:top w:w="0" w:type="dxa"/>
              <w:left w:w="108" w:type="dxa"/>
              <w:bottom w:w="0" w:type="dxa"/>
              <w:right w:w="108" w:type="dxa"/>
            </w:tcMar>
            <w:vAlign w:val="center"/>
          </w:tcPr>
          <w:p w14:paraId="4D5D7F16" w14:textId="77777777" w:rsidR="00B44F30" w:rsidRPr="0055295B" w:rsidRDefault="00B44F30" w:rsidP="00AD6E74">
            <w:pPr>
              <w:rPr>
                <w:sz w:val="22"/>
                <w:szCs w:val="22"/>
              </w:rPr>
            </w:pPr>
            <w:r w:rsidRPr="0055295B">
              <w:rPr>
                <w:sz w:val="22"/>
                <w:szCs w:val="22"/>
              </w:rPr>
              <w:t xml:space="preserve">замена трансформатора 48/24В в </w:t>
            </w:r>
            <w:proofErr w:type="spellStart"/>
            <w:r w:rsidRPr="0055295B">
              <w:rPr>
                <w:sz w:val="22"/>
                <w:szCs w:val="22"/>
              </w:rPr>
              <w:t>термобоксе</w:t>
            </w:r>
            <w:proofErr w:type="spellEnd"/>
          </w:p>
        </w:tc>
        <w:tc>
          <w:tcPr>
            <w:tcW w:w="900" w:type="dxa"/>
            <w:tcBorders>
              <w:bottom w:val="single" w:sz="8" w:space="0" w:color="000000"/>
            </w:tcBorders>
            <w:shd w:val="clear" w:color="auto" w:fill="auto"/>
            <w:noWrap/>
            <w:tcMar>
              <w:top w:w="0" w:type="dxa"/>
              <w:left w:w="108" w:type="dxa"/>
              <w:bottom w:w="0" w:type="dxa"/>
              <w:right w:w="108" w:type="dxa"/>
            </w:tcMar>
            <w:vAlign w:val="center"/>
          </w:tcPr>
          <w:p w14:paraId="16E13ABF" w14:textId="77777777" w:rsidR="00B44F30" w:rsidRPr="0055295B" w:rsidRDefault="00B44F30" w:rsidP="00AD6E74">
            <w:pPr>
              <w:jc w:val="center"/>
              <w:rPr>
                <w:sz w:val="22"/>
                <w:szCs w:val="22"/>
              </w:rPr>
            </w:pPr>
            <w:r w:rsidRPr="0055295B">
              <w:rPr>
                <w:sz w:val="22"/>
                <w:szCs w:val="22"/>
              </w:rPr>
              <w:t>шт.</w:t>
            </w:r>
          </w:p>
        </w:tc>
        <w:tc>
          <w:tcPr>
            <w:tcW w:w="1390"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9977D5D" w14:textId="77777777" w:rsidR="00B44F30" w:rsidRPr="0055295B" w:rsidRDefault="00B44F30" w:rsidP="00AD6E74">
            <w:pPr>
              <w:rPr>
                <w:sz w:val="22"/>
                <w:szCs w:val="22"/>
              </w:rPr>
            </w:pPr>
          </w:p>
        </w:tc>
      </w:tr>
    </w:tbl>
    <w:p w14:paraId="40336CA5" w14:textId="77777777" w:rsidR="000A5077" w:rsidRDefault="000A5077" w:rsidP="00B44F30">
      <w:pPr>
        <w:pStyle w:val="afff4"/>
        <w:rPr>
          <w:rFonts w:ascii="Times New Roman" w:hAnsi="Times New Roman"/>
        </w:rPr>
      </w:pPr>
    </w:p>
    <w:p w14:paraId="0FDBC2D2" w14:textId="77777777" w:rsidR="000A5077" w:rsidRDefault="000A5077" w:rsidP="00B44F30">
      <w:pPr>
        <w:pStyle w:val="afff4"/>
        <w:rPr>
          <w:rFonts w:ascii="Times New Roman" w:hAnsi="Times New Roman"/>
        </w:rPr>
      </w:pPr>
    </w:p>
    <w:p w14:paraId="7CCDB3B3" w14:textId="77777777" w:rsidR="000A5077" w:rsidRDefault="000A5077" w:rsidP="00B44F30">
      <w:pPr>
        <w:pStyle w:val="afff4"/>
        <w:rPr>
          <w:rFonts w:ascii="Times New Roman" w:hAnsi="Times New Roman"/>
        </w:rPr>
      </w:pPr>
    </w:p>
    <w:p w14:paraId="7A73C9D1" w14:textId="77777777" w:rsidR="000A5077" w:rsidRDefault="000A5077" w:rsidP="00B44F30">
      <w:pPr>
        <w:pStyle w:val="afff4"/>
        <w:rPr>
          <w:rFonts w:ascii="Times New Roman" w:hAnsi="Times New Roman"/>
        </w:rPr>
      </w:pPr>
    </w:p>
    <w:p w14:paraId="4712576D" w14:textId="77777777" w:rsidR="000A5077" w:rsidRDefault="000A5077" w:rsidP="00B44F30">
      <w:pPr>
        <w:pStyle w:val="afff4"/>
        <w:rPr>
          <w:rFonts w:ascii="Times New Roman" w:hAnsi="Times New Roman"/>
        </w:rPr>
      </w:pPr>
    </w:p>
    <w:p w14:paraId="25B0DE38" w14:textId="77777777" w:rsidR="000A5077" w:rsidRDefault="000A5077" w:rsidP="00B44F30">
      <w:pPr>
        <w:pStyle w:val="afff4"/>
        <w:rPr>
          <w:rFonts w:ascii="Times New Roman" w:hAnsi="Times New Roman"/>
        </w:rPr>
      </w:pPr>
    </w:p>
    <w:p w14:paraId="0D49DA39" w14:textId="77777777" w:rsidR="000A5077" w:rsidRDefault="000A5077" w:rsidP="00B44F30">
      <w:pPr>
        <w:pStyle w:val="afff4"/>
        <w:rPr>
          <w:rFonts w:ascii="Times New Roman" w:hAnsi="Times New Roman"/>
        </w:rPr>
      </w:pPr>
    </w:p>
    <w:p w14:paraId="654561F2" w14:textId="77777777" w:rsidR="000A5077" w:rsidRDefault="000A5077" w:rsidP="00B44F30">
      <w:pPr>
        <w:pStyle w:val="afff4"/>
        <w:rPr>
          <w:rFonts w:ascii="Times New Roman" w:hAnsi="Times New Roman"/>
        </w:rPr>
      </w:pPr>
    </w:p>
    <w:p w14:paraId="31CB6552" w14:textId="77777777" w:rsidR="000A5077" w:rsidRDefault="000A5077" w:rsidP="00B44F30">
      <w:pPr>
        <w:pStyle w:val="afff4"/>
        <w:rPr>
          <w:rFonts w:ascii="Times New Roman" w:hAnsi="Times New Roman"/>
        </w:rPr>
      </w:pPr>
    </w:p>
    <w:p w14:paraId="62FABD8C" w14:textId="77777777" w:rsidR="000A5077" w:rsidRDefault="000A5077" w:rsidP="00B44F30">
      <w:pPr>
        <w:pStyle w:val="afff4"/>
        <w:rPr>
          <w:rFonts w:ascii="Times New Roman" w:hAnsi="Times New Roman"/>
        </w:rPr>
      </w:pPr>
    </w:p>
    <w:p w14:paraId="48469DFE" w14:textId="77777777" w:rsidR="000A5077" w:rsidRDefault="000A5077" w:rsidP="00B44F30">
      <w:pPr>
        <w:pStyle w:val="afff4"/>
        <w:rPr>
          <w:rFonts w:ascii="Times New Roman" w:hAnsi="Times New Roman"/>
        </w:rPr>
      </w:pPr>
    </w:p>
    <w:p w14:paraId="5827F5F5" w14:textId="77777777" w:rsidR="000A5077" w:rsidRDefault="000A5077" w:rsidP="00B44F30">
      <w:pPr>
        <w:pStyle w:val="afff4"/>
        <w:rPr>
          <w:rFonts w:ascii="Times New Roman" w:hAnsi="Times New Roman"/>
        </w:rPr>
      </w:pPr>
    </w:p>
    <w:p w14:paraId="1013AC4C" w14:textId="77777777" w:rsidR="000A5077" w:rsidRDefault="000A5077" w:rsidP="00B44F30">
      <w:pPr>
        <w:pStyle w:val="afff4"/>
        <w:rPr>
          <w:rFonts w:ascii="Times New Roman" w:hAnsi="Times New Roman"/>
        </w:rPr>
      </w:pPr>
    </w:p>
    <w:p w14:paraId="5DC58F7D" w14:textId="77777777" w:rsidR="000A5077" w:rsidRDefault="000A5077" w:rsidP="00B44F30">
      <w:pPr>
        <w:pStyle w:val="afff4"/>
        <w:rPr>
          <w:rFonts w:ascii="Times New Roman" w:hAnsi="Times New Roman"/>
        </w:rPr>
      </w:pPr>
    </w:p>
    <w:p w14:paraId="7F1E8ADE" w14:textId="77777777" w:rsidR="000A5077" w:rsidRDefault="000A5077" w:rsidP="00B44F30">
      <w:pPr>
        <w:pStyle w:val="afff4"/>
        <w:rPr>
          <w:rFonts w:ascii="Times New Roman" w:hAnsi="Times New Roman"/>
        </w:rPr>
      </w:pPr>
    </w:p>
    <w:p w14:paraId="51C26C65" w14:textId="77777777" w:rsidR="000A5077" w:rsidRDefault="000A5077" w:rsidP="00B44F30">
      <w:pPr>
        <w:pStyle w:val="afff4"/>
        <w:rPr>
          <w:rFonts w:ascii="Times New Roman" w:hAnsi="Times New Roman"/>
        </w:rPr>
      </w:pPr>
    </w:p>
    <w:p w14:paraId="2AC54160" w14:textId="77777777" w:rsidR="000A5077" w:rsidRDefault="000A5077" w:rsidP="00B44F30">
      <w:pPr>
        <w:pStyle w:val="afff4"/>
        <w:rPr>
          <w:rFonts w:ascii="Times New Roman" w:hAnsi="Times New Roman"/>
        </w:rPr>
      </w:pPr>
    </w:p>
    <w:p w14:paraId="6C69BBD1" w14:textId="77777777" w:rsidR="000A5077" w:rsidRDefault="000A5077" w:rsidP="00B44F30">
      <w:pPr>
        <w:pStyle w:val="afff4"/>
        <w:rPr>
          <w:rFonts w:ascii="Times New Roman" w:hAnsi="Times New Roman"/>
        </w:rPr>
      </w:pPr>
    </w:p>
    <w:p w14:paraId="2F5726C1" w14:textId="77777777" w:rsidR="000A5077" w:rsidRDefault="000A5077" w:rsidP="00B44F30">
      <w:pPr>
        <w:pStyle w:val="afff4"/>
        <w:rPr>
          <w:rFonts w:ascii="Times New Roman" w:hAnsi="Times New Roman"/>
        </w:rPr>
      </w:pPr>
    </w:p>
    <w:p w14:paraId="3D768E42" w14:textId="77777777" w:rsidR="000A5077" w:rsidRDefault="000A5077" w:rsidP="00B44F30">
      <w:pPr>
        <w:pStyle w:val="afff4"/>
        <w:rPr>
          <w:rFonts w:ascii="Times New Roman" w:hAnsi="Times New Roman"/>
        </w:rPr>
      </w:pPr>
    </w:p>
    <w:p w14:paraId="083C5325" w14:textId="77777777" w:rsidR="000A5077" w:rsidRDefault="000A5077" w:rsidP="00B44F30">
      <w:pPr>
        <w:pStyle w:val="afff4"/>
        <w:rPr>
          <w:rFonts w:ascii="Times New Roman" w:hAnsi="Times New Roman"/>
        </w:rPr>
      </w:pPr>
    </w:p>
    <w:p w14:paraId="0D4E6BC4" w14:textId="77777777" w:rsidR="000A5077" w:rsidRDefault="000A5077" w:rsidP="00B44F30">
      <w:pPr>
        <w:pStyle w:val="afff4"/>
        <w:rPr>
          <w:rFonts w:ascii="Times New Roman" w:hAnsi="Times New Roman"/>
        </w:rPr>
      </w:pPr>
    </w:p>
    <w:p w14:paraId="1488EFF5" w14:textId="77777777" w:rsidR="000A5077" w:rsidRDefault="000A5077" w:rsidP="00B44F30">
      <w:pPr>
        <w:pStyle w:val="afff4"/>
        <w:rPr>
          <w:rFonts w:ascii="Times New Roman" w:hAnsi="Times New Roman"/>
        </w:rPr>
      </w:pPr>
    </w:p>
    <w:p w14:paraId="646A54DB" w14:textId="77777777" w:rsidR="000A5077" w:rsidRDefault="000A5077" w:rsidP="00B44F30">
      <w:pPr>
        <w:pStyle w:val="afff4"/>
        <w:rPr>
          <w:rFonts w:ascii="Times New Roman" w:hAnsi="Times New Roman"/>
        </w:rPr>
      </w:pPr>
    </w:p>
    <w:p w14:paraId="5E464101" w14:textId="77777777" w:rsidR="000A5077" w:rsidRDefault="000A5077" w:rsidP="00B44F30">
      <w:pPr>
        <w:pStyle w:val="afff4"/>
        <w:rPr>
          <w:rFonts w:ascii="Times New Roman" w:hAnsi="Times New Roman"/>
        </w:rPr>
      </w:pPr>
    </w:p>
    <w:p w14:paraId="4838AF56" w14:textId="77777777" w:rsidR="000A5077" w:rsidRDefault="000A5077" w:rsidP="00B44F30">
      <w:pPr>
        <w:pStyle w:val="afff4"/>
        <w:rPr>
          <w:rFonts w:ascii="Times New Roman" w:hAnsi="Times New Roman"/>
        </w:rPr>
      </w:pPr>
    </w:p>
    <w:p w14:paraId="41AB4644" w14:textId="77777777" w:rsidR="000A5077" w:rsidRDefault="000A5077" w:rsidP="00B44F30">
      <w:pPr>
        <w:pStyle w:val="afff4"/>
        <w:rPr>
          <w:rFonts w:ascii="Times New Roman" w:hAnsi="Times New Roman"/>
        </w:rPr>
      </w:pPr>
    </w:p>
    <w:p w14:paraId="62B3783E" w14:textId="77777777" w:rsidR="000A5077" w:rsidRDefault="000A5077" w:rsidP="00B44F30">
      <w:pPr>
        <w:pStyle w:val="afff4"/>
        <w:rPr>
          <w:rFonts w:ascii="Times New Roman" w:hAnsi="Times New Roman"/>
        </w:rPr>
      </w:pPr>
    </w:p>
    <w:p w14:paraId="1A18BEB0" w14:textId="77777777" w:rsidR="000A5077" w:rsidRDefault="000A5077" w:rsidP="00B44F30">
      <w:pPr>
        <w:pStyle w:val="afff4"/>
        <w:rPr>
          <w:rFonts w:ascii="Times New Roman" w:hAnsi="Times New Roman"/>
        </w:rPr>
      </w:pPr>
    </w:p>
    <w:p w14:paraId="42582973" w14:textId="77777777" w:rsidR="000A5077" w:rsidRDefault="000A5077" w:rsidP="00B44F30">
      <w:pPr>
        <w:pStyle w:val="afff4"/>
        <w:rPr>
          <w:rFonts w:ascii="Times New Roman" w:hAnsi="Times New Roman"/>
        </w:rPr>
      </w:pPr>
    </w:p>
    <w:p w14:paraId="4B3AED81" w14:textId="77777777" w:rsidR="000A5077" w:rsidRDefault="000A5077" w:rsidP="00B44F30">
      <w:pPr>
        <w:pStyle w:val="afff4"/>
        <w:rPr>
          <w:rFonts w:ascii="Times New Roman" w:hAnsi="Times New Roman"/>
        </w:rPr>
      </w:pPr>
    </w:p>
    <w:p w14:paraId="2EB647B4" w14:textId="77777777" w:rsidR="000A5077" w:rsidRDefault="000A5077" w:rsidP="00B44F30">
      <w:pPr>
        <w:pStyle w:val="afff4"/>
        <w:rPr>
          <w:rFonts w:ascii="Times New Roman" w:hAnsi="Times New Roman"/>
        </w:rPr>
      </w:pPr>
    </w:p>
    <w:p w14:paraId="21E99611" w14:textId="77777777" w:rsidR="000A5077" w:rsidRDefault="000A5077" w:rsidP="00B44F30">
      <w:pPr>
        <w:pStyle w:val="afff4"/>
        <w:rPr>
          <w:rFonts w:ascii="Times New Roman" w:hAnsi="Times New Roman"/>
        </w:rPr>
      </w:pPr>
    </w:p>
    <w:p w14:paraId="192EBD34" w14:textId="77777777" w:rsidR="000A5077" w:rsidRDefault="000A5077" w:rsidP="00B44F30">
      <w:pPr>
        <w:pStyle w:val="afff4"/>
        <w:rPr>
          <w:rFonts w:ascii="Times New Roman" w:hAnsi="Times New Roman"/>
        </w:rPr>
      </w:pPr>
    </w:p>
    <w:p w14:paraId="311D421E" w14:textId="77777777" w:rsidR="000A5077" w:rsidRDefault="000A5077" w:rsidP="00B44F30">
      <w:pPr>
        <w:pStyle w:val="afff4"/>
        <w:rPr>
          <w:rFonts w:ascii="Times New Roman" w:hAnsi="Times New Roman"/>
        </w:rPr>
      </w:pPr>
    </w:p>
    <w:p w14:paraId="4A7E44A7" w14:textId="77777777" w:rsidR="000A5077" w:rsidRDefault="000A5077" w:rsidP="00B44F30">
      <w:pPr>
        <w:pStyle w:val="afff4"/>
        <w:rPr>
          <w:rFonts w:ascii="Times New Roman" w:hAnsi="Times New Roman"/>
        </w:rPr>
      </w:pPr>
    </w:p>
    <w:p w14:paraId="691C86A5" w14:textId="77777777" w:rsidR="000A5077" w:rsidRDefault="000A5077" w:rsidP="00B44F30">
      <w:pPr>
        <w:pStyle w:val="afff4"/>
        <w:rPr>
          <w:rFonts w:ascii="Times New Roman" w:hAnsi="Times New Roman"/>
        </w:rPr>
      </w:pPr>
    </w:p>
    <w:p w14:paraId="066648D4" w14:textId="77777777" w:rsidR="000A5077" w:rsidRDefault="000A5077" w:rsidP="00B44F30">
      <w:pPr>
        <w:pStyle w:val="afff4"/>
        <w:rPr>
          <w:rFonts w:ascii="Times New Roman" w:hAnsi="Times New Roman"/>
        </w:rPr>
      </w:pPr>
    </w:p>
    <w:p w14:paraId="1D049B2D" w14:textId="77777777" w:rsidR="000A5077" w:rsidRDefault="000A5077" w:rsidP="00B44F30">
      <w:pPr>
        <w:pStyle w:val="afff4"/>
        <w:rPr>
          <w:rFonts w:ascii="Times New Roman" w:hAnsi="Times New Roman"/>
        </w:rPr>
      </w:pPr>
    </w:p>
    <w:p w14:paraId="54C1BCA0" w14:textId="77777777" w:rsidR="000A5077" w:rsidRDefault="000A5077" w:rsidP="00B44F30">
      <w:pPr>
        <w:pStyle w:val="afff4"/>
        <w:rPr>
          <w:rFonts w:ascii="Times New Roman" w:hAnsi="Times New Roman"/>
        </w:rPr>
      </w:pPr>
    </w:p>
    <w:p w14:paraId="276E3791" w14:textId="77777777" w:rsidR="000A5077" w:rsidRDefault="000A5077" w:rsidP="00B44F30">
      <w:pPr>
        <w:pStyle w:val="afff4"/>
        <w:rPr>
          <w:rFonts w:ascii="Times New Roman" w:hAnsi="Times New Roman"/>
        </w:rPr>
      </w:pPr>
    </w:p>
    <w:p w14:paraId="4A568FAA" w14:textId="77777777" w:rsidR="000A5077" w:rsidRDefault="000A5077" w:rsidP="00B44F30">
      <w:pPr>
        <w:pStyle w:val="afff4"/>
        <w:rPr>
          <w:rFonts w:ascii="Times New Roman" w:hAnsi="Times New Roman"/>
        </w:rPr>
      </w:pPr>
    </w:p>
    <w:p w14:paraId="75D24C5D" w14:textId="77777777" w:rsidR="000A5077" w:rsidRDefault="000A5077" w:rsidP="00B44F30">
      <w:pPr>
        <w:pStyle w:val="afff4"/>
        <w:rPr>
          <w:rFonts w:ascii="Times New Roman" w:hAnsi="Times New Roman"/>
        </w:rPr>
      </w:pPr>
    </w:p>
    <w:p w14:paraId="1FC8834C" w14:textId="77777777" w:rsidR="000A5077" w:rsidRDefault="000A5077" w:rsidP="00B44F30">
      <w:pPr>
        <w:pStyle w:val="afff4"/>
        <w:rPr>
          <w:rFonts w:ascii="Times New Roman" w:hAnsi="Times New Roman"/>
        </w:rPr>
      </w:pPr>
    </w:p>
    <w:p w14:paraId="6A61C9A8" w14:textId="77777777" w:rsidR="000A5077" w:rsidRDefault="000A5077" w:rsidP="00B44F30">
      <w:pPr>
        <w:pStyle w:val="afff4"/>
        <w:rPr>
          <w:rFonts w:ascii="Times New Roman" w:hAnsi="Times New Roman"/>
        </w:rPr>
      </w:pPr>
    </w:p>
    <w:p w14:paraId="44822412" w14:textId="77777777" w:rsidR="000A5077" w:rsidRDefault="000A5077" w:rsidP="00B44F30">
      <w:pPr>
        <w:pStyle w:val="afff4"/>
        <w:rPr>
          <w:rFonts w:ascii="Times New Roman" w:hAnsi="Times New Roman"/>
        </w:rPr>
      </w:pPr>
    </w:p>
    <w:p w14:paraId="4FAEB1E9" w14:textId="77777777" w:rsidR="000A5077" w:rsidRDefault="000A5077" w:rsidP="00B44F30">
      <w:pPr>
        <w:pStyle w:val="afff4"/>
        <w:rPr>
          <w:rFonts w:ascii="Times New Roman" w:hAnsi="Times New Roman"/>
        </w:rPr>
      </w:pPr>
    </w:p>
    <w:p w14:paraId="7BEC1CA5" w14:textId="77777777" w:rsidR="000A5077" w:rsidRDefault="000A5077" w:rsidP="00B44F30">
      <w:pPr>
        <w:pStyle w:val="afff4"/>
        <w:rPr>
          <w:rFonts w:ascii="Times New Roman" w:hAnsi="Times New Roman"/>
        </w:rPr>
      </w:pPr>
    </w:p>
    <w:p w14:paraId="6815ABC8" w14:textId="77777777" w:rsidR="00B44F30" w:rsidRPr="0055295B" w:rsidRDefault="00B44F30" w:rsidP="00B44F30">
      <w:pPr>
        <w:pStyle w:val="afff4"/>
        <w:rPr>
          <w:rFonts w:ascii="Times New Roman" w:hAnsi="Times New Roman"/>
        </w:rPr>
      </w:pP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p>
    <w:p w14:paraId="226C1803" w14:textId="77777777" w:rsidR="00B44F30" w:rsidRPr="0055295B" w:rsidRDefault="00B44F30" w:rsidP="00B44F30">
      <w:pPr>
        <w:pStyle w:val="Iauiue"/>
        <w:jc w:val="center"/>
        <w:rPr>
          <w:rFonts w:ascii="Times New Roman" w:hAnsi="Times New Roman" w:cs="Times New Roman"/>
        </w:rPr>
      </w:pPr>
      <w:r w:rsidRPr="0055295B">
        <w:rPr>
          <w:rFonts w:ascii="Times New Roman" w:hAnsi="Times New Roman" w:cs="Times New Roman"/>
          <w:b/>
          <w:lang w:val="ru-RU"/>
        </w:rPr>
        <w:t>Акт № ___</w:t>
      </w:r>
    </w:p>
    <w:p w14:paraId="27E1E456" w14:textId="1F8D35A4" w:rsidR="00B44F30" w:rsidRPr="0055295B" w:rsidRDefault="00B44F30" w:rsidP="00B44F30">
      <w:pPr>
        <w:jc w:val="center"/>
        <w:rPr>
          <w:sz w:val="22"/>
          <w:szCs w:val="22"/>
        </w:rPr>
      </w:pPr>
      <w:r w:rsidRPr="0055295B">
        <w:rPr>
          <w:b/>
          <w:sz w:val="22"/>
          <w:szCs w:val="22"/>
        </w:rPr>
        <w:t xml:space="preserve">о </w:t>
      </w:r>
      <w:proofErr w:type="gramStart"/>
      <w:r w:rsidRPr="0055295B">
        <w:rPr>
          <w:b/>
          <w:sz w:val="22"/>
          <w:szCs w:val="22"/>
        </w:rPr>
        <w:t>проведении  работ</w:t>
      </w:r>
      <w:proofErr w:type="gramEnd"/>
      <w:r w:rsidRPr="0055295B">
        <w:rPr>
          <w:b/>
          <w:sz w:val="22"/>
          <w:szCs w:val="22"/>
        </w:rPr>
        <w:t xml:space="preserve"> по ТО и АВР СКК и ПВВ в период эксплуатации на объектах </w:t>
      </w:r>
    </w:p>
    <w:p w14:paraId="20018864" w14:textId="77777777" w:rsidR="00B44F30" w:rsidRPr="0055295B" w:rsidRDefault="00B44F30" w:rsidP="00B44F30">
      <w:pPr>
        <w:jc w:val="center"/>
        <w:rPr>
          <w:b/>
          <w:sz w:val="22"/>
          <w:szCs w:val="22"/>
        </w:rPr>
      </w:pPr>
      <w:proofErr w:type="gramStart"/>
      <w:r w:rsidRPr="0055295B">
        <w:rPr>
          <w:b/>
          <w:sz w:val="22"/>
          <w:szCs w:val="22"/>
        </w:rPr>
        <w:t>в  _</w:t>
      </w:r>
      <w:proofErr w:type="gramEnd"/>
      <w:r w:rsidRPr="0055295B">
        <w:rPr>
          <w:b/>
          <w:sz w:val="22"/>
          <w:szCs w:val="22"/>
        </w:rPr>
        <w:t>____________  201_ г.</w:t>
      </w:r>
    </w:p>
    <w:p w14:paraId="75DA334D" w14:textId="77777777" w:rsidR="00B44F30" w:rsidRPr="0055295B" w:rsidRDefault="00B44F30" w:rsidP="00B44F30">
      <w:pPr>
        <w:pStyle w:val="afff4"/>
        <w:rPr>
          <w:rFonts w:ascii="Times New Roman" w:hAnsi="Times New Roman"/>
          <w:b/>
        </w:rPr>
      </w:pPr>
      <w:r w:rsidRPr="0055295B">
        <w:rPr>
          <w:rFonts w:ascii="Times New Roman" w:hAnsi="Times New Roman"/>
          <w:b/>
        </w:rPr>
        <w:t xml:space="preserve">от «__» ______________201_г. </w:t>
      </w:r>
    </w:p>
    <w:p w14:paraId="4EEEFC0B" w14:textId="083D934A" w:rsidR="00B44F30" w:rsidRPr="0055295B" w:rsidRDefault="00043586" w:rsidP="00B44F30">
      <w:pPr>
        <w:pStyle w:val="afff4"/>
        <w:rPr>
          <w:rFonts w:ascii="Times New Roman" w:hAnsi="Times New Roman"/>
        </w:rPr>
      </w:pPr>
      <w:r>
        <w:rPr>
          <w:rFonts w:ascii="Times New Roman" w:hAnsi="Times New Roman"/>
          <w:b/>
        </w:rPr>
        <w:t>Заказчик: __________</w:t>
      </w:r>
      <w:proofErr w:type="gramStart"/>
      <w:r>
        <w:rPr>
          <w:rFonts w:ascii="Times New Roman" w:hAnsi="Times New Roman"/>
          <w:b/>
        </w:rPr>
        <w:t>_  ПАО</w:t>
      </w:r>
      <w:proofErr w:type="gramEnd"/>
      <w:r>
        <w:rPr>
          <w:rFonts w:ascii="Times New Roman" w:hAnsi="Times New Roman"/>
          <w:b/>
        </w:rPr>
        <w:t xml:space="preserve"> «Башинформсвязь</w:t>
      </w:r>
      <w:r w:rsidR="00B44F30" w:rsidRPr="0055295B">
        <w:rPr>
          <w:rFonts w:ascii="Times New Roman" w:hAnsi="Times New Roman"/>
          <w:b/>
        </w:rPr>
        <w:t>»</w:t>
      </w:r>
      <w:r w:rsidR="00B44F30" w:rsidRPr="0055295B">
        <w:rPr>
          <w:rFonts w:ascii="Times New Roman" w:hAnsi="Times New Roman"/>
          <w:b/>
        </w:rPr>
        <w:br/>
        <w:t>Исполнитель:</w:t>
      </w:r>
    </w:p>
    <w:p w14:paraId="41482191" w14:textId="77777777" w:rsidR="00B44F30" w:rsidRPr="0055295B" w:rsidRDefault="00B44F30" w:rsidP="00B44F30">
      <w:pPr>
        <w:pStyle w:val="afff4"/>
        <w:rPr>
          <w:rFonts w:ascii="Times New Roman" w:hAnsi="Times New Roman"/>
          <w:b/>
        </w:rPr>
      </w:pPr>
      <w:r w:rsidRPr="0055295B">
        <w:rPr>
          <w:rFonts w:ascii="Times New Roman" w:hAnsi="Times New Roman"/>
          <w:b/>
        </w:rPr>
        <w:t>Договор: №________ от «___» ________ 201_г.</w:t>
      </w:r>
    </w:p>
    <w:p w14:paraId="073C7CEA" w14:textId="77777777" w:rsidR="00B44F30" w:rsidRPr="0055295B" w:rsidRDefault="00B44F30" w:rsidP="00B44F30">
      <w:pPr>
        <w:pStyle w:val="afff4"/>
        <w:rPr>
          <w:rFonts w:ascii="Times New Roman" w:hAnsi="Times New Roman"/>
        </w:rPr>
      </w:pPr>
    </w:p>
    <w:p w14:paraId="3690CA31" w14:textId="77777777" w:rsidR="00B44F30" w:rsidRPr="0055295B" w:rsidRDefault="00B44F30" w:rsidP="006506C6">
      <w:pPr>
        <w:numPr>
          <w:ilvl w:val="0"/>
          <w:numId w:val="35"/>
        </w:numPr>
        <w:suppressAutoHyphens/>
        <w:autoSpaceDN w:val="0"/>
        <w:jc w:val="both"/>
        <w:textAlignment w:val="baseline"/>
        <w:rPr>
          <w:sz w:val="22"/>
          <w:szCs w:val="22"/>
        </w:rPr>
      </w:pPr>
      <w:r w:rsidRPr="0055295B">
        <w:rPr>
          <w:sz w:val="22"/>
          <w:szCs w:val="22"/>
        </w:rPr>
        <w:t xml:space="preserve">В соответствии </w:t>
      </w:r>
      <w:proofErr w:type="gramStart"/>
      <w:r w:rsidRPr="0055295B">
        <w:rPr>
          <w:sz w:val="22"/>
          <w:szCs w:val="22"/>
        </w:rPr>
        <w:t>с  условиями</w:t>
      </w:r>
      <w:proofErr w:type="gramEnd"/>
      <w:r w:rsidRPr="0055295B">
        <w:rPr>
          <w:sz w:val="22"/>
          <w:szCs w:val="22"/>
        </w:rPr>
        <w:t xml:space="preserve">  Договора полномочным представителем </w:t>
      </w:r>
      <w:r w:rsidRPr="0055295B">
        <w:rPr>
          <w:b/>
          <w:sz w:val="22"/>
          <w:szCs w:val="22"/>
        </w:rPr>
        <w:t>Заказчика</w:t>
      </w:r>
      <w:r w:rsidRPr="0055295B">
        <w:rPr>
          <w:sz w:val="22"/>
          <w:szCs w:val="22"/>
        </w:rPr>
        <w:t xml:space="preserve">   проверены объемы и  качество следующих работ:</w:t>
      </w:r>
    </w:p>
    <w:tbl>
      <w:tblPr>
        <w:tblW w:w="9900" w:type="dxa"/>
        <w:tblInd w:w="-330" w:type="dxa"/>
        <w:tblLayout w:type="fixed"/>
        <w:tblCellMar>
          <w:left w:w="10" w:type="dxa"/>
          <w:right w:w="10" w:type="dxa"/>
        </w:tblCellMar>
        <w:tblLook w:val="0000" w:firstRow="0" w:lastRow="0" w:firstColumn="0" w:lastColumn="0" w:noHBand="0" w:noVBand="0"/>
      </w:tblPr>
      <w:tblGrid>
        <w:gridCol w:w="930"/>
        <w:gridCol w:w="1230"/>
        <w:gridCol w:w="2160"/>
        <w:gridCol w:w="1800"/>
        <w:gridCol w:w="1800"/>
        <w:gridCol w:w="1980"/>
      </w:tblGrid>
      <w:tr w:rsidR="00B44F30" w:rsidRPr="0055295B" w14:paraId="0FC4FA1B" w14:textId="77777777" w:rsidTr="00AD6E74">
        <w:trPr>
          <w:cantSplit/>
          <w:trHeight w:val="90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BA98194" w14:textId="77777777" w:rsidR="00B44F30" w:rsidRPr="0055295B" w:rsidRDefault="00B44F30" w:rsidP="00AD6E74">
            <w:pPr>
              <w:jc w:val="center"/>
              <w:rPr>
                <w:b/>
                <w:sz w:val="22"/>
                <w:szCs w:val="22"/>
              </w:rPr>
            </w:pPr>
            <w:r w:rsidRPr="0055295B">
              <w:rPr>
                <w:b/>
                <w:sz w:val="22"/>
                <w:szCs w:val="22"/>
              </w:rPr>
              <w:t>№</w:t>
            </w:r>
          </w:p>
          <w:p w14:paraId="60DD0B6A" w14:textId="77777777" w:rsidR="00B44F30" w:rsidRPr="0055295B" w:rsidRDefault="00B44F30" w:rsidP="00AD6E74">
            <w:pPr>
              <w:jc w:val="center"/>
              <w:rPr>
                <w:b/>
                <w:sz w:val="22"/>
                <w:szCs w:val="22"/>
              </w:rPr>
            </w:pPr>
            <w:r w:rsidRPr="0055295B">
              <w:rPr>
                <w:b/>
                <w:sz w:val="22"/>
                <w:szCs w:val="22"/>
              </w:rPr>
              <w:t>п/п</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B0BDD11" w14:textId="77777777" w:rsidR="00B44F30" w:rsidRPr="0055295B" w:rsidRDefault="00B44F30" w:rsidP="00AD6E74">
            <w:pPr>
              <w:jc w:val="center"/>
              <w:rPr>
                <w:b/>
                <w:sz w:val="22"/>
                <w:szCs w:val="22"/>
              </w:rPr>
            </w:pPr>
            <w:r w:rsidRPr="0055295B">
              <w:rPr>
                <w:b/>
                <w:sz w:val="22"/>
                <w:szCs w:val="22"/>
              </w:rPr>
              <w:t>№</w:t>
            </w:r>
          </w:p>
          <w:p w14:paraId="312C9CCF" w14:textId="77777777" w:rsidR="00B44F30" w:rsidRPr="0055295B" w:rsidRDefault="00B44F30" w:rsidP="00AD6E74">
            <w:pPr>
              <w:jc w:val="center"/>
              <w:rPr>
                <w:b/>
                <w:sz w:val="22"/>
                <w:szCs w:val="22"/>
              </w:rPr>
            </w:pPr>
            <w:r w:rsidRPr="0055295B">
              <w:rPr>
                <w:b/>
                <w:sz w:val="22"/>
                <w:szCs w:val="22"/>
              </w:rPr>
              <w:t>базовой</w:t>
            </w:r>
          </w:p>
          <w:p w14:paraId="17887D8E" w14:textId="77777777" w:rsidR="00B44F30" w:rsidRPr="0055295B" w:rsidRDefault="00B44F30" w:rsidP="00AD6E74">
            <w:pPr>
              <w:jc w:val="center"/>
              <w:rPr>
                <w:b/>
                <w:sz w:val="22"/>
                <w:szCs w:val="22"/>
              </w:rPr>
            </w:pPr>
            <w:r w:rsidRPr="0055295B">
              <w:rPr>
                <w:b/>
                <w:sz w:val="22"/>
                <w:szCs w:val="22"/>
              </w:rPr>
              <w:t>станции / регион</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A456795" w14:textId="77777777" w:rsidR="00B44F30" w:rsidRPr="0055295B" w:rsidRDefault="00B44F30" w:rsidP="00AD6E74">
            <w:pPr>
              <w:jc w:val="center"/>
              <w:rPr>
                <w:b/>
                <w:sz w:val="22"/>
                <w:szCs w:val="22"/>
              </w:rPr>
            </w:pPr>
            <w:r w:rsidRPr="0055295B">
              <w:rPr>
                <w:b/>
                <w:sz w:val="22"/>
                <w:szCs w:val="22"/>
              </w:rPr>
              <w:t>Адрес базовой станции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3A3A569" w14:textId="77777777" w:rsidR="00B44F30" w:rsidRPr="0055295B" w:rsidRDefault="00B44F30" w:rsidP="00AD6E74">
            <w:pPr>
              <w:jc w:val="center"/>
              <w:rPr>
                <w:b/>
                <w:sz w:val="22"/>
                <w:szCs w:val="22"/>
              </w:rPr>
            </w:pPr>
            <w:r w:rsidRPr="0055295B">
              <w:rPr>
                <w:b/>
                <w:sz w:val="22"/>
                <w:szCs w:val="22"/>
              </w:rPr>
              <w:t>Наименование работ</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80D5E4C" w14:textId="77777777" w:rsidR="00B44F30" w:rsidRPr="0055295B" w:rsidRDefault="00B44F30" w:rsidP="00AD6E74">
            <w:pPr>
              <w:jc w:val="center"/>
              <w:rPr>
                <w:b/>
                <w:sz w:val="22"/>
                <w:szCs w:val="22"/>
              </w:rPr>
            </w:pPr>
            <w:r w:rsidRPr="0055295B">
              <w:rPr>
                <w:b/>
                <w:sz w:val="22"/>
                <w:szCs w:val="22"/>
              </w:rPr>
              <w:t>Примечание</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3E76971" w14:textId="77777777" w:rsidR="00B44F30" w:rsidRPr="0055295B" w:rsidRDefault="00B44F30" w:rsidP="00AD6E74">
            <w:pPr>
              <w:jc w:val="center"/>
              <w:rPr>
                <w:b/>
                <w:sz w:val="22"/>
                <w:szCs w:val="22"/>
              </w:rPr>
            </w:pPr>
          </w:p>
        </w:tc>
      </w:tr>
      <w:tr w:rsidR="00B44F30" w:rsidRPr="0055295B" w14:paraId="21A5A7E3" w14:textId="77777777" w:rsidTr="00AD6E74">
        <w:trPr>
          <w:trHeight w:val="216"/>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2BBA093" w14:textId="77777777" w:rsidR="00B44F30" w:rsidRPr="0055295B" w:rsidRDefault="00B44F30" w:rsidP="00AD6E74">
            <w:pPr>
              <w:rPr>
                <w:b/>
                <w:sz w:val="22"/>
                <w:szCs w:val="22"/>
              </w:rPr>
            </w:pPr>
            <w:r w:rsidRPr="0055295B">
              <w:rPr>
                <w:b/>
                <w:sz w:val="22"/>
                <w:szCs w:val="22"/>
              </w:rPr>
              <w:t xml:space="preserve">        1</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30BD4CF" w14:textId="77777777" w:rsidR="00B44F30" w:rsidRPr="0055295B" w:rsidRDefault="00B44F30" w:rsidP="00AD6E74">
            <w:pPr>
              <w:jc w:val="center"/>
              <w:rPr>
                <w:b/>
                <w:sz w:val="22"/>
                <w:szCs w:val="22"/>
              </w:rPr>
            </w:pPr>
            <w:r w:rsidRPr="0055295B">
              <w:rPr>
                <w:b/>
                <w:sz w:val="22"/>
                <w:szCs w:val="22"/>
              </w:rPr>
              <w:t>2</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7EFE5E3" w14:textId="77777777" w:rsidR="00B44F30" w:rsidRPr="0055295B" w:rsidRDefault="00B44F30" w:rsidP="00AD6E74">
            <w:pPr>
              <w:jc w:val="center"/>
              <w:rPr>
                <w:b/>
                <w:sz w:val="22"/>
                <w:szCs w:val="22"/>
              </w:rPr>
            </w:pPr>
            <w:r w:rsidRPr="0055295B">
              <w:rPr>
                <w:b/>
                <w:sz w:val="22"/>
                <w:szCs w:val="22"/>
              </w:rPr>
              <w:t>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9530365" w14:textId="77777777" w:rsidR="00B44F30" w:rsidRPr="0055295B" w:rsidRDefault="00B44F30" w:rsidP="00AD6E74">
            <w:pPr>
              <w:jc w:val="center"/>
              <w:rPr>
                <w:b/>
                <w:sz w:val="22"/>
                <w:szCs w:val="22"/>
              </w:rPr>
            </w:pPr>
            <w:r w:rsidRPr="0055295B">
              <w:rPr>
                <w:b/>
                <w:sz w:val="22"/>
                <w:szCs w:val="22"/>
              </w:rPr>
              <w:t>4</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0B5E992" w14:textId="77777777" w:rsidR="00B44F30" w:rsidRPr="0055295B" w:rsidRDefault="00B44F30" w:rsidP="00AD6E74">
            <w:pPr>
              <w:jc w:val="center"/>
              <w:rPr>
                <w:b/>
                <w:sz w:val="22"/>
                <w:szCs w:val="22"/>
              </w:rPr>
            </w:pPr>
            <w:r w:rsidRPr="0055295B">
              <w:rPr>
                <w:b/>
                <w:sz w:val="22"/>
                <w:szCs w:val="22"/>
              </w:rPr>
              <w:t>5</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DCE6280" w14:textId="77777777" w:rsidR="00B44F30" w:rsidRPr="0055295B" w:rsidRDefault="00B44F30" w:rsidP="00AD6E74">
            <w:pPr>
              <w:jc w:val="center"/>
              <w:rPr>
                <w:b/>
                <w:sz w:val="22"/>
                <w:szCs w:val="22"/>
              </w:rPr>
            </w:pPr>
            <w:r w:rsidRPr="0055295B">
              <w:rPr>
                <w:b/>
                <w:sz w:val="22"/>
                <w:szCs w:val="22"/>
              </w:rPr>
              <w:t>6</w:t>
            </w:r>
          </w:p>
        </w:tc>
      </w:tr>
      <w:tr w:rsidR="00B44F30" w:rsidRPr="0055295B" w14:paraId="01BC1403"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B266BC8" w14:textId="77777777" w:rsidR="00B44F30" w:rsidRPr="0055295B" w:rsidRDefault="00B44F30" w:rsidP="00AD6E74">
            <w:pPr>
              <w:rPr>
                <w:b/>
                <w:sz w:val="22"/>
                <w:szCs w:val="22"/>
              </w:rPr>
            </w:pPr>
            <w:r w:rsidRPr="0055295B">
              <w:rPr>
                <w:b/>
                <w:sz w:val="22"/>
                <w:szCs w:val="22"/>
              </w:rPr>
              <w:t xml:space="preserve">        2</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C01B9F6" w14:textId="77777777" w:rsidR="00B44F30" w:rsidRPr="0055295B" w:rsidRDefault="00B44F30" w:rsidP="00AD6E74">
            <w:pPr>
              <w:rPr>
                <w:b/>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947F832" w14:textId="77777777" w:rsidR="00B44F30" w:rsidRPr="0055295B" w:rsidRDefault="00B44F30" w:rsidP="00AD6E74">
            <w:pPr>
              <w:rPr>
                <w:b/>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9096A3C" w14:textId="77777777" w:rsidR="00B44F30" w:rsidRPr="0055295B" w:rsidRDefault="00B44F30" w:rsidP="00AD6E74">
            <w:pPr>
              <w:rPr>
                <w:b/>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93D51FF" w14:textId="77777777" w:rsidR="00B44F30" w:rsidRPr="0055295B" w:rsidRDefault="00B44F30" w:rsidP="00AD6E74">
            <w:pPr>
              <w:rPr>
                <w:b/>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07F6115" w14:textId="77777777" w:rsidR="00B44F30" w:rsidRPr="0055295B" w:rsidRDefault="00B44F30" w:rsidP="00AD6E74">
            <w:pPr>
              <w:rPr>
                <w:b/>
                <w:sz w:val="22"/>
                <w:szCs w:val="22"/>
              </w:rPr>
            </w:pPr>
          </w:p>
        </w:tc>
      </w:tr>
      <w:tr w:rsidR="00B44F30" w:rsidRPr="0055295B" w14:paraId="036882D7"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7585F1A" w14:textId="77777777" w:rsidR="00B44F30" w:rsidRPr="0055295B" w:rsidRDefault="00B44F30" w:rsidP="00AD6E74">
            <w:pPr>
              <w:ind w:left="372"/>
              <w:rPr>
                <w:b/>
                <w:sz w:val="22"/>
                <w:szCs w:val="22"/>
              </w:rPr>
            </w:pPr>
            <w:r w:rsidRPr="0055295B">
              <w:rPr>
                <w:b/>
                <w:sz w:val="22"/>
                <w:szCs w:val="22"/>
              </w:rPr>
              <w:t>3</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4454224"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0071373"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A8221B4"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D53EB34"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7730A8D" w14:textId="77777777" w:rsidR="00B44F30" w:rsidRPr="0055295B" w:rsidRDefault="00B44F30" w:rsidP="00AD6E74">
            <w:pPr>
              <w:rPr>
                <w:sz w:val="22"/>
                <w:szCs w:val="22"/>
              </w:rPr>
            </w:pPr>
          </w:p>
        </w:tc>
      </w:tr>
      <w:tr w:rsidR="00B44F30" w:rsidRPr="0055295B" w14:paraId="69273509"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B702DBF" w14:textId="77777777" w:rsidR="00B44F30" w:rsidRPr="0055295B" w:rsidRDefault="00B44F30" w:rsidP="00AD6E74">
            <w:pPr>
              <w:ind w:left="372"/>
              <w:rPr>
                <w:b/>
                <w:sz w:val="22"/>
                <w:szCs w:val="22"/>
              </w:rPr>
            </w:pPr>
            <w:r w:rsidRPr="0055295B">
              <w:rPr>
                <w:b/>
                <w:sz w:val="22"/>
                <w:szCs w:val="22"/>
              </w:rPr>
              <w:t>4</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997E8B3"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3C725F2"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A0785C4"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DA3634E"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0257C87" w14:textId="77777777" w:rsidR="00B44F30" w:rsidRPr="0055295B" w:rsidRDefault="00B44F30" w:rsidP="00AD6E74">
            <w:pPr>
              <w:rPr>
                <w:sz w:val="22"/>
                <w:szCs w:val="22"/>
              </w:rPr>
            </w:pPr>
          </w:p>
        </w:tc>
      </w:tr>
      <w:tr w:rsidR="00B44F30" w:rsidRPr="0055295B" w14:paraId="0FC73222"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02A8CFD" w14:textId="77777777" w:rsidR="00B44F30" w:rsidRPr="0055295B" w:rsidRDefault="00B44F30" w:rsidP="00AD6E74">
            <w:pPr>
              <w:rPr>
                <w:sz w:val="22"/>
                <w:szCs w:val="22"/>
              </w:rPr>
            </w:pPr>
            <w:r w:rsidRPr="0055295B">
              <w:rPr>
                <w:b/>
                <w:sz w:val="22"/>
                <w:szCs w:val="22"/>
              </w:rPr>
              <w:t xml:space="preserve">    </w:t>
            </w:r>
            <w:r w:rsidRPr="0055295B">
              <w:rPr>
                <w:b/>
                <w:sz w:val="22"/>
                <w:szCs w:val="22"/>
                <w:lang w:val="en-US"/>
              </w:rPr>
              <w:t xml:space="preserve"> </w:t>
            </w:r>
            <w:r w:rsidRPr="0055295B">
              <w:rPr>
                <w:b/>
                <w:sz w:val="22"/>
                <w:szCs w:val="22"/>
              </w:rPr>
              <w:t xml:space="preserve">   5</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B6F7CE9"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F17B690"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BC36377"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1CBAC10"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D94C7F1" w14:textId="77777777" w:rsidR="00B44F30" w:rsidRPr="0055295B" w:rsidRDefault="00B44F30" w:rsidP="00AD6E74">
            <w:pPr>
              <w:rPr>
                <w:sz w:val="22"/>
                <w:szCs w:val="22"/>
              </w:rPr>
            </w:pPr>
          </w:p>
        </w:tc>
      </w:tr>
      <w:tr w:rsidR="00B44F30" w:rsidRPr="0055295B" w14:paraId="150B9B07"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7DB0410" w14:textId="77777777" w:rsidR="00B44F30" w:rsidRPr="0055295B" w:rsidRDefault="00B44F30" w:rsidP="00AD6E74">
            <w:pPr>
              <w:rPr>
                <w:b/>
                <w:sz w:val="22"/>
                <w:szCs w:val="22"/>
              </w:rPr>
            </w:pPr>
            <w:r w:rsidRPr="0055295B">
              <w:rPr>
                <w:b/>
                <w:sz w:val="22"/>
                <w:szCs w:val="22"/>
              </w:rPr>
              <w:t xml:space="preserve">        6</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837BF1D"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DABAB8D"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DE12F44"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2DF2508"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59CA24F" w14:textId="77777777" w:rsidR="00B44F30" w:rsidRPr="0055295B" w:rsidRDefault="00B44F30" w:rsidP="00AD6E74">
            <w:pPr>
              <w:rPr>
                <w:sz w:val="22"/>
                <w:szCs w:val="22"/>
              </w:rPr>
            </w:pPr>
          </w:p>
        </w:tc>
      </w:tr>
      <w:tr w:rsidR="00B44F30" w:rsidRPr="0055295B" w14:paraId="0C722AB4"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947056D" w14:textId="77777777" w:rsidR="00B44F30" w:rsidRPr="0055295B" w:rsidRDefault="00B44F30" w:rsidP="00AD6E74">
            <w:pPr>
              <w:rPr>
                <w:b/>
                <w:sz w:val="22"/>
                <w:szCs w:val="22"/>
              </w:rPr>
            </w:pPr>
            <w:r w:rsidRPr="0055295B">
              <w:rPr>
                <w:b/>
                <w:sz w:val="22"/>
                <w:szCs w:val="22"/>
              </w:rPr>
              <w:t xml:space="preserve">        7</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4A8150B"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F3C16F2"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F49147D"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1A3B955"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109B504" w14:textId="77777777" w:rsidR="00B44F30" w:rsidRPr="0055295B" w:rsidRDefault="00B44F30" w:rsidP="00AD6E74">
            <w:pPr>
              <w:rPr>
                <w:sz w:val="22"/>
                <w:szCs w:val="22"/>
              </w:rPr>
            </w:pPr>
          </w:p>
        </w:tc>
      </w:tr>
      <w:tr w:rsidR="00B44F30" w:rsidRPr="0055295B" w14:paraId="3E1B2667"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2DD037A" w14:textId="77777777" w:rsidR="00B44F30" w:rsidRPr="0055295B" w:rsidRDefault="00B44F30" w:rsidP="00AD6E74">
            <w:pPr>
              <w:rPr>
                <w:b/>
                <w:sz w:val="22"/>
                <w:szCs w:val="22"/>
              </w:rPr>
            </w:pPr>
            <w:r w:rsidRPr="0055295B">
              <w:rPr>
                <w:b/>
                <w:sz w:val="22"/>
                <w:szCs w:val="22"/>
              </w:rPr>
              <w:t xml:space="preserve">        8       </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3DB08C1"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4EBBF1C"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30F7DB3"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455FE6A"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20DFFCD" w14:textId="77777777" w:rsidR="00B44F30" w:rsidRPr="0055295B" w:rsidRDefault="00B44F30" w:rsidP="00AD6E74">
            <w:pPr>
              <w:rPr>
                <w:sz w:val="22"/>
                <w:szCs w:val="22"/>
              </w:rPr>
            </w:pPr>
          </w:p>
        </w:tc>
      </w:tr>
      <w:tr w:rsidR="00B44F30" w:rsidRPr="0055295B" w14:paraId="7672B123"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29D0979" w14:textId="77777777" w:rsidR="00B44F30" w:rsidRPr="0055295B" w:rsidRDefault="00B44F30" w:rsidP="00AD6E74">
            <w:pPr>
              <w:rPr>
                <w:b/>
                <w:sz w:val="22"/>
                <w:szCs w:val="22"/>
              </w:rPr>
            </w:pPr>
            <w:r w:rsidRPr="0055295B">
              <w:rPr>
                <w:b/>
                <w:sz w:val="22"/>
                <w:szCs w:val="22"/>
              </w:rPr>
              <w:t xml:space="preserve">        9</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D812872"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EF96DCF"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1F69A94"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C950DB0"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D3ADE66" w14:textId="77777777" w:rsidR="00B44F30" w:rsidRPr="0055295B" w:rsidRDefault="00B44F30" w:rsidP="00AD6E74">
            <w:pPr>
              <w:rPr>
                <w:sz w:val="22"/>
                <w:szCs w:val="22"/>
              </w:rPr>
            </w:pPr>
          </w:p>
        </w:tc>
      </w:tr>
      <w:tr w:rsidR="00B44F30" w:rsidRPr="0055295B" w14:paraId="72D67579"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90293DC" w14:textId="77777777" w:rsidR="00B44F30" w:rsidRPr="0055295B" w:rsidRDefault="00B44F30" w:rsidP="00AD6E74">
            <w:pPr>
              <w:rPr>
                <w:b/>
                <w:sz w:val="22"/>
                <w:szCs w:val="22"/>
              </w:rPr>
            </w:pPr>
            <w:r w:rsidRPr="0055295B">
              <w:rPr>
                <w:b/>
                <w:sz w:val="22"/>
                <w:szCs w:val="22"/>
              </w:rPr>
              <w:t xml:space="preserve">       10</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2EF3A68"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EA09FAB"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31A2E93"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E7993DE"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92A9D03" w14:textId="77777777" w:rsidR="00B44F30" w:rsidRPr="0055295B" w:rsidRDefault="00B44F30" w:rsidP="00AD6E74">
            <w:pPr>
              <w:rPr>
                <w:sz w:val="22"/>
                <w:szCs w:val="22"/>
              </w:rPr>
            </w:pPr>
          </w:p>
        </w:tc>
      </w:tr>
      <w:tr w:rsidR="00B44F30" w:rsidRPr="0055295B" w14:paraId="2680994D"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86586B0" w14:textId="77777777" w:rsidR="00B44F30" w:rsidRPr="0055295B" w:rsidRDefault="00B44F30" w:rsidP="00AD6E74">
            <w:pPr>
              <w:rPr>
                <w:b/>
                <w:sz w:val="22"/>
                <w:szCs w:val="22"/>
              </w:rPr>
            </w:pPr>
            <w:r w:rsidRPr="0055295B">
              <w:rPr>
                <w:b/>
                <w:sz w:val="22"/>
                <w:szCs w:val="22"/>
              </w:rPr>
              <w:t xml:space="preserve">       12</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9ECDEC9"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F2B9E7B"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76BD03D"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E20A23A"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4FC84D4" w14:textId="77777777" w:rsidR="00B44F30" w:rsidRPr="0055295B" w:rsidRDefault="00B44F30" w:rsidP="00AD6E74">
            <w:pPr>
              <w:rPr>
                <w:sz w:val="22"/>
                <w:szCs w:val="22"/>
              </w:rPr>
            </w:pPr>
          </w:p>
        </w:tc>
      </w:tr>
      <w:tr w:rsidR="00B44F30" w:rsidRPr="0055295B" w14:paraId="55D84FA6"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E85E21C" w14:textId="77777777" w:rsidR="00B44F30" w:rsidRPr="0055295B" w:rsidRDefault="00B44F30" w:rsidP="00AD6E74">
            <w:pPr>
              <w:rPr>
                <w:b/>
                <w:sz w:val="22"/>
                <w:szCs w:val="22"/>
              </w:rPr>
            </w:pPr>
            <w:r w:rsidRPr="0055295B">
              <w:rPr>
                <w:b/>
                <w:sz w:val="22"/>
                <w:szCs w:val="22"/>
              </w:rPr>
              <w:t xml:space="preserve">       13</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1401C6B"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38F2350"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54AAA39"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C7137C8"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E75BCCA" w14:textId="77777777" w:rsidR="00B44F30" w:rsidRPr="0055295B" w:rsidRDefault="00B44F30" w:rsidP="00AD6E74">
            <w:pPr>
              <w:rPr>
                <w:sz w:val="22"/>
                <w:szCs w:val="22"/>
              </w:rPr>
            </w:pPr>
          </w:p>
        </w:tc>
      </w:tr>
      <w:tr w:rsidR="00B44F30" w:rsidRPr="0055295B" w14:paraId="04BEFC62"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6746AF8" w14:textId="77777777" w:rsidR="00B44F30" w:rsidRPr="0055295B" w:rsidRDefault="00B44F30" w:rsidP="00AD6E74">
            <w:pPr>
              <w:rPr>
                <w:b/>
                <w:sz w:val="22"/>
                <w:szCs w:val="22"/>
              </w:rPr>
            </w:pPr>
            <w:r w:rsidRPr="0055295B">
              <w:rPr>
                <w:b/>
                <w:sz w:val="22"/>
                <w:szCs w:val="22"/>
              </w:rPr>
              <w:t xml:space="preserve">       14</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B3899DE"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5739118"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D922F72"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C32E735" w14:textId="77777777" w:rsidR="00B44F30" w:rsidRPr="0055295B" w:rsidRDefault="00B44F30" w:rsidP="00AD6E74">
            <w:pPr>
              <w:rPr>
                <w:sz w:val="22"/>
                <w:szCs w:val="22"/>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7DC97F9" w14:textId="77777777" w:rsidR="00B44F30" w:rsidRPr="0055295B" w:rsidRDefault="00B44F30" w:rsidP="00AD6E74">
            <w:pPr>
              <w:rPr>
                <w:sz w:val="22"/>
                <w:szCs w:val="22"/>
              </w:rPr>
            </w:pPr>
          </w:p>
        </w:tc>
      </w:tr>
    </w:tbl>
    <w:p w14:paraId="2DE4F5AC" w14:textId="77777777" w:rsidR="00B44F30" w:rsidRPr="0055295B" w:rsidRDefault="00B44F30" w:rsidP="00B44F30">
      <w:pPr>
        <w:pStyle w:val="afff4"/>
        <w:rPr>
          <w:rFonts w:ascii="Times New Roman" w:hAnsi="Times New Roman"/>
          <w:b/>
        </w:rPr>
      </w:pPr>
    </w:p>
    <w:tbl>
      <w:tblPr>
        <w:tblW w:w="9959" w:type="dxa"/>
        <w:tblCellMar>
          <w:left w:w="10" w:type="dxa"/>
          <w:right w:w="10" w:type="dxa"/>
        </w:tblCellMar>
        <w:tblLook w:val="0000" w:firstRow="0" w:lastRow="0" w:firstColumn="0" w:lastColumn="0" w:noHBand="0" w:noVBand="0"/>
      </w:tblPr>
      <w:tblGrid>
        <w:gridCol w:w="4890"/>
        <w:gridCol w:w="5069"/>
      </w:tblGrid>
      <w:tr w:rsidR="00B44F30" w:rsidRPr="0055295B" w14:paraId="77116887" w14:textId="77777777" w:rsidTr="00AD6E74">
        <w:tc>
          <w:tcPr>
            <w:tcW w:w="4890" w:type="dxa"/>
            <w:shd w:val="clear" w:color="auto" w:fill="auto"/>
            <w:tcMar>
              <w:top w:w="0" w:type="dxa"/>
              <w:left w:w="70" w:type="dxa"/>
              <w:bottom w:w="0" w:type="dxa"/>
              <w:right w:w="70" w:type="dxa"/>
            </w:tcMar>
          </w:tcPr>
          <w:p w14:paraId="43B1988F" w14:textId="77777777" w:rsidR="00B44F30" w:rsidRPr="0055295B" w:rsidRDefault="00B44F30" w:rsidP="00AD6E74">
            <w:pPr>
              <w:ind w:left="360"/>
              <w:rPr>
                <w:b/>
                <w:sz w:val="22"/>
                <w:szCs w:val="22"/>
              </w:rPr>
            </w:pPr>
            <w:r w:rsidRPr="0055295B">
              <w:rPr>
                <w:b/>
                <w:sz w:val="22"/>
                <w:szCs w:val="22"/>
              </w:rPr>
              <w:t>Исполнитель</w:t>
            </w:r>
          </w:p>
          <w:p w14:paraId="0F366DF5"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362518D6" w14:textId="77777777" w:rsidR="00B44F30" w:rsidRPr="0055295B" w:rsidRDefault="00B44F30" w:rsidP="00AD6E74">
            <w:pPr>
              <w:ind w:left="360"/>
              <w:rPr>
                <w:sz w:val="22"/>
                <w:szCs w:val="22"/>
              </w:rPr>
            </w:pPr>
          </w:p>
          <w:p w14:paraId="4836927F" w14:textId="77777777" w:rsidR="00B44F30" w:rsidRPr="0055295B" w:rsidRDefault="00B44F30" w:rsidP="00AD6E74">
            <w:pPr>
              <w:ind w:left="360"/>
              <w:rPr>
                <w:sz w:val="22"/>
                <w:szCs w:val="22"/>
              </w:rPr>
            </w:pPr>
            <w:r w:rsidRPr="0055295B">
              <w:rPr>
                <w:sz w:val="22"/>
                <w:szCs w:val="22"/>
              </w:rPr>
              <w:t>________________________________</w:t>
            </w:r>
          </w:p>
          <w:p w14:paraId="709EFA49"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c>
          <w:tcPr>
            <w:tcW w:w="5069" w:type="dxa"/>
            <w:shd w:val="clear" w:color="auto" w:fill="auto"/>
            <w:tcMar>
              <w:top w:w="0" w:type="dxa"/>
              <w:left w:w="70" w:type="dxa"/>
              <w:bottom w:w="0" w:type="dxa"/>
              <w:right w:w="70" w:type="dxa"/>
            </w:tcMar>
          </w:tcPr>
          <w:p w14:paraId="1DF4AECB" w14:textId="77777777" w:rsidR="00B44F30" w:rsidRPr="0055295B" w:rsidRDefault="00B44F30" w:rsidP="00AD6E74">
            <w:pPr>
              <w:ind w:left="360"/>
              <w:rPr>
                <w:b/>
                <w:sz w:val="22"/>
                <w:szCs w:val="22"/>
              </w:rPr>
            </w:pPr>
            <w:r w:rsidRPr="0055295B">
              <w:rPr>
                <w:b/>
                <w:sz w:val="22"/>
                <w:szCs w:val="22"/>
              </w:rPr>
              <w:t>Заказчик</w:t>
            </w:r>
          </w:p>
          <w:p w14:paraId="4EE2675B"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5EA3DE15" w14:textId="77777777" w:rsidR="00B44F30" w:rsidRPr="0055295B" w:rsidRDefault="00B44F30" w:rsidP="00AD6E74">
            <w:pPr>
              <w:ind w:left="360"/>
              <w:rPr>
                <w:b/>
                <w:sz w:val="22"/>
                <w:szCs w:val="22"/>
              </w:rPr>
            </w:pPr>
          </w:p>
          <w:p w14:paraId="4F8BA52B" w14:textId="77777777" w:rsidR="00B44F30" w:rsidRPr="0055295B" w:rsidRDefault="00B44F30" w:rsidP="00AD6E74">
            <w:pPr>
              <w:ind w:left="360"/>
              <w:rPr>
                <w:b/>
                <w:sz w:val="22"/>
                <w:szCs w:val="22"/>
              </w:rPr>
            </w:pPr>
            <w:r w:rsidRPr="0055295B">
              <w:rPr>
                <w:b/>
                <w:sz w:val="22"/>
                <w:szCs w:val="22"/>
              </w:rPr>
              <w:t>____________________________________</w:t>
            </w:r>
          </w:p>
          <w:p w14:paraId="3B4C3EC9"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r>
    </w:tbl>
    <w:p w14:paraId="71E3F621" w14:textId="77777777" w:rsidR="00B44F30" w:rsidRPr="0055295B" w:rsidRDefault="00B44F30" w:rsidP="00B44F30">
      <w:pPr>
        <w:pStyle w:val="afff4"/>
        <w:rPr>
          <w:rFonts w:ascii="Times New Roman" w:hAnsi="Times New Roman"/>
          <w:b/>
        </w:rPr>
      </w:pPr>
    </w:p>
    <w:p w14:paraId="222F3C8F" w14:textId="77777777" w:rsidR="00636D92" w:rsidRPr="0055295B" w:rsidRDefault="00636D92" w:rsidP="00B44F30">
      <w:pPr>
        <w:tabs>
          <w:tab w:val="left" w:pos="2295"/>
        </w:tabs>
        <w:jc w:val="right"/>
        <w:rPr>
          <w:b/>
          <w:sz w:val="22"/>
          <w:szCs w:val="22"/>
          <w:lang w:val="en-US"/>
        </w:rPr>
      </w:pPr>
    </w:p>
    <w:p w14:paraId="0932F452" w14:textId="77777777" w:rsidR="00636D92" w:rsidRPr="0055295B" w:rsidRDefault="00636D92" w:rsidP="00B44F30">
      <w:pPr>
        <w:tabs>
          <w:tab w:val="left" w:pos="2295"/>
        </w:tabs>
        <w:jc w:val="right"/>
        <w:rPr>
          <w:b/>
          <w:sz w:val="22"/>
          <w:szCs w:val="22"/>
          <w:lang w:val="en-US"/>
        </w:rPr>
      </w:pPr>
    </w:p>
    <w:p w14:paraId="02D3B460" w14:textId="77777777" w:rsidR="00636D92" w:rsidRPr="0055295B" w:rsidRDefault="00636D92" w:rsidP="00B44F30">
      <w:pPr>
        <w:tabs>
          <w:tab w:val="left" w:pos="2295"/>
        </w:tabs>
        <w:jc w:val="right"/>
        <w:rPr>
          <w:b/>
          <w:sz w:val="22"/>
          <w:szCs w:val="22"/>
          <w:lang w:val="en-US"/>
        </w:rPr>
      </w:pPr>
    </w:p>
    <w:p w14:paraId="0EBB7E66" w14:textId="77777777" w:rsidR="00636D92" w:rsidRPr="0055295B" w:rsidRDefault="00636D92" w:rsidP="00B44F30">
      <w:pPr>
        <w:tabs>
          <w:tab w:val="left" w:pos="2295"/>
        </w:tabs>
        <w:jc w:val="right"/>
        <w:rPr>
          <w:b/>
          <w:sz w:val="22"/>
          <w:szCs w:val="22"/>
          <w:lang w:val="en-US"/>
        </w:rPr>
      </w:pPr>
    </w:p>
    <w:p w14:paraId="49ECD963" w14:textId="77777777" w:rsidR="00636D92" w:rsidRPr="0055295B" w:rsidRDefault="00636D92" w:rsidP="00B44F30">
      <w:pPr>
        <w:tabs>
          <w:tab w:val="left" w:pos="2295"/>
        </w:tabs>
        <w:jc w:val="right"/>
        <w:rPr>
          <w:b/>
          <w:sz w:val="22"/>
          <w:szCs w:val="22"/>
          <w:lang w:val="en-US"/>
        </w:rPr>
      </w:pPr>
    </w:p>
    <w:p w14:paraId="1E5C7CA4" w14:textId="77777777" w:rsidR="00636D92" w:rsidRPr="0055295B" w:rsidRDefault="00636D92" w:rsidP="00B44F30">
      <w:pPr>
        <w:tabs>
          <w:tab w:val="left" w:pos="2295"/>
        </w:tabs>
        <w:jc w:val="right"/>
        <w:rPr>
          <w:b/>
          <w:sz w:val="22"/>
          <w:szCs w:val="22"/>
          <w:lang w:val="en-US"/>
        </w:rPr>
      </w:pPr>
    </w:p>
    <w:p w14:paraId="5D26529A" w14:textId="77777777" w:rsidR="00636D92" w:rsidRPr="0055295B" w:rsidRDefault="00636D92" w:rsidP="00B44F30">
      <w:pPr>
        <w:tabs>
          <w:tab w:val="left" w:pos="2295"/>
        </w:tabs>
        <w:jc w:val="right"/>
        <w:rPr>
          <w:b/>
          <w:sz w:val="22"/>
          <w:szCs w:val="22"/>
          <w:lang w:val="en-US"/>
        </w:rPr>
      </w:pPr>
    </w:p>
    <w:p w14:paraId="223BD289" w14:textId="77777777" w:rsidR="00636D92" w:rsidRPr="0055295B" w:rsidRDefault="00636D92" w:rsidP="00B44F30">
      <w:pPr>
        <w:tabs>
          <w:tab w:val="left" w:pos="2295"/>
        </w:tabs>
        <w:jc w:val="right"/>
        <w:rPr>
          <w:b/>
          <w:sz w:val="22"/>
          <w:szCs w:val="22"/>
          <w:lang w:val="en-US"/>
        </w:rPr>
      </w:pPr>
    </w:p>
    <w:p w14:paraId="6C089D85" w14:textId="77777777" w:rsidR="00636D92" w:rsidRPr="0055295B" w:rsidRDefault="00636D92" w:rsidP="00B44F30">
      <w:pPr>
        <w:tabs>
          <w:tab w:val="left" w:pos="2295"/>
        </w:tabs>
        <w:jc w:val="right"/>
        <w:rPr>
          <w:b/>
          <w:sz w:val="22"/>
          <w:szCs w:val="22"/>
          <w:lang w:val="en-US"/>
        </w:rPr>
      </w:pPr>
    </w:p>
    <w:p w14:paraId="218FE9A9" w14:textId="77777777" w:rsidR="00636D92" w:rsidRPr="0055295B" w:rsidRDefault="00636D92" w:rsidP="00B44F30">
      <w:pPr>
        <w:tabs>
          <w:tab w:val="left" w:pos="2295"/>
        </w:tabs>
        <w:jc w:val="right"/>
        <w:rPr>
          <w:b/>
          <w:sz w:val="22"/>
          <w:szCs w:val="22"/>
          <w:lang w:val="en-US"/>
        </w:rPr>
      </w:pPr>
    </w:p>
    <w:p w14:paraId="2903B311" w14:textId="77777777" w:rsidR="00636D92" w:rsidRPr="0055295B" w:rsidRDefault="00636D92" w:rsidP="00B44F30">
      <w:pPr>
        <w:tabs>
          <w:tab w:val="left" w:pos="2295"/>
        </w:tabs>
        <w:jc w:val="right"/>
        <w:rPr>
          <w:b/>
          <w:sz w:val="22"/>
          <w:szCs w:val="22"/>
          <w:lang w:val="en-US"/>
        </w:rPr>
      </w:pPr>
    </w:p>
    <w:p w14:paraId="0DF94F46" w14:textId="77777777" w:rsidR="00636D92" w:rsidRPr="0055295B" w:rsidRDefault="00636D92" w:rsidP="00B44F30">
      <w:pPr>
        <w:tabs>
          <w:tab w:val="left" w:pos="2295"/>
        </w:tabs>
        <w:jc w:val="right"/>
        <w:rPr>
          <w:b/>
          <w:sz w:val="22"/>
          <w:szCs w:val="22"/>
          <w:lang w:val="en-US"/>
        </w:rPr>
      </w:pPr>
    </w:p>
    <w:p w14:paraId="3062D778" w14:textId="77777777" w:rsidR="00636D92" w:rsidRPr="0055295B" w:rsidRDefault="00636D92" w:rsidP="00B44F30">
      <w:pPr>
        <w:tabs>
          <w:tab w:val="left" w:pos="2295"/>
        </w:tabs>
        <w:jc w:val="right"/>
        <w:rPr>
          <w:b/>
          <w:sz w:val="22"/>
          <w:szCs w:val="22"/>
          <w:lang w:val="en-US"/>
        </w:rPr>
      </w:pPr>
    </w:p>
    <w:p w14:paraId="5AF0E26B" w14:textId="77777777" w:rsidR="00636D92" w:rsidRPr="0055295B" w:rsidRDefault="00636D92" w:rsidP="00B44F30">
      <w:pPr>
        <w:tabs>
          <w:tab w:val="left" w:pos="2295"/>
        </w:tabs>
        <w:jc w:val="right"/>
        <w:rPr>
          <w:b/>
          <w:sz w:val="22"/>
          <w:szCs w:val="22"/>
          <w:lang w:val="en-US"/>
        </w:rPr>
      </w:pPr>
    </w:p>
    <w:p w14:paraId="662B1C2E" w14:textId="77777777" w:rsidR="00636D92" w:rsidRPr="0055295B" w:rsidRDefault="00636D92" w:rsidP="00B44F30">
      <w:pPr>
        <w:tabs>
          <w:tab w:val="left" w:pos="2295"/>
        </w:tabs>
        <w:jc w:val="right"/>
        <w:rPr>
          <w:b/>
          <w:sz w:val="22"/>
          <w:szCs w:val="22"/>
          <w:lang w:val="en-US"/>
        </w:rPr>
      </w:pPr>
    </w:p>
    <w:p w14:paraId="1EE4ED79" w14:textId="77777777" w:rsidR="00636D92" w:rsidRPr="0055295B" w:rsidRDefault="00636D92" w:rsidP="00B44F30">
      <w:pPr>
        <w:tabs>
          <w:tab w:val="left" w:pos="2295"/>
        </w:tabs>
        <w:jc w:val="right"/>
        <w:rPr>
          <w:b/>
          <w:sz w:val="22"/>
          <w:szCs w:val="22"/>
          <w:lang w:val="en-US"/>
        </w:rPr>
      </w:pPr>
    </w:p>
    <w:p w14:paraId="5D1F398C" w14:textId="010EEC81" w:rsidR="00B44F30" w:rsidRPr="0055295B" w:rsidRDefault="00B44F30" w:rsidP="00B44F30">
      <w:pPr>
        <w:tabs>
          <w:tab w:val="left" w:pos="2295"/>
        </w:tabs>
        <w:jc w:val="right"/>
        <w:rPr>
          <w:sz w:val="22"/>
          <w:szCs w:val="22"/>
        </w:rPr>
      </w:pPr>
      <w:r w:rsidRPr="0055295B">
        <w:rPr>
          <w:b/>
          <w:sz w:val="22"/>
          <w:szCs w:val="22"/>
        </w:rPr>
        <w:tab/>
      </w:r>
      <w:r w:rsidRPr="0055295B">
        <w:rPr>
          <w:b/>
          <w:sz w:val="22"/>
          <w:szCs w:val="22"/>
        </w:rPr>
        <w:tab/>
      </w:r>
      <w:r w:rsidRPr="0055295B">
        <w:rPr>
          <w:b/>
          <w:sz w:val="22"/>
          <w:szCs w:val="22"/>
        </w:rPr>
        <w:tab/>
      </w:r>
      <w:r w:rsidRPr="0055295B">
        <w:rPr>
          <w:b/>
          <w:sz w:val="22"/>
          <w:szCs w:val="22"/>
        </w:rPr>
        <w:tab/>
      </w:r>
      <w:r w:rsidRPr="0055295B">
        <w:rPr>
          <w:b/>
          <w:sz w:val="22"/>
          <w:szCs w:val="22"/>
        </w:rPr>
        <w:tab/>
      </w:r>
      <w:r w:rsidRPr="0055295B">
        <w:rPr>
          <w:sz w:val="22"/>
          <w:szCs w:val="22"/>
        </w:rPr>
        <w:t xml:space="preserve"> </w:t>
      </w:r>
    </w:p>
    <w:p w14:paraId="11EF9038" w14:textId="77777777" w:rsidR="00B44F30" w:rsidRPr="0055295B" w:rsidRDefault="00B44F30" w:rsidP="00B44F30">
      <w:pPr>
        <w:tabs>
          <w:tab w:val="left" w:pos="2295"/>
        </w:tabs>
        <w:jc w:val="right"/>
        <w:rPr>
          <w:b/>
          <w:sz w:val="22"/>
          <w:szCs w:val="22"/>
        </w:rPr>
      </w:pPr>
    </w:p>
    <w:p w14:paraId="2E7C7E73" w14:textId="77777777" w:rsidR="00B44F30" w:rsidRDefault="00B44F30" w:rsidP="00B44F30">
      <w:pPr>
        <w:jc w:val="right"/>
        <w:rPr>
          <w:b/>
          <w:sz w:val="22"/>
          <w:szCs w:val="22"/>
        </w:rPr>
      </w:pPr>
    </w:p>
    <w:p w14:paraId="2C13E073" w14:textId="77777777" w:rsidR="000A5077" w:rsidRPr="0055295B" w:rsidRDefault="000A5077" w:rsidP="00B44F30">
      <w:pPr>
        <w:jc w:val="right"/>
        <w:rPr>
          <w:b/>
          <w:sz w:val="22"/>
          <w:szCs w:val="22"/>
        </w:rPr>
      </w:pPr>
    </w:p>
    <w:p w14:paraId="4F770FDA" w14:textId="77777777" w:rsidR="00636D92" w:rsidRPr="0055295B" w:rsidRDefault="00636D92" w:rsidP="00636D92">
      <w:pPr>
        <w:tabs>
          <w:tab w:val="left" w:pos="2295"/>
        </w:tabs>
        <w:jc w:val="right"/>
        <w:rPr>
          <w:b/>
          <w:sz w:val="22"/>
          <w:szCs w:val="22"/>
          <w:lang w:val="en-US"/>
        </w:rPr>
      </w:pPr>
    </w:p>
    <w:p w14:paraId="25A7F052" w14:textId="77777777" w:rsidR="00636D92" w:rsidRPr="0055295B" w:rsidRDefault="00636D92" w:rsidP="00636D92">
      <w:pPr>
        <w:tabs>
          <w:tab w:val="left" w:pos="2295"/>
        </w:tabs>
        <w:jc w:val="right"/>
        <w:rPr>
          <w:b/>
          <w:sz w:val="22"/>
          <w:szCs w:val="22"/>
          <w:lang w:val="en-US"/>
        </w:rPr>
      </w:pPr>
    </w:p>
    <w:p w14:paraId="36BB3043" w14:textId="77777777" w:rsidR="00636D92" w:rsidRPr="0055295B" w:rsidRDefault="00636D92" w:rsidP="00636D92">
      <w:pPr>
        <w:tabs>
          <w:tab w:val="left" w:pos="2295"/>
        </w:tabs>
        <w:jc w:val="right"/>
        <w:rPr>
          <w:b/>
          <w:sz w:val="22"/>
          <w:szCs w:val="22"/>
          <w:lang w:val="en-US"/>
        </w:rPr>
      </w:pPr>
    </w:p>
    <w:p w14:paraId="790BCDE7" w14:textId="77777777" w:rsidR="00B44F30" w:rsidRPr="0055295B" w:rsidRDefault="00B44F30" w:rsidP="00636D92">
      <w:pPr>
        <w:tabs>
          <w:tab w:val="left" w:pos="0"/>
        </w:tabs>
        <w:rPr>
          <w:b/>
          <w:sz w:val="22"/>
          <w:szCs w:val="22"/>
        </w:rPr>
      </w:pPr>
      <w:r w:rsidRPr="0055295B">
        <w:rPr>
          <w:b/>
          <w:sz w:val="22"/>
          <w:szCs w:val="22"/>
        </w:rPr>
        <w:t>ВЕДОМОСТЬ ДЕФЕКТОВ</w:t>
      </w:r>
    </w:p>
    <w:p w14:paraId="54E705BC" w14:textId="77777777" w:rsidR="00B44F30" w:rsidRPr="0055295B" w:rsidRDefault="00B44F30" w:rsidP="00636D92">
      <w:pPr>
        <w:tabs>
          <w:tab w:val="left" w:pos="2295"/>
        </w:tabs>
        <w:jc w:val="right"/>
        <w:rPr>
          <w:b/>
          <w:sz w:val="22"/>
          <w:szCs w:val="22"/>
        </w:rPr>
      </w:pPr>
    </w:p>
    <w:tbl>
      <w:tblPr>
        <w:tblW w:w="9468" w:type="dxa"/>
        <w:jc w:val="center"/>
        <w:tblLayout w:type="fixed"/>
        <w:tblCellMar>
          <w:left w:w="10" w:type="dxa"/>
          <w:right w:w="10" w:type="dxa"/>
        </w:tblCellMar>
        <w:tblLook w:val="0000" w:firstRow="0" w:lastRow="0" w:firstColumn="0" w:lastColumn="0" w:noHBand="0" w:noVBand="0"/>
      </w:tblPr>
      <w:tblGrid>
        <w:gridCol w:w="2974"/>
        <w:gridCol w:w="60"/>
        <w:gridCol w:w="2889"/>
        <w:gridCol w:w="3545"/>
      </w:tblGrid>
      <w:tr w:rsidR="00636D92" w:rsidRPr="0055295B" w14:paraId="36E459A9"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19569B" w14:textId="1AD8408F" w:rsidR="00636D92" w:rsidRPr="0055295B" w:rsidRDefault="00636D92" w:rsidP="00636D92">
            <w:pPr>
              <w:jc w:val="center"/>
              <w:rPr>
                <w:b/>
                <w:sz w:val="22"/>
                <w:szCs w:val="22"/>
              </w:rPr>
            </w:pPr>
            <w:r w:rsidRPr="0055295B">
              <w:rPr>
                <w:b/>
                <w:sz w:val="22"/>
                <w:szCs w:val="22"/>
              </w:rPr>
              <w:t>Наименование СКК и ПВВ / номер БС</w:t>
            </w: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1719B" w14:textId="77777777" w:rsidR="00636D92" w:rsidRPr="0055295B" w:rsidRDefault="00636D92" w:rsidP="00636D92">
            <w:pPr>
              <w:jc w:val="center"/>
              <w:rPr>
                <w:b/>
                <w:sz w:val="22"/>
                <w:szCs w:val="22"/>
              </w:rPr>
            </w:pPr>
            <w:r w:rsidRPr="0055295B">
              <w:rPr>
                <w:b/>
                <w:sz w:val="22"/>
                <w:szCs w:val="22"/>
              </w:rPr>
              <w:t>Неисправный узел или</w:t>
            </w:r>
          </w:p>
          <w:p w14:paraId="661C2F3B" w14:textId="04E04857" w:rsidR="00636D92" w:rsidRPr="0055295B" w:rsidRDefault="00636D92" w:rsidP="00636D92">
            <w:pPr>
              <w:jc w:val="center"/>
              <w:rPr>
                <w:b/>
                <w:sz w:val="22"/>
                <w:szCs w:val="22"/>
              </w:rPr>
            </w:pPr>
            <w:r w:rsidRPr="0055295B">
              <w:rPr>
                <w:b/>
                <w:sz w:val="22"/>
                <w:szCs w:val="22"/>
              </w:rPr>
              <w:t>деталь</w:t>
            </w: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CC9BE" w14:textId="77777777" w:rsidR="00636D92" w:rsidRPr="0055295B" w:rsidRDefault="00636D92" w:rsidP="00AD6E74">
            <w:pPr>
              <w:spacing w:line="360" w:lineRule="auto"/>
              <w:rPr>
                <w:sz w:val="22"/>
                <w:szCs w:val="22"/>
              </w:rPr>
            </w:pPr>
          </w:p>
        </w:tc>
      </w:tr>
      <w:tr w:rsidR="00B44F30" w:rsidRPr="0055295B" w14:paraId="115105DA"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5087DA" w14:textId="3C3A3F2C" w:rsidR="00B44F30" w:rsidRPr="0055295B" w:rsidRDefault="00636D92" w:rsidP="00636D92">
            <w:pPr>
              <w:spacing w:line="360" w:lineRule="auto"/>
              <w:jc w:val="center"/>
              <w:rPr>
                <w:b/>
                <w:sz w:val="22"/>
                <w:szCs w:val="22"/>
                <w:lang w:val="en-US"/>
              </w:rPr>
            </w:pPr>
            <w:r w:rsidRPr="0055295B">
              <w:rPr>
                <w:b/>
                <w:sz w:val="22"/>
                <w:szCs w:val="22"/>
                <w:lang w:val="en-US"/>
              </w:rPr>
              <w:t>1</w:t>
            </w: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789FC5" w14:textId="2196471D" w:rsidR="00B44F30" w:rsidRPr="0055295B" w:rsidRDefault="00636D92" w:rsidP="00636D92">
            <w:pPr>
              <w:spacing w:line="360" w:lineRule="auto"/>
              <w:jc w:val="center"/>
              <w:rPr>
                <w:b/>
                <w:sz w:val="22"/>
                <w:szCs w:val="22"/>
                <w:lang w:val="en-US"/>
              </w:rPr>
            </w:pPr>
            <w:r w:rsidRPr="0055295B">
              <w:rPr>
                <w:b/>
                <w:sz w:val="22"/>
                <w:szCs w:val="22"/>
                <w:lang w:val="en-US"/>
              </w:rPr>
              <w:t>2</w:t>
            </w: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61FDB" w14:textId="1D32EBFE" w:rsidR="00B44F30" w:rsidRPr="0055295B" w:rsidRDefault="00636D92" w:rsidP="00636D92">
            <w:pPr>
              <w:spacing w:line="360" w:lineRule="auto"/>
              <w:jc w:val="center"/>
              <w:rPr>
                <w:b/>
                <w:sz w:val="22"/>
                <w:szCs w:val="22"/>
                <w:lang w:val="en-US"/>
              </w:rPr>
            </w:pPr>
            <w:r w:rsidRPr="0055295B">
              <w:rPr>
                <w:b/>
                <w:sz w:val="22"/>
                <w:szCs w:val="22"/>
                <w:lang w:val="en-US"/>
              </w:rPr>
              <w:t>3</w:t>
            </w:r>
          </w:p>
        </w:tc>
      </w:tr>
      <w:tr w:rsidR="00B44F30" w:rsidRPr="0055295B" w14:paraId="7DBF0C34"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A483F"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280BC"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1A336" w14:textId="77777777" w:rsidR="00B44F30" w:rsidRPr="0055295B" w:rsidRDefault="00B44F30" w:rsidP="00AD6E74">
            <w:pPr>
              <w:spacing w:line="360" w:lineRule="auto"/>
              <w:rPr>
                <w:sz w:val="22"/>
                <w:szCs w:val="22"/>
              </w:rPr>
            </w:pPr>
          </w:p>
        </w:tc>
      </w:tr>
      <w:tr w:rsidR="00B44F30" w:rsidRPr="0055295B" w14:paraId="1F34A900"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432EF"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2C108"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943151" w14:textId="77777777" w:rsidR="00B44F30" w:rsidRPr="0055295B" w:rsidRDefault="00B44F30" w:rsidP="00AD6E74">
            <w:pPr>
              <w:spacing w:line="360" w:lineRule="auto"/>
              <w:rPr>
                <w:sz w:val="22"/>
                <w:szCs w:val="22"/>
              </w:rPr>
            </w:pPr>
          </w:p>
        </w:tc>
      </w:tr>
      <w:tr w:rsidR="00B44F30" w:rsidRPr="0055295B" w14:paraId="23594462"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441DCC"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37E8CF"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B34E6" w14:textId="77777777" w:rsidR="00B44F30" w:rsidRPr="0055295B" w:rsidRDefault="00B44F30" w:rsidP="00AD6E74">
            <w:pPr>
              <w:spacing w:line="360" w:lineRule="auto"/>
              <w:rPr>
                <w:sz w:val="22"/>
                <w:szCs w:val="22"/>
              </w:rPr>
            </w:pPr>
          </w:p>
        </w:tc>
      </w:tr>
      <w:tr w:rsidR="00B44F30" w:rsidRPr="0055295B" w14:paraId="656CCAF4"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11B80"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A8C44E"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FD721" w14:textId="77777777" w:rsidR="00B44F30" w:rsidRPr="0055295B" w:rsidRDefault="00B44F30" w:rsidP="00AD6E74">
            <w:pPr>
              <w:spacing w:line="360" w:lineRule="auto"/>
              <w:rPr>
                <w:sz w:val="22"/>
                <w:szCs w:val="22"/>
              </w:rPr>
            </w:pPr>
          </w:p>
        </w:tc>
      </w:tr>
      <w:tr w:rsidR="00B44F30" w:rsidRPr="0055295B" w14:paraId="41E31882"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2D4CD"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9A6DFF"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7AD250" w14:textId="77777777" w:rsidR="00B44F30" w:rsidRPr="0055295B" w:rsidRDefault="00B44F30" w:rsidP="00AD6E74">
            <w:pPr>
              <w:spacing w:line="360" w:lineRule="auto"/>
              <w:rPr>
                <w:sz w:val="22"/>
                <w:szCs w:val="22"/>
              </w:rPr>
            </w:pPr>
          </w:p>
        </w:tc>
      </w:tr>
      <w:tr w:rsidR="00B44F30" w:rsidRPr="0055295B" w14:paraId="1F00E2F6"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01E13"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FE997E"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534168" w14:textId="77777777" w:rsidR="00B44F30" w:rsidRPr="0055295B" w:rsidRDefault="00B44F30" w:rsidP="00AD6E74">
            <w:pPr>
              <w:spacing w:line="360" w:lineRule="auto"/>
              <w:rPr>
                <w:sz w:val="22"/>
                <w:szCs w:val="22"/>
              </w:rPr>
            </w:pPr>
          </w:p>
        </w:tc>
      </w:tr>
      <w:tr w:rsidR="00B44F30" w:rsidRPr="0055295B" w14:paraId="424FE222"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0FC958"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BDD80"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D81F7" w14:textId="77777777" w:rsidR="00B44F30" w:rsidRPr="0055295B" w:rsidRDefault="00B44F30" w:rsidP="00AD6E74">
            <w:pPr>
              <w:spacing w:line="360" w:lineRule="auto"/>
              <w:rPr>
                <w:sz w:val="22"/>
                <w:szCs w:val="22"/>
              </w:rPr>
            </w:pPr>
          </w:p>
        </w:tc>
      </w:tr>
      <w:tr w:rsidR="00B44F30" w:rsidRPr="0055295B" w14:paraId="51C4E0ED"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A30081"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719A6"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FC567" w14:textId="77777777" w:rsidR="00B44F30" w:rsidRPr="0055295B" w:rsidRDefault="00B44F30" w:rsidP="00AD6E74">
            <w:pPr>
              <w:spacing w:line="360" w:lineRule="auto"/>
              <w:rPr>
                <w:sz w:val="22"/>
                <w:szCs w:val="22"/>
              </w:rPr>
            </w:pPr>
          </w:p>
        </w:tc>
      </w:tr>
      <w:tr w:rsidR="00B44F30" w:rsidRPr="0055295B" w14:paraId="7D05EC6B"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F5BC24"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3F74F6"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6F0EF" w14:textId="77777777" w:rsidR="00B44F30" w:rsidRPr="0055295B" w:rsidRDefault="00B44F30" w:rsidP="00AD6E74">
            <w:pPr>
              <w:spacing w:line="360" w:lineRule="auto"/>
              <w:rPr>
                <w:sz w:val="22"/>
                <w:szCs w:val="22"/>
              </w:rPr>
            </w:pPr>
          </w:p>
        </w:tc>
      </w:tr>
      <w:tr w:rsidR="00B44F30" w:rsidRPr="0055295B" w14:paraId="388405D5"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4BBEC7"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2C683"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670D9" w14:textId="77777777" w:rsidR="00B44F30" w:rsidRPr="0055295B" w:rsidRDefault="00B44F30" w:rsidP="00AD6E74">
            <w:pPr>
              <w:spacing w:line="360" w:lineRule="auto"/>
              <w:rPr>
                <w:sz w:val="22"/>
                <w:szCs w:val="22"/>
              </w:rPr>
            </w:pPr>
          </w:p>
        </w:tc>
      </w:tr>
      <w:tr w:rsidR="00B44F30" w:rsidRPr="0055295B" w14:paraId="23683795"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07D6B"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83ED3"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EED09" w14:textId="77777777" w:rsidR="00B44F30" w:rsidRPr="0055295B" w:rsidRDefault="00B44F30" w:rsidP="00AD6E74">
            <w:pPr>
              <w:spacing w:line="360" w:lineRule="auto"/>
              <w:rPr>
                <w:sz w:val="22"/>
                <w:szCs w:val="22"/>
              </w:rPr>
            </w:pPr>
          </w:p>
        </w:tc>
      </w:tr>
      <w:tr w:rsidR="00B44F30" w:rsidRPr="0055295B" w14:paraId="18761267"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90347"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6FA4D0"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2C0AB" w14:textId="77777777" w:rsidR="00B44F30" w:rsidRPr="0055295B" w:rsidRDefault="00B44F30" w:rsidP="00AD6E74">
            <w:pPr>
              <w:spacing w:line="360" w:lineRule="auto"/>
              <w:rPr>
                <w:sz w:val="22"/>
                <w:szCs w:val="22"/>
              </w:rPr>
            </w:pPr>
          </w:p>
        </w:tc>
      </w:tr>
      <w:tr w:rsidR="00B44F30" w:rsidRPr="0055295B" w14:paraId="482F67B4" w14:textId="77777777" w:rsidTr="00AD6E74">
        <w:trPr>
          <w:jc w:val="center"/>
        </w:trPr>
        <w:tc>
          <w:tcPr>
            <w:tcW w:w="29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ACA854" w14:textId="77777777" w:rsidR="00B44F30" w:rsidRPr="0055295B" w:rsidRDefault="00B44F30" w:rsidP="00AD6E74">
            <w:pPr>
              <w:spacing w:line="360" w:lineRule="auto"/>
              <w:rPr>
                <w:sz w:val="22"/>
                <w:szCs w:val="22"/>
              </w:rPr>
            </w:pPr>
          </w:p>
        </w:tc>
        <w:tc>
          <w:tcPr>
            <w:tcW w:w="294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246C0" w14:textId="77777777" w:rsidR="00B44F30" w:rsidRPr="0055295B" w:rsidRDefault="00B44F30" w:rsidP="00AD6E74">
            <w:pPr>
              <w:spacing w:line="360" w:lineRule="auto"/>
              <w:rPr>
                <w:sz w:val="22"/>
                <w:szCs w:val="22"/>
              </w:rPr>
            </w:pPr>
          </w:p>
        </w:tc>
        <w:tc>
          <w:tcPr>
            <w:tcW w:w="3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212258" w14:textId="77777777" w:rsidR="00B44F30" w:rsidRPr="0055295B" w:rsidRDefault="00B44F30" w:rsidP="00AD6E74">
            <w:pPr>
              <w:spacing w:line="360" w:lineRule="auto"/>
              <w:rPr>
                <w:sz w:val="22"/>
                <w:szCs w:val="22"/>
              </w:rPr>
            </w:pPr>
          </w:p>
        </w:tc>
      </w:tr>
      <w:tr w:rsidR="00B44F30" w:rsidRPr="0055295B" w14:paraId="6831312F" w14:textId="77777777" w:rsidTr="00636D92">
        <w:trPr>
          <w:cantSplit/>
          <w:trHeight w:val="519"/>
          <w:jc w:val="center"/>
        </w:trPr>
        <w:tc>
          <w:tcPr>
            <w:tcW w:w="30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AA4725" w14:textId="77777777" w:rsidR="00B44F30" w:rsidRPr="0055295B" w:rsidRDefault="00B44F30" w:rsidP="00AD6E74">
            <w:pPr>
              <w:rPr>
                <w:sz w:val="22"/>
                <w:szCs w:val="22"/>
              </w:rPr>
            </w:pPr>
            <w:r w:rsidRPr="0055295B">
              <w:rPr>
                <w:sz w:val="22"/>
                <w:szCs w:val="22"/>
              </w:rPr>
              <w:t>Выводы, предложения</w:t>
            </w:r>
          </w:p>
        </w:tc>
        <w:tc>
          <w:tcPr>
            <w:tcW w:w="643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83FB7" w14:textId="074F9372" w:rsidR="00B44F30" w:rsidRPr="0055295B" w:rsidRDefault="00B44F30" w:rsidP="00AD6E74">
            <w:pPr>
              <w:rPr>
                <w:sz w:val="22"/>
                <w:szCs w:val="22"/>
              </w:rPr>
            </w:pPr>
          </w:p>
        </w:tc>
      </w:tr>
      <w:tr w:rsidR="00B44F30" w:rsidRPr="0055295B" w14:paraId="18FEF6C7" w14:textId="77777777" w:rsidTr="00AD6E74">
        <w:trPr>
          <w:cantSplit/>
          <w:trHeight w:val="109"/>
          <w:jc w:val="center"/>
        </w:trPr>
        <w:tc>
          <w:tcPr>
            <w:tcW w:w="946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38D2E2" w14:textId="77777777" w:rsidR="00B44F30" w:rsidRPr="0055295B" w:rsidRDefault="00B44F30" w:rsidP="00AD6E74">
            <w:pPr>
              <w:rPr>
                <w:sz w:val="22"/>
                <w:szCs w:val="22"/>
              </w:rPr>
            </w:pPr>
          </w:p>
        </w:tc>
      </w:tr>
      <w:tr w:rsidR="00B44F30" w:rsidRPr="0055295B" w14:paraId="334F5E64" w14:textId="77777777" w:rsidTr="00AD6E74">
        <w:trPr>
          <w:cantSplit/>
          <w:trHeight w:val="109"/>
          <w:jc w:val="center"/>
        </w:trPr>
        <w:tc>
          <w:tcPr>
            <w:tcW w:w="946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DFF7F" w14:textId="77777777" w:rsidR="00B44F30" w:rsidRPr="0055295B" w:rsidRDefault="00B44F30" w:rsidP="00AD6E74">
            <w:pPr>
              <w:rPr>
                <w:sz w:val="22"/>
                <w:szCs w:val="22"/>
              </w:rPr>
            </w:pPr>
          </w:p>
        </w:tc>
      </w:tr>
      <w:tr w:rsidR="00B44F30" w:rsidRPr="0055295B" w14:paraId="154F8179" w14:textId="77777777" w:rsidTr="00AD6E74">
        <w:trPr>
          <w:cantSplit/>
          <w:trHeight w:val="109"/>
          <w:jc w:val="center"/>
        </w:trPr>
        <w:tc>
          <w:tcPr>
            <w:tcW w:w="9468"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E4DF19" w14:textId="77777777" w:rsidR="00B44F30" w:rsidRPr="0055295B" w:rsidRDefault="00B44F30" w:rsidP="00AD6E74">
            <w:pPr>
              <w:rPr>
                <w:sz w:val="22"/>
                <w:szCs w:val="22"/>
              </w:rPr>
            </w:pPr>
          </w:p>
        </w:tc>
      </w:tr>
    </w:tbl>
    <w:p w14:paraId="2626CC0F" w14:textId="77777777" w:rsidR="00B44F30" w:rsidRPr="0055295B" w:rsidRDefault="00B44F30" w:rsidP="00B44F30">
      <w:pPr>
        <w:pStyle w:val="afff4"/>
        <w:rPr>
          <w:rFonts w:ascii="Times New Roman" w:hAnsi="Times New Roman"/>
        </w:rPr>
      </w:pPr>
    </w:p>
    <w:p w14:paraId="396F31C4" w14:textId="77777777" w:rsidR="00B44F30" w:rsidRPr="0055295B" w:rsidRDefault="00B44F30" w:rsidP="00B44F30">
      <w:pPr>
        <w:pStyle w:val="afff4"/>
        <w:rPr>
          <w:rFonts w:ascii="Times New Roman" w:hAnsi="Times New Roman"/>
        </w:rPr>
      </w:pPr>
      <w:r w:rsidRPr="0055295B">
        <w:rPr>
          <w:rFonts w:ascii="Times New Roman" w:hAnsi="Times New Roman"/>
          <w:b/>
        </w:rPr>
        <w:t>Исполнитель</w:t>
      </w:r>
      <w:r w:rsidRPr="0055295B">
        <w:rPr>
          <w:rFonts w:ascii="Times New Roman" w:hAnsi="Times New Roman"/>
        </w:rPr>
        <w:t>:</w:t>
      </w:r>
    </w:p>
    <w:p w14:paraId="79D50FA1" w14:textId="77777777" w:rsidR="00B44F30" w:rsidRPr="0055295B" w:rsidRDefault="00B44F30" w:rsidP="00B44F30">
      <w:pPr>
        <w:pStyle w:val="afff4"/>
        <w:rPr>
          <w:rFonts w:ascii="Times New Roman" w:hAnsi="Times New Roman"/>
        </w:rPr>
      </w:pPr>
    </w:p>
    <w:p w14:paraId="7DC5951C" w14:textId="77777777" w:rsidR="00B44F30" w:rsidRPr="0055295B" w:rsidRDefault="00B44F30" w:rsidP="00B44F30">
      <w:pPr>
        <w:pStyle w:val="afff4"/>
        <w:rPr>
          <w:rFonts w:ascii="Times New Roman" w:hAnsi="Times New Roman"/>
        </w:rPr>
      </w:pPr>
      <w:r w:rsidRPr="0055295B">
        <w:rPr>
          <w:rFonts w:ascii="Times New Roman" w:hAnsi="Times New Roman"/>
        </w:rPr>
        <w:t>__________________</w:t>
      </w:r>
    </w:p>
    <w:p w14:paraId="1FF65CAB" w14:textId="77777777" w:rsidR="00B44F30" w:rsidRPr="0055295B" w:rsidRDefault="00B44F30" w:rsidP="00B44F30">
      <w:pPr>
        <w:pStyle w:val="afff4"/>
        <w:rPr>
          <w:rFonts w:ascii="Times New Roman" w:hAnsi="Times New Roman"/>
        </w:rPr>
      </w:pPr>
    </w:p>
    <w:p w14:paraId="494DCB96" w14:textId="77777777" w:rsidR="00B44F30" w:rsidRPr="0055295B" w:rsidRDefault="00B44F30" w:rsidP="00B44F30">
      <w:pPr>
        <w:pStyle w:val="afff4"/>
        <w:rPr>
          <w:rFonts w:ascii="Times New Roman" w:hAnsi="Times New Roman"/>
        </w:rPr>
      </w:pPr>
      <w:r w:rsidRPr="0055295B">
        <w:rPr>
          <w:rFonts w:ascii="Times New Roman" w:hAnsi="Times New Roman"/>
        </w:rPr>
        <w:t>«_____»_________________ 201__ г.</w:t>
      </w:r>
    </w:p>
    <w:p w14:paraId="48880D90" w14:textId="77777777" w:rsidR="00B44F30" w:rsidRPr="0055295B" w:rsidRDefault="00B44F30" w:rsidP="00B44F30">
      <w:pPr>
        <w:pStyle w:val="afff4"/>
        <w:rPr>
          <w:rFonts w:ascii="Times New Roman" w:hAnsi="Times New Roman"/>
        </w:rPr>
      </w:pPr>
    </w:p>
    <w:tbl>
      <w:tblPr>
        <w:tblW w:w="9639" w:type="dxa"/>
        <w:tblInd w:w="-142" w:type="dxa"/>
        <w:tblCellMar>
          <w:left w:w="10" w:type="dxa"/>
          <w:right w:w="10" w:type="dxa"/>
        </w:tblCellMar>
        <w:tblLook w:val="0000" w:firstRow="0" w:lastRow="0" w:firstColumn="0" w:lastColumn="0" w:noHBand="0" w:noVBand="0"/>
      </w:tblPr>
      <w:tblGrid>
        <w:gridCol w:w="4890"/>
        <w:gridCol w:w="4749"/>
      </w:tblGrid>
      <w:tr w:rsidR="00B44F30" w:rsidRPr="0055295B" w14:paraId="69FE6883" w14:textId="77777777" w:rsidTr="00AD6E74">
        <w:trPr>
          <w:cantSplit/>
        </w:trPr>
        <w:tc>
          <w:tcPr>
            <w:tcW w:w="4890" w:type="dxa"/>
            <w:shd w:val="clear" w:color="auto" w:fill="auto"/>
            <w:tcMar>
              <w:top w:w="0" w:type="dxa"/>
              <w:left w:w="70" w:type="dxa"/>
              <w:bottom w:w="0" w:type="dxa"/>
              <w:right w:w="70" w:type="dxa"/>
            </w:tcMar>
          </w:tcPr>
          <w:p w14:paraId="267D1F83" w14:textId="77777777" w:rsidR="00B44F30" w:rsidRPr="0055295B" w:rsidRDefault="00B44F30" w:rsidP="00AD6E74">
            <w:pPr>
              <w:rPr>
                <w:b/>
                <w:sz w:val="22"/>
                <w:szCs w:val="22"/>
              </w:rPr>
            </w:pPr>
            <w:r w:rsidRPr="0055295B">
              <w:rPr>
                <w:b/>
                <w:sz w:val="22"/>
                <w:szCs w:val="22"/>
              </w:rPr>
              <w:t>Исполнитель</w:t>
            </w:r>
          </w:p>
          <w:p w14:paraId="292EA208" w14:textId="77777777" w:rsidR="00B44F30" w:rsidRPr="0055295B" w:rsidRDefault="00B44F30" w:rsidP="00AD6E74">
            <w:pPr>
              <w:rPr>
                <w:sz w:val="22"/>
                <w:szCs w:val="22"/>
              </w:rPr>
            </w:pPr>
            <w:r w:rsidRPr="0055295B">
              <w:rPr>
                <w:sz w:val="22"/>
                <w:szCs w:val="22"/>
              </w:rPr>
              <w:t>Указать ФИО и должность подписанта</w:t>
            </w:r>
          </w:p>
          <w:p w14:paraId="7D0AE4A5" w14:textId="77777777" w:rsidR="00B44F30" w:rsidRPr="0055295B" w:rsidRDefault="00B44F30" w:rsidP="00AD6E74">
            <w:pPr>
              <w:rPr>
                <w:sz w:val="22"/>
                <w:szCs w:val="22"/>
              </w:rPr>
            </w:pPr>
          </w:p>
          <w:p w14:paraId="25F282AE" w14:textId="77777777" w:rsidR="00B44F30" w:rsidRPr="0055295B" w:rsidRDefault="00B44F30" w:rsidP="00AD6E74">
            <w:pPr>
              <w:rPr>
                <w:sz w:val="22"/>
                <w:szCs w:val="22"/>
              </w:rPr>
            </w:pPr>
            <w:r w:rsidRPr="0055295B">
              <w:rPr>
                <w:sz w:val="22"/>
                <w:szCs w:val="22"/>
              </w:rPr>
              <w:t>________________________________</w:t>
            </w:r>
          </w:p>
          <w:p w14:paraId="638C270C"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c>
          <w:tcPr>
            <w:tcW w:w="4749" w:type="dxa"/>
            <w:shd w:val="clear" w:color="auto" w:fill="auto"/>
            <w:tcMar>
              <w:top w:w="0" w:type="dxa"/>
              <w:left w:w="70" w:type="dxa"/>
              <w:bottom w:w="0" w:type="dxa"/>
              <w:right w:w="70" w:type="dxa"/>
            </w:tcMar>
          </w:tcPr>
          <w:p w14:paraId="12C2EF66" w14:textId="77777777" w:rsidR="00B44F30" w:rsidRPr="0055295B" w:rsidRDefault="00B44F30" w:rsidP="00AD6E74">
            <w:pPr>
              <w:rPr>
                <w:b/>
                <w:sz w:val="22"/>
                <w:szCs w:val="22"/>
              </w:rPr>
            </w:pPr>
            <w:r w:rsidRPr="0055295B">
              <w:rPr>
                <w:b/>
                <w:sz w:val="22"/>
                <w:szCs w:val="22"/>
              </w:rPr>
              <w:t>Заказчик</w:t>
            </w:r>
          </w:p>
          <w:p w14:paraId="5B66CF14" w14:textId="77777777" w:rsidR="00B44F30" w:rsidRPr="0055295B" w:rsidRDefault="00B44F30" w:rsidP="00AD6E74">
            <w:pPr>
              <w:rPr>
                <w:sz w:val="22"/>
                <w:szCs w:val="22"/>
              </w:rPr>
            </w:pPr>
            <w:r w:rsidRPr="0055295B">
              <w:rPr>
                <w:sz w:val="22"/>
                <w:szCs w:val="22"/>
              </w:rPr>
              <w:t>Указать ФИО и должность подписанта</w:t>
            </w:r>
          </w:p>
          <w:p w14:paraId="122326DB" w14:textId="77777777" w:rsidR="00B44F30" w:rsidRPr="0055295B" w:rsidRDefault="00B44F30" w:rsidP="00AD6E74">
            <w:pPr>
              <w:rPr>
                <w:b/>
                <w:sz w:val="22"/>
                <w:szCs w:val="22"/>
              </w:rPr>
            </w:pPr>
          </w:p>
          <w:p w14:paraId="69966B4F" w14:textId="77777777" w:rsidR="00B44F30" w:rsidRPr="0055295B" w:rsidRDefault="00B44F30" w:rsidP="00AD6E74">
            <w:pPr>
              <w:rPr>
                <w:b/>
                <w:sz w:val="22"/>
                <w:szCs w:val="22"/>
              </w:rPr>
            </w:pPr>
            <w:r w:rsidRPr="0055295B">
              <w:rPr>
                <w:b/>
                <w:sz w:val="22"/>
                <w:szCs w:val="22"/>
              </w:rPr>
              <w:t>____________________________________</w:t>
            </w:r>
          </w:p>
          <w:p w14:paraId="4A9FA80A"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r>
    </w:tbl>
    <w:p w14:paraId="5FFC6478" w14:textId="77777777" w:rsidR="00B44F30" w:rsidRPr="0055295B" w:rsidRDefault="00B44F30" w:rsidP="00B44F30">
      <w:pPr>
        <w:pStyle w:val="afff4"/>
        <w:rPr>
          <w:rFonts w:ascii="Times New Roman" w:hAnsi="Times New Roman"/>
        </w:rPr>
      </w:pPr>
    </w:p>
    <w:p w14:paraId="70A74B99" w14:textId="77777777" w:rsidR="00B44F30" w:rsidRPr="0055295B" w:rsidRDefault="00B44F30" w:rsidP="00B44F30">
      <w:pPr>
        <w:pStyle w:val="afff4"/>
        <w:rPr>
          <w:rFonts w:ascii="Times New Roman" w:hAnsi="Times New Roman"/>
        </w:rPr>
      </w:pPr>
    </w:p>
    <w:p w14:paraId="5D0C1E06" w14:textId="77777777" w:rsidR="00B44F30" w:rsidRPr="0055295B" w:rsidRDefault="00B44F30" w:rsidP="00B44F30">
      <w:pPr>
        <w:pStyle w:val="afff4"/>
        <w:pageBreakBefore/>
        <w:rPr>
          <w:rFonts w:ascii="Times New Roman" w:hAnsi="Times New Roman"/>
        </w:rPr>
      </w:pPr>
    </w:p>
    <w:p w14:paraId="5C415EF8" w14:textId="17167F70" w:rsidR="00B44F30" w:rsidRPr="0055295B" w:rsidRDefault="00B44F30" w:rsidP="00B44F30">
      <w:pPr>
        <w:tabs>
          <w:tab w:val="left" w:pos="2295"/>
        </w:tabs>
        <w:jc w:val="right"/>
        <w:rPr>
          <w:sz w:val="22"/>
          <w:szCs w:val="22"/>
        </w:rPr>
      </w:pPr>
      <w:r w:rsidRPr="0055295B">
        <w:rPr>
          <w:sz w:val="22"/>
          <w:szCs w:val="22"/>
        </w:rPr>
        <w:tab/>
      </w:r>
    </w:p>
    <w:p w14:paraId="52E53F5D" w14:textId="77777777" w:rsidR="00B44F30" w:rsidRPr="0055295B" w:rsidRDefault="00B44F30" w:rsidP="00B44F30">
      <w:pPr>
        <w:pStyle w:val="xl36"/>
        <w:pBdr>
          <w:top w:val="none" w:sz="0" w:space="0" w:color="auto"/>
          <w:left w:val="none" w:sz="0" w:space="0" w:color="auto"/>
          <w:bottom w:val="none" w:sz="0" w:space="0" w:color="auto"/>
          <w:right w:val="none" w:sz="0" w:space="0" w:color="auto"/>
        </w:pBdr>
        <w:spacing w:before="0" w:after="0" w:line="288" w:lineRule="auto"/>
        <w:jc w:val="center"/>
        <w:rPr>
          <w:rFonts w:ascii="Times New Roman" w:hAnsi="Times New Roman" w:cs="Times New Roman"/>
          <w:b/>
          <w:bCs/>
        </w:rPr>
      </w:pPr>
      <w:r w:rsidRPr="0055295B">
        <w:rPr>
          <w:rFonts w:ascii="Times New Roman" w:hAnsi="Times New Roman" w:cs="Times New Roman"/>
          <w:b/>
          <w:bCs/>
        </w:rPr>
        <w:t>ПРОТОКОЛ</w:t>
      </w:r>
    </w:p>
    <w:p w14:paraId="3FBCA282" w14:textId="77777777" w:rsidR="00B44F30" w:rsidRPr="0055295B" w:rsidRDefault="00B44F30" w:rsidP="00B44F30">
      <w:pPr>
        <w:pStyle w:val="xl36"/>
        <w:pBdr>
          <w:top w:val="none" w:sz="0" w:space="0" w:color="auto"/>
          <w:left w:val="none" w:sz="0" w:space="0" w:color="auto"/>
          <w:bottom w:val="none" w:sz="0" w:space="0" w:color="auto"/>
          <w:right w:val="none" w:sz="0" w:space="0" w:color="auto"/>
        </w:pBdr>
        <w:spacing w:before="0" w:after="0" w:line="288" w:lineRule="auto"/>
        <w:jc w:val="center"/>
        <w:rPr>
          <w:rFonts w:ascii="Times New Roman" w:hAnsi="Times New Roman" w:cs="Times New Roman"/>
          <w:b/>
          <w:bCs/>
        </w:rPr>
      </w:pPr>
      <w:r w:rsidRPr="0055295B">
        <w:rPr>
          <w:rFonts w:ascii="Times New Roman" w:hAnsi="Times New Roman" w:cs="Times New Roman"/>
          <w:b/>
          <w:bCs/>
        </w:rPr>
        <w:t>технического обслуживания моноблочных СКК</w:t>
      </w:r>
    </w:p>
    <w:p w14:paraId="42B33942" w14:textId="77777777" w:rsidR="00B44F30" w:rsidRPr="0055295B" w:rsidRDefault="00B44F30" w:rsidP="00B44F30">
      <w:pPr>
        <w:pStyle w:val="afff4"/>
        <w:rPr>
          <w:rFonts w:ascii="Times New Roman" w:hAnsi="Times New Roman"/>
          <w:vanish/>
        </w:rPr>
      </w:pPr>
    </w:p>
    <w:tbl>
      <w:tblPr>
        <w:tblW w:w="9764" w:type="dxa"/>
        <w:tblInd w:w="-34" w:type="dxa"/>
        <w:tblCellMar>
          <w:left w:w="10" w:type="dxa"/>
          <w:right w:w="10" w:type="dxa"/>
        </w:tblCellMar>
        <w:tblLook w:val="0000" w:firstRow="0" w:lastRow="0" w:firstColumn="0" w:lastColumn="0" w:noHBand="0" w:noVBand="0"/>
      </w:tblPr>
      <w:tblGrid>
        <w:gridCol w:w="2219"/>
        <w:gridCol w:w="1887"/>
        <w:gridCol w:w="1262"/>
        <w:gridCol w:w="4396"/>
      </w:tblGrid>
      <w:tr w:rsidR="00B44F30" w:rsidRPr="0055295B" w14:paraId="66F6F8E8" w14:textId="77777777" w:rsidTr="00AD6E74">
        <w:trPr>
          <w:trHeight w:val="468"/>
        </w:trPr>
        <w:tc>
          <w:tcPr>
            <w:tcW w:w="2269" w:type="dxa"/>
            <w:shd w:val="clear" w:color="auto" w:fill="auto"/>
            <w:tcMar>
              <w:top w:w="0" w:type="dxa"/>
              <w:left w:w="108" w:type="dxa"/>
              <w:bottom w:w="0" w:type="dxa"/>
              <w:right w:w="108" w:type="dxa"/>
            </w:tcMar>
            <w:vAlign w:val="center"/>
          </w:tcPr>
          <w:p w14:paraId="70A85F42"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rPr>
                <w:rFonts w:ascii="Times New Roman" w:hAnsi="Times New Roman" w:cs="Times New Roman"/>
              </w:rPr>
            </w:pPr>
            <w:r w:rsidRPr="0055295B">
              <w:rPr>
                <w:rFonts w:ascii="Times New Roman" w:hAnsi="Times New Roman" w:cs="Times New Roman"/>
                <w:b/>
                <w:bCs/>
              </w:rPr>
              <w:t xml:space="preserve">Базовая станция    № </w:t>
            </w:r>
          </w:p>
        </w:tc>
        <w:tc>
          <w:tcPr>
            <w:tcW w:w="1888" w:type="dxa"/>
            <w:shd w:val="clear" w:color="auto" w:fill="auto"/>
            <w:tcMar>
              <w:top w:w="0" w:type="dxa"/>
              <w:left w:w="108" w:type="dxa"/>
              <w:bottom w:w="0" w:type="dxa"/>
              <w:right w:w="108" w:type="dxa"/>
            </w:tcMar>
            <w:vAlign w:val="center"/>
          </w:tcPr>
          <w:p w14:paraId="065B4F5B"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line="360" w:lineRule="auto"/>
              <w:rPr>
                <w:rFonts w:ascii="Times New Roman" w:hAnsi="Times New Roman" w:cs="Times New Roman"/>
                <w:b/>
                <w:bCs/>
              </w:rPr>
            </w:pPr>
            <w:r w:rsidRPr="0055295B">
              <w:rPr>
                <w:rFonts w:ascii="Times New Roman" w:hAnsi="Times New Roman" w:cs="Times New Roman"/>
                <w:b/>
                <w:bCs/>
              </w:rPr>
              <w:t>_______________</w:t>
            </w:r>
          </w:p>
        </w:tc>
        <w:tc>
          <w:tcPr>
            <w:tcW w:w="1278" w:type="dxa"/>
            <w:shd w:val="clear" w:color="auto" w:fill="auto"/>
            <w:tcMar>
              <w:top w:w="0" w:type="dxa"/>
              <w:left w:w="108" w:type="dxa"/>
              <w:bottom w:w="0" w:type="dxa"/>
              <w:right w:w="108" w:type="dxa"/>
            </w:tcMar>
            <w:vAlign w:val="center"/>
          </w:tcPr>
          <w:p w14:paraId="78000A95"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line="360" w:lineRule="auto"/>
              <w:rPr>
                <w:rFonts w:ascii="Times New Roman" w:hAnsi="Times New Roman" w:cs="Times New Roman"/>
                <w:b/>
                <w:bCs/>
              </w:rPr>
            </w:pPr>
            <w:r w:rsidRPr="0055295B">
              <w:rPr>
                <w:rFonts w:ascii="Times New Roman" w:hAnsi="Times New Roman" w:cs="Times New Roman"/>
                <w:b/>
                <w:bCs/>
              </w:rPr>
              <w:t xml:space="preserve">    Адрес:</w:t>
            </w:r>
          </w:p>
        </w:tc>
        <w:tc>
          <w:tcPr>
            <w:tcW w:w="4329" w:type="dxa"/>
            <w:shd w:val="clear" w:color="auto" w:fill="auto"/>
            <w:tcMar>
              <w:top w:w="0" w:type="dxa"/>
              <w:left w:w="108" w:type="dxa"/>
              <w:bottom w:w="0" w:type="dxa"/>
              <w:right w:w="108" w:type="dxa"/>
            </w:tcMar>
            <w:vAlign w:val="center"/>
          </w:tcPr>
          <w:p w14:paraId="34A2DCA2"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line="360" w:lineRule="auto"/>
              <w:rPr>
                <w:rFonts w:ascii="Times New Roman" w:hAnsi="Times New Roman" w:cs="Times New Roman"/>
                <w:b/>
                <w:bCs/>
              </w:rPr>
            </w:pPr>
            <w:r w:rsidRPr="0055295B">
              <w:rPr>
                <w:rFonts w:ascii="Times New Roman" w:hAnsi="Times New Roman" w:cs="Times New Roman"/>
                <w:b/>
                <w:bCs/>
              </w:rPr>
              <w:t>______________________________________</w:t>
            </w:r>
          </w:p>
        </w:tc>
      </w:tr>
    </w:tbl>
    <w:p w14:paraId="2BB7D61E" w14:textId="77777777" w:rsidR="00B44F30" w:rsidRPr="0055295B" w:rsidRDefault="00B44F30" w:rsidP="00B44F30">
      <w:pPr>
        <w:pStyle w:val="afff4"/>
        <w:rPr>
          <w:rFonts w:ascii="Times New Roman" w:hAnsi="Times New Roman"/>
          <w:b/>
          <w:bCs/>
          <w:iCs/>
        </w:rPr>
      </w:pPr>
    </w:p>
    <w:p w14:paraId="469DFDB6" w14:textId="77777777" w:rsidR="00B44F30" w:rsidRPr="0055295B" w:rsidRDefault="00B44F30" w:rsidP="00B44F30">
      <w:pPr>
        <w:pStyle w:val="afff4"/>
        <w:rPr>
          <w:rFonts w:ascii="Times New Roman" w:hAnsi="Times New Roman"/>
        </w:rPr>
      </w:pPr>
      <w:r w:rsidRPr="0055295B">
        <w:rPr>
          <w:rFonts w:ascii="Times New Roman" w:hAnsi="Times New Roman"/>
          <w:b/>
          <w:bCs/>
          <w:iCs/>
        </w:rPr>
        <w:t>Да</w:t>
      </w:r>
      <w:r w:rsidRPr="0055295B">
        <w:rPr>
          <w:rFonts w:ascii="Times New Roman" w:hAnsi="Times New Roman"/>
        </w:rPr>
        <w:t xml:space="preserve"> </w:t>
      </w:r>
      <w:proofErr w:type="gramStart"/>
      <w:r w:rsidRPr="0055295B">
        <w:rPr>
          <w:rFonts w:ascii="Times New Roman" w:hAnsi="Times New Roman"/>
        </w:rPr>
        <w:t xml:space="preserve">– </w:t>
      </w:r>
      <w:r w:rsidRPr="0055295B">
        <w:rPr>
          <w:rFonts w:ascii="Times New Roman" w:hAnsi="Times New Roman"/>
          <w:b/>
          <w:bCs/>
        </w:rPr>
        <w:t xml:space="preserve"> выполнено</w:t>
      </w:r>
      <w:proofErr w:type="gramEnd"/>
    </w:p>
    <w:p w14:paraId="361B0D87" w14:textId="77777777" w:rsidR="00B44F30" w:rsidRPr="0055295B" w:rsidRDefault="00B44F30" w:rsidP="00B44F30">
      <w:pPr>
        <w:pStyle w:val="afff4"/>
        <w:rPr>
          <w:rFonts w:ascii="Times New Roman" w:hAnsi="Times New Roman"/>
        </w:rPr>
      </w:pPr>
      <w:r w:rsidRPr="0055295B">
        <w:rPr>
          <w:rFonts w:ascii="Times New Roman" w:hAnsi="Times New Roman"/>
          <w:b/>
          <w:bCs/>
          <w:iCs/>
        </w:rPr>
        <w:t>Нет</w:t>
      </w:r>
      <w:r w:rsidRPr="0055295B">
        <w:rPr>
          <w:rFonts w:ascii="Times New Roman" w:hAnsi="Times New Roman"/>
        </w:rPr>
        <w:t xml:space="preserve"> – </w:t>
      </w:r>
      <w:r w:rsidRPr="0055295B">
        <w:rPr>
          <w:rFonts w:ascii="Times New Roman" w:hAnsi="Times New Roman"/>
          <w:b/>
          <w:bCs/>
        </w:rPr>
        <w:t>не выполнено</w:t>
      </w:r>
    </w:p>
    <w:p w14:paraId="46E2C8C9" w14:textId="77777777" w:rsidR="00B44F30" w:rsidRPr="0055295B" w:rsidRDefault="00B44F30" w:rsidP="00B44F30">
      <w:pPr>
        <w:pStyle w:val="afff4"/>
        <w:rPr>
          <w:rFonts w:ascii="Times New Roman" w:hAnsi="Times New Roman"/>
        </w:rPr>
      </w:pPr>
      <w:r w:rsidRPr="0055295B">
        <w:rPr>
          <w:rFonts w:ascii="Times New Roman" w:hAnsi="Times New Roman"/>
          <w:b/>
          <w:bCs/>
          <w:iCs/>
        </w:rPr>
        <w:t>В примечаниях отмечаются причина невыполнения пунктов Протокола и выявленные замечания по обслуживаемому оборудованию.</w:t>
      </w:r>
    </w:p>
    <w:tbl>
      <w:tblPr>
        <w:tblW w:w="10206" w:type="dxa"/>
        <w:tblInd w:w="-459" w:type="dxa"/>
        <w:tblLayout w:type="fixed"/>
        <w:tblCellMar>
          <w:left w:w="10" w:type="dxa"/>
          <w:right w:w="10" w:type="dxa"/>
        </w:tblCellMar>
        <w:tblLook w:val="0000" w:firstRow="0" w:lastRow="0" w:firstColumn="0" w:lastColumn="0" w:noHBand="0" w:noVBand="0"/>
      </w:tblPr>
      <w:tblGrid>
        <w:gridCol w:w="455"/>
        <w:gridCol w:w="4507"/>
        <w:gridCol w:w="709"/>
        <w:gridCol w:w="708"/>
        <w:gridCol w:w="3119"/>
        <w:gridCol w:w="708"/>
      </w:tblGrid>
      <w:tr w:rsidR="00B44F30" w:rsidRPr="0055295B" w14:paraId="5AE9E02C" w14:textId="77777777" w:rsidTr="00AD6E74">
        <w:trPr>
          <w:trHeight w:val="100"/>
        </w:trPr>
        <w:tc>
          <w:tcPr>
            <w:tcW w:w="455" w:type="dxa"/>
          </w:tcPr>
          <w:p w14:paraId="053DB192" w14:textId="77777777" w:rsidR="00B44F30" w:rsidRPr="0055295B" w:rsidRDefault="00B44F30" w:rsidP="00AD6E74">
            <w:pPr>
              <w:pStyle w:val="xl36"/>
              <w:spacing w:before="0" w:after="0"/>
              <w:rPr>
                <w:rFonts w:ascii="Times New Roman" w:hAnsi="Times New Roman" w:cs="Times New Roman"/>
              </w:rPr>
            </w:pPr>
          </w:p>
        </w:tc>
        <w:tc>
          <w:tcPr>
            <w:tcW w:w="4507" w:type="dxa"/>
          </w:tcPr>
          <w:p w14:paraId="2AD1ECC1" w14:textId="77777777" w:rsidR="00B44F30" w:rsidRPr="0055295B" w:rsidRDefault="00B44F30" w:rsidP="00AD6E74">
            <w:pPr>
              <w:pStyle w:val="xl36"/>
              <w:spacing w:before="0" w:after="0"/>
              <w:rPr>
                <w:rFonts w:ascii="Times New Roman" w:hAnsi="Times New Roman" w:cs="Times New Roman"/>
              </w:rPr>
            </w:pPr>
          </w:p>
        </w:tc>
        <w:tc>
          <w:tcPr>
            <w:tcW w:w="709" w:type="dxa"/>
          </w:tcPr>
          <w:p w14:paraId="5274833A" w14:textId="77777777" w:rsidR="00B44F30" w:rsidRPr="0055295B" w:rsidRDefault="00B44F30" w:rsidP="00AD6E74">
            <w:pPr>
              <w:pStyle w:val="xl36"/>
              <w:spacing w:before="0" w:after="0"/>
              <w:rPr>
                <w:rFonts w:ascii="Times New Roman" w:hAnsi="Times New Roman" w:cs="Times New Roman"/>
              </w:rPr>
            </w:pPr>
          </w:p>
        </w:tc>
        <w:tc>
          <w:tcPr>
            <w:tcW w:w="708" w:type="dxa"/>
          </w:tcPr>
          <w:p w14:paraId="5ADB1D1D" w14:textId="77777777" w:rsidR="00B44F30" w:rsidRPr="0055295B" w:rsidRDefault="00B44F30" w:rsidP="00AD6E74">
            <w:pPr>
              <w:pStyle w:val="xl36"/>
              <w:spacing w:before="0" w:after="0"/>
              <w:rPr>
                <w:rFonts w:ascii="Times New Roman" w:hAnsi="Times New Roman" w:cs="Times New Roman"/>
              </w:rPr>
            </w:pPr>
          </w:p>
        </w:tc>
        <w:tc>
          <w:tcPr>
            <w:tcW w:w="3119" w:type="dxa"/>
          </w:tcPr>
          <w:p w14:paraId="22F8C198" w14:textId="77777777" w:rsidR="00B44F30" w:rsidRPr="0055295B" w:rsidRDefault="00B44F30" w:rsidP="00AD6E74">
            <w:pPr>
              <w:pStyle w:val="xl36"/>
              <w:spacing w:before="0" w:after="0"/>
              <w:rPr>
                <w:rFonts w:ascii="Times New Roman" w:hAnsi="Times New Roman" w:cs="Times New Roman"/>
              </w:rPr>
            </w:pPr>
          </w:p>
        </w:tc>
        <w:tc>
          <w:tcPr>
            <w:tcW w:w="708" w:type="dxa"/>
            <w:tcBorders>
              <w:top w:val="single" w:sz="4" w:space="0" w:color="000000"/>
            </w:tcBorders>
            <w:shd w:val="clear" w:color="auto" w:fill="auto"/>
            <w:tcMar>
              <w:top w:w="0" w:type="dxa"/>
              <w:left w:w="108" w:type="dxa"/>
              <w:bottom w:w="0" w:type="dxa"/>
              <w:right w:w="108" w:type="dxa"/>
            </w:tcMar>
          </w:tcPr>
          <w:p w14:paraId="3C27B8D0" w14:textId="77777777" w:rsidR="00B44F30" w:rsidRPr="0055295B" w:rsidRDefault="00B44F30" w:rsidP="00AD6E74">
            <w:pPr>
              <w:pStyle w:val="xl36"/>
              <w:spacing w:before="0" w:after="0"/>
              <w:rPr>
                <w:rFonts w:ascii="Times New Roman" w:hAnsi="Times New Roman" w:cs="Times New Roman"/>
              </w:rPr>
            </w:pPr>
          </w:p>
        </w:tc>
      </w:tr>
      <w:tr w:rsidR="00B44F30" w:rsidRPr="0055295B" w14:paraId="15B6CBFE" w14:textId="77777777" w:rsidTr="00AD6E74">
        <w:trPr>
          <w:trHeight w:val="505"/>
        </w:trPr>
        <w:tc>
          <w:tcPr>
            <w:tcW w:w="455"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5949E54E" w14:textId="77777777" w:rsidR="00B44F30" w:rsidRPr="0055295B" w:rsidRDefault="00B44F30" w:rsidP="00AD6E74">
            <w:pPr>
              <w:pStyle w:val="xl36"/>
              <w:spacing w:before="0" w:after="0"/>
              <w:ind w:left="180"/>
              <w:rPr>
                <w:rFonts w:ascii="Times New Roman" w:hAnsi="Times New Roman" w:cs="Times New Roman"/>
              </w:rPr>
            </w:pPr>
            <w:r w:rsidRPr="0055295B">
              <w:rPr>
                <w:rFonts w:ascii="Times New Roman" w:hAnsi="Times New Roman" w:cs="Times New Roman"/>
              </w:rPr>
              <w:t xml:space="preserve">               </w:t>
            </w:r>
          </w:p>
          <w:p w14:paraId="02EEBBB4" w14:textId="77777777" w:rsidR="00B44F30" w:rsidRPr="0055295B" w:rsidRDefault="00B44F30" w:rsidP="00AD6E74">
            <w:pPr>
              <w:jc w:val="center"/>
              <w:rPr>
                <w:b/>
                <w:bCs/>
                <w:sz w:val="22"/>
                <w:szCs w:val="22"/>
              </w:rPr>
            </w:pPr>
            <w:r w:rsidRPr="0055295B">
              <w:rPr>
                <w:b/>
                <w:bCs/>
                <w:sz w:val="22"/>
                <w:szCs w:val="22"/>
              </w:rPr>
              <w:t>№</w:t>
            </w:r>
          </w:p>
        </w:tc>
        <w:tc>
          <w:tcPr>
            <w:tcW w:w="4507"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1BA39E1E" w14:textId="77777777" w:rsidR="00B44F30" w:rsidRPr="0055295B" w:rsidRDefault="00B44F30" w:rsidP="00AD6E74">
            <w:pPr>
              <w:jc w:val="center"/>
              <w:rPr>
                <w:sz w:val="22"/>
                <w:szCs w:val="22"/>
              </w:rPr>
            </w:pPr>
            <w:r w:rsidRPr="0055295B">
              <w:rPr>
                <w:b/>
                <w:bCs/>
                <w:sz w:val="22"/>
                <w:szCs w:val="22"/>
              </w:rPr>
              <w:t>Наименование работ</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6EF5A171" w14:textId="77777777" w:rsidR="00B44F30" w:rsidRPr="0055295B" w:rsidRDefault="00B44F30" w:rsidP="00AD6E74">
            <w:pPr>
              <w:jc w:val="center"/>
              <w:rPr>
                <w:b/>
                <w:bCs/>
                <w:sz w:val="22"/>
                <w:szCs w:val="22"/>
              </w:rPr>
            </w:pPr>
            <w:r w:rsidRPr="0055295B">
              <w:rPr>
                <w:b/>
                <w:bCs/>
                <w:sz w:val="22"/>
                <w:szCs w:val="22"/>
              </w:rPr>
              <w:t xml:space="preserve"> да</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603F53E6" w14:textId="77777777" w:rsidR="00B44F30" w:rsidRPr="0055295B" w:rsidRDefault="00B44F30" w:rsidP="00AD6E74">
            <w:pPr>
              <w:jc w:val="center"/>
              <w:rPr>
                <w:b/>
                <w:bCs/>
                <w:sz w:val="22"/>
                <w:szCs w:val="22"/>
              </w:rPr>
            </w:pPr>
            <w:r w:rsidRPr="0055295B">
              <w:rPr>
                <w:b/>
                <w:bCs/>
                <w:sz w:val="22"/>
                <w:szCs w:val="22"/>
              </w:rPr>
              <w:t>нет</w:t>
            </w:r>
          </w:p>
        </w:tc>
        <w:tc>
          <w:tcPr>
            <w:tcW w:w="3827" w:type="dxa"/>
            <w:gridSpan w:val="2"/>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78829576" w14:textId="77777777" w:rsidR="00B44F30" w:rsidRPr="0055295B" w:rsidRDefault="00B44F30" w:rsidP="00AD6E74">
            <w:pPr>
              <w:rPr>
                <w:b/>
                <w:bCs/>
                <w:sz w:val="22"/>
                <w:szCs w:val="22"/>
              </w:rPr>
            </w:pPr>
          </w:p>
          <w:p w14:paraId="44ACDA2F" w14:textId="77777777" w:rsidR="00B44F30" w:rsidRPr="0055295B" w:rsidRDefault="00B44F30" w:rsidP="00AD6E74">
            <w:pPr>
              <w:rPr>
                <w:b/>
                <w:bCs/>
                <w:sz w:val="22"/>
                <w:szCs w:val="22"/>
              </w:rPr>
            </w:pPr>
          </w:p>
          <w:p w14:paraId="363B22E7" w14:textId="77777777" w:rsidR="00B44F30" w:rsidRPr="0055295B" w:rsidRDefault="00B44F30" w:rsidP="00AD6E74">
            <w:pPr>
              <w:jc w:val="center"/>
              <w:rPr>
                <w:sz w:val="22"/>
                <w:szCs w:val="22"/>
              </w:rPr>
            </w:pPr>
            <w:r w:rsidRPr="0055295B">
              <w:rPr>
                <w:b/>
                <w:bCs/>
                <w:sz w:val="22"/>
                <w:szCs w:val="22"/>
              </w:rPr>
              <w:t>Комментарии</w:t>
            </w:r>
          </w:p>
        </w:tc>
      </w:tr>
      <w:tr w:rsidR="00B44F30" w:rsidRPr="0055295B" w14:paraId="4FEDC230" w14:textId="77777777" w:rsidTr="00AD6E74">
        <w:trPr>
          <w:trHeight w:val="505"/>
        </w:trPr>
        <w:tc>
          <w:tcPr>
            <w:tcW w:w="455"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20BC7B1C" w14:textId="77777777" w:rsidR="00B44F30" w:rsidRPr="0055295B" w:rsidRDefault="00B44F30" w:rsidP="00AD6E74">
            <w:pPr>
              <w:jc w:val="center"/>
              <w:rPr>
                <w:b/>
                <w:bCs/>
                <w:sz w:val="22"/>
                <w:szCs w:val="22"/>
              </w:rPr>
            </w:pPr>
          </w:p>
        </w:tc>
        <w:tc>
          <w:tcPr>
            <w:tcW w:w="4507"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79CB9E9C" w14:textId="77777777" w:rsidR="00B44F30" w:rsidRPr="0055295B" w:rsidRDefault="00B44F30" w:rsidP="00AD6E74">
            <w:pPr>
              <w:jc w:val="center"/>
              <w:rPr>
                <w:b/>
                <w:bCs/>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1390C4C7" w14:textId="77777777" w:rsidR="00B44F30" w:rsidRPr="0055295B" w:rsidRDefault="00B44F30" w:rsidP="00AD6E74">
            <w:pPr>
              <w:jc w:val="center"/>
              <w:rPr>
                <w:b/>
                <w:bCs/>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33D9D4BE" w14:textId="77777777" w:rsidR="00B44F30" w:rsidRPr="0055295B" w:rsidRDefault="00B44F30" w:rsidP="00AD6E74">
            <w:pPr>
              <w:jc w:val="center"/>
              <w:rPr>
                <w:b/>
                <w:bCs/>
                <w:sz w:val="22"/>
                <w:szCs w:val="22"/>
              </w:rPr>
            </w:pPr>
          </w:p>
        </w:tc>
        <w:tc>
          <w:tcPr>
            <w:tcW w:w="3827" w:type="dxa"/>
            <w:gridSpan w:val="2"/>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46C35DAE" w14:textId="77777777" w:rsidR="00B44F30" w:rsidRPr="0055295B" w:rsidRDefault="00B44F30" w:rsidP="00AD6E74">
            <w:pPr>
              <w:rPr>
                <w:b/>
                <w:bCs/>
                <w:sz w:val="22"/>
                <w:szCs w:val="22"/>
                <w:lang w:val="en-US"/>
              </w:rPr>
            </w:pPr>
          </w:p>
        </w:tc>
      </w:tr>
      <w:tr w:rsidR="00B44F30" w:rsidRPr="0055295B" w14:paraId="5B0DB2C7" w14:textId="77777777" w:rsidTr="00AD6E74">
        <w:trPr>
          <w:cantSplit/>
          <w:trHeight w:val="277"/>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F3F8D71" w14:textId="77777777" w:rsidR="00B44F30" w:rsidRPr="0055295B" w:rsidRDefault="00B44F30" w:rsidP="00AD6E74">
            <w:pPr>
              <w:pStyle w:val="2"/>
              <w:rPr>
                <w:rFonts w:ascii="Times New Roman" w:hAnsi="Times New Roman"/>
                <w:sz w:val="22"/>
                <w:szCs w:val="22"/>
              </w:rPr>
            </w:pPr>
          </w:p>
        </w:tc>
        <w:tc>
          <w:tcPr>
            <w:tcW w:w="9751" w:type="dxa"/>
            <w:gridSpan w:val="5"/>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422185E" w14:textId="77777777" w:rsidR="00B44F30" w:rsidRPr="0055295B" w:rsidRDefault="00B44F30" w:rsidP="00AD6E74">
            <w:pPr>
              <w:jc w:val="center"/>
              <w:rPr>
                <w:b/>
                <w:bCs/>
                <w:sz w:val="22"/>
                <w:szCs w:val="22"/>
              </w:rPr>
            </w:pPr>
            <w:r w:rsidRPr="0055295B">
              <w:rPr>
                <w:b/>
                <w:bCs/>
                <w:sz w:val="22"/>
                <w:szCs w:val="22"/>
              </w:rPr>
              <w:t xml:space="preserve">Техническое </w:t>
            </w:r>
            <w:proofErr w:type="gramStart"/>
            <w:r w:rsidRPr="0055295B">
              <w:rPr>
                <w:b/>
                <w:bCs/>
                <w:sz w:val="22"/>
                <w:szCs w:val="22"/>
              </w:rPr>
              <w:t>обслуживание  моноблочных</w:t>
            </w:r>
            <w:proofErr w:type="gramEnd"/>
            <w:r w:rsidRPr="0055295B">
              <w:rPr>
                <w:b/>
                <w:bCs/>
                <w:sz w:val="22"/>
                <w:szCs w:val="22"/>
              </w:rPr>
              <w:t xml:space="preserve"> систем  кондиционирования</w:t>
            </w:r>
          </w:p>
        </w:tc>
      </w:tr>
      <w:tr w:rsidR="00B44F30" w:rsidRPr="0055295B" w14:paraId="0F29591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7905409" w14:textId="77777777" w:rsidR="00B44F30" w:rsidRPr="0055295B" w:rsidRDefault="00B44F30" w:rsidP="006506C6">
            <w:pPr>
              <w:numPr>
                <w:ilvl w:val="0"/>
                <w:numId w:val="36"/>
              </w:numPr>
              <w:tabs>
                <w:tab w:val="left" w:pos="547"/>
              </w:tabs>
              <w:suppressAutoHyphens/>
              <w:autoSpaceDN w:val="0"/>
              <w:spacing w:line="288" w:lineRule="auto"/>
              <w:ind w:left="180"/>
              <w:jc w:val="center"/>
              <w:textAlignment w:val="baseline"/>
              <w:rPr>
                <w:bCs/>
                <w:sz w:val="22"/>
                <w:szCs w:val="22"/>
              </w:rPr>
            </w:pP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F4ABA5"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Вентиляторы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369B2A1"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8F6B496" w14:textId="77777777" w:rsidR="00B44F30" w:rsidRPr="0055295B" w:rsidRDefault="00B44F30" w:rsidP="00AD6E74">
            <w:pPr>
              <w:spacing w:line="288" w:lineRule="auto"/>
              <w:rPr>
                <w:bCs/>
                <w:sz w:val="22"/>
                <w:szCs w:val="22"/>
                <w:shd w:val="clear" w:color="auto" w:fill="D3D3D3"/>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B7AC01F" w14:textId="77777777" w:rsidR="00B44F30" w:rsidRPr="0055295B" w:rsidRDefault="00B44F30" w:rsidP="00AD6E74">
            <w:pPr>
              <w:rPr>
                <w:bCs/>
                <w:sz w:val="22"/>
                <w:szCs w:val="22"/>
              </w:rPr>
            </w:pPr>
          </w:p>
        </w:tc>
      </w:tr>
      <w:tr w:rsidR="00B44F30" w:rsidRPr="0055295B" w14:paraId="7FC1C774"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4C0D3E"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A4D259"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 Проверка на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E267D79"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A835F7" w14:textId="77777777" w:rsidR="00B44F30" w:rsidRPr="0055295B" w:rsidRDefault="00B44F30" w:rsidP="00AD6E74">
            <w:pPr>
              <w:spacing w:line="288" w:lineRule="auto"/>
              <w:rPr>
                <w:bCs/>
                <w:sz w:val="22"/>
                <w:szCs w:val="22"/>
                <w:shd w:val="clear" w:color="auto" w:fill="D3D3D3"/>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12B289C" w14:textId="77777777" w:rsidR="00B44F30" w:rsidRPr="0055295B" w:rsidRDefault="00B44F30" w:rsidP="00AD6E74">
            <w:pPr>
              <w:rPr>
                <w:bCs/>
                <w:sz w:val="22"/>
                <w:szCs w:val="22"/>
              </w:rPr>
            </w:pPr>
          </w:p>
        </w:tc>
      </w:tr>
      <w:tr w:rsidR="00B44F30" w:rsidRPr="0055295B" w14:paraId="4132013C"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80DA4BA" w14:textId="77777777" w:rsidR="00B44F30" w:rsidRPr="0055295B" w:rsidRDefault="00B44F30" w:rsidP="00AD6E74">
            <w:pPr>
              <w:rPr>
                <w:bCs/>
                <w:sz w:val="22"/>
                <w:szCs w:val="22"/>
              </w:rPr>
            </w:pPr>
            <w:r w:rsidRPr="0055295B">
              <w:rPr>
                <w:bCs/>
                <w:sz w:val="22"/>
                <w:szCs w:val="22"/>
              </w:rPr>
              <w:t xml:space="preserve">  -</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E754983"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балансировки крыльчатки (при вибрации или посторонних шумах)</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4920D8C"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21E56FF" w14:textId="77777777" w:rsidR="00B44F30" w:rsidRPr="0055295B" w:rsidRDefault="00B44F30" w:rsidP="00AD6E74">
            <w:pPr>
              <w:spacing w:line="288" w:lineRule="auto"/>
              <w:rPr>
                <w:bCs/>
                <w:sz w:val="22"/>
                <w:szCs w:val="22"/>
                <w:shd w:val="clear" w:color="auto" w:fill="D3D3D3"/>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FC7C1C" w14:textId="77777777" w:rsidR="00B44F30" w:rsidRPr="0055295B" w:rsidRDefault="00B44F30" w:rsidP="00AD6E74">
            <w:pPr>
              <w:rPr>
                <w:bCs/>
                <w:sz w:val="22"/>
                <w:szCs w:val="22"/>
              </w:rPr>
            </w:pPr>
          </w:p>
        </w:tc>
      </w:tr>
      <w:tr w:rsidR="00B44F30" w:rsidRPr="0055295B" w14:paraId="7224A1B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662414"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782DF79"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подшипника на износ (при вибрации или посторонних шумах в двигателе, замена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2C3CE0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CC35DF8"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F8F03A" w14:textId="77777777" w:rsidR="00B44F30" w:rsidRPr="0055295B" w:rsidRDefault="00B44F30" w:rsidP="00AD6E74">
            <w:pPr>
              <w:rPr>
                <w:bCs/>
                <w:sz w:val="22"/>
                <w:szCs w:val="22"/>
              </w:rPr>
            </w:pPr>
          </w:p>
        </w:tc>
      </w:tr>
      <w:tr w:rsidR="00B44F30" w:rsidRPr="0055295B" w14:paraId="30CA1046"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25D79C6"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1557B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от загрязнений и коррозии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8D265C3"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A96E4B8"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9D162DA" w14:textId="77777777" w:rsidR="00B44F30" w:rsidRPr="0055295B" w:rsidRDefault="00B44F30" w:rsidP="00AD6E74">
            <w:pPr>
              <w:rPr>
                <w:bCs/>
                <w:sz w:val="22"/>
                <w:szCs w:val="22"/>
              </w:rPr>
            </w:pPr>
            <w:r w:rsidRPr="0055295B">
              <w:rPr>
                <w:bCs/>
                <w:sz w:val="22"/>
                <w:szCs w:val="22"/>
              </w:rPr>
              <w:t xml:space="preserve"> </w:t>
            </w:r>
          </w:p>
        </w:tc>
      </w:tr>
      <w:tr w:rsidR="00B44F30" w:rsidRPr="0055295B" w14:paraId="3D7C81C6"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2DF276B" w14:textId="77777777" w:rsidR="00B44F30" w:rsidRPr="0055295B" w:rsidRDefault="00B44F30" w:rsidP="00AD6E74">
            <w:pPr>
              <w:spacing w:line="288" w:lineRule="auto"/>
              <w:jc w:val="center"/>
              <w:rPr>
                <w:b/>
                <w:bCs/>
                <w:sz w:val="22"/>
                <w:szCs w:val="22"/>
              </w:rPr>
            </w:pPr>
            <w:r w:rsidRPr="0055295B">
              <w:rPr>
                <w:b/>
                <w:bCs/>
                <w:sz w:val="22"/>
                <w:szCs w:val="22"/>
              </w:rPr>
              <w:t>2.</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5F8137B"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Воздухозаборные, выпускные отверстия, воздушные фильтры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91026D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BAE885A"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1B1CFC5" w14:textId="77777777" w:rsidR="00B44F30" w:rsidRPr="0055295B" w:rsidRDefault="00B44F30" w:rsidP="00AD6E74">
            <w:pPr>
              <w:rPr>
                <w:bCs/>
                <w:sz w:val="22"/>
                <w:szCs w:val="22"/>
              </w:rPr>
            </w:pPr>
            <w:r w:rsidRPr="0055295B">
              <w:rPr>
                <w:bCs/>
                <w:sz w:val="22"/>
                <w:szCs w:val="22"/>
              </w:rPr>
              <w:t xml:space="preserve"> </w:t>
            </w:r>
          </w:p>
        </w:tc>
      </w:tr>
      <w:tr w:rsidR="00B44F30" w:rsidRPr="0055295B" w14:paraId="1B478265"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C8B4E29"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74274C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воздушного фильтра от загрязнений.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B87CAB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77C98E"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57C43F2" w14:textId="77777777" w:rsidR="00B44F30" w:rsidRPr="0055295B" w:rsidRDefault="00B44F30" w:rsidP="00AD6E74">
            <w:pPr>
              <w:rPr>
                <w:bCs/>
                <w:sz w:val="22"/>
                <w:szCs w:val="22"/>
              </w:rPr>
            </w:pPr>
          </w:p>
        </w:tc>
      </w:tr>
      <w:tr w:rsidR="00B44F30" w:rsidRPr="0055295B" w14:paraId="59AFDB34"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1620A40"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92FFD8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Замена фильтра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11D504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C9D646B"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D2258A6" w14:textId="77777777" w:rsidR="00B44F30" w:rsidRPr="0055295B" w:rsidRDefault="00B44F30" w:rsidP="00AD6E74">
            <w:pPr>
              <w:rPr>
                <w:bCs/>
                <w:sz w:val="22"/>
                <w:szCs w:val="22"/>
              </w:rPr>
            </w:pPr>
          </w:p>
        </w:tc>
      </w:tr>
      <w:tr w:rsidR="00B44F30" w:rsidRPr="0055295B" w14:paraId="78C41568"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794051"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8A548E1"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воздушной решетки от загрязнений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7E9B754"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2AF852"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7851D5B" w14:textId="77777777" w:rsidR="00B44F30" w:rsidRPr="0055295B" w:rsidRDefault="00B44F30" w:rsidP="00AD6E74">
            <w:pPr>
              <w:rPr>
                <w:bCs/>
                <w:sz w:val="22"/>
                <w:szCs w:val="22"/>
              </w:rPr>
            </w:pPr>
          </w:p>
        </w:tc>
      </w:tr>
      <w:tr w:rsidR="00B44F30" w:rsidRPr="0055295B" w14:paraId="20A8B30D"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5761F76"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FA19BE6"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воздуховыпускного отверстия и наружных панелей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5E6C2F0"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0D138BF"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57ABCC6" w14:textId="77777777" w:rsidR="00B44F30" w:rsidRPr="0055295B" w:rsidRDefault="00B44F30" w:rsidP="00AD6E74">
            <w:pPr>
              <w:rPr>
                <w:bCs/>
                <w:sz w:val="22"/>
                <w:szCs w:val="22"/>
              </w:rPr>
            </w:pPr>
          </w:p>
        </w:tc>
      </w:tr>
      <w:tr w:rsidR="00B44F30" w:rsidRPr="0055295B" w14:paraId="1D4DD198"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2E9B944"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B751A6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работоспособности привода и заслонки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81C95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C14FD3F"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C44250A" w14:textId="77777777" w:rsidR="00B44F30" w:rsidRPr="0055295B" w:rsidRDefault="00B44F30" w:rsidP="00AD6E74">
            <w:pPr>
              <w:rPr>
                <w:bCs/>
                <w:sz w:val="22"/>
                <w:szCs w:val="22"/>
              </w:rPr>
            </w:pPr>
          </w:p>
        </w:tc>
      </w:tr>
      <w:tr w:rsidR="00B44F30" w:rsidRPr="0055295B" w14:paraId="06842C7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D6E6958" w14:textId="77777777" w:rsidR="00B44F30" w:rsidRPr="0055295B" w:rsidRDefault="00B44F30" w:rsidP="00AD6E74">
            <w:pPr>
              <w:spacing w:line="288" w:lineRule="auto"/>
              <w:jc w:val="center"/>
              <w:rPr>
                <w:b/>
                <w:bCs/>
                <w:sz w:val="22"/>
                <w:szCs w:val="22"/>
              </w:rPr>
            </w:pPr>
            <w:r w:rsidRPr="0055295B">
              <w:rPr>
                <w:b/>
                <w:bCs/>
                <w:sz w:val="22"/>
                <w:szCs w:val="22"/>
              </w:rPr>
              <w:t>3.</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FCC267E"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Чистка панелей кондиционера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ED7B39"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29D368A"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4421749" w14:textId="77777777" w:rsidR="00B44F30" w:rsidRPr="0055295B" w:rsidRDefault="00B44F30" w:rsidP="00AD6E74">
            <w:pPr>
              <w:rPr>
                <w:bCs/>
                <w:sz w:val="22"/>
                <w:szCs w:val="22"/>
              </w:rPr>
            </w:pPr>
          </w:p>
        </w:tc>
      </w:tr>
      <w:tr w:rsidR="00B44F30" w:rsidRPr="0055295B" w14:paraId="1294BCE8"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7AB1FCF" w14:textId="77777777" w:rsidR="00B44F30" w:rsidRPr="0055295B" w:rsidRDefault="00B44F30" w:rsidP="00AD6E74">
            <w:pPr>
              <w:spacing w:line="288" w:lineRule="auto"/>
              <w:jc w:val="center"/>
              <w:rPr>
                <w:b/>
                <w:bCs/>
                <w:sz w:val="22"/>
                <w:szCs w:val="22"/>
              </w:rPr>
            </w:pPr>
            <w:r w:rsidRPr="0055295B">
              <w:rPr>
                <w:b/>
                <w:bCs/>
                <w:sz w:val="22"/>
                <w:szCs w:val="22"/>
              </w:rPr>
              <w:t>4.</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AF019B9"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 xml:space="preserve">Электронагреватель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1799AA"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6EBEDE"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F9CEF4B" w14:textId="77777777" w:rsidR="00B44F30" w:rsidRPr="0055295B" w:rsidRDefault="00B44F30" w:rsidP="00AD6E74">
            <w:pPr>
              <w:rPr>
                <w:bCs/>
                <w:sz w:val="22"/>
                <w:szCs w:val="22"/>
              </w:rPr>
            </w:pPr>
          </w:p>
        </w:tc>
      </w:tr>
      <w:tr w:rsidR="00B44F30" w:rsidRPr="0055295B" w14:paraId="3CB5C7BD"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F1FCDA5"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2212A1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от коррозии и загрязнений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5813E9"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00B8E5"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1C20E91" w14:textId="77777777" w:rsidR="00B44F30" w:rsidRPr="0055295B" w:rsidRDefault="00B44F30" w:rsidP="00AD6E74">
            <w:pPr>
              <w:rPr>
                <w:bCs/>
                <w:sz w:val="22"/>
                <w:szCs w:val="22"/>
              </w:rPr>
            </w:pPr>
          </w:p>
        </w:tc>
      </w:tr>
      <w:tr w:rsidR="00B44F30" w:rsidRPr="0055295B" w14:paraId="32F9582C"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4BC6944"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B1F13B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устройства защиты и перегрева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245492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140AA6"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E965F6" w14:textId="77777777" w:rsidR="00B44F30" w:rsidRPr="0055295B" w:rsidRDefault="00B44F30" w:rsidP="00AD6E74">
            <w:pPr>
              <w:rPr>
                <w:bCs/>
                <w:sz w:val="22"/>
                <w:szCs w:val="22"/>
              </w:rPr>
            </w:pPr>
          </w:p>
        </w:tc>
      </w:tr>
      <w:tr w:rsidR="00B44F30" w:rsidRPr="0055295B" w14:paraId="4709A45E"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2B8669B" w14:textId="77777777" w:rsidR="00B44F30" w:rsidRPr="0055295B" w:rsidRDefault="00B44F30" w:rsidP="00AD6E74">
            <w:pPr>
              <w:spacing w:line="288" w:lineRule="auto"/>
              <w:jc w:val="center"/>
              <w:rPr>
                <w:b/>
                <w:bCs/>
                <w:sz w:val="22"/>
                <w:szCs w:val="22"/>
              </w:rPr>
            </w:pPr>
            <w:r w:rsidRPr="0055295B">
              <w:rPr>
                <w:b/>
                <w:bCs/>
                <w:sz w:val="22"/>
                <w:szCs w:val="22"/>
              </w:rPr>
              <w:t>5.</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744FAE3"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Холодильная машина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C59A13E"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58BAC01"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A526C17" w14:textId="77777777" w:rsidR="00B44F30" w:rsidRPr="0055295B" w:rsidRDefault="00B44F30" w:rsidP="00AD6E74">
            <w:pPr>
              <w:rPr>
                <w:bCs/>
                <w:sz w:val="22"/>
                <w:szCs w:val="22"/>
              </w:rPr>
            </w:pPr>
          </w:p>
        </w:tc>
      </w:tr>
      <w:tr w:rsidR="00B44F30" w:rsidRPr="0055295B" w14:paraId="0344721D"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F38748"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499CCE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w:t>
            </w:r>
            <w:proofErr w:type="spellStart"/>
            <w:r w:rsidRPr="0055295B">
              <w:rPr>
                <w:rFonts w:ascii="Times New Roman" w:hAnsi="Times New Roman" w:cs="Times New Roman"/>
                <w:sz w:val="22"/>
                <w:szCs w:val="22"/>
              </w:rPr>
              <w:t>фреонопровода</w:t>
            </w:r>
            <w:proofErr w:type="spellEnd"/>
            <w:r w:rsidRPr="0055295B">
              <w:rPr>
                <w:rFonts w:ascii="Times New Roman" w:hAnsi="Times New Roman" w:cs="Times New Roman"/>
                <w:sz w:val="22"/>
                <w:szCs w:val="22"/>
              </w:rPr>
              <w:t xml:space="preserve"> на герметичность (при необходимости устранение утечки фреона)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B562AB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3B14078"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202DF7C" w14:textId="77777777" w:rsidR="00B44F30" w:rsidRPr="0055295B" w:rsidRDefault="00B44F30" w:rsidP="00AD6E74">
            <w:pPr>
              <w:rPr>
                <w:bCs/>
                <w:sz w:val="22"/>
                <w:szCs w:val="22"/>
              </w:rPr>
            </w:pPr>
          </w:p>
        </w:tc>
      </w:tr>
      <w:tr w:rsidR="00B44F30" w:rsidRPr="0055295B" w14:paraId="120E1613"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DA82BF"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0D6CCC8"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трубопроводов и изоляции на внешние повреждения (визуально, восстановление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B7AD4B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23F7C4B"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890475A" w14:textId="77777777" w:rsidR="00B44F30" w:rsidRPr="0055295B" w:rsidRDefault="00B44F30" w:rsidP="00AD6E74">
            <w:pPr>
              <w:rPr>
                <w:bCs/>
                <w:sz w:val="22"/>
                <w:szCs w:val="22"/>
              </w:rPr>
            </w:pPr>
          </w:p>
        </w:tc>
      </w:tr>
      <w:tr w:rsidR="00B44F30" w:rsidRPr="0055295B" w14:paraId="0A93DB6A"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1718A3A"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BD0BD2B"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давления нагнетания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1F5FC40"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4DB1716"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411A027" w14:textId="77777777" w:rsidR="00B44F30" w:rsidRPr="0055295B" w:rsidRDefault="00B44F30" w:rsidP="00AD6E74">
            <w:pPr>
              <w:rPr>
                <w:sz w:val="22"/>
                <w:szCs w:val="22"/>
              </w:rPr>
            </w:pPr>
            <w:r w:rsidRPr="0055295B">
              <w:rPr>
                <w:bCs/>
                <w:sz w:val="22"/>
                <w:szCs w:val="22"/>
              </w:rPr>
              <w:t xml:space="preserve">   _______(</w:t>
            </w:r>
            <w:r w:rsidRPr="0055295B">
              <w:rPr>
                <w:bCs/>
                <w:sz w:val="22"/>
                <w:szCs w:val="22"/>
                <w:lang w:val="en-US"/>
              </w:rPr>
              <w:t>Bar)</w:t>
            </w:r>
          </w:p>
          <w:p w14:paraId="7339C6FD" w14:textId="77777777" w:rsidR="00B44F30" w:rsidRPr="0055295B" w:rsidRDefault="00B44F30" w:rsidP="00AD6E74">
            <w:pPr>
              <w:rPr>
                <w:bCs/>
                <w:sz w:val="22"/>
                <w:szCs w:val="22"/>
                <w:lang w:val="en-US"/>
              </w:rPr>
            </w:pPr>
          </w:p>
        </w:tc>
      </w:tr>
      <w:tr w:rsidR="00B44F30" w:rsidRPr="0055295B" w14:paraId="6D0853B4"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5551C97"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D36B7B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давления всасывания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7324EFC"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00CBDD0"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DAAB1A" w14:textId="77777777" w:rsidR="00B44F30" w:rsidRPr="0055295B" w:rsidRDefault="00B44F30" w:rsidP="00AD6E74">
            <w:pPr>
              <w:rPr>
                <w:sz w:val="22"/>
                <w:szCs w:val="22"/>
              </w:rPr>
            </w:pPr>
            <w:r w:rsidRPr="0055295B">
              <w:rPr>
                <w:bCs/>
                <w:sz w:val="22"/>
                <w:szCs w:val="22"/>
              </w:rPr>
              <w:t xml:space="preserve">   _______(</w:t>
            </w:r>
            <w:r w:rsidRPr="0055295B">
              <w:rPr>
                <w:bCs/>
                <w:sz w:val="22"/>
                <w:szCs w:val="22"/>
                <w:lang w:val="en-US"/>
              </w:rPr>
              <w:t>Bar)</w:t>
            </w:r>
          </w:p>
          <w:p w14:paraId="26E2FCC8" w14:textId="77777777" w:rsidR="00B44F30" w:rsidRPr="0055295B" w:rsidRDefault="00B44F30" w:rsidP="00AD6E74">
            <w:pPr>
              <w:rPr>
                <w:bCs/>
                <w:sz w:val="22"/>
                <w:szCs w:val="22"/>
                <w:lang w:val="en-US"/>
              </w:rPr>
            </w:pPr>
          </w:p>
        </w:tc>
      </w:tr>
      <w:tr w:rsidR="00B44F30" w:rsidRPr="0055295B" w14:paraId="5C177B07"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80126E" w14:textId="77777777" w:rsidR="00B44F30" w:rsidRPr="0055295B" w:rsidRDefault="00B44F30" w:rsidP="00AD6E74">
            <w:pPr>
              <w:spacing w:line="288" w:lineRule="auto"/>
              <w:jc w:val="center"/>
              <w:rPr>
                <w:bCs/>
                <w:sz w:val="22"/>
                <w:szCs w:val="22"/>
                <w:lang w:val="en-US"/>
              </w:rPr>
            </w:pPr>
            <w:r w:rsidRPr="0055295B">
              <w:rPr>
                <w:bCs/>
                <w:sz w:val="22"/>
                <w:szCs w:val="22"/>
                <w:lang w:val="en-US"/>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34FF17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напряжения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CEFEEB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BA51BE7"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82C1C80" w14:textId="77777777" w:rsidR="00B44F30" w:rsidRPr="0055295B" w:rsidRDefault="00B44F30" w:rsidP="00AD6E74">
            <w:pPr>
              <w:rPr>
                <w:sz w:val="22"/>
                <w:szCs w:val="22"/>
              </w:rPr>
            </w:pPr>
            <w:r w:rsidRPr="0055295B">
              <w:rPr>
                <w:bCs/>
                <w:sz w:val="22"/>
                <w:szCs w:val="22"/>
              </w:rPr>
              <w:t xml:space="preserve">   1ф.________(</w:t>
            </w:r>
            <w:r w:rsidRPr="0055295B">
              <w:rPr>
                <w:bCs/>
                <w:sz w:val="22"/>
                <w:szCs w:val="22"/>
                <w:lang w:val="en-US"/>
              </w:rPr>
              <w:t>V</w:t>
            </w:r>
            <w:r w:rsidRPr="0055295B">
              <w:rPr>
                <w:bCs/>
                <w:sz w:val="22"/>
                <w:szCs w:val="22"/>
              </w:rPr>
              <w:t>)</w:t>
            </w:r>
          </w:p>
          <w:p w14:paraId="3F4E1B17" w14:textId="77777777" w:rsidR="00B44F30" w:rsidRPr="0055295B" w:rsidRDefault="00B44F30" w:rsidP="00AD6E74">
            <w:pPr>
              <w:rPr>
                <w:sz w:val="22"/>
                <w:szCs w:val="22"/>
              </w:rPr>
            </w:pPr>
            <w:r w:rsidRPr="0055295B">
              <w:rPr>
                <w:bCs/>
                <w:sz w:val="22"/>
                <w:szCs w:val="22"/>
              </w:rPr>
              <w:t xml:space="preserve">   2ф.________(</w:t>
            </w:r>
            <w:r w:rsidRPr="0055295B">
              <w:rPr>
                <w:bCs/>
                <w:sz w:val="22"/>
                <w:szCs w:val="22"/>
                <w:lang w:val="en-US"/>
              </w:rPr>
              <w:t>V</w:t>
            </w:r>
            <w:r w:rsidRPr="0055295B">
              <w:rPr>
                <w:bCs/>
                <w:sz w:val="22"/>
                <w:szCs w:val="22"/>
              </w:rPr>
              <w:t>)</w:t>
            </w:r>
          </w:p>
          <w:p w14:paraId="32720ADC" w14:textId="77777777" w:rsidR="00B44F30" w:rsidRPr="0055295B" w:rsidRDefault="00B44F30" w:rsidP="00AD6E74">
            <w:pPr>
              <w:rPr>
                <w:sz w:val="22"/>
                <w:szCs w:val="22"/>
              </w:rPr>
            </w:pPr>
            <w:r w:rsidRPr="0055295B">
              <w:rPr>
                <w:bCs/>
                <w:sz w:val="22"/>
                <w:szCs w:val="22"/>
              </w:rPr>
              <w:t xml:space="preserve">   3ф.________(</w:t>
            </w:r>
            <w:r w:rsidRPr="0055295B">
              <w:rPr>
                <w:bCs/>
                <w:sz w:val="22"/>
                <w:szCs w:val="22"/>
                <w:lang w:val="en-US"/>
              </w:rPr>
              <w:t>V</w:t>
            </w:r>
            <w:r w:rsidRPr="0055295B">
              <w:rPr>
                <w:bCs/>
                <w:sz w:val="22"/>
                <w:szCs w:val="22"/>
              </w:rPr>
              <w:t>)</w:t>
            </w:r>
          </w:p>
        </w:tc>
      </w:tr>
      <w:tr w:rsidR="00B44F30" w:rsidRPr="0055295B" w14:paraId="4018E3B1"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BD7A4F8"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AE0875F"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рабочего тока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2B63A14"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3DEE0C3"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8618E53" w14:textId="77777777" w:rsidR="00B44F30" w:rsidRPr="0055295B" w:rsidRDefault="00B44F30" w:rsidP="00AD6E74">
            <w:pPr>
              <w:rPr>
                <w:bCs/>
                <w:sz w:val="22"/>
                <w:szCs w:val="22"/>
              </w:rPr>
            </w:pPr>
            <w:r w:rsidRPr="0055295B">
              <w:rPr>
                <w:bCs/>
                <w:sz w:val="22"/>
                <w:szCs w:val="22"/>
              </w:rPr>
              <w:t xml:space="preserve">   1ф.________(А)</w:t>
            </w:r>
          </w:p>
          <w:p w14:paraId="519DFF29" w14:textId="77777777" w:rsidR="00B44F30" w:rsidRPr="0055295B" w:rsidRDefault="00B44F30" w:rsidP="00AD6E74">
            <w:pPr>
              <w:rPr>
                <w:bCs/>
                <w:sz w:val="22"/>
                <w:szCs w:val="22"/>
              </w:rPr>
            </w:pPr>
            <w:r w:rsidRPr="0055295B">
              <w:rPr>
                <w:bCs/>
                <w:sz w:val="22"/>
                <w:szCs w:val="22"/>
              </w:rPr>
              <w:t xml:space="preserve">   2ф.________(А)</w:t>
            </w:r>
          </w:p>
          <w:p w14:paraId="3552AF39" w14:textId="77777777" w:rsidR="00B44F30" w:rsidRPr="0055295B" w:rsidRDefault="00B44F30" w:rsidP="00AD6E74">
            <w:pPr>
              <w:rPr>
                <w:bCs/>
                <w:sz w:val="22"/>
                <w:szCs w:val="22"/>
              </w:rPr>
            </w:pPr>
            <w:r w:rsidRPr="0055295B">
              <w:rPr>
                <w:bCs/>
                <w:sz w:val="22"/>
                <w:szCs w:val="22"/>
              </w:rPr>
              <w:t xml:space="preserve">   3ф.________(А)</w:t>
            </w:r>
          </w:p>
        </w:tc>
      </w:tr>
      <w:tr w:rsidR="00B44F30" w:rsidRPr="0055295B" w14:paraId="7AA60C0F"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5E3C9CE"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EC1A8C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Заправка фреоном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6746B9A"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B50CB35"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590AF68" w14:textId="77777777" w:rsidR="00B44F30" w:rsidRPr="0055295B" w:rsidRDefault="00B44F30" w:rsidP="00AD6E74">
            <w:pPr>
              <w:rPr>
                <w:bCs/>
                <w:sz w:val="22"/>
                <w:szCs w:val="22"/>
              </w:rPr>
            </w:pPr>
          </w:p>
        </w:tc>
      </w:tr>
      <w:tr w:rsidR="00B44F30" w:rsidRPr="0055295B" w14:paraId="2CFC0D3C"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F298F23" w14:textId="77777777" w:rsidR="00B44F30" w:rsidRPr="0055295B" w:rsidRDefault="00B44F30" w:rsidP="00AD6E74">
            <w:pPr>
              <w:spacing w:line="288" w:lineRule="auto"/>
              <w:jc w:val="center"/>
              <w:rPr>
                <w:b/>
                <w:bCs/>
                <w:sz w:val="22"/>
                <w:szCs w:val="22"/>
              </w:rPr>
            </w:pPr>
            <w:r w:rsidRPr="0055295B">
              <w:rPr>
                <w:b/>
                <w:bCs/>
                <w:sz w:val="22"/>
                <w:szCs w:val="22"/>
              </w:rPr>
              <w:t>6.</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651CF1"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Дренажная система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A13FA4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B746C00"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C60146B" w14:textId="77777777" w:rsidR="00B44F30" w:rsidRPr="0055295B" w:rsidRDefault="00B44F30" w:rsidP="00AD6E74">
            <w:pPr>
              <w:rPr>
                <w:bCs/>
                <w:sz w:val="22"/>
                <w:szCs w:val="22"/>
              </w:rPr>
            </w:pPr>
          </w:p>
        </w:tc>
      </w:tr>
      <w:tr w:rsidR="00B44F30" w:rsidRPr="0055295B" w14:paraId="1CE57B82"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C9491C2"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A8ACF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дренажной системы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3FFA837"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1E519D3"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D1C974F" w14:textId="77777777" w:rsidR="00B44F30" w:rsidRPr="0055295B" w:rsidRDefault="00B44F30" w:rsidP="00AD6E74">
            <w:pPr>
              <w:rPr>
                <w:bCs/>
                <w:sz w:val="22"/>
                <w:szCs w:val="22"/>
              </w:rPr>
            </w:pPr>
          </w:p>
        </w:tc>
      </w:tr>
      <w:tr w:rsidR="00B44F30" w:rsidRPr="0055295B" w14:paraId="12FA078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ABFDA7B"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2D79A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дренажной системы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49FB9E7"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EABB766"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A78DDD" w14:textId="77777777" w:rsidR="00B44F30" w:rsidRPr="0055295B" w:rsidRDefault="00B44F30" w:rsidP="00AD6E74">
            <w:pPr>
              <w:rPr>
                <w:bCs/>
                <w:sz w:val="22"/>
                <w:szCs w:val="22"/>
              </w:rPr>
            </w:pPr>
          </w:p>
        </w:tc>
      </w:tr>
      <w:tr w:rsidR="00B44F30" w:rsidRPr="0055295B" w14:paraId="7DCF55A5"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001213" w14:textId="77777777" w:rsidR="00B44F30" w:rsidRPr="0055295B" w:rsidRDefault="00B44F30" w:rsidP="00AD6E74">
            <w:pPr>
              <w:spacing w:line="288" w:lineRule="auto"/>
              <w:jc w:val="center"/>
              <w:rPr>
                <w:b/>
                <w:bCs/>
                <w:sz w:val="22"/>
                <w:szCs w:val="22"/>
              </w:rPr>
            </w:pPr>
            <w:r w:rsidRPr="0055295B">
              <w:rPr>
                <w:b/>
                <w:bCs/>
                <w:sz w:val="22"/>
                <w:szCs w:val="22"/>
              </w:rPr>
              <w:t>7.</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6C22DAF"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Управление и регулировка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25F50B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A76008"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91BE28F" w14:textId="77777777" w:rsidR="00B44F30" w:rsidRPr="0055295B" w:rsidRDefault="00B44F30" w:rsidP="00AD6E74">
            <w:pPr>
              <w:rPr>
                <w:bCs/>
                <w:sz w:val="22"/>
                <w:szCs w:val="22"/>
              </w:rPr>
            </w:pPr>
          </w:p>
        </w:tc>
      </w:tr>
      <w:tr w:rsidR="00B44F30" w:rsidRPr="0055295B" w14:paraId="57581BF3"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615A902"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801743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проводов, кабелей на отсутствие повреждений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D333B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37320D6"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BF7E2C" w14:textId="77777777" w:rsidR="00B44F30" w:rsidRPr="0055295B" w:rsidRDefault="00B44F30" w:rsidP="00AD6E74">
            <w:pPr>
              <w:rPr>
                <w:bCs/>
                <w:sz w:val="22"/>
                <w:szCs w:val="22"/>
              </w:rPr>
            </w:pPr>
          </w:p>
        </w:tc>
      </w:tr>
      <w:tr w:rsidR="00B44F30" w:rsidRPr="0055295B" w14:paraId="2B43B28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A351B6E"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6A4938"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на герметичность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879F4C"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F6D1B1"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2D75E26" w14:textId="77777777" w:rsidR="00B44F30" w:rsidRPr="0055295B" w:rsidRDefault="00B44F30" w:rsidP="00AD6E74">
            <w:pPr>
              <w:rPr>
                <w:bCs/>
                <w:sz w:val="22"/>
                <w:szCs w:val="22"/>
              </w:rPr>
            </w:pPr>
          </w:p>
        </w:tc>
      </w:tr>
      <w:tr w:rsidR="00B44F30" w:rsidRPr="0055295B" w14:paraId="7177735C"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F25570F"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89CF1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электрических соединений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FDB5E4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DBBD1D4"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96DB9A3" w14:textId="77777777" w:rsidR="00B44F30" w:rsidRPr="0055295B" w:rsidRDefault="00B44F30" w:rsidP="00AD6E74">
            <w:pPr>
              <w:rPr>
                <w:bCs/>
                <w:sz w:val="22"/>
                <w:szCs w:val="22"/>
              </w:rPr>
            </w:pPr>
          </w:p>
        </w:tc>
      </w:tr>
      <w:tr w:rsidR="00B44F30" w:rsidRPr="0055295B" w14:paraId="14F6F638"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E9185C3"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FC54EB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 Проверка электрических компонентов на загрязнение и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F69001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A357542"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E024F7" w14:textId="77777777" w:rsidR="00B44F30" w:rsidRPr="0055295B" w:rsidRDefault="00B44F30" w:rsidP="00AD6E74">
            <w:pPr>
              <w:rPr>
                <w:bCs/>
                <w:sz w:val="22"/>
                <w:szCs w:val="22"/>
              </w:rPr>
            </w:pPr>
          </w:p>
        </w:tc>
      </w:tr>
      <w:tr w:rsidR="00B44F30" w:rsidRPr="0055295B" w14:paraId="041AA8F4"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15077B1"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70CA7BA"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реле и пускозащитной аппаратуры на загрязнение и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B8B700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F556DC5"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B610571" w14:textId="77777777" w:rsidR="00B44F30" w:rsidRPr="0055295B" w:rsidRDefault="00B44F30" w:rsidP="00AD6E74">
            <w:pPr>
              <w:rPr>
                <w:bCs/>
                <w:sz w:val="22"/>
                <w:szCs w:val="22"/>
              </w:rPr>
            </w:pPr>
          </w:p>
        </w:tc>
      </w:tr>
      <w:tr w:rsidR="00B44F30" w:rsidRPr="0055295B" w14:paraId="76342EA1"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DD05782"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B9D8EB"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выключателей и кнопок на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0C355CF"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0BFC701"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426548" w14:textId="77777777" w:rsidR="00B44F30" w:rsidRPr="0055295B" w:rsidRDefault="00B44F30" w:rsidP="00AD6E74">
            <w:pPr>
              <w:rPr>
                <w:bCs/>
                <w:sz w:val="22"/>
                <w:szCs w:val="22"/>
              </w:rPr>
            </w:pPr>
          </w:p>
        </w:tc>
      </w:tr>
      <w:tr w:rsidR="00B44F30" w:rsidRPr="0055295B" w14:paraId="7C3DC4AC"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EDCE86"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018C439"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контрольных ламп на функционирование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12C748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17E62BC"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89EB975" w14:textId="77777777" w:rsidR="00B44F30" w:rsidRPr="0055295B" w:rsidRDefault="00B44F30" w:rsidP="00AD6E74">
            <w:pPr>
              <w:rPr>
                <w:bCs/>
                <w:sz w:val="22"/>
                <w:szCs w:val="22"/>
              </w:rPr>
            </w:pPr>
          </w:p>
        </w:tc>
      </w:tr>
      <w:tr w:rsidR="00B44F30" w:rsidRPr="0055295B" w14:paraId="003144A9"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8AEEE65"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9FC98E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заданных значений температуры и параметров регулировки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A825ADE"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5E4A9AD"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04E2012" w14:textId="77777777" w:rsidR="00B44F30" w:rsidRPr="0055295B" w:rsidRDefault="00B44F30" w:rsidP="00AD6E74">
            <w:pPr>
              <w:rPr>
                <w:bCs/>
                <w:sz w:val="22"/>
                <w:szCs w:val="22"/>
              </w:rPr>
            </w:pPr>
          </w:p>
        </w:tc>
      </w:tr>
      <w:tr w:rsidR="00B44F30" w:rsidRPr="0055295B" w14:paraId="06F9C99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D23AD14"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CB3E67B"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рабочих токов </w:t>
            </w:r>
            <w:proofErr w:type="spellStart"/>
            <w:r w:rsidRPr="0055295B">
              <w:rPr>
                <w:rFonts w:ascii="Times New Roman" w:hAnsi="Times New Roman" w:cs="Times New Roman"/>
                <w:sz w:val="22"/>
                <w:szCs w:val="22"/>
              </w:rPr>
              <w:t>электропотребляющих</w:t>
            </w:r>
            <w:proofErr w:type="spellEnd"/>
            <w:r w:rsidRPr="0055295B">
              <w:rPr>
                <w:rFonts w:ascii="Times New Roman" w:hAnsi="Times New Roman" w:cs="Times New Roman"/>
                <w:sz w:val="22"/>
                <w:szCs w:val="22"/>
              </w:rPr>
              <w:t xml:space="preserve"> узлов кондиционера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C9DDB77"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EF95BD1"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F4436DE" w14:textId="77777777" w:rsidR="00B44F30" w:rsidRPr="0055295B" w:rsidRDefault="00B44F30" w:rsidP="00AD6E74">
            <w:pPr>
              <w:rPr>
                <w:bCs/>
                <w:sz w:val="22"/>
                <w:szCs w:val="22"/>
              </w:rPr>
            </w:pPr>
          </w:p>
        </w:tc>
      </w:tr>
      <w:tr w:rsidR="00B44F30" w:rsidRPr="0055295B" w14:paraId="6F7C5B7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7B7E273"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47736E3"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прохождения аварийных сигналов СК (включая проверку соединительных линий до трансмиссионного оборудования) до оборудования дежурной смены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816587"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B20B552"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D8FD5C" w14:textId="77777777" w:rsidR="00B44F30" w:rsidRPr="0055295B" w:rsidRDefault="00B44F30" w:rsidP="00AD6E74">
            <w:pPr>
              <w:rPr>
                <w:bCs/>
                <w:sz w:val="22"/>
                <w:szCs w:val="22"/>
              </w:rPr>
            </w:pPr>
          </w:p>
        </w:tc>
      </w:tr>
      <w:tr w:rsidR="00B44F30" w:rsidRPr="0055295B" w14:paraId="0C9E5D9C"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CE6C35" w14:textId="77777777" w:rsidR="00B44F30" w:rsidRPr="0055295B" w:rsidRDefault="00B44F30" w:rsidP="00AD6E74">
            <w:pPr>
              <w:spacing w:line="288" w:lineRule="auto"/>
              <w:jc w:val="center"/>
              <w:rPr>
                <w:b/>
                <w:bCs/>
                <w:sz w:val="22"/>
                <w:szCs w:val="22"/>
              </w:rPr>
            </w:pPr>
            <w:r w:rsidRPr="0055295B">
              <w:rPr>
                <w:b/>
                <w:bCs/>
                <w:sz w:val="22"/>
                <w:szCs w:val="22"/>
              </w:rPr>
              <w:t>8.</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A19DDBB"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Источник бесперебойного питания</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D5C3CC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6948312"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752F24" w14:textId="77777777" w:rsidR="00B44F30" w:rsidRPr="0055295B" w:rsidRDefault="00B44F30" w:rsidP="00AD6E74">
            <w:pPr>
              <w:rPr>
                <w:bCs/>
                <w:sz w:val="22"/>
                <w:szCs w:val="22"/>
              </w:rPr>
            </w:pPr>
          </w:p>
        </w:tc>
      </w:tr>
      <w:tr w:rsidR="00B44F30" w:rsidRPr="0055295B" w14:paraId="5D94104A"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279E1DF" w14:textId="77777777" w:rsidR="00B44F30" w:rsidRPr="0055295B" w:rsidRDefault="00B44F30" w:rsidP="00AD6E74">
            <w:pPr>
              <w:spacing w:line="288" w:lineRule="auto"/>
              <w:jc w:val="center"/>
              <w:rPr>
                <w:bCs/>
                <w:sz w:val="22"/>
                <w:szCs w:val="22"/>
              </w:rPr>
            </w:pPr>
            <w:r w:rsidRPr="0055295B">
              <w:rPr>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DAE45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работы источника бесперебойного питания (проверка выходного напряжения, очистка в отключенном состоянии)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0764CD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56DFA1D"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2124F8" w14:textId="77777777" w:rsidR="00B44F30" w:rsidRPr="0055295B" w:rsidRDefault="00B44F30" w:rsidP="00AD6E74">
            <w:pPr>
              <w:rPr>
                <w:bCs/>
                <w:sz w:val="22"/>
                <w:szCs w:val="22"/>
              </w:rPr>
            </w:pPr>
          </w:p>
        </w:tc>
      </w:tr>
      <w:tr w:rsidR="00B44F30" w:rsidRPr="0055295B" w14:paraId="7BA4DEB3"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441CAB1" w14:textId="77777777" w:rsidR="00B44F30" w:rsidRPr="0055295B" w:rsidRDefault="00B44F30" w:rsidP="00AD6E74">
            <w:pPr>
              <w:spacing w:line="288" w:lineRule="auto"/>
              <w:jc w:val="center"/>
              <w:rPr>
                <w:b/>
                <w:bCs/>
                <w:sz w:val="22"/>
                <w:szCs w:val="22"/>
              </w:rPr>
            </w:pPr>
            <w:r w:rsidRPr="0055295B">
              <w:rPr>
                <w:b/>
                <w:bCs/>
                <w:sz w:val="22"/>
                <w:szCs w:val="22"/>
              </w:rPr>
              <w:t>9.</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B0999AE"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Визуальный осмотр СК на наличие внешних повреждений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A59769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527322E"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BBCF8E2" w14:textId="77777777" w:rsidR="00B44F30" w:rsidRPr="0055295B" w:rsidRDefault="00B44F30" w:rsidP="00AD6E74">
            <w:pPr>
              <w:rPr>
                <w:bCs/>
                <w:sz w:val="22"/>
                <w:szCs w:val="22"/>
              </w:rPr>
            </w:pPr>
          </w:p>
        </w:tc>
      </w:tr>
      <w:tr w:rsidR="00B44F30" w:rsidRPr="0055295B" w14:paraId="7CF92CDA"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F0068BE" w14:textId="77777777" w:rsidR="00B44F30" w:rsidRPr="0055295B" w:rsidRDefault="00B44F30" w:rsidP="00AD6E74">
            <w:pPr>
              <w:spacing w:line="288" w:lineRule="auto"/>
              <w:jc w:val="center"/>
              <w:rPr>
                <w:b/>
                <w:bCs/>
                <w:sz w:val="22"/>
                <w:szCs w:val="22"/>
              </w:rPr>
            </w:pPr>
            <w:r w:rsidRPr="0055295B">
              <w:rPr>
                <w:b/>
                <w:bCs/>
                <w:sz w:val="22"/>
                <w:szCs w:val="22"/>
              </w:rPr>
              <w:t>10.</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DBF3AA2"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Проверка надежности крепления элементов кондиционера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C392B33"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83B0EE7"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B7A9C9" w14:textId="77777777" w:rsidR="00B44F30" w:rsidRPr="0055295B" w:rsidRDefault="00B44F30" w:rsidP="00AD6E74">
            <w:pPr>
              <w:rPr>
                <w:bCs/>
                <w:sz w:val="22"/>
                <w:szCs w:val="22"/>
              </w:rPr>
            </w:pPr>
          </w:p>
        </w:tc>
      </w:tr>
      <w:tr w:rsidR="00B44F30" w:rsidRPr="0055295B" w14:paraId="24055DEB"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E3AA72B" w14:textId="77777777" w:rsidR="00B44F30" w:rsidRPr="0055295B" w:rsidRDefault="00B44F30" w:rsidP="00AD6E74">
            <w:pPr>
              <w:spacing w:line="288" w:lineRule="auto"/>
              <w:jc w:val="center"/>
              <w:rPr>
                <w:b/>
                <w:bCs/>
                <w:sz w:val="22"/>
                <w:szCs w:val="22"/>
              </w:rPr>
            </w:pPr>
            <w:r w:rsidRPr="0055295B">
              <w:rPr>
                <w:b/>
                <w:bCs/>
                <w:sz w:val="22"/>
                <w:szCs w:val="22"/>
              </w:rPr>
              <w:t>11.</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2C261E"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 xml:space="preserve">Комплексное опробование систем кондиционирования воздуха на поддержание необходимых параметров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BF0C5D"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4A1FDB"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1B4E6C1" w14:textId="77777777" w:rsidR="00B44F30" w:rsidRPr="0055295B" w:rsidRDefault="00B44F30" w:rsidP="00AD6E74">
            <w:pPr>
              <w:rPr>
                <w:bCs/>
                <w:sz w:val="22"/>
                <w:szCs w:val="22"/>
              </w:rPr>
            </w:pPr>
          </w:p>
        </w:tc>
      </w:tr>
      <w:tr w:rsidR="00B44F30" w:rsidRPr="0055295B" w14:paraId="0DB1C1CE"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CF0D81C" w14:textId="77777777" w:rsidR="00B44F30" w:rsidRPr="0055295B" w:rsidRDefault="00B44F30" w:rsidP="00AD6E74">
            <w:pPr>
              <w:spacing w:line="288" w:lineRule="auto"/>
              <w:jc w:val="center"/>
              <w:rPr>
                <w:b/>
                <w:bCs/>
                <w:sz w:val="22"/>
                <w:szCs w:val="22"/>
              </w:rPr>
            </w:pPr>
            <w:r w:rsidRPr="0055295B">
              <w:rPr>
                <w:b/>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E9F9EE9"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Температура воздуха на входе испарителя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A02A7D"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8AA8B7"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77743C" w14:textId="77777777" w:rsidR="00B44F30" w:rsidRPr="0055295B" w:rsidRDefault="00B44F30" w:rsidP="00AD6E74">
            <w:pPr>
              <w:rPr>
                <w:sz w:val="22"/>
                <w:szCs w:val="22"/>
              </w:rPr>
            </w:pPr>
            <w:r w:rsidRPr="0055295B">
              <w:rPr>
                <w:bCs/>
                <w:sz w:val="22"/>
                <w:szCs w:val="22"/>
              </w:rPr>
              <w:t xml:space="preserve">    _______(</w:t>
            </w:r>
            <w:r w:rsidRPr="0055295B">
              <w:rPr>
                <w:bCs/>
                <w:sz w:val="22"/>
                <w:szCs w:val="22"/>
                <w:lang w:val="en-US"/>
              </w:rPr>
              <w:t>˚</w:t>
            </w:r>
            <w:r w:rsidRPr="0055295B">
              <w:rPr>
                <w:bCs/>
                <w:sz w:val="22"/>
                <w:szCs w:val="22"/>
              </w:rPr>
              <w:t>С</w:t>
            </w:r>
            <w:r w:rsidRPr="0055295B">
              <w:rPr>
                <w:bCs/>
                <w:sz w:val="22"/>
                <w:szCs w:val="22"/>
                <w:lang w:val="en-US"/>
              </w:rPr>
              <w:t>)</w:t>
            </w:r>
          </w:p>
          <w:p w14:paraId="0AB2F01A" w14:textId="77777777" w:rsidR="00B44F30" w:rsidRPr="0055295B" w:rsidRDefault="00B44F30" w:rsidP="00AD6E74">
            <w:pPr>
              <w:rPr>
                <w:bCs/>
                <w:sz w:val="22"/>
                <w:szCs w:val="22"/>
              </w:rPr>
            </w:pPr>
          </w:p>
        </w:tc>
      </w:tr>
      <w:tr w:rsidR="00B44F30" w:rsidRPr="0055295B" w14:paraId="3C89B9E7"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64C3B0" w14:textId="77777777" w:rsidR="00B44F30" w:rsidRPr="0055295B" w:rsidRDefault="00B44F30" w:rsidP="00AD6E74">
            <w:pPr>
              <w:spacing w:line="288" w:lineRule="auto"/>
              <w:jc w:val="center"/>
              <w:rPr>
                <w:b/>
                <w:bCs/>
                <w:sz w:val="22"/>
                <w:szCs w:val="22"/>
              </w:rPr>
            </w:pPr>
            <w:r w:rsidRPr="0055295B">
              <w:rPr>
                <w:b/>
                <w:bCs/>
                <w:sz w:val="22"/>
                <w:szCs w:val="22"/>
              </w:rPr>
              <w:t>-</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FB43E8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Температура воздуха на входе испарителя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0D0C51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4261F22"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585271B" w14:textId="77777777" w:rsidR="00B44F30" w:rsidRPr="0055295B" w:rsidRDefault="00B44F30" w:rsidP="00AD6E74">
            <w:pPr>
              <w:rPr>
                <w:sz w:val="22"/>
                <w:szCs w:val="22"/>
              </w:rPr>
            </w:pPr>
            <w:r w:rsidRPr="0055295B">
              <w:rPr>
                <w:bCs/>
                <w:sz w:val="22"/>
                <w:szCs w:val="22"/>
              </w:rPr>
              <w:t xml:space="preserve">     _______(</w:t>
            </w:r>
            <w:r w:rsidRPr="0055295B">
              <w:rPr>
                <w:bCs/>
                <w:sz w:val="22"/>
                <w:szCs w:val="22"/>
                <w:lang w:val="en-US"/>
              </w:rPr>
              <w:t>˚</w:t>
            </w:r>
            <w:r w:rsidRPr="0055295B">
              <w:rPr>
                <w:bCs/>
                <w:sz w:val="22"/>
                <w:szCs w:val="22"/>
              </w:rPr>
              <w:t>С</w:t>
            </w:r>
            <w:r w:rsidRPr="0055295B">
              <w:rPr>
                <w:bCs/>
                <w:sz w:val="22"/>
                <w:szCs w:val="22"/>
                <w:lang w:val="en-US"/>
              </w:rPr>
              <w:t>)</w:t>
            </w:r>
          </w:p>
          <w:p w14:paraId="303A02CA" w14:textId="77777777" w:rsidR="00B44F30" w:rsidRPr="0055295B" w:rsidRDefault="00B44F30" w:rsidP="00AD6E74">
            <w:pPr>
              <w:rPr>
                <w:bCs/>
                <w:sz w:val="22"/>
                <w:szCs w:val="22"/>
              </w:rPr>
            </w:pPr>
          </w:p>
        </w:tc>
      </w:tr>
      <w:tr w:rsidR="00B44F30" w:rsidRPr="0055295B" w14:paraId="6482CE3F" w14:textId="77777777" w:rsidTr="00AD6E74">
        <w:trPr>
          <w:cantSplit/>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AADA771" w14:textId="77777777" w:rsidR="00B44F30" w:rsidRPr="0055295B" w:rsidRDefault="00B44F30" w:rsidP="00AD6E74">
            <w:pPr>
              <w:spacing w:line="288" w:lineRule="auto"/>
              <w:jc w:val="center"/>
              <w:rPr>
                <w:b/>
                <w:bCs/>
                <w:sz w:val="22"/>
                <w:szCs w:val="22"/>
              </w:rPr>
            </w:pPr>
            <w:r w:rsidRPr="0055295B">
              <w:rPr>
                <w:b/>
                <w:bCs/>
                <w:sz w:val="22"/>
                <w:szCs w:val="22"/>
              </w:rPr>
              <w:t>7.</w:t>
            </w:r>
          </w:p>
        </w:tc>
        <w:tc>
          <w:tcPr>
            <w:tcW w:w="450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2FD4955"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 xml:space="preserve">Напряжение ЭПУ и суммарный ток </w:t>
            </w:r>
            <w:proofErr w:type="gramStart"/>
            <w:r w:rsidRPr="0055295B">
              <w:rPr>
                <w:rFonts w:ascii="Times New Roman" w:hAnsi="Times New Roman" w:cs="Times New Roman"/>
                <w:sz w:val="22"/>
                <w:szCs w:val="22"/>
              </w:rPr>
              <w:t>нагрузки  (</w:t>
            </w:r>
            <w:proofErr w:type="gramEnd"/>
            <w:r w:rsidRPr="0055295B">
              <w:rPr>
                <w:rFonts w:ascii="Times New Roman" w:hAnsi="Times New Roman" w:cs="Times New Roman"/>
                <w:sz w:val="22"/>
                <w:szCs w:val="22"/>
              </w:rPr>
              <w:t>считывается визуально с дисплея ЭПУ)</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9F30CF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C44ECFE" w14:textId="77777777" w:rsidR="00B44F30" w:rsidRPr="0055295B" w:rsidRDefault="00B44F30" w:rsidP="00AD6E74">
            <w:pPr>
              <w:spacing w:line="288" w:lineRule="auto"/>
              <w:rPr>
                <w:bCs/>
                <w:sz w:val="22"/>
                <w:szCs w:val="22"/>
              </w:rPr>
            </w:pPr>
          </w:p>
        </w:tc>
        <w:tc>
          <w:tcPr>
            <w:tcW w:w="3827" w:type="dxa"/>
            <w:gridSpan w:val="2"/>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B44ABE3" w14:textId="77777777" w:rsidR="00B44F30" w:rsidRPr="0055295B" w:rsidRDefault="00B44F30" w:rsidP="00AD6E74">
            <w:pPr>
              <w:rPr>
                <w:sz w:val="22"/>
                <w:szCs w:val="22"/>
              </w:rPr>
            </w:pPr>
            <w:r w:rsidRPr="0055295B">
              <w:rPr>
                <w:bCs/>
                <w:sz w:val="22"/>
                <w:szCs w:val="22"/>
              </w:rPr>
              <w:t xml:space="preserve"> </w:t>
            </w:r>
            <w:r w:rsidRPr="0055295B">
              <w:rPr>
                <w:bCs/>
                <w:sz w:val="22"/>
                <w:szCs w:val="22"/>
                <w:lang w:val="en-US"/>
              </w:rPr>
              <w:t>U</w:t>
            </w:r>
            <w:proofErr w:type="spellStart"/>
            <w:r w:rsidRPr="0055295B">
              <w:rPr>
                <w:bCs/>
                <w:sz w:val="22"/>
                <w:szCs w:val="22"/>
              </w:rPr>
              <w:t>эпу</w:t>
            </w:r>
            <w:proofErr w:type="spellEnd"/>
            <w:r w:rsidRPr="0055295B">
              <w:rPr>
                <w:bCs/>
                <w:sz w:val="22"/>
                <w:szCs w:val="22"/>
              </w:rPr>
              <w:t xml:space="preserve"> -________ (В); </w:t>
            </w:r>
            <w:r w:rsidRPr="0055295B">
              <w:rPr>
                <w:bCs/>
                <w:sz w:val="22"/>
                <w:szCs w:val="22"/>
                <w:lang w:val="en-US"/>
              </w:rPr>
              <w:t>I</w:t>
            </w:r>
            <w:r w:rsidRPr="0055295B">
              <w:rPr>
                <w:bCs/>
                <w:sz w:val="22"/>
                <w:szCs w:val="22"/>
              </w:rPr>
              <w:t xml:space="preserve"> </w:t>
            </w:r>
            <w:proofErr w:type="spellStart"/>
            <w:r w:rsidRPr="0055295B">
              <w:rPr>
                <w:bCs/>
                <w:sz w:val="22"/>
                <w:szCs w:val="22"/>
              </w:rPr>
              <w:t>нагр</w:t>
            </w:r>
            <w:proofErr w:type="spellEnd"/>
            <w:r w:rsidRPr="0055295B">
              <w:rPr>
                <w:bCs/>
                <w:sz w:val="22"/>
                <w:szCs w:val="22"/>
              </w:rPr>
              <w:t xml:space="preserve"> - ______ (А)</w:t>
            </w:r>
          </w:p>
        </w:tc>
      </w:tr>
    </w:tbl>
    <w:p w14:paraId="092F3C3A" w14:textId="77777777" w:rsidR="00B44F30" w:rsidRPr="0055295B" w:rsidRDefault="00B44F30" w:rsidP="00B44F30">
      <w:pPr>
        <w:pStyle w:val="afff4"/>
        <w:spacing w:line="288" w:lineRule="auto"/>
        <w:rPr>
          <w:rFonts w:ascii="Times New Roman" w:hAnsi="Times New Roman"/>
        </w:rPr>
      </w:pPr>
    </w:p>
    <w:p w14:paraId="742641C7" w14:textId="77777777" w:rsidR="00B44F30" w:rsidRPr="0055295B" w:rsidRDefault="00B44F30" w:rsidP="00B44F30">
      <w:pPr>
        <w:pStyle w:val="afff4"/>
        <w:spacing w:line="288" w:lineRule="auto"/>
        <w:rPr>
          <w:rFonts w:ascii="Times New Roman" w:hAnsi="Times New Roman"/>
        </w:rPr>
      </w:pPr>
      <w:r w:rsidRPr="0055295B">
        <w:rPr>
          <w:rFonts w:ascii="Times New Roman" w:hAnsi="Times New Roman"/>
        </w:rPr>
        <w:t>Примечание</w:t>
      </w:r>
    </w:p>
    <w:p w14:paraId="7AB65EC8" w14:textId="77777777" w:rsidR="00B44F30" w:rsidRPr="0055295B" w:rsidRDefault="00B44F30" w:rsidP="000A5077">
      <w:pPr>
        <w:pStyle w:val="afff4"/>
        <w:spacing w:line="360" w:lineRule="auto"/>
        <w:ind w:firstLine="0"/>
        <w:rPr>
          <w:rFonts w:ascii="Times New Roman" w:hAnsi="Times New Roman"/>
        </w:rPr>
      </w:pPr>
      <w:r w:rsidRPr="0055295B">
        <w:rPr>
          <w:rFonts w:ascii="Times New Roman" w:hAnsi="Times New Roman"/>
        </w:rPr>
        <w:t>__________________________________________________________________________________________________________________________________________________________________________</w:t>
      </w:r>
    </w:p>
    <w:p w14:paraId="415F29A6" w14:textId="77777777" w:rsidR="00B44F30" w:rsidRPr="0055295B" w:rsidRDefault="00B44F30" w:rsidP="00B44F30">
      <w:pPr>
        <w:pStyle w:val="afff4"/>
        <w:spacing w:line="288" w:lineRule="auto"/>
        <w:rPr>
          <w:rFonts w:ascii="Times New Roman" w:hAnsi="Times New Roman"/>
        </w:rPr>
      </w:pPr>
    </w:p>
    <w:p w14:paraId="3D482093" w14:textId="77777777" w:rsidR="00043586" w:rsidRDefault="00B44F30" w:rsidP="00B44F30">
      <w:pPr>
        <w:pStyle w:val="afff4"/>
        <w:spacing w:line="288" w:lineRule="auto"/>
        <w:rPr>
          <w:rFonts w:ascii="Times New Roman" w:hAnsi="Times New Roman"/>
        </w:rPr>
      </w:pPr>
      <w:r w:rsidRPr="0055295B">
        <w:rPr>
          <w:rFonts w:ascii="Times New Roman" w:hAnsi="Times New Roman"/>
        </w:rPr>
        <w:t xml:space="preserve">Организация  </w:t>
      </w:r>
    </w:p>
    <w:p w14:paraId="7ACD9D0B" w14:textId="13168511" w:rsidR="00B44F30" w:rsidRPr="0055295B" w:rsidRDefault="00B44F30" w:rsidP="00B44F30">
      <w:pPr>
        <w:pStyle w:val="afff4"/>
        <w:spacing w:line="288" w:lineRule="auto"/>
        <w:rPr>
          <w:rFonts w:ascii="Times New Roman" w:hAnsi="Times New Roman"/>
        </w:rPr>
      </w:pPr>
      <w:r w:rsidRPr="0055295B">
        <w:rPr>
          <w:rFonts w:ascii="Times New Roman" w:hAnsi="Times New Roman"/>
        </w:rPr>
        <w:t>_____________________________            ФИО________________________________</w:t>
      </w:r>
    </w:p>
    <w:p w14:paraId="3D0EA3BC" w14:textId="77777777" w:rsidR="00B44F30" w:rsidRPr="0055295B" w:rsidRDefault="00B44F30" w:rsidP="00B44F30">
      <w:pPr>
        <w:pStyle w:val="afff4"/>
        <w:spacing w:line="288" w:lineRule="auto"/>
        <w:rPr>
          <w:rFonts w:ascii="Times New Roman" w:hAnsi="Times New Roman"/>
        </w:rPr>
      </w:pPr>
    </w:p>
    <w:p w14:paraId="75AC3D22" w14:textId="77777777" w:rsidR="00B44F30" w:rsidRPr="0055295B" w:rsidRDefault="00B44F30" w:rsidP="00B44F30">
      <w:pPr>
        <w:pStyle w:val="afff4"/>
        <w:rPr>
          <w:rFonts w:ascii="Times New Roman" w:hAnsi="Times New Roman"/>
        </w:rPr>
      </w:pPr>
    </w:p>
    <w:p w14:paraId="61FB9299" w14:textId="60E42C27" w:rsidR="00043586" w:rsidRDefault="00B44F30" w:rsidP="00B44F30">
      <w:pPr>
        <w:pStyle w:val="afff4"/>
        <w:spacing w:line="288" w:lineRule="auto"/>
        <w:rPr>
          <w:rFonts w:ascii="Times New Roman" w:hAnsi="Times New Roman"/>
        </w:rPr>
      </w:pPr>
      <w:r w:rsidRPr="0055295B">
        <w:rPr>
          <w:rFonts w:ascii="Times New Roman" w:hAnsi="Times New Roman"/>
        </w:rPr>
        <w:t xml:space="preserve">Дата </w:t>
      </w:r>
      <w:r w:rsidR="00043586">
        <w:rPr>
          <w:rFonts w:ascii="Times New Roman" w:hAnsi="Times New Roman"/>
        </w:rPr>
        <w:t xml:space="preserve">                                                               Подпись</w:t>
      </w:r>
    </w:p>
    <w:p w14:paraId="6BB23962" w14:textId="5DCA5C92" w:rsidR="00B44F30" w:rsidRPr="0055295B" w:rsidRDefault="00B44F30" w:rsidP="00B44F30">
      <w:pPr>
        <w:pStyle w:val="afff4"/>
        <w:spacing w:line="288" w:lineRule="auto"/>
        <w:rPr>
          <w:rFonts w:ascii="Times New Roman" w:hAnsi="Times New Roman"/>
        </w:rPr>
      </w:pPr>
      <w:r w:rsidRPr="0055295B">
        <w:rPr>
          <w:rFonts w:ascii="Times New Roman" w:hAnsi="Times New Roman"/>
        </w:rPr>
        <w:t xml:space="preserve">______________                  </w:t>
      </w:r>
      <w:r w:rsidR="00043586">
        <w:rPr>
          <w:rFonts w:ascii="Times New Roman" w:hAnsi="Times New Roman"/>
        </w:rPr>
        <w:t xml:space="preserve">                                    </w:t>
      </w:r>
      <w:r w:rsidRPr="0055295B">
        <w:rPr>
          <w:rFonts w:ascii="Times New Roman" w:hAnsi="Times New Roman"/>
        </w:rPr>
        <w:t xml:space="preserve">________________________________ </w:t>
      </w:r>
    </w:p>
    <w:p w14:paraId="2F506481" w14:textId="77777777" w:rsidR="00B44F30" w:rsidRPr="0055295B" w:rsidRDefault="00B44F30" w:rsidP="00B44F30">
      <w:pPr>
        <w:pStyle w:val="afff4"/>
        <w:spacing w:line="288" w:lineRule="auto"/>
        <w:rPr>
          <w:rFonts w:ascii="Times New Roman" w:hAnsi="Times New Roman"/>
        </w:rPr>
      </w:pPr>
    </w:p>
    <w:tbl>
      <w:tblPr>
        <w:tblW w:w="9639" w:type="dxa"/>
        <w:tblInd w:w="-142" w:type="dxa"/>
        <w:tblCellMar>
          <w:left w:w="10" w:type="dxa"/>
          <w:right w:w="10" w:type="dxa"/>
        </w:tblCellMar>
        <w:tblLook w:val="0000" w:firstRow="0" w:lastRow="0" w:firstColumn="0" w:lastColumn="0" w:noHBand="0" w:noVBand="0"/>
      </w:tblPr>
      <w:tblGrid>
        <w:gridCol w:w="4890"/>
        <w:gridCol w:w="4749"/>
      </w:tblGrid>
      <w:tr w:rsidR="00B44F30" w:rsidRPr="0055295B" w14:paraId="305F4CB4" w14:textId="77777777" w:rsidTr="00AD6E74">
        <w:trPr>
          <w:cantSplit/>
        </w:trPr>
        <w:tc>
          <w:tcPr>
            <w:tcW w:w="4890" w:type="dxa"/>
            <w:shd w:val="clear" w:color="auto" w:fill="auto"/>
            <w:tcMar>
              <w:top w:w="0" w:type="dxa"/>
              <w:left w:w="70" w:type="dxa"/>
              <w:bottom w:w="0" w:type="dxa"/>
              <w:right w:w="70" w:type="dxa"/>
            </w:tcMar>
          </w:tcPr>
          <w:p w14:paraId="3A2C851A" w14:textId="77777777" w:rsidR="00B44F30" w:rsidRPr="0055295B" w:rsidRDefault="00B44F30" w:rsidP="00AD6E74">
            <w:pPr>
              <w:rPr>
                <w:b/>
                <w:sz w:val="22"/>
                <w:szCs w:val="22"/>
              </w:rPr>
            </w:pPr>
          </w:p>
        </w:tc>
        <w:tc>
          <w:tcPr>
            <w:tcW w:w="4749" w:type="dxa"/>
            <w:shd w:val="clear" w:color="auto" w:fill="auto"/>
            <w:tcMar>
              <w:top w:w="0" w:type="dxa"/>
              <w:left w:w="70" w:type="dxa"/>
              <w:bottom w:w="0" w:type="dxa"/>
              <w:right w:w="70" w:type="dxa"/>
            </w:tcMar>
          </w:tcPr>
          <w:p w14:paraId="58FB00EC" w14:textId="77777777" w:rsidR="00B44F30" w:rsidRPr="0055295B" w:rsidRDefault="00B44F30" w:rsidP="00AD6E74">
            <w:pPr>
              <w:rPr>
                <w:b/>
                <w:sz w:val="22"/>
                <w:szCs w:val="22"/>
              </w:rPr>
            </w:pPr>
          </w:p>
        </w:tc>
      </w:tr>
    </w:tbl>
    <w:p w14:paraId="530E6F9A" w14:textId="77777777" w:rsidR="00B44F30" w:rsidRPr="0055295B" w:rsidRDefault="00B44F30" w:rsidP="00B44F30">
      <w:pPr>
        <w:pStyle w:val="afff4"/>
        <w:spacing w:line="288" w:lineRule="auto"/>
        <w:rPr>
          <w:rFonts w:ascii="Times New Roman" w:hAnsi="Times New Roman"/>
        </w:rPr>
      </w:pPr>
    </w:p>
    <w:p w14:paraId="62899C3F" w14:textId="77777777" w:rsidR="00692ED0" w:rsidRPr="00C22465" w:rsidRDefault="00692ED0" w:rsidP="00B052E7">
      <w:pPr>
        <w:rPr>
          <w:b/>
          <w:bCs/>
          <w:sz w:val="22"/>
          <w:szCs w:val="22"/>
        </w:rPr>
      </w:pPr>
    </w:p>
    <w:p w14:paraId="543BF7C6" w14:textId="77777777" w:rsidR="00692ED0" w:rsidRPr="00C22465" w:rsidRDefault="00692ED0" w:rsidP="00B44F30">
      <w:pPr>
        <w:jc w:val="center"/>
        <w:rPr>
          <w:b/>
          <w:bCs/>
          <w:sz w:val="22"/>
          <w:szCs w:val="22"/>
        </w:rPr>
      </w:pPr>
    </w:p>
    <w:p w14:paraId="1B9D4D6F" w14:textId="77777777" w:rsidR="00692ED0" w:rsidRPr="00C22465" w:rsidRDefault="00692ED0" w:rsidP="00B44F30">
      <w:pPr>
        <w:jc w:val="center"/>
        <w:rPr>
          <w:b/>
          <w:bCs/>
          <w:sz w:val="22"/>
          <w:szCs w:val="22"/>
        </w:rPr>
      </w:pPr>
    </w:p>
    <w:p w14:paraId="6BE7CF86" w14:textId="77777777" w:rsidR="00B44F30" w:rsidRPr="0055295B" w:rsidRDefault="00B44F30" w:rsidP="00B44F30">
      <w:pPr>
        <w:jc w:val="center"/>
        <w:rPr>
          <w:b/>
          <w:bCs/>
          <w:sz w:val="22"/>
          <w:szCs w:val="22"/>
        </w:rPr>
      </w:pPr>
      <w:r w:rsidRPr="0055295B">
        <w:rPr>
          <w:b/>
          <w:bCs/>
          <w:sz w:val="22"/>
          <w:szCs w:val="22"/>
        </w:rPr>
        <w:t>ПРОТОКОЛ</w:t>
      </w:r>
    </w:p>
    <w:p w14:paraId="371144D0" w14:textId="77777777" w:rsidR="00B44F30" w:rsidRPr="0055295B" w:rsidRDefault="00B44F30" w:rsidP="00B44F30">
      <w:pPr>
        <w:jc w:val="center"/>
        <w:rPr>
          <w:sz w:val="22"/>
          <w:szCs w:val="22"/>
        </w:rPr>
      </w:pPr>
      <w:r w:rsidRPr="0055295B">
        <w:rPr>
          <w:b/>
          <w:bCs/>
          <w:sz w:val="22"/>
          <w:szCs w:val="22"/>
        </w:rPr>
        <w:t xml:space="preserve">технического обслуживания СКК </w:t>
      </w:r>
      <w:r w:rsidRPr="0055295B">
        <w:rPr>
          <w:b/>
          <w:sz w:val="22"/>
          <w:szCs w:val="22"/>
        </w:rPr>
        <w:t>типа сплит-систем</w:t>
      </w:r>
    </w:p>
    <w:p w14:paraId="2C89A03A" w14:textId="77777777" w:rsidR="00B44F30" w:rsidRPr="0055295B" w:rsidRDefault="00B44F30" w:rsidP="00B44F30">
      <w:pPr>
        <w:jc w:val="center"/>
        <w:rPr>
          <w:vanish/>
          <w:sz w:val="22"/>
          <w:szCs w:val="22"/>
        </w:rPr>
      </w:pPr>
    </w:p>
    <w:tbl>
      <w:tblPr>
        <w:tblW w:w="9687" w:type="dxa"/>
        <w:tblInd w:w="-383" w:type="dxa"/>
        <w:tblCellMar>
          <w:left w:w="10" w:type="dxa"/>
          <w:right w:w="10" w:type="dxa"/>
        </w:tblCellMar>
        <w:tblLook w:val="0000" w:firstRow="0" w:lastRow="0" w:firstColumn="0" w:lastColumn="0" w:noHBand="0" w:noVBand="0"/>
      </w:tblPr>
      <w:tblGrid>
        <w:gridCol w:w="2143"/>
        <w:gridCol w:w="1887"/>
        <w:gridCol w:w="1261"/>
        <w:gridCol w:w="4396"/>
      </w:tblGrid>
      <w:tr w:rsidR="00B44F30" w:rsidRPr="0055295B" w14:paraId="61CE6CCB" w14:textId="77777777" w:rsidTr="00AD6E74">
        <w:trPr>
          <w:trHeight w:val="468"/>
        </w:trPr>
        <w:tc>
          <w:tcPr>
            <w:tcW w:w="2192" w:type="dxa"/>
            <w:shd w:val="clear" w:color="auto" w:fill="auto"/>
            <w:tcMar>
              <w:top w:w="0" w:type="dxa"/>
              <w:left w:w="108" w:type="dxa"/>
              <w:bottom w:w="0" w:type="dxa"/>
              <w:right w:w="108" w:type="dxa"/>
            </w:tcMar>
            <w:vAlign w:val="center"/>
          </w:tcPr>
          <w:p w14:paraId="36D4A18B"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rPr>
                <w:rFonts w:ascii="Times New Roman" w:hAnsi="Times New Roman" w:cs="Times New Roman"/>
              </w:rPr>
            </w:pPr>
            <w:r w:rsidRPr="0055295B">
              <w:rPr>
                <w:rFonts w:ascii="Times New Roman" w:hAnsi="Times New Roman" w:cs="Times New Roman"/>
                <w:b/>
                <w:bCs/>
              </w:rPr>
              <w:t>Базовая станция №</w:t>
            </w:r>
          </w:p>
        </w:tc>
        <w:tc>
          <w:tcPr>
            <w:tcW w:w="1888" w:type="dxa"/>
            <w:shd w:val="clear" w:color="auto" w:fill="auto"/>
            <w:tcMar>
              <w:top w:w="0" w:type="dxa"/>
              <w:left w:w="108" w:type="dxa"/>
              <w:bottom w:w="0" w:type="dxa"/>
              <w:right w:w="108" w:type="dxa"/>
            </w:tcMar>
            <w:vAlign w:val="center"/>
          </w:tcPr>
          <w:p w14:paraId="16462E7C"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line="360" w:lineRule="auto"/>
              <w:rPr>
                <w:rFonts w:ascii="Times New Roman" w:hAnsi="Times New Roman" w:cs="Times New Roman"/>
                <w:b/>
                <w:bCs/>
              </w:rPr>
            </w:pPr>
            <w:r w:rsidRPr="0055295B">
              <w:rPr>
                <w:rFonts w:ascii="Times New Roman" w:hAnsi="Times New Roman" w:cs="Times New Roman"/>
                <w:b/>
                <w:bCs/>
              </w:rPr>
              <w:t>_______________</w:t>
            </w:r>
          </w:p>
        </w:tc>
        <w:tc>
          <w:tcPr>
            <w:tcW w:w="1278" w:type="dxa"/>
            <w:shd w:val="clear" w:color="auto" w:fill="auto"/>
            <w:tcMar>
              <w:top w:w="0" w:type="dxa"/>
              <w:left w:w="108" w:type="dxa"/>
              <w:bottom w:w="0" w:type="dxa"/>
              <w:right w:w="108" w:type="dxa"/>
            </w:tcMar>
            <w:vAlign w:val="center"/>
          </w:tcPr>
          <w:p w14:paraId="1D720E7C"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line="360" w:lineRule="auto"/>
              <w:rPr>
                <w:rFonts w:ascii="Times New Roman" w:hAnsi="Times New Roman" w:cs="Times New Roman"/>
                <w:b/>
                <w:bCs/>
              </w:rPr>
            </w:pPr>
            <w:r w:rsidRPr="0055295B">
              <w:rPr>
                <w:rFonts w:ascii="Times New Roman" w:hAnsi="Times New Roman" w:cs="Times New Roman"/>
                <w:b/>
                <w:bCs/>
              </w:rPr>
              <w:t xml:space="preserve">    Адрес:</w:t>
            </w:r>
          </w:p>
        </w:tc>
        <w:tc>
          <w:tcPr>
            <w:tcW w:w="4329" w:type="dxa"/>
            <w:shd w:val="clear" w:color="auto" w:fill="auto"/>
            <w:tcMar>
              <w:top w:w="0" w:type="dxa"/>
              <w:left w:w="108" w:type="dxa"/>
              <w:bottom w:w="0" w:type="dxa"/>
              <w:right w:w="108" w:type="dxa"/>
            </w:tcMar>
            <w:vAlign w:val="center"/>
          </w:tcPr>
          <w:p w14:paraId="3BA270CE"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line="360" w:lineRule="auto"/>
              <w:rPr>
                <w:rFonts w:ascii="Times New Roman" w:hAnsi="Times New Roman" w:cs="Times New Roman"/>
                <w:b/>
                <w:bCs/>
              </w:rPr>
            </w:pPr>
            <w:r w:rsidRPr="0055295B">
              <w:rPr>
                <w:rFonts w:ascii="Times New Roman" w:hAnsi="Times New Roman" w:cs="Times New Roman"/>
                <w:b/>
                <w:bCs/>
              </w:rPr>
              <w:t>______________________________________</w:t>
            </w:r>
          </w:p>
        </w:tc>
      </w:tr>
    </w:tbl>
    <w:p w14:paraId="47309F68" w14:textId="77777777" w:rsidR="00B44F30" w:rsidRPr="0055295B" w:rsidRDefault="00B44F30" w:rsidP="00B44F30">
      <w:pPr>
        <w:pStyle w:val="afff4"/>
        <w:rPr>
          <w:rFonts w:ascii="Times New Roman" w:hAnsi="Times New Roman"/>
          <w:b/>
          <w:bCs/>
          <w:iCs/>
        </w:rPr>
      </w:pPr>
    </w:p>
    <w:p w14:paraId="2F6035B2" w14:textId="77777777" w:rsidR="00B44F30" w:rsidRPr="0055295B" w:rsidRDefault="00B44F30" w:rsidP="00B44F30">
      <w:pPr>
        <w:pStyle w:val="afff4"/>
        <w:rPr>
          <w:rFonts w:ascii="Times New Roman" w:hAnsi="Times New Roman"/>
        </w:rPr>
      </w:pPr>
      <w:r w:rsidRPr="0055295B">
        <w:rPr>
          <w:rFonts w:ascii="Times New Roman" w:hAnsi="Times New Roman"/>
          <w:b/>
          <w:bCs/>
          <w:iCs/>
        </w:rPr>
        <w:t>Да</w:t>
      </w:r>
      <w:r w:rsidRPr="0055295B">
        <w:rPr>
          <w:rFonts w:ascii="Times New Roman" w:hAnsi="Times New Roman"/>
        </w:rPr>
        <w:t xml:space="preserve"> </w:t>
      </w:r>
      <w:proofErr w:type="gramStart"/>
      <w:r w:rsidRPr="0055295B">
        <w:rPr>
          <w:rFonts w:ascii="Times New Roman" w:hAnsi="Times New Roman"/>
        </w:rPr>
        <w:t xml:space="preserve">– </w:t>
      </w:r>
      <w:r w:rsidRPr="0055295B">
        <w:rPr>
          <w:rFonts w:ascii="Times New Roman" w:hAnsi="Times New Roman"/>
          <w:b/>
          <w:bCs/>
        </w:rPr>
        <w:t xml:space="preserve"> выполнено</w:t>
      </w:r>
      <w:proofErr w:type="gramEnd"/>
    </w:p>
    <w:p w14:paraId="18F8AA22" w14:textId="77777777" w:rsidR="00B44F30" w:rsidRPr="0055295B" w:rsidRDefault="00B44F30" w:rsidP="00B44F30">
      <w:pPr>
        <w:pStyle w:val="afff4"/>
        <w:rPr>
          <w:rFonts w:ascii="Times New Roman" w:hAnsi="Times New Roman"/>
        </w:rPr>
      </w:pPr>
      <w:r w:rsidRPr="0055295B">
        <w:rPr>
          <w:rFonts w:ascii="Times New Roman" w:hAnsi="Times New Roman"/>
          <w:b/>
          <w:bCs/>
          <w:iCs/>
        </w:rPr>
        <w:t>Нет</w:t>
      </w:r>
      <w:r w:rsidRPr="0055295B">
        <w:rPr>
          <w:rFonts w:ascii="Times New Roman" w:hAnsi="Times New Roman"/>
        </w:rPr>
        <w:t xml:space="preserve"> – </w:t>
      </w:r>
      <w:r w:rsidRPr="0055295B">
        <w:rPr>
          <w:rFonts w:ascii="Times New Roman" w:hAnsi="Times New Roman"/>
          <w:b/>
          <w:bCs/>
        </w:rPr>
        <w:t>не выполнено</w:t>
      </w:r>
    </w:p>
    <w:p w14:paraId="16A3A43C" w14:textId="77777777" w:rsidR="00B44F30" w:rsidRPr="0055295B" w:rsidRDefault="00B44F30" w:rsidP="00B44F30">
      <w:pPr>
        <w:pStyle w:val="afff4"/>
        <w:rPr>
          <w:rFonts w:ascii="Times New Roman" w:hAnsi="Times New Roman"/>
        </w:rPr>
      </w:pPr>
      <w:r w:rsidRPr="0055295B">
        <w:rPr>
          <w:rFonts w:ascii="Times New Roman" w:hAnsi="Times New Roman"/>
          <w:b/>
          <w:bCs/>
          <w:iCs/>
        </w:rPr>
        <w:t>В примечаниях отмечаются причина невыполнения пунктов Протокола и выявленные замечания по обслуживаемому оборудованию.</w:t>
      </w:r>
    </w:p>
    <w:p w14:paraId="1EE04905" w14:textId="77777777" w:rsidR="00B44F30" w:rsidRPr="0055295B" w:rsidRDefault="00B44F30" w:rsidP="00B44F30">
      <w:pPr>
        <w:pStyle w:val="afff4"/>
        <w:spacing w:line="288" w:lineRule="auto"/>
        <w:rPr>
          <w:rFonts w:ascii="Times New Roman" w:hAnsi="Times New Roman"/>
        </w:rPr>
      </w:pPr>
    </w:p>
    <w:tbl>
      <w:tblPr>
        <w:tblW w:w="10491" w:type="dxa"/>
        <w:jc w:val="center"/>
        <w:tblLayout w:type="fixed"/>
        <w:tblCellMar>
          <w:left w:w="10" w:type="dxa"/>
          <w:right w:w="10" w:type="dxa"/>
        </w:tblCellMar>
        <w:tblLook w:val="0000" w:firstRow="0" w:lastRow="0" w:firstColumn="0" w:lastColumn="0" w:noHBand="0" w:noVBand="0"/>
      </w:tblPr>
      <w:tblGrid>
        <w:gridCol w:w="455"/>
        <w:gridCol w:w="5500"/>
        <w:gridCol w:w="709"/>
        <w:gridCol w:w="708"/>
        <w:gridCol w:w="3119"/>
      </w:tblGrid>
      <w:tr w:rsidR="00B44F30" w:rsidRPr="0055295B" w14:paraId="7031A7A0" w14:textId="77777777" w:rsidTr="00692ED0">
        <w:trPr>
          <w:trHeight w:val="490"/>
          <w:tblHeader/>
          <w:jc w:val="center"/>
        </w:trPr>
        <w:tc>
          <w:tcPr>
            <w:tcW w:w="455"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1D5E19A3" w14:textId="77777777" w:rsidR="00B44F30" w:rsidRPr="0055295B" w:rsidRDefault="00B44F30" w:rsidP="00AD6E74">
            <w:pPr>
              <w:pStyle w:val="xl36"/>
              <w:spacing w:before="0" w:after="0"/>
              <w:ind w:left="180"/>
              <w:rPr>
                <w:rFonts w:ascii="Times New Roman" w:hAnsi="Times New Roman" w:cs="Times New Roman"/>
              </w:rPr>
            </w:pPr>
            <w:r w:rsidRPr="0055295B">
              <w:rPr>
                <w:rFonts w:ascii="Times New Roman" w:hAnsi="Times New Roman" w:cs="Times New Roman"/>
              </w:rPr>
              <w:t xml:space="preserve">               </w:t>
            </w:r>
          </w:p>
          <w:p w14:paraId="3E0A4D5E" w14:textId="77777777" w:rsidR="00B44F30" w:rsidRPr="0055295B" w:rsidRDefault="00B44F30" w:rsidP="00AD6E74">
            <w:pPr>
              <w:jc w:val="center"/>
              <w:rPr>
                <w:b/>
                <w:bCs/>
                <w:sz w:val="22"/>
                <w:szCs w:val="22"/>
              </w:rPr>
            </w:pPr>
            <w:r w:rsidRPr="0055295B">
              <w:rPr>
                <w:b/>
                <w:bCs/>
                <w:sz w:val="22"/>
                <w:szCs w:val="22"/>
              </w:rPr>
              <w:t>№</w:t>
            </w:r>
          </w:p>
        </w:tc>
        <w:tc>
          <w:tcPr>
            <w:tcW w:w="5500"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2C46F01B" w14:textId="77777777" w:rsidR="00B44F30" w:rsidRPr="0055295B" w:rsidRDefault="00B44F30" w:rsidP="00AD6E74">
            <w:pPr>
              <w:jc w:val="center"/>
              <w:rPr>
                <w:sz w:val="22"/>
                <w:szCs w:val="22"/>
              </w:rPr>
            </w:pPr>
            <w:r w:rsidRPr="0055295B">
              <w:rPr>
                <w:b/>
                <w:bCs/>
                <w:sz w:val="22"/>
                <w:szCs w:val="22"/>
              </w:rPr>
              <w:t>Наименование работ</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3876174C" w14:textId="77777777" w:rsidR="00B44F30" w:rsidRPr="0055295B" w:rsidRDefault="00B44F30" w:rsidP="00AD6E74">
            <w:pPr>
              <w:jc w:val="center"/>
              <w:rPr>
                <w:b/>
                <w:bCs/>
                <w:sz w:val="22"/>
                <w:szCs w:val="22"/>
              </w:rPr>
            </w:pPr>
            <w:r w:rsidRPr="0055295B">
              <w:rPr>
                <w:b/>
                <w:bCs/>
                <w:sz w:val="22"/>
                <w:szCs w:val="22"/>
              </w:rPr>
              <w:t xml:space="preserve"> да</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25689022" w14:textId="77777777" w:rsidR="00B44F30" w:rsidRPr="0055295B" w:rsidRDefault="00B44F30" w:rsidP="00AD6E74">
            <w:pPr>
              <w:jc w:val="center"/>
              <w:rPr>
                <w:b/>
                <w:bCs/>
                <w:sz w:val="22"/>
                <w:szCs w:val="22"/>
              </w:rPr>
            </w:pPr>
            <w:r w:rsidRPr="0055295B">
              <w:rPr>
                <w:b/>
                <w:bCs/>
                <w:sz w:val="22"/>
                <w:szCs w:val="22"/>
              </w:rPr>
              <w:t>нет</w:t>
            </w:r>
          </w:p>
        </w:tc>
        <w:tc>
          <w:tcPr>
            <w:tcW w:w="3119"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376E33CE" w14:textId="77777777" w:rsidR="00B44F30" w:rsidRPr="0055295B" w:rsidRDefault="00B44F30" w:rsidP="00AD6E74">
            <w:pPr>
              <w:rPr>
                <w:b/>
                <w:bCs/>
                <w:sz w:val="22"/>
                <w:szCs w:val="22"/>
              </w:rPr>
            </w:pPr>
          </w:p>
          <w:p w14:paraId="19C63C4E" w14:textId="77777777" w:rsidR="00B44F30" w:rsidRPr="0055295B" w:rsidRDefault="00B44F30" w:rsidP="00AD6E74">
            <w:pPr>
              <w:rPr>
                <w:b/>
                <w:bCs/>
                <w:sz w:val="22"/>
                <w:szCs w:val="22"/>
              </w:rPr>
            </w:pPr>
          </w:p>
          <w:p w14:paraId="65044756" w14:textId="77777777" w:rsidR="00B44F30" w:rsidRPr="0055295B" w:rsidRDefault="00B44F30" w:rsidP="00AD6E74">
            <w:pPr>
              <w:jc w:val="center"/>
              <w:rPr>
                <w:sz w:val="22"/>
                <w:szCs w:val="22"/>
              </w:rPr>
            </w:pPr>
            <w:r w:rsidRPr="0055295B">
              <w:rPr>
                <w:b/>
                <w:bCs/>
                <w:sz w:val="22"/>
                <w:szCs w:val="22"/>
              </w:rPr>
              <w:t>Комментарии</w:t>
            </w:r>
          </w:p>
        </w:tc>
      </w:tr>
      <w:tr w:rsidR="00B44F30" w:rsidRPr="0055295B" w14:paraId="3DE43AB2" w14:textId="77777777" w:rsidTr="00692ED0">
        <w:trPr>
          <w:trHeight w:val="490"/>
          <w:tblHeader/>
          <w:jc w:val="center"/>
        </w:trPr>
        <w:tc>
          <w:tcPr>
            <w:tcW w:w="455"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3BF888DB" w14:textId="77777777" w:rsidR="00B44F30" w:rsidRPr="0055295B" w:rsidRDefault="00B44F30" w:rsidP="00AD6E74">
            <w:pPr>
              <w:jc w:val="center"/>
              <w:rPr>
                <w:b/>
                <w:bCs/>
                <w:sz w:val="22"/>
                <w:szCs w:val="22"/>
              </w:rPr>
            </w:pPr>
          </w:p>
        </w:tc>
        <w:tc>
          <w:tcPr>
            <w:tcW w:w="5500"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48A70A68" w14:textId="77777777" w:rsidR="00B44F30" w:rsidRPr="0055295B" w:rsidRDefault="00B44F30" w:rsidP="00AD6E74">
            <w:pPr>
              <w:jc w:val="center"/>
              <w:rPr>
                <w:b/>
                <w:bCs/>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4B47113F" w14:textId="77777777" w:rsidR="00B44F30" w:rsidRPr="0055295B" w:rsidRDefault="00B44F30" w:rsidP="00AD6E74">
            <w:pPr>
              <w:jc w:val="center"/>
              <w:rPr>
                <w:b/>
                <w:bCs/>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006D7316" w14:textId="77777777" w:rsidR="00B44F30" w:rsidRPr="0055295B" w:rsidRDefault="00B44F30" w:rsidP="00AD6E74">
            <w:pPr>
              <w:jc w:val="center"/>
              <w:rPr>
                <w:b/>
                <w:bCs/>
                <w:sz w:val="22"/>
                <w:szCs w:val="22"/>
              </w:rPr>
            </w:pPr>
          </w:p>
        </w:tc>
        <w:tc>
          <w:tcPr>
            <w:tcW w:w="3119"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01E4B444" w14:textId="77777777" w:rsidR="00B44F30" w:rsidRPr="0055295B" w:rsidRDefault="00B44F30" w:rsidP="00AD6E74">
            <w:pPr>
              <w:rPr>
                <w:b/>
                <w:bCs/>
                <w:sz w:val="22"/>
                <w:szCs w:val="22"/>
                <w:lang w:val="en-US"/>
              </w:rPr>
            </w:pPr>
          </w:p>
        </w:tc>
      </w:tr>
      <w:tr w:rsidR="00B44F30" w:rsidRPr="0055295B" w14:paraId="540FA601" w14:textId="77777777" w:rsidTr="00692ED0">
        <w:trPr>
          <w:cantSplit/>
          <w:trHeight w:val="277"/>
          <w:jc w:val="center"/>
        </w:trPr>
        <w:tc>
          <w:tcPr>
            <w:tcW w:w="455" w:type="dxa"/>
            <w:tcBorders>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AC8128" w14:textId="77777777" w:rsidR="00B44F30" w:rsidRPr="0055295B" w:rsidRDefault="00B44F30" w:rsidP="00AD6E74">
            <w:pPr>
              <w:pStyle w:val="2"/>
              <w:rPr>
                <w:rFonts w:ascii="Times New Roman" w:hAnsi="Times New Roman"/>
                <w:sz w:val="22"/>
                <w:szCs w:val="22"/>
              </w:rPr>
            </w:pPr>
          </w:p>
        </w:tc>
        <w:tc>
          <w:tcPr>
            <w:tcW w:w="10036" w:type="dxa"/>
            <w:gridSpan w:val="4"/>
            <w:tcBorders>
              <w:bottom w:val="single" w:sz="4" w:space="0" w:color="000000"/>
              <w:right w:val="single" w:sz="4" w:space="0" w:color="000000"/>
            </w:tcBorders>
            <w:shd w:val="clear" w:color="auto" w:fill="auto"/>
            <w:noWrap/>
            <w:tcMar>
              <w:top w:w="0" w:type="dxa"/>
              <w:left w:w="0" w:type="dxa"/>
              <w:bottom w:w="0" w:type="dxa"/>
              <w:right w:w="0" w:type="dxa"/>
            </w:tcMar>
            <w:vAlign w:val="center"/>
          </w:tcPr>
          <w:p w14:paraId="2FE3DFDB" w14:textId="77777777" w:rsidR="00B44F30" w:rsidRPr="0055295B" w:rsidRDefault="00B44F30" w:rsidP="00AD6E74">
            <w:pPr>
              <w:rPr>
                <w:b/>
                <w:bCs/>
                <w:sz w:val="22"/>
                <w:szCs w:val="22"/>
              </w:rPr>
            </w:pPr>
            <w:r w:rsidRPr="0055295B">
              <w:rPr>
                <w:b/>
                <w:bCs/>
                <w:sz w:val="22"/>
                <w:szCs w:val="22"/>
              </w:rPr>
              <w:t xml:space="preserve">            Техническое обслуживание   </w:t>
            </w:r>
            <w:proofErr w:type="gramStart"/>
            <w:r w:rsidRPr="0055295B">
              <w:rPr>
                <w:b/>
                <w:bCs/>
                <w:sz w:val="22"/>
                <w:szCs w:val="22"/>
              </w:rPr>
              <w:t>систем  кондиционирования</w:t>
            </w:r>
            <w:proofErr w:type="gramEnd"/>
            <w:r w:rsidRPr="0055295B">
              <w:rPr>
                <w:b/>
                <w:bCs/>
                <w:sz w:val="22"/>
                <w:szCs w:val="22"/>
              </w:rPr>
              <w:t xml:space="preserve"> типа сплит-систем</w:t>
            </w:r>
          </w:p>
        </w:tc>
      </w:tr>
      <w:tr w:rsidR="00B44F30" w:rsidRPr="0055295B" w14:paraId="2C442F1D"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605F35" w14:textId="77777777" w:rsidR="00B44F30" w:rsidRPr="0055295B" w:rsidRDefault="00B44F30" w:rsidP="006506C6">
            <w:pPr>
              <w:numPr>
                <w:ilvl w:val="0"/>
                <w:numId w:val="37"/>
              </w:numPr>
              <w:suppressAutoHyphens/>
              <w:autoSpaceDN w:val="0"/>
              <w:spacing w:line="288" w:lineRule="auto"/>
              <w:jc w:val="center"/>
              <w:textAlignment w:val="baseline"/>
              <w:rPr>
                <w:bCs/>
                <w:sz w:val="22"/>
                <w:szCs w:val="22"/>
              </w:rPr>
            </w:pP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317535"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Внутренний блок</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F6A3CF5"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9B16084" w14:textId="77777777" w:rsidR="00B44F30" w:rsidRPr="0055295B" w:rsidRDefault="00B44F30" w:rsidP="00AD6E74">
            <w:pPr>
              <w:spacing w:line="288" w:lineRule="auto"/>
              <w:rPr>
                <w:bCs/>
                <w:sz w:val="22"/>
                <w:szCs w:val="22"/>
                <w:shd w:val="clear" w:color="auto" w:fill="D3D3D3"/>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4D075CD" w14:textId="77777777" w:rsidR="00B44F30" w:rsidRPr="0055295B" w:rsidRDefault="00B44F30" w:rsidP="00AD6E74">
            <w:pPr>
              <w:rPr>
                <w:bCs/>
                <w:sz w:val="22"/>
                <w:szCs w:val="22"/>
              </w:rPr>
            </w:pPr>
          </w:p>
        </w:tc>
      </w:tr>
      <w:tr w:rsidR="00B44F30" w:rsidRPr="0055295B" w14:paraId="75CC645C"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ED025C1" w14:textId="77777777" w:rsidR="00B44F30" w:rsidRPr="0055295B" w:rsidRDefault="00B44F30" w:rsidP="00AD6E74">
            <w:pPr>
              <w:spacing w:line="288" w:lineRule="auto"/>
              <w:jc w:val="center"/>
              <w:rPr>
                <w:bCs/>
                <w:sz w:val="22"/>
                <w:szCs w:val="22"/>
              </w:rPr>
            </w:pPr>
            <w:r w:rsidRPr="0055295B">
              <w:rPr>
                <w:bCs/>
                <w:sz w:val="22"/>
                <w:szCs w:val="22"/>
              </w:rPr>
              <w:t>1.1</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2453C2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Вентилятор</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5205763"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4C560E8" w14:textId="77777777" w:rsidR="00B44F30" w:rsidRPr="0055295B" w:rsidRDefault="00B44F30" w:rsidP="00AD6E74">
            <w:pPr>
              <w:spacing w:line="288" w:lineRule="auto"/>
              <w:rPr>
                <w:bCs/>
                <w:sz w:val="22"/>
                <w:szCs w:val="22"/>
                <w:shd w:val="clear" w:color="auto" w:fill="D3D3D3"/>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3238C5C" w14:textId="77777777" w:rsidR="00B44F30" w:rsidRPr="0055295B" w:rsidRDefault="00B44F30" w:rsidP="00AD6E74">
            <w:pPr>
              <w:rPr>
                <w:bCs/>
                <w:sz w:val="22"/>
                <w:szCs w:val="22"/>
              </w:rPr>
            </w:pPr>
          </w:p>
        </w:tc>
      </w:tr>
      <w:tr w:rsidR="00B44F30" w:rsidRPr="0055295B" w14:paraId="428845B5"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330D71"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A9770C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 Проверка на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ECF76FC"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148DD2" w14:textId="77777777" w:rsidR="00B44F30" w:rsidRPr="0055295B" w:rsidRDefault="00B44F30" w:rsidP="00AD6E74">
            <w:pPr>
              <w:spacing w:line="288" w:lineRule="auto"/>
              <w:rPr>
                <w:bCs/>
                <w:sz w:val="22"/>
                <w:szCs w:val="22"/>
                <w:shd w:val="clear" w:color="auto" w:fill="D3D3D3"/>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79176D3" w14:textId="77777777" w:rsidR="00B44F30" w:rsidRPr="0055295B" w:rsidRDefault="00B44F30" w:rsidP="00AD6E74">
            <w:pPr>
              <w:rPr>
                <w:bCs/>
                <w:sz w:val="22"/>
                <w:szCs w:val="22"/>
              </w:rPr>
            </w:pPr>
          </w:p>
        </w:tc>
      </w:tr>
      <w:tr w:rsidR="00B44F30" w:rsidRPr="0055295B" w14:paraId="7ECD0138"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0E70E6B" w14:textId="77777777" w:rsidR="00B44F30" w:rsidRPr="0055295B" w:rsidRDefault="00B44F30" w:rsidP="00AD6E74">
            <w:pP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B20D44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балансировки крыльчатки (при вибрации или посторонних шумах)</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7D2EA4" w14:textId="77777777" w:rsidR="00B44F30" w:rsidRPr="0055295B" w:rsidRDefault="00B44F30" w:rsidP="00AD6E74">
            <w:pPr>
              <w:spacing w:line="288" w:lineRule="auto"/>
              <w:rPr>
                <w:bCs/>
                <w:color w:val="A6A6A6"/>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E73365F" w14:textId="77777777" w:rsidR="00B44F30" w:rsidRPr="0055295B" w:rsidRDefault="00B44F30" w:rsidP="00AD6E74">
            <w:pPr>
              <w:spacing w:line="288" w:lineRule="auto"/>
              <w:rPr>
                <w:bCs/>
                <w:sz w:val="22"/>
                <w:szCs w:val="22"/>
                <w:shd w:val="clear" w:color="auto" w:fill="D3D3D3"/>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4F9D0D4" w14:textId="77777777" w:rsidR="00B44F30" w:rsidRPr="0055295B" w:rsidRDefault="00B44F30" w:rsidP="00AD6E74">
            <w:pPr>
              <w:rPr>
                <w:bCs/>
                <w:sz w:val="22"/>
                <w:szCs w:val="22"/>
              </w:rPr>
            </w:pPr>
          </w:p>
        </w:tc>
      </w:tr>
      <w:tr w:rsidR="00B44F30" w:rsidRPr="0055295B" w14:paraId="59F944F0"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9B4C7FE"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691E7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подшипника на износ (при вибрации или посторонних шумах в двигателе, замена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6C35244"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E37BEAA"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9A4FEF" w14:textId="77777777" w:rsidR="00B44F30" w:rsidRPr="0055295B" w:rsidRDefault="00B44F30" w:rsidP="00AD6E74">
            <w:pPr>
              <w:rPr>
                <w:bCs/>
                <w:sz w:val="22"/>
                <w:szCs w:val="22"/>
              </w:rPr>
            </w:pPr>
          </w:p>
        </w:tc>
      </w:tr>
      <w:tr w:rsidR="00B44F30" w:rsidRPr="0055295B" w14:paraId="09D99AE1"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D67F1B"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1D7196F"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от загрязнений и коррозии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3F77D0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8838CB8"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9BA4443" w14:textId="77777777" w:rsidR="00B44F30" w:rsidRPr="0055295B" w:rsidRDefault="00B44F30" w:rsidP="00AD6E74">
            <w:pPr>
              <w:rPr>
                <w:bCs/>
                <w:sz w:val="22"/>
                <w:szCs w:val="22"/>
              </w:rPr>
            </w:pPr>
            <w:r w:rsidRPr="0055295B">
              <w:rPr>
                <w:bCs/>
                <w:sz w:val="22"/>
                <w:szCs w:val="22"/>
              </w:rPr>
              <w:t xml:space="preserve"> </w:t>
            </w:r>
          </w:p>
        </w:tc>
      </w:tr>
      <w:tr w:rsidR="00B44F30" w:rsidRPr="0055295B" w14:paraId="77D59A7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C1769B9" w14:textId="77777777" w:rsidR="00B44F30" w:rsidRPr="0055295B" w:rsidRDefault="00B44F30" w:rsidP="00AD6E74">
            <w:pPr>
              <w:spacing w:line="288" w:lineRule="auto"/>
              <w:jc w:val="center"/>
              <w:rPr>
                <w:bCs/>
                <w:sz w:val="22"/>
                <w:szCs w:val="22"/>
              </w:rPr>
            </w:pPr>
            <w:r w:rsidRPr="0055295B">
              <w:rPr>
                <w:bCs/>
                <w:sz w:val="22"/>
                <w:szCs w:val="22"/>
              </w:rPr>
              <w:t>1.2</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93FE30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Воздухозаборные, выпускные отверстия, воздушные фильтры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F66BE0"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953769"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17B721E" w14:textId="77777777" w:rsidR="00B44F30" w:rsidRPr="0055295B" w:rsidRDefault="00B44F30" w:rsidP="00AD6E74">
            <w:pPr>
              <w:rPr>
                <w:bCs/>
                <w:sz w:val="22"/>
                <w:szCs w:val="22"/>
              </w:rPr>
            </w:pPr>
            <w:r w:rsidRPr="0055295B">
              <w:rPr>
                <w:bCs/>
                <w:sz w:val="22"/>
                <w:szCs w:val="22"/>
              </w:rPr>
              <w:t xml:space="preserve"> </w:t>
            </w:r>
          </w:p>
        </w:tc>
      </w:tr>
      <w:tr w:rsidR="00B44F30" w:rsidRPr="0055295B" w14:paraId="2AF8EFF4"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89503C8"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7BEE898"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Очистка воздушного фильтра от загрязнений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1EE005D"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290ADE7"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36C40A6" w14:textId="77777777" w:rsidR="00B44F30" w:rsidRPr="0055295B" w:rsidRDefault="00B44F30" w:rsidP="00AD6E74">
            <w:pPr>
              <w:rPr>
                <w:bCs/>
                <w:sz w:val="22"/>
                <w:szCs w:val="22"/>
              </w:rPr>
            </w:pPr>
          </w:p>
        </w:tc>
      </w:tr>
      <w:tr w:rsidR="00B44F30" w:rsidRPr="0055295B" w14:paraId="379470DB"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1A40B4"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93103C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Замена фильтра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86B6ABF"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EAFFB9"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16129FB" w14:textId="77777777" w:rsidR="00B44F30" w:rsidRPr="0055295B" w:rsidRDefault="00B44F30" w:rsidP="00AD6E74">
            <w:pPr>
              <w:rPr>
                <w:bCs/>
                <w:sz w:val="22"/>
                <w:szCs w:val="22"/>
              </w:rPr>
            </w:pPr>
          </w:p>
        </w:tc>
      </w:tr>
      <w:tr w:rsidR="00B44F30" w:rsidRPr="0055295B" w14:paraId="2C27927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4BA3FF9"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35191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воздухозаборной решетки от загрязнений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80F39F9"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B300A60"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D0B0E11" w14:textId="77777777" w:rsidR="00B44F30" w:rsidRPr="0055295B" w:rsidRDefault="00B44F30" w:rsidP="00AD6E74">
            <w:pPr>
              <w:rPr>
                <w:bCs/>
                <w:sz w:val="22"/>
                <w:szCs w:val="22"/>
              </w:rPr>
            </w:pPr>
          </w:p>
        </w:tc>
      </w:tr>
      <w:tr w:rsidR="00B44F30" w:rsidRPr="0055295B" w14:paraId="21833FC6"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52BD068"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CE6D71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воздуховыпускного отверстия и наружных панелей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ED62E6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9BEDCF1"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A2ED3E1" w14:textId="77777777" w:rsidR="00B44F30" w:rsidRPr="0055295B" w:rsidRDefault="00B44F30" w:rsidP="00AD6E74">
            <w:pPr>
              <w:rPr>
                <w:bCs/>
                <w:sz w:val="22"/>
                <w:szCs w:val="22"/>
              </w:rPr>
            </w:pPr>
          </w:p>
        </w:tc>
      </w:tr>
      <w:tr w:rsidR="00B44F30" w:rsidRPr="0055295B" w14:paraId="0C47DD88"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3324B06" w14:textId="77777777" w:rsidR="00B44F30" w:rsidRPr="0055295B" w:rsidRDefault="00B44F30" w:rsidP="00AD6E74">
            <w:pPr>
              <w:spacing w:line="288" w:lineRule="auto"/>
              <w:jc w:val="center"/>
              <w:rPr>
                <w:bCs/>
                <w:sz w:val="22"/>
                <w:szCs w:val="22"/>
              </w:rPr>
            </w:pPr>
            <w:r w:rsidRPr="0055295B">
              <w:rPr>
                <w:bCs/>
                <w:sz w:val="22"/>
                <w:szCs w:val="22"/>
              </w:rPr>
              <w:t>1.3</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B74F29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Чистка панелей кондиционера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08B09F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109CEF4"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0551D09" w14:textId="77777777" w:rsidR="00B44F30" w:rsidRPr="0055295B" w:rsidRDefault="00B44F30" w:rsidP="00AD6E74">
            <w:pPr>
              <w:rPr>
                <w:bCs/>
                <w:sz w:val="22"/>
                <w:szCs w:val="22"/>
              </w:rPr>
            </w:pPr>
          </w:p>
        </w:tc>
      </w:tr>
      <w:tr w:rsidR="00B44F30" w:rsidRPr="0055295B" w14:paraId="6491B820"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C0A61C7" w14:textId="77777777" w:rsidR="00B44F30" w:rsidRPr="0055295B" w:rsidRDefault="00B44F30" w:rsidP="00AD6E74">
            <w:pPr>
              <w:spacing w:line="288" w:lineRule="auto"/>
              <w:jc w:val="center"/>
              <w:rPr>
                <w:bCs/>
                <w:sz w:val="22"/>
                <w:szCs w:val="22"/>
              </w:rPr>
            </w:pPr>
            <w:r w:rsidRPr="0055295B">
              <w:rPr>
                <w:bCs/>
                <w:sz w:val="22"/>
                <w:szCs w:val="22"/>
              </w:rPr>
              <w:t>1.4</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55F20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Дренажная система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D339FA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7FEBA2"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67F8158" w14:textId="77777777" w:rsidR="00B44F30" w:rsidRPr="0055295B" w:rsidRDefault="00B44F30" w:rsidP="00AD6E74">
            <w:pPr>
              <w:rPr>
                <w:bCs/>
                <w:sz w:val="22"/>
                <w:szCs w:val="22"/>
              </w:rPr>
            </w:pPr>
          </w:p>
        </w:tc>
      </w:tr>
      <w:tr w:rsidR="00B44F30" w:rsidRPr="0055295B" w14:paraId="5FA6224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5519571"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5DEE68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дренажной системы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33E4752"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42E7CE"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CC3D3ED" w14:textId="77777777" w:rsidR="00B44F30" w:rsidRPr="0055295B" w:rsidRDefault="00B44F30" w:rsidP="00AD6E74">
            <w:pPr>
              <w:rPr>
                <w:bCs/>
                <w:sz w:val="22"/>
                <w:szCs w:val="22"/>
              </w:rPr>
            </w:pPr>
          </w:p>
        </w:tc>
      </w:tr>
      <w:tr w:rsidR="00B44F30" w:rsidRPr="0055295B" w14:paraId="2F82C03B"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37F0A2B"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BB5C27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дренажной системы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6F1A3C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24AF48"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D653A83" w14:textId="77777777" w:rsidR="00B44F30" w:rsidRPr="0055295B" w:rsidRDefault="00B44F30" w:rsidP="00AD6E74">
            <w:pPr>
              <w:rPr>
                <w:bCs/>
                <w:sz w:val="22"/>
                <w:szCs w:val="22"/>
              </w:rPr>
            </w:pPr>
          </w:p>
        </w:tc>
      </w:tr>
      <w:tr w:rsidR="00B44F30" w:rsidRPr="0055295B" w14:paraId="45FD639E"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6156F06" w14:textId="77777777" w:rsidR="00B44F30" w:rsidRPr="0055295B" w:rsidRDefault="00B44F30" w:rsidP="00AD6E74">
            <w:pPr>
              <w:spacing w:line="288" w:lineRule="auto"/>
              <w:jc w:val="center"/>
              <w:rPr>
                <w:b/>
                <w:bCs/>
                <w:sz w:val="22"/>
                <w:szCs w:val="22"/>
              </w:rPr>
            </w:pPr>
            <w:r w:rsidRPr="0055295B">
              <w:rPr>
                <w:b/>
                <w:bCs/>
                <w:sz w:val="22"/>
                <w:szCs w:val="22"/>
              </w:rPr>
              <w:t>2.</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511FFB"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Наружный блок</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644C21E"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D7BBE3"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D4FB5C8" w14:textId="77777777" w:rsidR="00B44F30" w:rsidRPr="0055295B" w:rsidRDefault="00B44F30" w:rsidP="00AD6E74">
            <w:pPr>
              <w:rPr>
                <w:bCs/>
                <w:sz w:val="22"/>
                <w:szCs w:val="22"/>
              </w:rPr>
            </w:pPr>
          </w:p>
        </w:tc>
      </w:tr>
      <w:tr w:rsidR="00B44F30" w:rsidRPr="0055295B" w14:paraId="259CFCF4"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4E37373" w14:textId="77777777" w:rsidR="00B44F30" w:rsidRPr="0055295B" w:rsidRDefault="00B44F30" w:rsidP="00AD6E74">
            <w:pPr>
              <w:spacing w:line="288" w:lineRule="auto"/>
              <w:jc w:val="center"/>
              <w:rPr>
                <w:bCs/>
                <w:sz w:val="22"/>
                <w:szCs w:val="22"/>
              </w:rPr>
            </w:pPr>
            <w:r w:rsidRPr="0055295B">
              <w:rPr>
                <w:bCs/>
                <w:sz w:val="22"/>
                <w:szCs w:val="22"/>
              </w:rPr>
              <w:t>2.1</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4D0CE7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Холодильная машина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98D2384"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6983D98"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97FC45D" w14:textId="77777777" w:rsidR="00B44F30" w:rsidRPr="0055295B" w:rsidRDefault="00B44F30" w:rsidP="00AD6E74">
            <w:pPr>
              <w:rPr>
                <w:bCs/>
                <w:sz w:val="22"/>
                <w:szCs w:val="22"/>
              </w:rPr>
            </w:pPr>
          </w:p>
        </w:tc>
      </w:tr>
      <w:tr w:rsidR="00B44F30" w:rsidRPr="0055295B" w14:paraId="569F0B7B"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A0D5F7"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3D167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w:t>
            </w:r>
            <w:proofErr w:type="spellStart"/>
            <w:r w:rsidRPr="0055295B">
              <w:rPr>
                <w:rFonts w:ascii="Times New Roman" w:hAnsi="Times New Roman" w:cs="Times New Roman"/>
                <w:sz w:val="22"/>
                <w:szCs w:val="22"/>
              </w:rPr>
              <w:t>фреонопровода</w:t>
            </w:r>
            <w:proofErr w:type="spellEnd"/>
            <w:r w:rsidRPr="0055295B">
              <w:rPr>
                <w:rFonts w:ascii="Times New Roman" w:hAnsi="Times New Roman" w:cs="Times New Roman"/>
                <w:sz w:val="22"/>
                <w:szCs w:val="22"/>
              </w:rPr>
              <w:t xml:space="preserve"> на герметичность (при необходимости устранение утечки фреона)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5945DE7"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E32C00"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11BE7F8" w14:textId="77777777" w:rsidR="00B44F30" w:rsidRPr="0055295B" w:rsidRDefault="00B44F30" w:rsidP="00AD6E74">
            <w:pPr>
              <w:rPr>
                <w:bCs/>
                <w:sz w:val="22"/>
                <w:szCs w:val="22"/>
              </w:rPr>
            </w:pPr>
          </w:p>
        </w:tc>
      </w:tr>
      <w:tr w:rsidR="00B44F30" w:rsidRPr="0055295B" w14:paraId="07878870"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E884739"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2131DF"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трубопроводов и изоляции на внешние повреждения (визуально, восстановление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82FB8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4F81068"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B9A3F9F" w14:textId="77777777" w:rsidR="00B44F30" w:rsidRPr="0055295B" w:rsidRDefault="00B44F30" w:rsidP="00AD6E74">
            <w:pPr>
              <w:rPr>
                <w:bCs/>
                <w:sz w:val="22"/>
                <w:szCs w:val="22"/>
              </w:rPr>
            </w:pPr>
          </w:p>
        </w:tc>
      </w:tr>
      <w:tr w:rsidR="00B44F30" w:rsidRPr="0055295B" w14:paraId="4F01EF6B"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89E3B6"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5F1B1B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давления нагнетания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43B388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EF39F34"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2F6EC5" w14:textId="77777777" w:rsidR="00B44F30" w:rsidRPr="0055295B" w:rsidRDefault="00B44F30" w:rsidP="00AD6E74">
            <w:pPr>
              <w:rPr>
                <w:sz w:val="22"/>
                <w:szCs w:val="22"/>
              </w:rPr>
            </w:pPr>
            <w:r w:rsidRPr="0055295B">
              <w:rPr>
                <w:bCs/>
                <w:sz w:val="22"/>
                <w:szCs w:val="22"/>
              </w:rPr>
              <w:t>К1 - _______(</w:t>
            </w:r>
            <w:r w:rsidRPr="0055295B">
              <w:rPr>
                <w:bCs/>
                <w:sz w:val="22"/>
                <w:szCs w:val="22"/>
                <w:lang w:val="en-US"/>
              </w:rPr>
              <w:t>Bar)</w:t>
            </w:r>
          </w:p>
          <w:p w14:paraId="7DB97672" w14:textId="77777777" w:rsidR="00B44F30" w:rsidRPr="0055295B" w:rsidRDefault="00B44F30" w:rsidP="00AD6E74">
            <w:pPr>
              <w:rPr>
                <w:sz w:val="22"/>
                <w:szCs w:val="22"/>
              </w:rPr>
            </w:pPr>
            <w:r w:rsidRPr="0055295B">
              <w:rPr>
                <w:bCs/>
                <w:sz w:val="22"/>
                <w:szCs w:val="22"/>
              </w:rPr>
              <w:t>К2 - _______(В</w:t>
            </w:r>
            <w:proofErr w:type="spellStart"/>
            <w:r w:rsidRPr="0055295B">
              <w:rPr>
                <w:bCs/>
                <w:sz w:val="22"/>
                <w:szCs w:val="22"/>
                <w:lang w:val="en-US"/>
              </w:rPr>
              <w:t>ar</w:t>
            </w:r>
            <w:proofErr w:type="spellEnd"/>
            <w:r w:rsidRPr="0055295B">
              <w:rPr>
                <w:bCs/>
                <w:sz w:val="22"/>
                <w:szCs w:val="22"/>
                <w:lang w:val="en-US"/>
              </w:rPr>
              <w:t>)</w:t>
            </w:r>
          </w:p>
        </w:tc>
      </w:tr>
      <w:tr w:rsidR="00B44F30" w:rsidRPr="0055295B" w14:paraId="1BEDD7D4"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84ACD64"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B62FE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давления всасывания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0594C39"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CDF83C"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4B8BAE3" w14:textId="77777777" w:rsidR="00B44F30" w:rsidRPr="0055295B" w:rsidRDefault="00B44F30" w:rsidP="00AD6E74">
            <w:pPr>
              <w:rPr>
                <w:sz w:val="22"/>
                <w:szCs w:val="22"/>
              </w:rPr>
            </w:pPr>
            <w:r w:rsidRPr="0055295B">
              <w:rPr>
                <w:bCs/>
                <w:sz w:val="22"/>
                <w:szCs w:val="22"/>
              </w:rPr>
              <w:t>К1 - _______(</w:t>
            </w:r>
            <w:r w:rsidRPr="0055295B">
              <w:rPr>
                <w:bCs/>
                <w:sz w:val="22"/>
                <w:szCs w:val="22"/>
                <w:lang w:val="en-US"/>
              </w:rPr>
              <w:t>Bar)</w:t>
            </w:r>
          </w:p>
          <w:p w14:paraId="4DE66CEE" w14:textId="77777777" w:rsidR="00B44F30" w:rsidRPr="0055295B" w:rsidRDefault="00B44F30" w:rsidP="00AD6E74">
            <w:pPr>
              <w:rPr>
                <w:sz w:val="22"/>
                <w:szCs w:val="22"/>
              </w:rPr>
            </w:pPr>
            <w:r w:rsidRPr="0055295B">
              <w:rPr>
                <w:bCs/>
                <w:sz w:val="22"/>
                <w:szCs w:val="22"/>
              </w:rPr>
              <w:t>К2 - _______(В</w:t>
            </w:r>
            <w:proofErr w:type="spellStart"/>
            <w:r w:rsidRPr="0055295B">
              <w:rPr>
                <w:bCs/>
                <w:sz w:val="22"/>
                <w:szCs w:val="22"/>
                <w:lang w:val="en-US"/>
              </w:rPr>
              <w:t>ar</w:t>
            </w:r>
            <w:proofErr w:type="spellEnd"/>
            <w:r w:rsidRPr="0055295B">
              <w:rPr>
                <w:bCs/>
                <w:sz w:val="22"/>
                <w:szCs w:val="22"/>
                <w:lang w:val="en-US"/>
              </w:rPr>
              <w:t>)</w:t>
            </w:r>
          </w:p>
        </w:tc>
      </w:tr>
      <w:tr w:rsidR="00B44F30" w:rsidRPr="0055295B" w14:paraId="0F82D094" w14:textId="77777777" w:rsidTr="00692ED0">
        <w:trPr>
          <w:cantSplit/>
          <w:trHeight w:val="749"/>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E7DB30A" w14:textId="77777777" w:rsidR="00B44F30" w:rsidRPr="0055295B" w:rsidRDefault="00B44F30" w:rsidP="00AD6E74">
            <w:pPr>
              <w:spacing w:line="288" w:lineRule="auto"/>
              <w:jc w:val="center"/>
              <w:rPr>
                <w:bCs/>
                <w:sz w:val="22"/>
                <w:szCs w:val="22"/>
                <w:lang w:val="en-US"/>
              </w:rPr>
            </w:pPr>
            <w:r w:rsidRPr="0055295B">
              <w:rPr>
                <w:bCs/>
                <w:sz w:val="22"/>
                <w:szCs w:val="22"/>
                <w:lang w:val="en-US"/>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74A4401"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напряжения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1F84C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F35726E"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07398E9" w14:textId="77777777" w:rsidR="00B44F30" w:rsidRPr="0055295B" w:rsidRDefault="00B44F30" w:rsidP="00AD6E74">
            <w:pPr>
              <w:rPr>
                <w:bCs/>
                <w:sz w:val="22"/>
                <w:szCs w:val="22"/>
                <w:lang w:val="en-US"/>
              </w:rPr>
            </w:pPr>
            <w:r w:rsidRPr="0055295B">
              <w:rPr>
                <w:bCs/>
                <w:sz w:val="22"/>
                <w:szCs w:val="22"/>
                <w:lang w:val="en-US"/>
              </w:rPr>
              <w:t>K1 - _______(V)</w:t>
            </w:r>
          </w:p>
          <w:p w14:paraId="4DBE1044" w14:textId="77777777" w:rsidR="00B44F30" w:rsidRPr="0055295B" w:rsidRDefault="00B44F30" w:rsidP="00AD6E74">
            <w:pPr>
              <w:rPr>
                <w:sz w:val="22"/>
                <w:szCs w:val="22"/>
              </w:rPr>
            </w:pPr>
            <w:r w:rsidRPr="0055295B">
              <w:rPr>
                <w:bCs/>
                <w:sz w:val="22"/>
                <w:szCs w:val="22"/>
                <w:lang w:val="en-US"/>
              </w:rPr>
              <w:t>K2 - _______(V)</w:t>
            </w:r>
          </w:p>
        </w:tc>
      </w:tr>
      <w:tr w:rsidR="00B44F30" w:rsidRPr="0055295B" w14:paraId="0A78290A" w14:textId="77777777" w:rsidTr="00692ED0">
        <w:trPr>
          <w:cantSplit/>
          <w:trHeight w:val="776"/>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888895F" w14:textId="77777777" w:rsidR="00B44F30" w:rsidRPr="0055295B" w:rsidRDefault="00B44F30" w:rsidP="00AD6E74">
            <w:pPr>
              <w:spacing w:line="288" w:lineRule="auto"/>
              <w:jc w:val="center"/>
              <w:rPr>
                <w:bCs/>
                <w:sz w:val="22"/>
                <w:szCs w:val="22"/>
                <w:lang w:val="en-US"/>
              </w:rPr>
            </w:pPr>
            <w:r w:rsidRPr="0055295B">
              <w:rPr>
                <w:bCs/>
                <w:sz w:val="22"/>
                <w:szCs w:val="22"/>
                <w:lang w:val="en-US"/>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90ABF8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рабочего тока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C636D59"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66C31B"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A579923" w14:textId="77777777" w:rsidR="00B44F30" w:rsidRPr="0055295B" w:rsidRDefault="00B44F30" w:rsidP="00AD6E74">
            <w:pPr>
              <w:rPr>
                <w:bCs/>
                <w:sz w:val="22"/>
                <w:szCs w:val="22"/>
                <w:lang w:val="en-US"/>
              </w:rPr>
            </w:pPr>
            <w:r w:rsidRPr="0055295B">
              <w:rPr>
                <w:bCs/>
                <w:sz w:val="22"/>
                <w:szCs w:val="22"/>
                <w:lang w:val="en-US"/>
              </w:rPr>
              <w:t>K1 - _______(A)</w:t>
            </w:r>
          </w:p>
          <w:p w14:paraId="5D9A7B47" w14:textId="77777777" w:rsidR="00B44F30" w:rsidRPr="0055295B" w:rsidRDefault="00B44F30" w:rsidP="00AD6E74">
            <w:pPr>
              <w:rPr>
                <w:bCs/>
                <w:sz w:val="22"/>
                <w:szCs w:val="22"/>
                <w:lang w:val="en-US"/>
              </w:rPr>
            </w:pPr>
            <w:r w:rsidRPr="0055295B">
              <w:rPr>
                <w:bCs/>
                <w:sz w:val="22"/>
                <w:szCs w:val="22"/>
                <w:lang w:val="en-US"/>
              </w:rPr>
              <w:t>K2 - _______(A)</w:t>
            </w:r>
          </w:p>
        </w:tc>
      </w:tr>
      <w:tr w:rsidR="00B44F30" w:rsidRPr="0055295B" w14:paraId="0A18FCA8"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ECB1ABB"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CD575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Заправка фреоном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09BA10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D7D8B3E"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453B379" w14:textId="77777777" w:rsidR="00B44F30" w:rsidRPr="0055295B" w:rsidRDefault="00B44F30" w:rsidP="00AD6E74">
            <w:pPr>
              <w:rPr>
                <w:bCs/>
                <w:sz w:val="22"/>
                <w:szCs w:val="22"/>
              </w:rPr>
            </w:pPr>
          </w:p>
        </w:tc>
      </w:tr>
      <w:tr w:rsidR="00B44F30" w:rsidRPr="0055295B" w14:paraId="03733B99" w14:textId="77777777" w:rsidTr="00692ED0">
        <w:trPr>
          <w:cantSplit/>
          <w:trHeight w:val="343"/>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BA16862" w14:textId="77777777" w:rsidR="00B44F30" w:rsidRPr="0055295B" w:rsidRDefault="00B44F30" w:rsidP="00AD6E74">
            <w:pPr>
              <w:spacing w:line="288" w:lineRule="auto"/>
              <w:jc w:val="center"/>
              <w:rPr>
                <w:bCs/>
                <w:sz w:val="22"/>
                <w:szCs w:val="22"/>
              </w:rPr>
            </w:pPr>
            <w:r w:rsidRPr="0055295B">
              <w:rPr>
                <w:bCs/>
                <w:sz w:val="22"/>
                <w:szCs w:val="22"/>
              </w:rPr>
              <w:t>2.2</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A2E700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Вентилятор</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28BF90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EDD8EEF"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4C1374D" w14:textId="77777777" w:rsidR="00B44F30" w:rsidRPr="0055295B" w:rsidRDefault="00B44F30" w:rsidP="00AD6E74">
            <w:pPr>
              <w:rPr>
                <w:bCs/>
                <w:sz w:val="22"/>
                <w:szCs w:val="22"/>
              </w:rPr>
            </w:pPr>
          </w:p>
        </w:tc>
      </w:tr>
      <w:tr w:rsidR="00B44F30" w:rsidRPr="0055295B" w14:paraId="4C63D23E"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6C22004"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53259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 Проверка на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0D55670"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61DEF3"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B30F6F" w14:textId="77777777" w:rsidR="00B44F30" w:rsidRPr="0055295B" w:rsidRDefault="00B44F30" w:rsidP="00AD6E74">
            <w:pPr>
              <w:rPr>
                <w:bCs/>
                <w:sz w:val="22"/>
                <w:szCs w:val="22"/>
              </w:rPr>
            </w:pPr>
          </w:p>
        </w:tc>
      </w:tr>
      <w:tr w:rsidR="00B44F30" w:rsidRPr="0055295B" w14:paraId="776FC7B9"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C8561DA" w14:textId="77777777" w:rsidR="00B44F30" w:rsidRPr="0055295B" w:rsidRDefault="00B44F30" w:rsidP="00AD6E74">
            <w:pP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407AD0F"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балансировки крыльчатки (при вибрации или посторонних шумах)</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586C92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EDFB98F"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7DE5501" w14:textId="77777777" w:rsidR="00B44F30" w:rsidRPr="0055295B" w:rsidRDefault="00B44F30" w:rsidP="00AD6E74">
            <w:pPr>
              <w:rPr>
                <w:bCs/>
                <w:sz w:val="22"/>
                <w:szCs w:val="22"/>
              </w:rPr>
            </w:pPr>
          </w:p>
        </w:tc>
      </w:tr>
      <w:tr w:rsidR="00B44F30" w:rsidRPr="0055295B" w14:paraId="4270C08C"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64E0589"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372007"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подшипника на износ (при вибрации или посторонних шумах в двигателе, замена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D47C6B"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5B5E079"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71665D" w14:textId="77777777" w:rsidR="00B44F30" w:rsidRPr="0055295B" w:rsidRDefault="00B44F30" w:rsidP="00AD6E74">
            <w:pPr>
              <w:rPr>
                <w:bCs/>
                <w:sz w:val="22"/>
                <w:szCs w:val="22"/>
              </w:rPr>
            </w:pPr>
          </w:p>
        </w:tc>
      </w:tr>
      <w:tr w:rsidR="00B44F30" w:rsidRPr="0055295B" w14:paraId="4C7F3780"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A978EA0"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347932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Очистка от загрязнений и коррозии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BE5F35A"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FB57A8C"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2AFED6" w14:textId="77777777" w:rsidR="00B44F30" w:rsidRPr="0055295B" w:rsidRDefault="00B44F30" w:rsidP="00AD6E74">
            <w:pPr>
              <w:rPr>
                <w:bCs/>
                <w:sz w:val="22"/>
                <w:szCs w:val="22"/>
              </w:rPr>
            </w:pPr>
          </w:p>
        </w:tc>
      </w:tr>
      <w:tr w:rsidR="00B44F30" w:rsidRPr="0055295B" w14:paraId="76583BF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810895" w14:textId="77777777" w:rsidR="00B44F30" w:rsidRPr="0055295B" w:rsidRDefault="00B44F30" w:rsidP="00AD6E74">
            <w:pPr>
              <w:spacing w:line="288" w:lineRule="auto"/>
              <w:jc w:val="center"/>
              <w:rPr>
                <w:bCs/>
                <w:sz w:val="22"/>
                <w:szCs w:val="22"/>
              </w:rPr>
            </w:pPr>
            <w:r w:rsidRPr="0055295B">
              <w:rPr>
                <w:bCs/>
                <w:sz w:val="22"/>
                <w:szCs w:val="22"/>
              </w:rPr>
              <w:t>2.3</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C33293A"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Низкотемпературный комплект</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1C15B8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1E1327E"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75AED8D" w14:textId="77777777" w:rsidR="00B44F30" w:rsidRPr="0055295B" w:rsidRDefault="00B44F30" w:rsidP="00AD6E74">
            <w:pPr>
              <w:rPr>
                <w:bCs/>
                <w:sz w:val="22"/>
                <w:szCs w:val="22"/>
              </w:rPr>
            </w:pPr>
          </w:p>
        </w:tc>
      </w:tr>
      <w:tr w:rsidR="00B44F30" w:rsidRPr="0055295B" w14:paraId="3FDEE781"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202968E" w14:textId="77777777" w:rsidR="00B44F30" w:rsidRPr="0055295B" w:rsidRDefault="00B44F30" w:rsidP="00AD6E74">
            <w:pPr>
              <w:spacing w:line="288" w:lineRule="auto"/>
              <w:jc w:val="cente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856953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на исправность обогрева дренажа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CA7FBDC"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75F153"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EB7E528" w14:textId="77777777" w:rsidR="00B44F30" w:rsidRPr="0055295B" w:rsidRDefault="00B44F30" w:rsidP="00AD6E74">
            <w:pPr>
              <w:rPr>
                <w:bCs/>
                <w:sz w:val="22"/>
                <w:szCs w:val="22"/>
              </w:rPr>
            </w:pPr>
          </w:p>
        </w:tc>
      </w:tr>
      <w:tr w:rsidR="00B44F30" w:rsidRPr="0055295B" w14:paraId="61EFDCB5"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5640DA3" w14:textId="77777777" w:rsidR="00B44F30" w:rsidRPr="0055295B" w:rsidRDefault="00B44F30" w:rsidP="00AD6E74">
            <w:pPr>
              <w:spacing w:line="288" w:lineRule="auto"/>
              <w:jc w:val="cente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6C14E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на исправность обогрева компрессора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F6A06CE"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193EB79"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2BD443D" w14:textId="77777777" w:rsidR="00B44F30" w:rsidRPr="0055295B" w:rsidRDefault="00B44F30" w:rsidP="00AD6E74">
            <w:pPr>
              <w:rPr>
                <w:bCs/>
                <w:sz w:val="22"/>
                <w:szCs w:val="22"/>
              </w:rPr>
            </w:pPr>
          </w:p>
        </w:tc>
      </w:tr>
      <w:tr w:rsidR="00B44F30" w:rsidRPr="0055295B" w14:paraId="4B7B44E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9F2F208" w14:textId="77777777" w:rsidR="00B44F30" w:rsidRPr="0055295B" w:rsidRDefault="00B44F30" w:rsidP="00AD6E74">
            <w:pPr>
              <w:spacing w:line="288" w:lineRule="auto"/>
              <w:jc w:val="cente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83BF46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на исправность обогрева капиллярной трубки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F1CB310"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B0E793B"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54D8F32" w14:textId="77777777" w:rsidR="00B44F30" w:rsidRPr="0055295B" w:rsidRDefault="00B44F30" w:rsidP="00AD6E74">
            <w:pPr>
              <w:rPr>
                <w:bCs/>
                <w:sz w:val="22"/>
                <w:szCs w:val="22"/>
              </w:rPr>
            </w:pPr>
          </w:p>
        </w:tc>
      </w:tr>
      <w:tr w:rsidR="00B44F30" w:rsidRPr="0055295B" w14:paraId="09C81E94"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3106182"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79AC8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настроек в блоке регулирования вращения вентилятора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4DC1A31"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AE5CCA0"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CE7F5A9" w14:textId="77777777" w:rsidR="00B44F30" w:rsidRPr="0055295B" w:rsidRDefault="00B44F30" w:rsidP="00AD6E74">
            <w:pPr>
              <w:rPr>
                <w:bCs/>
                <w:sz w:val="22"/>
                <w:szCs w:val="22"/>
              </w:rPr>
            </w:pPr>
          </w:p>
        </w:tc>
      </w:tr>
      <w:tr w:rsidR="00B44F30" w:rsidRPr="0055295B" w14:paraId="0D71D5B8"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D49C07F" w14:textId="77777777" w:rsidR="00B44F30" w:rsidRPr="0055295B" w:rsidRDefault="00B44F30" w:rsidP="00AD6E74">
            <w:pPr>
              <w:spacing w:line="288" w:lineRule="auto"/>
              <w:jc w:val="center"/>
              <w:rPr>
                <w:b/>
                <w:bCs/>
                <w:sz w:val="22"/>
                <w:szCs w:val="22"/>
              </w:rPr>
            </w:pPr>
            <w:r w:rsidRPr="0055295B">
              <w:rPr>
                <w:b/>
                <w:bCs/>
                <w:sz w:val="22"/>
                <w:szCs w:val="22"/>
              </w:rPr>
              <w:t>3.</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16AB2D5"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Управление и регулировка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55B886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38C5DA3"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AF112F9" w14:textId="77777777" w:rsidR="00B44F30" w:rsidRPr="0055295B" w:rsidRDefault="00B44F30" w:rsidP="00AD6E74">
            <w:pPr>
              <w:rPr>
                <w:bCs/>
                <w:sz w:val="22"/>
                <w:szCs w:val="22"/>
              </w:rPr>
            </w:pPr>
          </w:p>
        </w:tc>
      </w:tr>
      <w:tr w:rsidR="00B44F30" w:rsidRPr="0055295B" w14:paraId="3EBAD55A"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3209FAD" w14:textId="77777777" w:rsidR="00B44F30" w:rsidRPr="0055295B" w:rsidRDefault="00B44F30" w:rsidP="00AD6E74">
            <w:pPr>
              <w:spacing w:line="288" w:lineRule="auto"/>
              <w:jc w:val="cente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9A93A6"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проводов, кабелей на отсутствие повреждений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61F4569"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8B69B98"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07BF6E0" w14:textId="77777777" w:rsidR="00B44F30" w:rsidRPr="0055295B" w:rsidRDefault="00B44F30" w:rsidP="00AD6E74">
            <w:pPr>
              <w:rPr>
                <w:bCs/>
                <w:sz w:val="22"/>
                <w:szCs w:val="22"/>
              </w:rPr>
            </w:pPr>
          </w:p>
        </w:tc>
      </w:tr>
      <w:tr w:rsidR="00B44F30" w:rsidRPr="0055295B" w14:paraId="2CD1AB4B"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097BFB4"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8A22657"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 Проверка электрических компонентов на загрязнение и исправность</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FA5E285"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9EFFF88"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72AB796" w14:textId="77777777" w:rsidR="00B44F30" w:rsidRPr="0055295B" w:rsidRDefault="00B44F30" w:rsidP="00AD6E74">
            <w:pPr>
              <w:rPr>
                <w:bCs/>
                <w:sz w:val="22"/>
                <w:szCs w:val="22"/>
              </w:rPr>
            </w:pPr>
          </w:p>
        </w:tc>
      </w:tr>
      <w:tr w:rsidR="00B44F30" w:rsidRPr="0055295B" w14:paraId="746249A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2A51FC3"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3C0223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на </w:t>
            </w:r>
            <w:proofErr w:type="gramStart"/>
            <w:r w:rsidRPr="0055295B">
              <w:rPr>
                <w:rFonts w:ascii="Times New Roman" w:hAnsi="Times New Roman" w:cs="Times New Roman"/>
                <w:sz w:val="22"/>
                <w:szCs w:val="22"/>
              </w:rPr>
              <w:t>работоспособность  блока</w:t>
            </w:r>
            <w:proofErr w:type="gramEnd"/>
            <w:r w:rsidRPr="0055295B">
              <w:rPr>
                <w:rFonts w:ascii="Times New Roman" w:hAnsi="Times New Roman" w:cs="Times New Roman"/>
                <w:sz w:val="22"/>
                <w:szCs w:val="22"/>
              </w:rPr>
              <w:t xml:space="preserve"> ротации кондиционера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CECFEBB"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AF5349C"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BF014FE" w14:textId="77777777" w:rsidR="00B44F30" w:rsidRPr="0055295B" w:rsidRDefault="00B44F30" w:rsidP="00AD6E74">
            <w:pPr>
              <w:rPr>
                <w:bCs/>
                <w:sz w:val="22"/>
                <w:szCs w:val="22"/>
              </w:rPr>
            </w:pPr>
          </w:p>
        </w:tc>
      </w:tr>
      <w:tr w:rsidR="00B44F30" w:rsidRPr="0055295B" w14:paraId="2019BC66"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9B1B0B0"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0D4425B"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настроек устройства ротации кондиционера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A025E9F"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7F4D121"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607B0E2" w14:textId="77777777" w:rsidR="00B44F30" w:rsidRPr="0055295B" w:rsidRDefault="00B44F30" w:rsidP="00AD6E74">
            <w:pPr>
              <w:rPr>
                <w:bCs/>
                <w:sz w:val="22"/>
                <w:szCs w:val="22"/>
              </w:rPr>
            </w:pPr>
          </w:p>
        </w:tc>
      </w:tr>
      <w:tr w:rsidR="00B44F30" w:rsidRPr="0055295B" w14:paraId="341E28F3"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65D56EB"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5DC424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заданных значений температуры и параметров регулировки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E652AA"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FE0D30"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84CC493" w14:textId="77777777" w:rsidR="00B44F30" w:rsidRPr="0055295B" w:rsidRDefault="00B44F30" w:rsidP="00AD6E74">
            <w:pPr>
              <w:rPr>
                <w:bCs/>
                <w:sz w:val="22"/>
                <w:szCs w:val="22"/>
              </w:rPr>
            </w:pPr>
          </w:p>
        </w:tc>
      </w:tr>
      <w:tr w:rsidR="00B44F30" w:rsidRPr="0055295B" w14:paraId="285969BD"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415BB56"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0C0898A"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прохождения аварийных сигналов СК (включая проверку соединительных линий до трансмиссионного оборудования) до оборудования дежурной смены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5694EED"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4057AC4"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1439289" w14:textId="77777777" w:rsidR="00B44F30" w:rsidRPr="0055295B" w:rsidRDefault="00B44F30" w:rsidP="00AD6E74">
            <w:pPr>
              <w:rPr>
                <w:bCs/>
                <w:sz w:val="22"/>
                <w:szCs w:val="22"/>
              </w:rPr>
            </w:pPr>
          </w:p>
        </w:tc>
      </w:tr>
      <w:tr w:rsidR="00B44F30" w:rsidRPr="0055295B" w14:paraId="7702869E"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93A3495"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8FFDF18"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работоспособности пульта ДУ (замена элементов питания при необходимости)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1E6094"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6BE4D5"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1369BC5" w14:textId="77777777" w:rsidR="00B44F30" w:rsidRPr="0055295B" w:rsidRDefault="00B44F30" w:rsidP="00AD6E74">
            <w:pPr>
              <w:rPr>
                <w:bCs/>
                <w:sz w:val="22"/>
                <w:szCs w:val="22"/>
              </w:rPr>
            </w:pPr>
          </w:p>
        </w:tc>
      </w:tr>
      <w:tr w:rsidR="00B44F30" w:rsidRPr="0055295B" w14:paraId="2F68D5C1"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F34220" w14:textId="77777777" w:rsidR="00B44F30" w:rsidRPr="0055295B" w:rsidRDefault="00B44F30" w:rsidP="00AD6E74">
            <w:pPr>
              <w:spacing w:line="288" w:lineRule="auto"/>
              <w:jc w:val="center"/>
              <w:rPr>
                <w:b/>
                <w:bCs/>
                <w:sz w:val="22"/>
                <w:szCs w:val="22"/>
              </w:rPr>
            </w:pPr>
            <w:r w:rsidRPr="0055295B">
              <w:rPr>
                <w:b/>
                <w:bCs/>
                <w:sz w:val="22"/>
                <w:szCs w:val="22"/>
              </w:rPr>
              <w:t>4.</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D3CA0AA"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Визуальный осмотр СК на наличие внешних повреждений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9EC67D6"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D583A8F"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CCB542B" w14:textId="77777777" w:rsidR="00B44F30" w:rsidRPr="0055295B" w:rsidRDefault="00B44F30" w:rsidP="00AD6E74">
            <w:pPr>
              <w:rPr>
                <w:bCs/>
                <w:sz w:val="22"/>
                <w:szCs w:val="22"/>
              </w:rPr>
            </w:pPr>
          </w:p>
        </w:tc>
      </w:tr>
      <w:tr w:rsidR="00B44F30" w:rsidRPr="0055295B" w14:paraId="28BC37BF"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3DD28AC" w14:textId="77777777" w:rsidR="00B44F30" w:rsidRPr="0055295B" w:rsidRDefault="00B44F30" w:rsidP="00AD6E74">
            <w:pPr>
              <w:spacing w:line="288" w:lineRule="auto"/>
              <w:jc w:val="center"/>
              <w:rPr>
                <w:b/>
                <w:bCs/>
                <w:sz w:val="22"/>
                <w:szCs w:val="22"/>
              </w:rPr>
            </w:pPr>
            <w:r w:rsidRPr="0055295B">
              <w:rPr>
                <w:b/>
                <w:bCs/>
                <w:sz w:val="22"/>
                <w:szCs w:val="22"/>
              </w:rPr>
              <w:t>5.</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66E4D57"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Проверка надежности крепления элементов кондиционера, внешних элементов, ограждений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99C9F0"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6E4D307"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380A163" w14:textId="77777777" w:rsidR="00B44F30" w:rsidRPr="0055295B" w:rsidRDefault="00B44F30" w:rsidP="00AD6E74">
            <w:pPr>
              <w:rPr>
                <w:bCs/>
                <w:sz w:val="22"/>
                <w:szCs w:val="22"/>
              </w:rPr>
            </w:pPr>
          </w:p>
        </w:tc>
      </w:tr>
      <w:tr w:rsidR="00B44F30" w:rsidRPr="0055295B" w14:paraId="73DCA1D1"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B359B3" w14:textId="77777777" w:rsidR="00B44F30" w:rsidRPr="0055295B" w:rsidRDefault="00B44F30" w:rsidP="00AD6E74">
            <w:pPr>
              <w:spacing w:line="288" w:lineRule="auto"/>
              <w:jc w:val="center"/>
              <w:rPr>
                <w:b/>
                <w:bCs/>
                <w:sz w:val="22"/>
                <w:szCs w:val="22"/>
              </w:rPr>
            </w:pPr>
            <w:r w:rsidRPr="0055295B">
              <w:rPr>
                <w:b/>
                <w:bCs/>
                <w:sz w:val="22"/>
                <w:szCs w:val="22"/>
              </w:rPr>
              <w:t>6.</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6851487"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Комплексное опробование систем кондиционирования воздуха на поддержание необходимых параметров.</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A71331F"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3C2E8F4"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6FB76C" w14:textId="77777777" w:rsidR="00B44F30" w:rsidRPr="0055295B" w:rsidRDefault="00B44F30" w:rsidP="00AD6E74">
            <w:pPr>
              <w:rPr>
                <w:bCs/>
                <w:sz w:val="22"/>
                <w:szCs w:val="22"/>
              </w:rPr>
            </w:pPr>
          </w:p>
        </w:tc>
      </w:tr>
      <w:tr w:rsidR="00B44F30" w:rsidRPr="0055295B" w14:paraId="32A20495"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238CB3B" w14:textId="77777777" w:rsidR="00B44F30" w:rsidRPr="0055295B" w:rsidRDefault="00B44F30" w:rsidP="00AD6E74">
            <w:pPr>
              <w:spacing w:line="288" w:lineRule="auto"/>
              <w:jc w:val="center"/>
              <w:rPr>
                <w:b/>
                <w:bCs/>
                <w:sz w:val="22"/>
                <w:szCs w:val="22"/>
                <w:lang w:val="en-US"/>
              </w:rPr>
            </w:pPr>
            <w:r w:rsidRPr="0055295B">
              <w:rPr>
                <w:b/>
                <w:bCs/>
                <w:sz w:val="22"/>
                <w:szCs w:val="22"/>
                <w:lang w:val="en-US"/>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7D97D77"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Температура воздуха на входе испарителя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DAEE86A"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A170E75"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192AA8B" w14:textId="77777777" w:rsidR="00B44F30" w:rsidRPr="0055295B" w:rsidRDefault="00B44F30" w:rsidP="00AD6E74">
            <w:pPr>
              <w:rPr>
                <w:sz w:val="22"/>
                <w:szCs w:val="22"/>
              </w:rPr>
            </w:pPr>
            <w:bookmarkStart w:id="1" w:name="OLE_LINK1"/>
            <w:r w:rsidRPr="0055295B">
              <w:rPr>
                <w:bCs/>
                <w:sz w:val="22"/>
                <w:szCs w:val="22"/>
              </w:rPr>
              <w:t>К1 - _______(</w:t>
            </w:r>
            <w:r w:rsidRPr="0055295B">
              <w:rPr>
                <w:bCs/>
                <w:sz w:val="22"/>
                <w:szCs w:val="22"/>
                <w:lang w:val="en-US"/>
              </w:rPr>
              <w:t>˚</w:t>
            </w:r>
            <w:r w:rsidRPr="0055295B">
              <w:rPr>
                <w:bCs/>
                <w:sz w:val="22"/>
                <w:szCs w:val="22"/>
              </w:rPr>
              <w:t>С</w:t>
            </w:r>
            <w:r w:rsidRPr="0055295B">
              <w:rPr>
                <w:bCs/>
                <w:sz w:val="22"/>
                <w:szCs w:val="22"/>
                <w:lang w:val="en-US"/>
              </w:rPr>
              <w:t>)</w:t>
            </w:r>
          </w:p>
          <w:p w14:paraId="52A58311" w14:textId="77777777" w:rsidR="00B44F30" w:rsidRPr="0055295B" w:rsidRDefault="00B44F30" w:rsidP="00AD6E74">
            <w:pPr>
              <w:rPr>
                <w:sz w:val="22"/>
                <w:szCs w:val="22"/>
              </w:rPr>
            </w:pPr>
            <w:r w:rsidRPr="0055295B">
              <w:rPr>
                <w:bCs/>
                <w:sz w:val="22"/>
                <w:szCs w:val="22"/>
              </w:rPr>
              <w:t>К2 - _______(˚С</w:t>
            </w:r>
            <w:r w:rsidRPr="0055295B">
              <w:rPr>
                <w:bCs/>
                <w:sz w:val="22"/>
                <w:szCs w:val="22"/>
                <w:lang w:val="en-US"/>
              </w:rPr>
              <w:t>)</w:t>
            </w:r>
            <w:bookmarkEnd w:id="1"/>
          </w:p>
        </w:tc>
      </w:tr>
      <w:tr w:rsidR="00B44F30" w:rsidRPr="0055295B" w14:paraId="417D63F8"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96A711" w14:textId="77777777" w:rsidR="00B44F30" w:rsidRPr="0055295B" w:rsidRDefault="00B44F30" w:rsidP="00AD6E74">
            <w:pPr>
              <w:spacing w:line="288" w:lineRule="auto"/>
              <w:jc w:val="center"/>
              <w:rPr>
                <w:b/>
                <w:bCs/>
                <w:sz w:val="22"/>
                <w:szCs w:val="22"/>
              </w:rPr>
            </w:pPr>
            <w:r w:rsidRPr="0055295B">
              <w:rPr>
                <w:b/>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A93EFFA"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Температура воздуха на выходе испарителя (указать значение)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869F12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355733B"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328742" w14:textId="77777777" w:rsidR="00B44F30" w:rsidRPr="0055295B" w:rsidRDefault="00B44F30" w:rsidP="00AD6E74">
            <w:pPr>
              <w:rPr>
                <w:sz w:val="22"/>
                <w:szCs w:val="22"/>
              </w:rPr>
            </w:pPr>
            <w:r w:rsidRPr="0055295B">
              <w:rPr>
                <w:bCs/>
                <w:sz w:val="22"/>
                <w:szCs w:val="22"/>
              </w:rPr>
              <w:t>К1 - _______(</w:t>
            </w:r>
            <w:r w:rsidRPr="0055295B">
              <w:rPr>
                <w:bCs/>
                <w:sz w:val="22"/>
                <w:szCs w:val="22"/>
                <w:lang w:val="en-US"/>
              </w:rPr>
              <w:t>˚</w:t>
            </w:r>
            <w:r w:rsidRPr="0055295B">
              <w:rPr>
                <w:bCs/>
                <w:sz w:val="22"/>
                <w:szCs w:val="22"/>
              </w:rPr>
              <w:t>С</w:t>
            </w:r>
            <w:r w:rsidRPr="0055295B">
              <w:rPr>
                <w:bCs/>
                <w:sz w:val="22"/>
                <w:szCs w:val="22"/>
                <w:lang w:val="en-US"/>
              </w:rPr>
              <w:t>)</w:t>
            </w:r>
          </w:p>
          <w:p w14:paraId="6D7BCD3C" w14:textId="77777777" w:rsidR="00B44F30" w:rsidRPr="0055295B" w:rsidRDefault="00B44F30" w:rsidP="00AD6E74">
            <w:pPr>
              <w:rPr>
                <w:sz w:val="22"/>
                <w:szCs w:val="22"/>
              </w:rPr>
            </w:pPr>
            <w:r w:rsidRPr="0055295B">
              <w:rPr>
                <w:bCs/>
                <w:sz w:val="22"/>
                <w:szCs w:val="22"/>
              </w:rPr>
              <w:t>К2 - _______(˚С</w:t>
            </w:r>
            <w:r w:rsidRPr="0055295B">
              <w:rPr>
                <w:bCs/>
                <w:sz w:val="22"/>
                <w:szCs w:val="22"/>
                <w:lang w:val="en-US"/>
              </w:rPr>
              <w:t>)</w:t>
            </w:r>
          </w:p>
        </w:tc>
      </w:tr>
      <w:tr w:rsidR="00B44F30" w:rsidRPr="0055295B" w14:paraId="3D043F5B" w14:textId="77777777" w:rsidTr="00692ED0">
        <w:trPr>
          <w:cantSplit/>
          <w:trHeight w:val="20"/>
          <w:jc w:val="center"/>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270ED9A" w14:textId="77777777" w:rsidR="00B44F30" w:rsidRPr="0055295B" w:rsidRDefault="00B44F30" w:rsidP="00AD6E74">
            <w:pPr>
              <w:spacing w:line="288" w:lineRule="auto"/>
              <w:jc w:val="center"/>
              <w:rPr>
                <w:b/>
                <w:bCs/>
                <w:sz w:val="22"/>
                <w:szCs w:val="22"/>
              </w:rPr>
            </w:pPr>
            <w:r w:rsidRPr="0055295B">
              <w:rPr>
                <w:b/>
                <w:bCs/>
                <w:sz w:val="22"/>
                <w:szCs w:val="22"/>
              </w:rPr>
              <w:t>7.</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157CB8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Напряжение ЭПУ и суммарный ток </w:t>
            </w:r>
            <w:proofErr w:type="gramStart"/>
            <w:r w:rsidRPr="0055295B">
              <w:rPr>
                <w:rFonts w:ascii="Times New Roman" w:hAnsi="Times New Roman" w:cs="Times New Roman"/>
                <w:sz w:val="22"/>
                <w:szCs w:val="22"/>
              </w:rPr>
              <w:t>нагрузки  (</w:t>
            </w:r>
            <w:proofErr w:type="gramEnd"/>
            <w:r w:rsidRPr="0055295B">
              <w:rPr>
                <w:rFonts w:ascii="Times New Roman" w:hAnsi="Times New Roman" w:cs="Times New Roman"/>
                <w:sz w:val="22"/>
                <w:szCs w:val="22"/>
              </w:rPr>
              <w:t>считывается визуально с дисплея ЭПУ)</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02764FD"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25A2D2D" w14:textId="77777777" w:rsidR="00B44F30" w:rsidRPr="0055295B" w:rsidRDefault="00B44F30" w:rsidP="00AD6E74">
            <w:pPr>
              <w:spacing w:line="288" w:lineRule="auto"/>
              <w:rPr>
                <w:bCs/>
                <w:sz w:val="22"/>
                <w:szCs w:val="22"/>
              </w:rPr>
            </w:pPr>
          </w:p>
        </w:tc>
        <w:tc>
          <w:tcPr>
            <w:tcW w:w="311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8840D6F" w14:textId="77777777" w:rsidR="00B44F30" w:rsidRPr="0055295B" w:rsidRDefault="00B44F30" w:rsidP="00AD6E74">
            <w:pPr>
              <w:rPr>
                <w:sz w:val="22"/>
                <w:szCs w:val="22"/>
              </w:rPr>
            </w:pPr>
            <w:r w:rsidRPr="0055295B">
              <w:rPr>
                <w:bCs/>
                <w:sz w:val="22"/>
                <w:szCs w:val="22"/>
              </w:rPr>
              <w:t xml:space="preserve"> </w:t>
            </w:r>
            <w:r w:rsidRPr="0055295B">
              <w:rPr>
                <w:bCs/>
                <w:sz w:val="22"/>
                <w:szCs w:val="22"/>
                <w:lang w:val="en-US"/>
              </w:rPr>
              <w:t>U</w:t>
            </w:r>
            <w:proofErr w:type="spellStart"/>
            <w:r w:rsidRPr="0055295B">
              <w:rPr>
                <w:bCs/>
                <w:sz w:val="22"/>
                <w:szCs w:val="22"/>
              </w:rPr>
              <w:t>эпу</w:t>
            </w:r>
            <w:proofErr w:type="spellEnd"/>
            <w:r w:rsidRPr="0055295B">
              <w:rPr>
                <w:bCs/>
                <w:sz w:val="22"/>
                <w:szCs w:val="22"/>
              </w:rPr>
              <w:t xml:space="preserve"> -________ (В); </w:t>
            </w:r>
            <w:r w:rsidRPr="0055295B">
              <w:rPr>
                <w:bCs/>
                <w:sz w:val="22"/>
                <w:szCs w:val="22"/>
                <w:lang w:val="en-US"/>
              </w:rPr>
              <w:t>I</w:t>
            </w:r>
            <w:r w:rsidRPr="0055295B">
              <w:rPr>
                <w:bCs/>
                <w:sz w:val="22"/>
                <w:szCs w:val="22"/>
              </w:rPr>
              <w:t xml:space="preserve"> </w:t>
            </w:r>
            <w:proofErr w:type="spellStart"/>
            <w:r w:rsidRPr="0055295B">
              <w:rPr>
                <w:bCs/>
                <w:sz w:val="22"/>
                <w:szCs w:val="22"/>
              </w:rPr>
              <w:t>нагр</w:t>
            </w:r>
            <w:proofErr w:type="spellEnd"/>
            <w:r w:rsidRPr="0055295B">
              <w:rPr>
                <w:bCs/>
                <w:sz w:val="22"/>
                <w:szCs w:val="22"/>
              </w:rPr>
              <w:t xml:space="preserve"> - ______ (А)</w:t>
            </w:r>
          </w:p>
        </w:tc>
      </w:tr>
    </w:tbl>
    <w:p w14:paraId="66FF4C57" w14:textId="77777777" w:rsidR="00B44F30" w:rsidRPr="0055295B" w:rsidRDefault="00B44F30" w:rsidP="00B44F30">
      <w:pPr>
        <w:pStyle w:val="afff4"/>
        <w:spacing w:line="288" w:lineRule="auto"/>
        <w:rPr>
          <w:rFonts w:ascii="Times New Roman" w:hAnsi="Times New Roman"/>
        </w:rPr>
      </w:pPr>
      <w:r w:rsidRPr="0055295B">
        <w:rPr>
          <w:rFonts w:ascii="Times New Roman" w:hAnsi="Times New Roman"/>
        </w:rPr>
        <w:t>Примечание</w:t>
      </w:r>
    </w:p>
    <w:p w14:paraId="6B208DFA" w14:textId="54A04AD9" w:rsidR="00B44F30" w:rsidRPr="0055295B" w:rsidRDefault="00B44F30" w:rsidP="00B44F30">
      <w:pPr>
        <w:pStyle w:val="afff4"/>
        <w:spacing w:line="360" w:lineRule="auto"/>
        <w:rPr>
          <w:rFonts w:ascii="Times New Roman" w:hAnsi="Times New Roman"/>
        </w:rPr>
      </w:pPr>
      <w:r w:rsidRPr="0055295B">
        <w:rPr>
          <w:rFonts w:ascii="Times New Roman" w:hAnsi="Times New Roman"/>
        </w:rPr>
        <w:t>__________________________________________________________________________________________________________________________________________</w:t>
      </w:r>
      <w:r w:rsidR="00FD5660">
        <w:rPr>
          <w:rFonts w:ascii="Times New Roman" w:hAnsi="Times New Roman"/>
        </w:rPr>
        <w:t>_________________________</w:t>
      </w:r>
    </w:p>
    <w:p w14:paraId="5AF3B0FF" w14:textId="77777777" w:rsidR="00B44F30" w:rsidRPr="0055295B" w:rsidRDefault="00B44F30" w:rsidP="00B44F30">
      <w:pPr>
        <w:pStyle w:val="afff4"/>
        <w:rPr>
          <w:rFonts w:ascii="Times New Roman" w:hAnsi="Times New Roman"/>
        </w:rPr>
      </w:pPr>
    </w:p>
    <w:p w14:paraId="51DA062B" w14:textId="38BAEDFF" w:rsidR="00B44F30" w:rsidRPr="00C22465" w:rsidRDefault="00692ED0" w:rsidP="00FD5660">
      <w:pPr>
        <w:pStyle w:val="afff4"/>
        <w:ind w:firstLine="0"/>
        <w:rPr>
          <w:rFonts w:ascii="Times New Roman" w:hAnsi="Times New Roman"/>
        </w:rPr>
      </w:pPr>
      <w:r w:rsidRPr="0055295B">
        <w:rPr>
          <w:rFonts w:ascii="Times New Roman" w:hAnsi="Times New Roman"/>
        </w:rPr>
        <w:t>Организация</w:t>
      </w:r>
      <w:r w:rsidR="00B44F30" w:rsidRPr="0055295B">
        <w:rPr>
          <w:rFonts w:ascii="Times New Roman" w:hAnsi="Times New Roman"/>
        </w:rPr>
        <w:t>_______________</w:t>
      </w:r>
      <w:r w:rsidR="00FD5660">
        <w:rPr>
          <w:rFonts w:ascii="Times New Roman" w:hAnsi="Times New Roman"/>
        </w:rPr>
        <w:t xml:space="preserve">____________________       </w:t>
      </w:r>
      <w:r w:rsidR="00B44F30" w:rsidRPr="0055295B">
        <w:rPr>
          <w:rFonts w:ascii="Times New Roman" w:hAnsi="Times New Roman"/>
        </w:rPr>
        <w:t>ФИО</w:t>
      </w:r>
      <w:r w:rsidRPr="0055295B">
        <w:rPr>
          <w:rFonts w:ascii="Times New Roman" w:hAnsi="Times New Roman"/>
        </w:rPr>
        <w:t>_______________________________</w:t>
      </w:r>
    </w:p>
    <w:p w14:paraId="342B902A" w14:textId="77777777" w:rsidR="00B44F30" w:rsidRPr="0055295B" w:rsidRDefault="00B44F30" w:rsidP="00B44F30">
      <w:pPr>
        <w:pStyle w:val="afff4"/>
        <w:rPr>
          <w:rFonts w:ascii="Times New Roman" w:hAnsi="Times New Roman"/>
        </w:rPr>
      </w:pPr>
    </w:p>
    <w:p w14:paraId="06466E5B" w14:textId="4E842C27" w:rsidR="00B44F30" w:rsidRPr="0055295B" w:rsidRDefault="00692ED0" w:rsidP="00FD5660">
      <w:pPr>
        <w:pStyle w:val="afff4"/>
        <w:ind w:firstLine="0"/>
        <w:rPr>
          <w:rFonts w:ascii="Times New Roman" w:hAnsi="Times New Roman"/>
        </w:rPr>
      </w:pPr>
      <w:r w:rsidRPr="0055295B">
        <w:rPr>
          <w:rFonts w:ascii="Times New Roman" w:hAnsi="Times New Roman"/>
        </w:rPr>
        <w:t>Дата</w:t>
      </w:r>
      <w:r w:rsidR="00B44F30" w:rsidRPr="0055295B">
        <w:rPr>
          <w:rFonts w:ascii="Times New Roman" w:hAnsi="Times New Roman"/>
        </w:rPr>
        <w:t xml:space="preserve">______________________                 </w:t>
      </w:r>
      <w:r w:rsidR="00FD5660">
        <w:rPr>
          <w:rFonts w:ascii="Times New Roman" w:hAnsi="Times New Roman"/>
        </w:rPr>
        <w:t xml:space="preserve">                             </w:t>
      </w:r>
      <w:r w:rsidR="00FD5660" w:rsidRPr="0055295B">
        <w:rPr>
          <w:rFonts w:ascii="Times New Roman" w:hAnsi="Times New Roman"/>
        </w:rPr>
        <w:t>Подпись__________________________</w:t>
      </w:r>
      <w:r w:rsidR="00FD5660">
        <w:rPr>
          <w:rFonts w:ascii="Times New Roman" w:hAnsi="Times New Roman"/>
        </w:rPr>
        <w:t xml:space="preserve">   </w:t>
      </w:r>
    </w:p>
    <w:p w14:paraId="048A39CA" w14:textId="3F9EBFD7" w:rsidR="00B44F30" w:rsidRPr="0055295B" w:rsidRDefault="00B44F30" w:rsidP="00B44F30">
      <w:pPr>
        <w:tabs>
          <w:tab w:val="left" w:pos="2295"/>
        </w:tabs>
        <w:jc w:val="right"/>
        <w:rPr>
          <w:sz w:val="22"/>
          <w:szCs w:val="22"/>
        </w:rPr>
      </w:pPr>
    </w:p>
    <w:p w14:paraId="7F2FB757" w14:textId="77777777" w:rsidR="00B44F30" w:rsidRPr="0055295B" w:rsidRDefault="00B44F30" w:rsidP="00B44F30">
      <w:pPr>
        <w:pStyle w:val="xl36"/>
        <w:pBdr>
          <w:top w:val="none" w:sz="0" w:space="0" w:color="auto"/>
          <w:left w:val="none" w:sz="0" w:space="0" w:color="auto"/>
          <w:bottom w:val="none" w:sz="0" w:space="0" w:color="auto"/>
          <w:right w:val="none" w:sz="0" w:space="0" w:color="auto"/>
        </w:pBdr>
        <w:spacing w:before="0" w:after="0"/>
        <w:jc w:val="center"/>
        <w:rPr>
          <w:rFonts w:ascii="Times New Roman" w:hAnsi="Times New Roman" w:cs="Times New Roman"/>
          <w:b/>
          <w:bCs/>
          <w:color w:val="000000"/>
        </w:rPr>
      </w:pPr>
      <w:r w:rsidRPr="0055295B">
        <w:rPr>
          <w:rFonts w:ascii="Times New Roman" w:hAnsi="Times New Roman" w:cs="Times New Roman"/>
          <w:b/>
          <w:bCs/>
          <w:color w:val="000000"/>
        </w:rPr>
        <w:t>ПРОТОКОЛ</w:t>
      </w:r>
    </w:p>
    <w:p w14:paraId="64997718" w14:textId="77777777" w:rsidR="00B44F30" w:rsidRPr="0055295B" w:rsidRDefault="00B44F30" w:rsidP="00B44F30">
      <w:pPr>
        <w:pStyle w:val="a7"/>
        <w:jc w:val="center"/>
        <w:rPr>
          <w:rFonts w:ascii="Times New Roman" w:hAnsi="Times New Roman"/>
          <w:b/>
          <w:bCs/>
          <w:color w:val="000000"/>
          <w:sz w:val="22"/>
          <w:szCs w:val="22"/>
        </w:rPr>
      </w:pPr>
      <w:proofErr w:type="spellStart"/>
      <w:proofErr w:type="gramStart"/>
      <w:r w:rsidRPr="0055295B">
        <w:rPr>
          <w:rFonts w:ascii="Times New Roman" w:hAnsi="Times New Roman"/>
          <w:b/>
          <w:bCs/>
          <w:color w:val="000000"/>
          <w:sz w:val="22"/>
          <w:szCs w:val="22"/>
        </w:rPr>
        <w:t>технического</w:t>
      </w:r>
      <w:proofErr w:type="spellEnd"/>
      <w:proofErr w:type="gramEnd"/>
      <w:r w:rsidRPr="0055295B">
        <w:rPr>
          <w:rFonts w:ascii="Times New Roman" w:hAnsi="Times New Roman"/>
          <w:b/>
          <w:bCs/>
          <w:color w:val="000000"/>
          <w:sz w:val="22"/>
          <w:szCs w:val="22"/>
        </w:rPr>
        <w:t xml:space="preserve"> </w:t>
      </w:r>
      <w:proofErr w:type="spellStart"/>
      <w:r w:rsidRPr="0055295B">
        <w:rPr>
          <w:rFonts w:ascii="Times New Roman" w:hAnsi="Times New Roman"/>
          <w:b/>
          <w:bCs/>
          <w:color w:val="000000"/>
          <w:sz w:val="22"/>
          <w:szCs w:val="22"/>
        </w:rPr>
        <w:t>обслуживания</w:t>
      </w:r>
      <w:proofErr w:type="spellEnd"/>
      <w:r w:rsidRPr="0055295B">
        <w:rPr>
          <w:rFonts w:ascii="Times New Roman" w:hAnsi="Times New Roman"/>
          <w:b/>
          <w:bCs/>
          <w:color w:val="000000"/>
          <w:sz w:val="22"/>
          <w:szCs w:val="22"/>
        </w:rPr>
        <w:t xml:space="preserve"> ПВВ</w:t>
      </w:r>
    </w:p>
    <w:p w14:paraId="6E7AC289" w14:textId="77777777" w:rsidR="00B44F30" w:rsidRPr="0055295B" w:rsidRDefault="00B44F30" w:rsidP="00B44F30">
      <w:pPr>
        <w:pStyle w:val="afff4"/>
        <w:tabs>
          <w:tab w:val="left" w:pos="10290"/>
        </w:tabs>
        <w:rPr>
          <w:rFonts w:ascii="Times New Roman" w:hAnsi="Times New Roman"/>
        </w:rPr>
      </w:pPr>
    </w:p>
    <w:tbl>
      <w:tblPr>
        <w:tblW w:w="9764" w:type="dxa"/>
        <w:tblInd w:w="-34" w:type="dxa"/>
        <w:tblCellMar>
          <w:left w:w="10" w:type="dxa"/>
          <w:right w:w="10" w:type="dxa"/>
        </w:tblCellMar>
        <w:tblLook w:val="0000" w:firstRow="0" w:lastRow="0" w:firstColumn="0" w:lastColumn="0" w:noHBand="0" w:noVBand="0"/>
      </w:tblPr>
      <w:tblGrid>
        <w:gridCol w:w="2219"/>
        <w:gridCol w:w="1887"/>
        <w:gridCol w:w="1262"/>
        <w:gridCol w:w="4396"/>
      </w:tblGrid>
      <w:tr w:rsidR="00B44F30" w:rsidRPr="0055295B" w14:paraId="274DDE7E" w14:textId="77777777" w:rsidTr="00AD6E74">
        <w:trPr>
          <w:trHeight w:val="468"/>
        </w:trPr>
        <w:tc>
          <w:tcPr>
            <w:tcW w:w="2269" w:type="dxa"/>
            <w:shd w:val="clear" w:color="auto" w:fill="auto"/>
            <w:tcMar>
              <w:top w:w="0" w:type="dxa"/>
              <w:left w:w="108" w:type="dxa"/>
              <w:bottom w:w="0" w:type="dxa"/>
              <w:right w:w="108" w:type="dxa"/>
            </w:tcMar>
            <w:vAlign w:val="center"/>
          </w:tcPr>
          <w:p w14:paraId="7685F468"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rPr>
                <w:rFonts w:ascii="Times New Roman" w:hAnsi="Times New Roman" w:cs="Times New Roman"/>
              </w:rPr>
            </w:pPr>
            <w:r w:rsidRPr="0055295B">
              <w:rPr>
                <w:rFonts w:ascii="Times New Roman" w:hAnsi="Times New Roman" w:cs="Times New Roman"/>
                <w:b/>
                <w:bCs/>
                <w:color w:val="000000"/>
              </w:rPr>
              <w:t xml:space="preserve">Базовая станция    № </w:t>
            </w:r>
          </w:p>
        </w:tc>
        <w:tc>
          <w:tcPr>
            <w:tcW w:w="1888" w:type="dxa"/>
            <w:shd w:val="clear" w:color="auto" w:fill="auto"/>
            <w:tcMar>
              <w:top w:w="0" w:type="dxa"/>
              <w:left w:w="108" w:type="dxa"/>
              <w:bottom w:w="0" w:type="dxa"/>
              <w:right w:w="108" w:type="dxa"/>
            </w:tcMar>
            <w:vAlign w:val="center"/>
          </w:tcPr>
          <w:p w14:paraId="0BFE36B1"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rPr>
                <w:rFonts w:ascii="Times New Roman" w:hAnsi="Times New Roman" w:cs="Times New Roman"/>
                <w:b/>
                <w:bCs/>
                <w:color w:val="000000"/>
              </w:rPr>
            </w:pPr>
            <w:r w:rsidRPr="0055295B">
              <w:rPr>
                <w:rFonts w:ascii="Times New Roman" w:hAnsi="Times New Roman" w:cs="Times New Roman"/>
                <w:b/>
                <w:bCs/>
                <w:color w:val="000000"/>
              </w:rPr>
              <w:t>_______________</w:t>
            </w:r>
          </w:p>
        </w:tc>
        <w:tc>
          <w:tcPr>
            <w:tcW w:w="1278" w:type="dxa"/>
            <w:shd w:val="clear" w:color="auto" w:fill="auto"/>
            <w:tcMar>
              <w:top w:w="0" w:type="dxa"/>
              <w:left w:w="108" w:type="dxa"/>
              <w:bottom w:w="0" w:type="dxa"/>
              <w:right w:w="108" w:type="dxa"/>
            </w:tcMar>
            <w:vAlign w:val="center"/>
          </w:tcPr>
          <w:p w14:paraId="3284CFFC"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rPr>
                <w:rFonts w:ascii="Times New Roman" w:hAnsi="Times New Roman" w:cs="Times New Roman"/>
                <w:b/>
                <w:bCs/>
                <w:color w:val="000000"/>
              </w:rPr>
            </w:pPr>
            <w:r w:rsidRPr="0055295B">
              <w:rPr>
                <w:rFonts w:ascii="Times New Roman" w:hAnsi="Times New Roman" w:cs="Times New Roman"/>
                <w:b/>
                <w:bCs/>
                <w:color w:val="000000"/>
              </w:rPr>
              <w:t xml:space="preserve">    Адрес:</w:t>
            </w:r>
          </w:p>
        </w:tc>
        <w:tc>
          <w:tcPr>
            <w:tcW w:w="4329" w:type="dxa"/>
            <w:shd w:val="clear" w:color="auto" w:fill="auto"/>
            <w:tcMar>
              <w:top w:w="0" w:type="dxa"/>
              <w:left w:w="108" w:type="dxa"/>
              <w:bottom w:w="0" w:type="dxa"/>
              <w:right w:w="108" w:type="dxa"/>
            </w:tcMar>
            <w:vAlign w:val="center"/>
          </w:tcPr>
          <w:p w14:paraId="2C2BCC6B" w14:textId="77777777" w:rsidR="00B44F30" w:rsidRPr="0055295B" w:rsidRDefault="00B44F30" w:rsidP="00AD6E74">
            <w:pPr>
              <w:pStyle w:val="xl36"/>
              <w:pBdr>
                <w:top w:val="none" w:sz="0" w:space="0" w:color="auto"/>
                <w:left w:val="none" w:sz="0" w:space="0" w:color="auto"/>
                <w:bottom w:val="none" w:sz="0" w:space="0" w:color="auto"/>
                <w:right w:val="none" w:sz="0" w:space="0" w:color="auto"/>
              </w:pBdr>
              <w:spacing w:before="0" w:after="0"/>
              <w:rPr>
                <w:rFonts w:ascii="Times New Roman" w:hAnsi="Times New Roman" w:cs="Times New Roman"/>
                <w:b/>
                <w:bCs/>
                <w:color w:val="000000"/>
              </w:rPr>
            </w:pPr>
            <w:r w:rsidRPr="0055295B">
              <w:rPr>
                <w:rFonts w:ascii="Times New Roman" w:hAnsi="Times New Roman" w:cs="Times New Roman"/>
                <w:b/>
                <w:bCs/>
                <w:color w:val="000000"/>
              </w:rPr>
              <w:t>______________________________________</w:t>
            </w:r>
          </w:p>
        </w:tc>
      </w:tr>
    </w:tbl>
    <w:p w14:paraId="715D5565" w14:textId="77777777" w:rsidR="00B44F30" w:rsidRPr="0055295B" w:rsidRDefault="00B44F30" w:rsidP="00B44F30">
      <w:pPr>
        <w:pStyle w:val="afff4"/>
        <w:rPr>
          <w:rFonts w:ascii="Times New Roman" w:hAnsi="Times New Roman"/>
        </w:rPr>
      </w:pPr>
      <w:r w:rsidRPr="0055295B">
        <w:rPr>
          <w:rFonts w:ascii="Times New Roman" w:hAnsi="Times New Roman"/>
          <w:b/>
          <w:bCs/>
          <w:iCs/>
        </w:rPr>
        <w:t xml:space="preserve">     Да</w:t>
      </w:r>
      <w:r w:rsidRPr="0055295B">
        <w:rPr>
          <w:rFonts w:ascii="Times New Roman" w:hAnsi="Times New Roman"/>
        </w:rPr>
        <w:t xml:space="preserve"> </w:t>
      </w:r>
      <w:proofErr w:type="gramStart"/>
      <w:r w:rsidRPr="0055295B">
        <w:rPr>
          <w:rFonts w:ascii="Times New Roman" w:hAnsi="Times New Roman"/>
        </w:rPr>
        <w:t xml:space="preserve">– </w:t>
      </w:r>
      <w:r w:rsidRPr="0055295B">
        <w:rPr>
          <w:rFonts w:ascii="Times New Roman" w:hAnsi="Times New Roman"/>
          <w:b/>
          <w:bCs/>
        </w:rPr>
        <w:t xml:space="preserve"> выполнено</w:t>
      </w:r>
      <w:proofErr w:type="gramEnd"/>
    </w:p>
    <w:p w14:paraId="24A20ACA" w14:textId="77777777" w:rsidR="00B44F30" w:rsidRPr="0055295B" w:rsidRDefault="00B44F30" w:rsidP="00B44F30">
      <w:pPr>
        <w:pStyle w:val="afff4"/>
        <w:rPr>
          <w:rFonts w:ascii="Times New Roman" w:hAnsi="Times New Roman"/>
        </w:rPr>
      </w:pPr>
      <w:r w:rsidRPr="0055295B">
        <w:rPr>
          <w:rFonts w:ascii="Times New Roman" w:hAnsi="Times New Roman"/>
          <w:b/>
          <w:bCs/>
          <w:iCs/>
        </w:rPr>
        <w:t>Нет</w:t>
      </w:r>
      <w:r w:rsidRPr="0055295B">
        <w:rPr>
          <w:rFonts w:ascii="Times New Roman" w:hAnsi="Times New Roman"/>
        </w:rPr>
        <w:t xml:space="preserve"> – </w:t>
      </w:r>
      <w:r w:rsidRPr="0055295B">
        <w:rPr>
          <w:rFonts w:ascii="Times New Roman" w:hAnsi="Times New Roman"/>
          <w:b/>
          <w:bCs/>
        </w:rPr>
        <w:t>не выполнено</w:t>
      </w:r>
    </w:p>
    <w:p w14:paraId="7784AE0A" w14:textId="77777777" w:rsidR="00B44F30" w:rsidRPr="0055295B" w:rsidRDefault="00B44F30" w:rsidP="00B44F30">
      <w:pPr>
        <w:pStyle w:val="afff4"/>
        <w:rPr>
          <w:rFonts w:ascii="Times New Roman" w:hAnsi="Times New Roman"/>
        </w:rPr>
      </w:pPr>
      <w:r w:rsidRPr="0055295B">
        <w:rPr>
          <w:rFonts w:ascii="Times New Roman" w:hAnsi="Times New Roman"/>
          <w:b/>
          <w:bCs/>
          <w:iCs/>
        </w:rPr>
        <w:t>В примечаниях отмечаются причина невыполнения пунктов Протокола и выявленные замечания по обслуживаемому оборудованию.</w:t>
      </w:r>
    </w:p>
    <w:p w14:paraId="38159A7D" w14:textId="77777777" w:rsidR="00B44F30" w:rsidRPr="0055295B" w:rsidRDefault="00B44F30" w:rsidP="00B44F30">
      <w:pPr>
        <w:pStyle w:val="afff4"/>
        <w:rPr>
          <w:rFonts w:ascii="Times New Roman" w:hAnsi="Times New Roman"/>
        </w:rPr>
      </w:pPr>
    </w:p>
    <w:tbl>
      <w:tblPr>
        <w:tblW w:w="10774" w:type="dxa"/>
        <w:jc w:val="center"/>
        <w:tblLayout w:type="fixed"/>
        <w:tblCellMar>
          <w:left w:w="10" w:type="dxa"/>
          <w:right w:w="10" w:type="dxa"/>
        </w:tblCellMar>
        <w:tblLook w:val="0000" w:firstRow="0" w:lastRow="0" w:firstColumn="0" w:lastColumn="0" w:noHBand="0" w:noVBand="0"/>
      </w:tblPr>
      <w:tblGrid>
        <w:gridCol w:w="451"/>
        <w:gridCol w:w="5423"/>
        <w:gridCol w:w="702"/>
        <w:gridCol w:w="701"/>
        <w:gridCol w:w="3214"/>
        <w:gridCol w:w="283"/>
      </w:tblGrid>
      <w:tr w:rsidR="00B44F30" w:rsidRPr="0055295B" w14:paraId="57A3DAF7" w14:textId="77777777" w:rsidTr="0040570B">
        <w:trPr>
          <w:trHeight w:val="490"/>
          <w:tblHeader/>
          <w:jc w:val="center"/>
        </w:trPr>
        <w:tc>
          <w:tcPr>
            <w:tcW w:w="451"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2FD473C5" w14:textId="77777777" w:rsidR="00B44F30" w:rsidRPr="0055295B" w:rsidRDefault="00B44F30" w:rsidP="00AD6E74">
            <w:pPr>
              <w:pStyle w:val="xl36"/>
              <w:spacing w:before="0" w:after="0"/>
              <w:ind w:left="180"/>
              <w:rPr>
                <w:rFonts w:ascii="Times New Roman" w:hAnsi="Times New Roman" w:cs="Times New Roman"/>
              </w:rPr>
            </w:pPr>
            <w:r w:rsidRPr="0055295B">
              <w:rPr>
                <w:rFonts w:ascii="Times New Roman" w:hAnsi="Times New Roman" w:cs="Times New Roman"/>
              </w:rPr>
              <w:t xml:space="preserve">               </w:t>
            </w:r>
          </w:p>
          <w:p w14:paraId="046A158D" w14:textId="77777777" w:rsidR="00B44F30" w:rsidRPr="0055295B" w:rsidRDefault="00B44F30" w:rsidP="00AD6E74">
            <w:pPr>
              <w:jc w:val="center"/>
              <w:rPr>
                <w:b/>
                <w:bCs/>
                <w:sz w:val="22"/>
                <w:szCs w:val="22"/>
              </w:rPr>
            </w:pPr>
            <w:r w:rsidRPr="0055295B">
              <w:rPr>
                <w:b/>
                <w:bCs/>
                <w:sz w:val="22"/>
                <w:szCs w:val="22"/>
              </w:rPr>
              <w:t>№</w:t>
            </w:r>
          </w:p>
        </w:tc>
        <w:tc>
          <w:tcPr>
            <w:tcW w:w="5423"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74C9728C" w14:textId="77777777" w:rsidR="00B44F30" w:rsidRPr="0055295B" w:rsidRDefault="00B44F30" w:rsidP="00AD6E74">
            <w:pPr>
              <w:jc w:val="center"/>
              <w:rPr>
                <w:sz w:val="22"/>
                <w:szCs w:val="22"/>
              </w:rPr>
            </w:pPr>
            <w:r w:rsidRPr="0055295B">
              <w:rPr>
                <w:b/>
                <w:bCs/>
                <w:sz w:val="22"/>
                <w:szCs w:val="22"/>
              </w:rPr>
              <w:t>Наименование работ</w:t>
            </w:r>
          </w:p>
        </w:tc>
        <w:tc>
          <w:tcPr>
            <w:tcW w:w="702"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6F3C6B21" w14:textId="77777777" w:rsidR="00B44F30" w:rsidRPr="0055295B" w:rsidRDefault="00B44F30" w:rsidP="00AD6E74">
            <w:pPr>
              <w:jc w:val="center"/>
              <w:rPr>
                <w:b/>
                <w:bCs/>
                <w:sz w:val="22"/>
                <w:szCs w:val="22"/>
              </w:rPr>
            </w:pPr>
            <w:r w:rsidRPr="0055295B">
              <w:rPr>
                <w:b/>
                <w:bCs/>
                <w:sz w:val="22"/>
                <w:szCs w:val="22"/>
              </w:rPr>
              <w:t xml:space="preserve"> да</w:t>
            </w:r>
          </w:p>
        </w:tc>
        <w:tc>
          <w:tcPr>
            <w:tcW w:w="701"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7BE6BE01" w14:textId="77777777" w:rsidR="00B44F30" w:rsidRPr="0055295B" w:rsidRDefault="00B44F30" w:rsidP="00AD6E74">
            <w:pPr>
              <w:jc w:val="center"/>
              <w:rPr>
                <w:b/>
                <w:bCs/>
                <w:sz w:val="22"/>
                <w:szCs w:val="22"/>
              </w:rPr>
            </w:pPr>
            <w:r w:rsidRPr="0055295B">
              <w:rPr>
                <w:b/>
                <w:bCs/>
                <w:sz w:val="22"/>
                <w:szCs w:val="22"/>
              </w:rPr>
              <w:t>нет</w:t>
            </w:r>
          </w:p>
        </w:tc>
        <w:tc>
          <w:tcPr>
            <w:tcW w:w="3214"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5E1437A7" w14:textId="77777777" w:rsidR="00B44F30" w:rsidRPr="0055295B" w:rsidRDefault="00B44F30" w:rsidP="00AD6E74">
            <w:pPr>
              <w:rPr>
                <w:b/>
                <w:bCs/>
                <w:sz w:val="22"/>
                <w:szCs w:val="22"/>
              </w:rPr>
            </w:pPr>
          </w:p>
          <w:p w14:paraId="48A7F548" w14:textId="77777777" w:rsidR="00B44F30" w:rsidRPr="0055295B" w:rsidRDefault="00B44F30" w:rsidP="00AD6E74">
            <w:pPr>
              <w:rPr>
                <w:b/>
                <w:bCs/>
                <w:sz w:val="22"/>
                <w:szCs w:val="22"/>
              </w:rPr>
            </w:pPr>
          </w:p>
          <w:p w14:paraId="6E79AF68" w14:textId="77777777" w:rsidR="00B44F30" w:rsidRPr="0055295B" w:rsidRDefault="00B44F30" w:rsidP="00AD6E74">
            <w:pPr>
              <w:jc w:val="center"/>
              <w:rPr>
                <w:sz w:val="22"/>
                <w:szCs w:val="22"/>
              </w:rPr>
            </w:pPr>
            <w:r w:rsidRPr="0055295B">
              <w:rPr>
                <w:b/>
                <w:bCs/>
                <w:sz w:val="22"/>
                <w:szCs w:val="22"/>
              </w:rPr>
              <w:t>Комментарии</w:t>
            </w:r>
          </w:p>
        </w:tc>
        <w:tc>
          <w:tcPr>
            <w:tcW w:w="283" w:type="dxa"/>
          </w:tcPr>
          <w:p w14:paraId="4D4B2A55" w14:textId="77777777" w:rsidR="00B44F30" w:rsidRPr="0055295B" w:rsidRDefault="00B44F30" w:rsidP="00AD6E74">
            <w:pPr>
              <w:jc w:val="center"/>
              <w:rPr>
                <w:sz w:val="22"/>
                <w:szCs w:val="22"/>
              </w:rPr>
            </w:pPr>
          </w:p>
        </w:tc>
      </w:tr>
      <w:tr w:rsidR="00B44F30" w:rsidRPr="0055295B" w14:paraId="3A180032" w14:textId="77777777" w:rsidTr="0040570B">
        <w:trPr>
          <w:trHeight w:val="490"/>
          <w:tblHeader/>
          <w:jc w:val="center"/>
        </w:trPr>
        <w:tc>
          <w:tcPr>
            <w:tcW w:w="451"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441418A3" w14:textId="77777777" w:rsidR="00B44F30" w:rsidRPr="0055295B" w:rsidRDefault="00B44F30" w:rsidP="00AD6E74">
            <w:pPr>
              <w:jc w:val="center"/>
              <w:rPr>
                <w:b/>
                <w:bCs/>
                <w:sz w:val="22"/>
                <w:szCs w:val="22"/>
              </w:rPr>
            </w:pPr>
          </w:p>
        </w:tc>
        <w:tc>
          <w:tcPr>
            <w:tcW w:w="5423"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5201F610" w14:textId="77777777" w:rsidR="00B44F30" w:rsidRPr="0055295B" w:rsidRDefault="00B44F30" w:rsidP="00AD6E74">
            <w:pPr>
              <w:jc w:val="center"/>
              <w:rPr>
                <w:b/>
                <w:bCs/>
                <w:sz w:val="22"/>
                <w:szCs w:val="22"/>
              </w:rPr>
            </w:pPr>
          </w:p>
        </w:tc>
        <w:tc>
          <w:tcPr>
            <w:tcW w:w="702"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30499D47" w14:textId="77777777" w:rsidR="00B44F30" w:rsidRPr="0055295B" w:rsidRDefault="00B44F30" w:rsidP="00AD6E74">
            <w:pPr>
              <w:jc w:val="center"/>
              <w:rPr>
                <w:b/>
                <w:bCs/>
                <w:sz w:val="22"/>
                <w:szCs w:val="22"/>
              </w:rPr>
            </w:pPr>
          </w:p>
        </w:tc>
        <w:tc>
          <w:tcPr>
            <w:tcW w:w="701"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132381FD" w14:textId="77777777" w:rsidR="00B44F30" w:rsidRPr="0055295B" w:rsidRDefault="00B44F30" w:rsidP="00AD6E74">
            <w:pPr>
              <w:jc w:val="center"/>
              <w:rPr>
                <w:b/>
                <w:bCs/>
                <w:sz w:val="22"/>
                <w:szCs w:val="22"/>
              </w:rPr>
            </w:pPr>
          </w:p>
        </w:tc>
        <w:tc>
          <w:tcPr>
            <w:tcW w:w="3214"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543E8E8A" w14:textId="77777777" w:rsidR="00B44F30" w:rsidRPr="0055295B" w:rsidRDefault="00B44F30" w:rsidP="00AD6E74">
            <w:pPr>
              <w:rPr>
                <w:b/>
                <w:bCs/>
                <w:sz w:val="22"/>
                <w:szCs w:val="22"/>
                <w:lang w:val="en-US"/>
              </w:rPr>
            </w:pPr>
          </w:p>
        </w:tc>
        <w:tc>
          <w:tcPr>
            <w:tcW w:w="283" w:type="dxa"/>
          </w:tcPr>
          <w:p w14:paraId="7EEF36D8" w14:textId="77777777" w:rsidR="00B44F30" w:rsidRPr="0055295B" w:rsidRDefault="00B44F30" w:rsidP="00AD6E74">
            <w:pPr>
              <w:rPr>
                <w:b/>
                <w:bCs/>
                <w:sz w:val="22"/>
                <w:szCs w:val="22"/>
                <w:lang w:val="en-US"/>
              </w:rPr>
            </w:pPr>
          </w:p>
        </w:tc>
      </w:tr>
      <w:tr w:rsidR="00B44F30" w:rsidRPr="0055295B" w14:paraId="7F5F1844" w14:textId="77777777" w:rsidTr="0040570B">
        <w:trPr>
          <w:gridAfter w:val="1"/>
          <w:wAfter w:w="283" w:type="dxa"/>
          <w:cantSplit/>
          <w:trHeight w:val="277"/>
          <w:jc w:val="center"/>
        </w:trPr>
        <w:tc>
          <w:tcPr>
            <w:tcW w:w="451" w:type="dxa"/>
            <w:tcBorders>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5CC3E3A" w14:textId="77777777" w:rsidR="00B44F30" w:rsidRPr="0055295B" w:rsidRDefault="00B44F30" w:rsidP="00AD6E74">
            <w:pPr>
              <w:pStyle w:val="2"/>
              <w:spacing w:before="0" w:after="0"/>
              <w:rPr>
                <w:rFonts w:ascii="Times New Roman" w:hAnsi="Times New Roman"/>
                <w:sz w:val="22"/>
                <w:szCs w:val="22"/>
              </w:rPr>
            </w:pPr>
          </w:p>
        </w:tc>
        <w:tc>
          <w:tcPr>
            <w:tcW w:w="10040" w:type="dxa"/>
            <w:gridSpan w:val="4"/>
            <w:tcBorders>
              <w:bottom w:val="single" w:sz="4" w:space="0" w:color="000000"/>
              <w:right w:val="single" w:sz="4" w:space="0" w:color="000000"/>
            </w:tcBorders>
            <w:shd w:val="clear" w:color="auto" w:fill="auto"/>
            <w:noWrap/>
            <w:tcMar>
              <w:top w:w="0" w:type="dxa"/>
              <w:left w:w="0" w:type="dxa"/>
              <w:bottom w:w="0" w:type="dxa"/>
              <w:right w:w="0" w:type="dxa"/>
            </w:tcMar>
            <w:vAlign w:val="center"/>
          </w:tcPr>
          <w:p w14:paraId="477C1C86" w14:textId="77777777" w:rsidR="00B44F30" w:rsidRPr="0055295B" w:rsidRDefault="00B44F30" w:rsidP="00AD6E74">
            <w:pPr>
              <w:rPr>
                <w:sz w:val="22"/>
                <w:szCs w:val="22"/>
              </w:rPr>
            </w:pPr>
            <w:r w:rsidRPr="0055295B">
              <w:rPr>
                <w:b/>
                <w:bCs/>
                <w:color w:val="FF0000"/>
                <w:sz w:val="22"/>
                <w:szCs w:val="22"/>
              </w:rPr>
              <w:t xml:space="preserve">            </w:t>
            </w:r>
            <w:r w:rsidRPr="0055295B">
              <w:rPr>
                <w:b/>
                <w:bCs/>
                <w:sz w:val="22"/>
                <w:szCs w:val="22"/>
              </w:rPr>
              <w:t>Техническое обслуживание системы приточно-вытяжной вентиляции</w:t>
            </w:r>
          </w:p>
        </w:tc>
      </w:tr>
      <w:tr w:rsidR="00B44F30" w:rsidRPr="0055295B" w14:paraId="3B9F7ACE"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E32F5DD" w14:textId="77777777" w:rsidR="00B44F30" w:rsidRPr="0055295B" w:rsidRDefault="00B44F30" w:rsidP="006506C6">
            <w:pPr>
              <w:pStyle w:val="ae"/>
              <w:numPr>
                <w:ilvl w:val="0"/>
                <w:numId w:val="38"/>
              </w:numPr>
              <w:suppressAutoHyphens/>
              <w:autoSpaceDN w:val="0"/>
              <w:spacing w:before="312" w:after="0" w:line="240" w:lineRule="auto"/>
              <w:contextualSpacing w:val="0"/>
              <w:jc w:val="center"/>
              <w:textAlignment w:val="baseline"/>
              <w:rPr>
                <w:rFonts w:ascii="Times New Roman" w:hAnsi="Times New Roman"/>
                <w:bCs/>
                <w:szCs w:val="22"/>
                <w:lang w:val="ru-RU"/>
              </w:rPr>
            </w:pP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40F2795"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Визуальный </w:t>
            </w:r>
            <w:proofErr w:type="gramStart"/>
            <w:r w:rsidRPr="0055295B">
              <w:rPr>
                <w:rFonts w:ascii="Times New Roman" w:hAnsi="Times New Roman" w:cs="Times New Roman"/>
                <w:sz w:val="22"/>
                <w:szCs w:val="22"/>
              </w:rPr>
              <w:t>осмотр  составных</w:t>
            </w:r>
            <w:proofErr w:type="gramEnd"/>
            <w:r w:rsidRPr="0055295B">
              <w:rPr>
                <w:rFonts w:ascii="Times New Roman" w:hAnsi="Times New Roman" w:cs="Times New Roman"/>
                <w:sz w:val="22"/>
                <w:szCs w:val="22"/>
              </w:rPr>
              <w:t xml:space="preserve"> частей системы на  отсутствие механических повреждений, коррозии, грязи</w:t>
            </w:r>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46E4230" w14:textId="77777777" w:rsidR="00B44F30" w:rsidRPr="0055295B" w:rsidRDefault="00B44F30" w:rsidP="00AD6E74">
            <w:pPr>
              <w:rPr>
                <w:bCs/>
                <w:color w:val="FF0000"/>
                <w:sz w:val="22"/>
                <w:szCs w:val="22"/>
                <w:shd w:val="clear" w:color="auto" w:fill="D3D3D3"/>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4EE1B15" w14:textId="77777777" w:rsidR="00B44F30" w:rsidRPr="0055295B" w:rsidRDefault="00B44F30" w:rsidP="00AD6E74">
            <w:pPr>
              <w:rPr>
                <w:bCs/>
                <w:color w:val="FF0000"/>
                <w:sz w:val="22"/>
                <w:szCs w:val="22"/>
                <w:shd w:val="clear" w:color="auto" w:fill="D3D3D3"/>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D91C0D4" w14:textId="77777777" w:rsidR="00B44F30" w:rsidRPr="0055295B" w:rsidRDefault="00B44F30" w:rsidP="00AD6E74">
            <w:pPr>
              <w:rPr>
                <w:bCs/>
                <w:color w:val="FF0000"/>
                <w:sz w:val="22"/>
                <w:szCs w:val="22"/>
              </w:rPr>
            </w:pPr>
          </w:p>
        </w:tc>
      </w:tr>
      <w:tr w:rsidR="00B44F30" w:rsidRPr="0055295B" w14:paraId="2310D5A7"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036F8FD" w14:textId="77777777" w:rsidR="00B44F30" w:rsidRPr="0055295B" w:rsidRDefault="00B44F30" w:rsidP="00AD6E74">
            <w:pPr>
              <w:jc w:val="center"/>
              <w:rPr>
                <w:bCs/>
                <w:sz w:val="22"/>
                <w:szCs w:val="22"/>
              </w:rPr>
            </w:pPr>
            <w:r w:rsidRPr="0055295B">
              <w:rPr>
                <w:bCs/>
                <w:sz w:val="22"/>
                <w:szCs w:val="22"/>
              </w:rPr>
              <w:t>2</w:t>
            </w: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7FAFF0B"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работы системы приточно-вытяжной вентиляции</w:t>
            </w:r>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31709A9" w14:textId="77777777" w:rsidR="00B44F30" w:rsidRPr="0055295B" w:rsidRDefault="00B44F30" w:rsidP="00AD6E74">
            <w:pPr>
              <w:rPr>
                <w:bCs/>
                <w:color w:val="FF0000"/>
                <w:sz w:val="22"/>
                <w:szCs w:val="22"/>
                <w:shd w:val="clear" w:color="auto" w:fill="D3D3D3"/>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5DA68DE" w14:textId="77777777" w:rsidR="00B44F30" w:rsidRPr="0055295B" w:rsidRDefault="00B44F30" w:rsidP="00AD6E74">
            <w:pPr>
              <w:rPr>
                <w:bCs/>
                <w:color w:val="FF0000"/>
                <w:sz w:val="22"/>
                <w:szCs w:val="22"/>
                <w:shd w:val="clear" w:color="auto" w:fill="D3D3D3"/>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6F5E9A3" w14:textId="77777777" w:rsidR="00B44F30" w:rsidRPr="0055295B" w:rsidRDefault="00B44F30" w:rsidP="00AD6E74">
            <w:pPr>
              <w:rPr>
                <w:bCs/>
                <w:color w:val="FF0000"/>
                <w:sz w:val="22"/>
                <w:szCs w:val="22"/>
              </w:rPr>
            </w:pPr>
          </w:p>
        </w:tc>
      </w:tr>
      <w:tr w:rsidR="00B44F30" w:rsidRPr="0055295B" w14:paraId="50957152"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E12D6D" w14:textId="77777777" w:rsidR="00B44F30" w:rsidRPr="0055295B" w:rsidRDefault="00B44F30" w:rsidP="00AD6E74">
            <w:pPr>
              <w:jc w:val="center"/>
              <w:rPr>
                <w:bCs/>
                <w:sz w:val="22"/>
                <w:szCs w:val="22"/>
              </w:rPr>
            </w:pPr>
            <w:r w:rsidRPr="0055295B">
              <w:rPr>
                <w:bCs/>
                <w:sz w:val="22"/>
                <w:szCs w:val="22"/>
              </w:rPr>
              <w:t>3</w:t>
            </w: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tcPr>
          <w:p w14:paraId="74988C8E" w14:textId="77777777" w:rsidR="00B44F30" w:rsidRPr="0055295B" w:rsidRDefault="00B44F30" w:rsidP="00AD6E74">
            <w:pPr>
              <w:rPr>
                <w:sz w:val="22"/>
                <w:szCs w:val="22"/>
              </w:rPr>
            </w:pPr>
            <w:r w:rsidRPr="0055295B">
              <w:rPr>
                <w:sz w:val="22"/>
                <w:szCs w:val="22"/>
              </w:rPr>
              <w:t>Проверка крепления элементов системы вентиляции и ремонт, при необходимости</w:t>
            </w:r>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B551B40" w14:textId="77777777" w:rsidR="00B44F30" w:rsidRPr="0055295B" w:rsidRDefault="00B44F30" w:rsidP="00AD6E74">
            <w:pPr>
              <w:rPr>
                <w:bCs/>
                <w:color w:val="FF0000"/>
                <w:sz w:val="22"/>
                <w:szCs w:val="22"/>
                <w:shd w:val="clear" w:color="auto" w:fill="D3D3D3"/>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031CE0" w14:textId="77777777" w:rsidR="00B44F30" w:rsidRPr="0055295B" w:rsidRDefault="00B44F30" w:rsidP="00AD6E74">
            <w:pPr>
              <w:rPr>
                <w:bCs/>
                <w:color w:val="FF0000"/>
                <w:sz w:val="22"/>
                <w:szCs w:val="22"/>
                <w:shd w:val="clear" w:color="auto" w:fill="D3D3D3"/>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17780D0" w14:textId="77777777" w:rsidR="00B44F30" w:rsidRPr="0055295B" w:rsidRDefault="00B44F30" w:rsidP="00AD6E74">
            <w:pPr>
              <w:rPr>
                <w:bCs/>
                <w:color w:val="FF0000"/>
                <w:sz w:val="22"/>
                <w:szCs w:val="22"/>
              </w:rPr>
            </w:pPr>
          </w:p>
        </w:tc>
      </w:tr>
      <w:tr w:rsidR="00B44F30" w:rsidRPr="0055295B" w14:paraId="0F9A95EA"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2934C1" w14:textId="77777777" w:rsidR="00B44F30" w:rsidRPr="0055295B" w:rsidRDefault="00B44F30" w:rsidP="00AD6E74">
            <w:pPr>
              <w:rPr>
                <w:bCs/>
                <w:sz w:val="22"/>
                <w:szCs w:val="22"/>
              </w:rPr>
            </w:pPr>
            <w:r w:rsidRPr="0055295B">
              <w:rPr>
                <w:bCs/>
                <w:sz w:val="22"/>
                <w:szCs w:val="22"/>
              </w:rPr>
              <w:t xml:space="preserve">  4</w:t>
            </w: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7D97B0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Замена фильтров, за счёт Подрядчика, и чистка наружных решеток системы </w:t>
            </w:r>
            <w:proofErr w:type="gramStart"/>
            <w:r w:rsidRPr="0055295B">
              <w:rPr>
                <w:rFonts w:ascii="Times New Roman" w:hAnsi="Times New Roman" w:cs="Times New Roman"/>
                <w:sz w:val="22"/>
                <w:szCs w:val="22"/>
              </w:rPr>
              <w:t>вентиляции .</w:t>
            </w:r>
            <w:proofErr w:type="gramEnd"/>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D525846" w14:textId="77777777" w:rsidR="00B44F30" w:rsidRPr="0055295B" w:rsidRDefault="00B44F30" w:rsidP="00AD6E74">
            <w:pPr>
              <w:rPr>
                <w:bCs/>
                <w:color w:val="FF0000"/>
                <w:sz w:val="22"/>
                <w:szCs w:val="22"/>
                <w:shd w:val="clear" w:color="auto" w:fill="D3D3D3"/>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1131E6" w14:textId="77777777" w:rsidR="00B44F30" w:rsidRPr="0055295B" w:rsidRDefault="00B44F30" w:rsidP="00AD6E74">
            <w:pPr>
              <w:rPr>
                <w:bCs/>
                <w:color w:val="FF0000"/>
                <w:sz w:val="22"/>
                <w:szCs w:val="22"/>
                <w:shd w:val="clear" w:color="auto" w:fill="D3D3D3"/>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DB40E6F" w14:textId="77777777" w:rsidR="00B44F30" w:rsidRPr="0055295B" w:rsidRDefault="00B44F30" w:rsidP="00AD6E74">
            <w:pPr>
              <w:rPr>
                <w:bCs/>
                <w:color w:val="FF0000"/>
                <w:sz w:val="22"/>
                <w:szCs w:val="22"/>
              </w:rPr>
            </w:pPr>
          </w:p>
        </w:tc>
      </w:tr>
      <w:tr w:rsidR="00B44F30" w:rsidRPr="0055295B" w14:paraId="3A8FD5F1"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875E077" w14:textId="77777777" w:rsidR="00B44F30" w:rsidRPr="0055295B" w:rsidRDefault="00B44F30" w:rsidP="00AD6E74">
            <w:pPr>
              <w:jc w:val="center"/>
              <w:rPr>
                <w:bCs/>
                <w:sz w:val="22"/>
                <w:szCs w:val="22"/>
              </w:rPr>
            </w:pPr>
            <w:r w:rsidRPr="0055295B">
              <w:rPr>
                <w:bCs/>
                <w:sz w:val="22"/>
                <w:szCs w:val="22"/>
              </w:rPr>
              <w:t>5</w:t>
            </w: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310063"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правильности работы температурных датчиков системы вентиляции и их замена, при необходимости (за счёт Подрядчика)</w:t>
            </w:r>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BE8908E" w14:textId="77777777" w:rsidR="00B44F30" w:rsidRPr="0055295B" w:rsidRDefault="00B44F30" w:rsidP="00AD6E74">
            <w:pPr>
              <w:rPr>
                <w:bCs/>
                <w:color w:val="FF0000"/>
                <w:sz w:val="22"/>
                <w:szCs w:val="22"/>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3FE9970" w14:textId="77777777" w:rsidR="00B44F30" w:rsidRPr="0055295B" w:rsidRDefault="00B44F30" w:rsidP="00AD6E74">
            <w:pPr>
              <w:rPr>
                <w:bCs/>
                <w:color w:val="FF0000"/>
                <w:sz w:val="22"/>
                <w:szCs w:val="22"/>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9512F48" w14:textId="77777777" w:rsidR="00B44F30" w:rsidRPr="0055295B" w:rsidRDefault="00B44F30" w:rsidP="00AD6E74">
            <w:pPr>
              <w:rPr>
                <w:bCs/>
                <w:color w:val="FF0000"/>
                <w:sz w:val="22"/>
                <w:szCs w:val="22"/>
              </w:rPr>
            </w:pPr>
          </w:p>
        </w:tc>
      </w:tr>
      <w:tr w:rsidR="00B44F30" w:rsidRPr="0055295B" w14:paraId="7F8016EF"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B0F50E6" w14:textId="77777777" w:rsidR="00B44F30" w:rsidRPr="0055295B" w:rsidRDefault="00B44F30" w:rsidP="00AD6E74">
            <w:pPr>
              <w:jc w:val="center"/>
              <w:rPr>
                <w:bCs/>
                <w:sz w:val="22"/>
                <w:szCs w:val="22"/>
              </w:rPr>
            </w:pPr>
            <w:r w:rsidRPr="0055295B">
              <w:rPr>
                <w:bCs/>
                <w:sz w:val="22"/>
                <w:szCs w:val="22"/>
              </w:rPr>
              <w:t>6</w:t>
            </w: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59F52E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исправности вентилятора (при вибрации или посторонних шумах, замена при необходимости за счёт Подрядчика).</w:t>
            </w:r>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C3D6A52" w14:textId="77777777" w:rsidR="00B44F30" w:rsidRPr="0055295B" w:rsidRDefault="00B44F30" w:rsidP="00AD6E74">
            <w:pPr>
              <w:rPr>
                <w:bCs/>
                <w:color w:val="FF0000"/>
                <w:sz w:val="22"/>
                <w:szCs w:val="22"/>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B24C147" w14:textId="77777777" w:rsidR="00B44F30" w:rsidRPr="0055295B" w:rsidRDefault="00B44F30" w:rsidP="00AD6E74">
            <w:pPr>
              <w:rPr>
                <w:bCs/>
                <w:color w:val="FF0000"/>
                <w:sz w:val="22"/>
                <w:szCs w:val="22"/>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C179371" w14:textId="77777777" w:rsidR="00B44F30" w:rsidRPr="0055295B" w:rsidRDefault="00B44F30" w:rsidP="00AD6E74">
            <w:pPr>
              <w:rPr>
                <w:bCs/>
                <w:color w:val="FF0000"/>
                <w:sz w:val="22"/>
                <w:szCs w:val="22"/>
              </w:rPr>
            </w:pPr>
            <w:r w:rsidRPr="0055295B">
              <w:rPr>
                <w:bCs/>
                <w:color w:val="FF0000"/>
                <w:sz w:val="22"/>
                <w:szCs w:val="22"/>
              </w:rPr>
              <w:t xml:space="preserve"> </w:t>
            </w:r>
          </w:p>
        </w:tc>
      </w:tr>
      <w:tr w:rsidR="00B44F30" w:rsidRPr="0055295B" w14:paraId="47A429A6" w14:textId="77777777" w:rsidTr="0040570B">
        <w:trPr>
          <w:gridAfter w:val="1"/>
          <w:wAfter w:w="283" w:type="dxa"/>
          <w:cantSplit/>
          <w:trHeight w:val="20"/>
          <w:jc w:val="center"/>
        </w:trPr>
        <w:tc>
          <w:tcPr>
            <w:tcW w:w="45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FFCDA90" w14:textId="77777777" w:rsidR="00B44F30" w:rsidRPr="0055295B" w:rsidRDefault="00B44F30" w:rsidP="00AD6E74">
            <w:pPr>
              <w:jc w:val="center"/>
              <w:rPr>
                <w:bCs/>
                <w:sz w:val="22"/>
                <w:szCs w:val="22"/>
              </w:rPr>
            </w:pPr>
            <w:r w:rsidRPr="0055295B">
              <w:rPr>
                <w:bCs/>
                <w:sz w:val="22"/>
                <w:szCs w:val="22"/>
              </w:rPr>
              <w:t>7</w:t>
            </w:r>
          </w:p>
        </w:tc>
        <w:tc>
          <w:tcPr>
            <w:tcW w:w="542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259BD5F"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правильности работы контроллера системы вентиляции с имитацией всех режимов срабатывания и отключения, включая проверку отключения ПВВ при срабатывании пожарной сигнализации. Выявленные неисправности устранить. </w:t>
            </w:r>
          </w:p>
        </w:tc>
        <w:tc>
          <w:tcPr>
            <w:tcW w:w="70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7C2D77A" w14:textId="77777777" w:rsidR="00B44F30" w:rsidRPr="0055295B" w:rsidRDefault="00B44F30" w:rsidP="00AD6E74">
            <w:pPr>
              <w:rPr>
                <w:bCs/>
                <w:color w:val="FF0000"/>
                <w:sz w:val="22"/>
                <w:szCs w:val="22"/>
              </w:rPr>
            </w:pPr>
          </w:p>
        </w:tc>
        <w:tc>
          <w:tcPr>
            <w:tcW w:w="701"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8D147B9" w14:textId="77777777" w:rsidR="00B44F30" w:rsidRPr="0055295B" w:rsidRDefault="00B44F30" w:rsidP="00AD6E74">
            <w:pPr>
              <w:rPr>
                <w:bCs/>
                <w:color w:val="FF0000"/>
                <w:sz w:val="22"/>
                <w:szCs w:val="22"/>
              </w:rPr>
            </w:pPr>
          </w:p>
        </w:tc>
        <w:tc>
          <w:tcPr>
            <w:tcW w:w="3214"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B96D55" w14:textId="77777777" w:rsidR="00B44F30" w:rsidRPr="0055295B" w:rsidRDefault="00B44F30" w:rsidP="00AD6E74">
            <w:pPr>
              <w:rPr>
                <w:bCs/>
                <w:color w:val="FF0000"/>
                <w:sz w:val="22"/>
                <w:szCs w:val="22"/>
              </w:rPr>
            </w:pPr>
            <w:r w:rsidRPr="0055295B">
              <w:rPr>
                <w:bCs/>
                <w:color w:val="FF0000"/>
                <w:sz w:val="22"/>
                <w:szCs w:val="22"/>
              </w:rPr>
              <w:t xml:space="preserve"> </w:t>
            </w:r>
          </w:p>
        </w:tc>
      </w:tr>
    </w:tbl>
    <w:p w14:paraId="7FDEA1FD" w14:textId="77777777" w:rsidR="00B44F30" w:rsidRPr="0055295B" w:rsidRDefault="00B44F30" w:rsidP="00B44F30">
      <w:pPr>
        <w:rPr>
          <w:vanish/>
          <w:sz w:val="22"/>
          <w:szCs w:val="22"/>
        </w:rPr>
      </w:pPr>
    </w:p>
    <w:tbl>
      <w:tblPr>
        <w:tblW w:w="9508" w:type="dxa"/>
        <w:tblLayout w:type="fixed"/>
        <w:tblCellMar>
          <w:left w:w="10" w:type="dxa"/>
          <w:right w:w="10" w:type="dxa"/>
        </w:tblCellMar>
        <w:tblLook w:val="0000" w:firstRow="0" w:lastRow="0" w:firstColumn="0" w:lastColumn="0" w:noHBand="0" w:noVBand="0"/>
      </w:tblPr>
      <w:tblGrid>
        <w:gridCol w:w="5112"/>
        <w:gridCol w:w="4396"/>
      </w:tblGrid>
      <w:tr w:rsidR="00B44F30" w:rsidRPr="0055295B" w14:paraId="2CAEFA09" w14:textId="77777777" w:rsidTr="00AD6E74">
        <w:trPr>
          <w:trHeight w:val="239"/>
        </w:trPr>
        <w:tc>
          <w:tcPr>
            <w:tcW w:w="5112" w:type="dxa"/>
            <w:shd w:val="clear" w:color="auto" w:fill="auto"/>
            <w:tcMar>
              <w:top w:w="0" w:type="dxa"/>
              <w:left w:w="108" w:type="dxa"/>
              <w:bottom w:w="0" w:type="dxa"/>
              <w:right w:w="108" w:type="dxa"/>
            </w:tcMar>
          </w:tcPr>
          <w:p w14:paraId="1AF95B34"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Примечание</w:t>
            </w:r>
          </w:p>
          <w:p w14:paraId="6B2C89C4" w14:textId="77777777" w:rsidR="00B44F30" w:rsidRPr="0055295B" w:rsidRDefault="00B44F30" w:rsidP="00AD6E74">
            <w:pPr>
              <w:pStyle w:val="font5"/>
              <w:rPr>
                <w:rFonts w:ascii="Times New Roman" w:hAnsi="Times New Roman" w:cs="Times New Roman"/>
                <w:bCs/>
                <w:sz w:val="22"/>
                <w:szCs w:val="22"/>
              </w:rPr>
            </w:pPr>
          </w:p>
          <w:p w14:paraId="26AE2708" w14:textId="77777777" w:rsidR="00B44F30" w:rsidRPr="0055295B" w:rsidRDefault="00B44F30" w:rsidP="00AD6E74">
            <w:pPr>
              <w:pStyle w:val="font5"/>
              <w:rPr>
                <w:rFonts w:ascii="Times New Roman" w:hAnsi="Times New Roman" w:cs="Times New Roman"/>
                <w:sz w:val="22"/>
                <w:szCs w:val="22"/>
              </w:rPr>
            </w:pPr>
            <w:proofErr w:type="gramStart"/>
            <w:r w:rsidRPr="0055295B">
              <w:rPr>
                <w:rFonts w:ascii="Times New Roman" w:hAnsi="Times New Roman" w:cs="Times New Roman"/>
                <w:sz w:val="22"/>
                <w:szCs w:val="22"/>
              </w:rPr>
              <w:t>Организация  _</w:t>
            </w:r>
            <w:proofErr w:type="gramEnd"/>
            <w:r w:rsidRPr="0055295B">
              <w:rPr>
                <w:rFonts w:ascii="Times New Roman" w:hAnsi="Times New Roman" w:cs="Times New Roman"/>
                <w:sz w:val="22"/>
                <w:szCs w:val="22"/>
              </w:rPr>
              <w:t>___________________________________            ФИО________________________________</w:t>
            </w:r>
          </w:p>
          <w:p w14:paraId="021C1715" w14:textId="77777777" w:rsidR="00B44F30" w:rsidRPr="0055295B" w:rsidRDefault="00B44F30" w:rsidP="00AD6E74">
            <w:pPr>
              <w:pStyle w:val="font5"/>
              <w:rPr>
                <w:rFonts w:ascii="Times New Roman" w:hAnsi="Times New Roman" w:cs="Times New Roman"/>
                <w:sz w:val="22"/>
                <w:szCs w:val="22"/>
              </w:rPr>
            </w:pPr>
          </w:p>
          <w:p w14:paraId="0AAE2473" w14:textId="77777777" w:rsidR="00B44F30" w:rsidRPr="0055295B" w:rsidRDefault="00B44F30" w:rsidP="00AD6E74">
            <w:pPr>
              <w:pStyle w:val="font5"/>
              <w:rPr>
                <w:rFonts w:ascii="Times New Roman" w:hAnsi="Times New Roman" w:cs="Times New Roman"/>
                <w:sz w:val="22"/>
                <w:szCs w:val="22"/>
              </w:rPr>
            </w:pPr>
            <w:r w:rsidRPr="0055295B">
              <w:rPr>
                <w:rFonts w:ascii="Times New Roman" w:hAnsi="Times New Roman" w:cs="Times New Roman"/>
                <w:sz w:val="22"/>
                <w:szCs w:val="22"/>
              </w:rPr>
              <w:t>Дата _______________________                                                 Подпись________________________________</w:t>
            </w:r>
          </w:p>
          <w:p w14:paraId="55B8FC83" w14:textId="77777777" w:rsidR="00B44F30" w:rsidRPr="0055295B" w:rsidRDefault="00B44F30" w:rsidP="00AD6E74">
            <w:pPr>
              <w:rPr>
                <w:b/>
                <w:sz w:val="22"/>
                <w:szCs w:val="22"/>
              </w:rPr>
            </w:pPr>
          </w:p>
        </w:tc>
        <w:tc>
          <w:tcPr>
            <w:tcW w:w="4396" w:type="dxa"/>
            <w:shd w:val="clear" w:color="auto" w:fill="auto"/>
            <w:tcMar>
              <w:top w:w="0" w:type="dxa"/>
              <w:left w:w="108" w:type="dxa"/>
              <w:bottom w:w="0" w:type="dxa"/>
              <w:right w:w="108" w:type="dxa"/>
            </w:tcMar>
          </w:tcPr>
          <w:p w14:paraId="34BC08EB" w14:textId="77777777" w:rsidR="00B44F30" w:rsidRPr="0055295B" w:rsidRDefault="00B44F30" w:rsidP="00AD6E74">
            <w:pPr>
              <w:rPr>
                <w:b/>
                <w:sz w:val="22"/>
                <w:szCs w:val="22"/>
              </w:rPr>
            </w:pPr>
          </w:p>
        </w:tc>
      </w:tr>
    </w:tbl>
    <w:p w14:paraId="4FBAFCDE" w14:textId="77777777" w:rsidR="00B44F30" w:rsidRPr="0055295B" w:rsidRDefault="00B44F30" w:rsidP="00B44F30">
      <w:pPr>
        <w:rPr>
          <w:vanish/>
          <w:sz w:val="22"/>
          <w:szCs w:val="22"/>
        </w:rPr>
      </w:pPr>
    </w:p>
    <w:tbl>
      <w:tblPr>
        <w:tblW w:w="9639" w:type="dxa"/>
        <w:tblInd w:w="-142" w:type="dxa"/>
        <w:tblCellMar>
          <w:left w:w="10" w:type="dxa"/>
          <w:right w:w="10" w:type="dxa"/>
        </w:tblCellMar>
        <w:tblLook w:val="0000" w:firstRow="0" w:lastRow="0" w:firstColumn="0" w:lastColumn="0" w:noHBand="0" w:noVBand="0"/>
      </w:tblPr>
      <w:tblGrid>
        <w:gridCol w:w="4890"/>
        <w:gridCol w:w="4749"/>
      </w:tblGrid>
      <w:tr w:rsidR="00B44F30" w:rsidRPr="0055295B" w14:paraId="32650A66" w14:textId="77777777" w:rsidTr="00AD6E74">
        <w:trPr>
          <w:cantSplit/>
        </w:trPr>
        <w:tc>
          <w:tcPr>
            <w:tcW w:w="4890" w:type="dxa"/>
            <w:shd w:val="clear" w:color="auto" w:fill="auto"/>
            <w:tcMar>
              <w:top w:w="0" w:type="dxa"/>
              <w:left w:w="70" w:type="dxa"/>
              <w:bottom w:w="0" w:type="dxa"/>
              <w:right w:w="70" w:type="dxa"/>
            </w:tcMar>
          </w:tcPr>
          <w:p w14:paraId="5383A312" w14:textId="77777777" w:rsidR="00B44F30" w:rsidRPr="0055295B" w:rsidRDefault="00B44F30" w:rsidP="00AD6E74">
            <w:pPr>
              <w:rPr>
                <w:b/>
                <w:sz w:val="22"/>
                <w:szCs w:val="22"/>
              </w:rPr>
            </w:pPr>
            <w:r w:rsidRPr="0055295B">
              <w:rPr>
                <w:b/>
                <w:sz w:val="22"/>
                <w:szCs w:val="22"/>
              </w:rPr>
              <w:t>Исполнитель</w:t>
            </w:r>
          </w:p>
          <w:p w14:paraId="7C13BBE2" w14:textId="77777777" w:rsidR="00B44F30" w:rsidRPr="0055295B" w:rsidRDefault="00B44F30" w:rsidP="00AD6E74">
            <w:pPr>
              <w:rPr>
                <w:sz w:val="22"/>
                <w:szCs w:val="22"/>
              </w:rPr>
            </w:pPr>
            <w:r w:rsidRPr="0055295B">
              <w:rPr>
                <w:sz w:val="22"/>
                <w:szCs w:val="22"/>
              </w:rPr>
              <w:t>Указать ФИО и должность подписанта</w:t>
            </w:r>
          </w:p>
          <w:p w14:paraId="1C1BBED8" w14:textId="77777777" w:rsidR="00B44F30" w:rsidRPr="0055295B" w:rsidRDefault="00B44F30" w:rsidP="00AD6E74">
            <w:pPr>
              <w:rPr>
                <w:sz w:val="22"/>
                <w:szCs w:val="22"/>
              </w:rPr>
            </w:pPr>
          </w:p>
          <w:p w14:paraId="6F75341D" w14:textId="77777777" w:rsidR="00B44F30" w:rsidRPr="0055295B" w:rsidRDefault="00B44F30" w:rsidP="00AD6E74">
            <w:pPr>
              <w:rPr>
                <w:sz w:val="22"/>
                <w:szCs w:val="22"/>
              </w:rPr>
            </w:pPr>
            <w:r w:rsidRPr="0055295B">
              <w:rPr>
                <w:sz w:val="22"/>
                <w:szCs w:val="22"/>
              </w:rPr>
              <w:t>________________________________</w:t>
            </w:r>
          </w:p>
          <w:p w14:paraId="7E5D3FF5"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c>
          <w:tcPr>
            <w:tcW w:w="4749" w:type="dxa"/>
            <w:shd w:val="clear" w:color="auto" w:fill="auto"/>
            <w:tcMar>
              <w:top w:w="0" w:type="dxa"/>
              <w:left w:w="70" w:type="dxa"/>
              <w:bottom w:w="0" w:type="dxa"/>
              <w:right w:w="70" w:type="dxa"/>
            </w:tcMar>
          </w:tcPr>
          <w:p w14:paraId="5A6B8AEB" w14:textId="77777777" w:rsidR="00B44F30" w:rsidRPr="0055295B" w:rsidRDefault="00B44F30" w:rsidP="00AD6E74">
            <w:pPr>
              <w:rPr>
                <w:b/>
                <w:sz w:val="22"/>
                <w:szCs w:val="22"/>
              </w:rPr>
            </w:pPr>
            <w:r w:rsidRPr="0055295B">
              <w:rPr>
                <w:b/>
                <w:sz w:val="22"/>
                <w:szCs w:val="22"/>
              </w:rPr>
              <w:t>Заказчик</w:t>
            </w:r>
          </w:p>
          <w:p w14:paraId="6ABD4F62" w14:textId="77777777" w:rsidR="00B44F30" w:rsidRPr="0055295B" w:rsidRDefault="00B44F30" w:rsidP="00AD6E74">
            <w:pPr>
              <w:rPr>
                <w:sz w:val="22"/>
                <w:szCs w:val="22"/>
              </w:rPr>
            </w:pPr>
            <w:r w:rsidRPr="0055295B">
              <w:rPr>
                <w:sz w:val="22"/>
                <w:szCs w:val="22"/>
              </w:rPr>
              <w:t>Указать ФИО и должность подписанта</w:t>
            </w:r>
          </w:p>
          <w:p w14:paraId="7B9B3FA9" w14:textId="77777777" w:rsidR="00B44F30" w:rsidRPr="0055295B" w:rsidRDefault="00B44F30" w:rsidP="00AD6E74">
            <w:pPr>
              <w:rPr>
                <w:b/>
                <w:sz w:val="22"/>
                <w:szCs w:val="22"/>
              </w:rPr>
            </w:pPr>
          </w:p>
          <w:p w14:paraId="0DE6272A" w14:textId="77777777" w:rsidR="00B44F30" w:rsidRPr="0055295B" w:rsidRDefault="00B44F30" w:rsidP="00AD6E74">
            <w:pPr>
              <w:rPr>
                <w:b/>
                <w:sz w:val="22"/>
                <w:szCs w:val="22"/>
              </w:rPr>
            </w:pPr>
            <w:r w:rsidRPr="0055295B">
              <w:rPr>
                <w:b/>
                <w:sz w:val="22"/>
                <w:szCs w:val="22"/>
              </w:rPr>
              <w:t>____________________________________</w:t>
            </w:r>
          </w:p>
          <w:p w14:paraId="517937F8"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r>
    </w:tbl>
    <w:p w14:paraId="694CB4B5" w14:textId="77777777" w:rsidR="00B44F30" w:rsidRPr="0055295B" w:rsidRDefault="00B44F30" w:rsidP="00B44F30">
      <w:pPr>
        <w:pStyle w:val="afff4"/>
        <w:tabs>
          <w:tab w:val="left" w:pos="2295"/>
        </w:tabs>
        <w:rPr>
          <w:rFonts w:ascii="Times New Roman" w:hAnsi="Times New Roman"/>
        </w:rPr>
      </w:pPr>
    </w:p>
    <w:p w14:paraId="1339C037" w14:textId="77777777" w:rsidR="00B44F30" w:rsidRPr="0055295B" w:rsidRDefault="00B44F30" w:rsidP="00B44F30">
      <w:pPr>
        <w:widowControl w:val="0"/>
        <w:autoSpaceDE w:val="0"/>
        <w:jc w:val="center"/>
        <w:rPr>
          <w:bCs/>
          <w:sz w:val="22"/>
          <w:szCs w:val="22"/>
        </w:rPr>
      </w:pPr>
    </w:p>
    <w:p w14:paraId="11E61077" w14:textId="77777777" w:rsidR="00636D92" w:rsidRPr="0055295B" w:rsidRDefault="00636D92" w:rsidP="00FD5660">
      <w:pPr>
        <w:widowControl w:val="0"/>
        <w:autoSpaceDE w:val="0"/>
        <w:rPr>
          <w:bCs/>
          <w:sz w:val="22"/>
          <w:szCs w:val="22"/>
          <w:lang w:val="en-US"/>
        </w:rPr>
      </w:pPr>
    </w:p>
    <w:p w14:paraId="42125BB4" w14:textId="77777777" w:rsidR="00636D92" w:rsidRPr="0055295B" w:rsidRDefault="00636D92" w:rsidP="00B44F30">
      <w:pPr>
        <w:widowControl w:val="0"/>
        <w:autoSpaceDE w:val="0"/>
        <w:jc w:val="center"/>
        <w:rPr>
          <w:bCs/>
          <w:sz w:val="22"/>
          <w:szCs w:val="22"/>
          <w:lang w:val="en-US"/>
        </w:rPr>
      </w:pPr>
    </w:p>
    <w:p w14:paraId="5554E440" w14:textId="77777777" w:rsidR="00636D92" w:rsidRPr="0055295B" w:rsidRDefault="00636D92" w:rsidP="00B44F30">
      <w:pPr>
        <w:widowControl w:val="0"/>
        <w:autoSpaceDE w:val="0"/>
        <w:jc w:val="center"/>
        <w:rPr>
          <w:bCs/>
          <w:sz w:val="22"/>
          <w:szCs w:val="22"/>
          <w:lang w:val="en-US"/>
        </w:rPr>
      </w:pPr>
    </w:p>
    <w:p w14:paraId="090D81E1" w14:textId="672FBF88" w:rsidR="00B44F30" w:rsidRPr="0055295B" w:rsidRDefault="00B44F30" w:rsidP="00B44F30">
      <w:pPr>
        <w:widowControl w:val="0"/>
        <w:autoSpaceDE w:val="0"/>
        <w:jc w:val="center"/>
        <w:rPr>
          <w:b/>
          <w:sz w:val="22"/>
          <w:szCs w:val="22"/>
        </w:rPr>
      </w:pPr>
      <w:r w:rsidRPr="0055295B">
        <w:rPr>
          <w:b/>
          <w:sz w:val="22"/>
          <w:szCs w:val="22"/>
        </w:rPr>
        <w:t xml:space="preserve">Выполнение работ </w:t>
      </w:r>
      <w:proofErr w:type="spellStart"/>
      <w:r w:rsidRPr="0055295B">
        <w:rPr>
          <w:b/>
          <w:sz w:val="22"/>
          <w:szCs w:val="22"/>
        </w:rPr>
        <w:t>потехнической</w:t>
      </w:r>
      <w:proofErr w:type="spellEnd"/>
      <w:r w:rsidRPr="0055295B">
        <w:rPr>
          <w:b/>
          <w:sz w:val="22"/>
          <w:szCs w:val="22"/>
        </w:rPr>
        <w:t xml:space="preserve"> приёмке, техническому обслуживанию и ремонтно-восстановительным работам антенно-мачтовых сооружений, столбов, антенных конструкций</w:t>
      </w:r>
    </w:p>
    <w:p w14:paraId="663C3841" w14:textId="2AA9F32F" w:rsidR="00B44F30" w:rsidRPr="0055295B" w:rsidRDefault="00B44F30" w:rsidP="00050556">
      <w:pPr>
        <w:widowControl w:val="0"/>
        <w:autoSpaceDE w:val="0"/>
        <w:rPr>
          <w:b/>
          <w:sz w:val="22"/>
          <w:szCs w:val="22"/>
        </w:rPr>
      </w:pPr>
    </w:p>
    <w:p w14:paraId="2F46F333" w14:textId="77777777" w:rsidR="00B44F30" w:rsidRPr="0055295B" w:rsidRDefault="00B44F30" w:rsidP="00B44F30">
      <w:pPr>
        <w:widowControl w:val="0"/>
        <w:autoSpaceDE w:val="0"/>
        <w:jc w:val="center"/>
        <w:rPr>
          <w:sz w:val="22"/>
          <w:szCs w:val="22"/>
        </w:rPr>
      </w:pPr>
    </w:p>
    <w:p w14:paraId="4FECC058" w14:textId="77777777" w:rsidR="00B44F30" w:rsidRPr="0055295B" w:rsidRDefault="00B44F30" w:rsidP="00B44F30">
      <w:pPr>
        <w:pStyle w:val="afff4"/>
        <w:ind w:firstLine="0"/>
        <w:rPr>
          <w:rFonts w:ascii="Times New Roman" w:hAnsi="Times New Roman"/>
        </w:rPr>
      </w:pPr>
      <w:r w:rsidRPr="0055295B">
        <w:rPr>
          <w:rFonts w:ascii="Times New Roman" w:hAnsi="Times New Roman"/>
        </w:rPr>
        <w:t>По заданию Заказчика Подрядчик на основании соответствующих свидетельств саморегулируемых организаций, выполняет следующие виды Работ:</w:t>
      </w:r>
    </w:p>
    <w:p w14:paraId="489BE17C" w14:textId="0ACE4FC6" w:rsidR="00B44F30" w:rsidRPr="0055295B" w:rsidRDefault="00B44F30" w:rsidP="006506C6">
      <w:pPr>
        <w:pStyle w:val="afff4"/>
        <w:widowControl w:val="0"/>
        <w:numPr>
          <w:ilvl w:val="0"/>
          <w:numId w:val="43"/>
        </w:numPr>
        <w:tabs>
          <w:tab w:val="left" w:pos="567"/>
        </w:tabs>
        <w:autoSpaceDE w:val="0"/>
        <w:rPr>
          <w:rFonts w:ascii="Times New Roman" w:hAnsi="Times New Roman"/>
        </w:rPr>
      </w:pPr>
      <w:r w:rsidRPr="0055295B">
        <w:rPr>
          <w:rFonts w:ascii="Times New Roman" w:hAnsi="Times New Roman"/>
        </w:rPr>
        <w:t xml:space="preserve">Техническая приемка законченных строительством АМС/столбов, построенных третьими лицами по заказу Заказчика. </w:t>
      </w:r>
    </w:p>
    <w:p w14:paraId="1F263302" w14:textId="77777777" w:rsidR="00B44F30" w:rsidRPr="0055295B" w:rsidRDefault="00B44F30" w:rsidP="006506C6">
      <w:pPr>
        <w:pStyle w:val="afff4"/>
        <w:widowControl w:val="0"/>
        <w:numPr>
          <w:ilvl w:val="0"/>
          <w:numId w:val="43"/>
        </w:numPr>
        <w:autoSpaceDE w:val="0"/>
        <w:rPr>
          <w:rFonts w:ascii="Times New Roman" w:hAnsi="Times New Roman"/>
        </w:rPr>
      </w:pPr>
      <w:r w:rsidRPr="0055295B">
        <w:rPr>
          <w:rFonts w:ascii="Times New Roman" w:hAnsi="Times New Roman"/>
        </w:rPr>
        <w:t xml:space="preserve">Техническое обслуживание (далее ТО) АМС/столбов/антенных конструкций Заказчика с использованием своих материалов, запасных частей и инструментов. </w:t>
      </w:r>
    </w:p>
    <w:p w14:paraId="177F88DB" w14:textId="51BF3448" w:rsidR="00B44F30" w:rsidRPr="0055295B" w:rsidRDefault="00B44F30" w:rsidP="006506C6">
      <w:pPr>
        <w:pStyle w:val="afff4"/>
        <w:widowControl w:val="0"/>
        <w:numPr>
          <w:ilvl w:val="0"/>
          <w:numId w:val="43"/>
        </w:numPr>
        <w:tabs>
          <w:tab w:val="left" w:pos="709"/>
        </w:tabs>
        <w:autoSpaceDE w:val="0"/>
        <w:rPr>
          <w:rFonts w:ascii="Times New Roman" w:hAnsi="Times New Roman"/>
        </w:rPr>
      </w:pPr>
      <w:r w:rsidRPr="0055295B">
        <w:rPr>
          <w:rFonts w:ascii="Times New Roman" w:hAnsi="Times New Roman"/>
        </w:rPr>
        <w:t xml:space="preserve">Ремонтно-восстановительные работы в отношении АМС/столбов/антенных конструкций. </w:t>
      </w:r>
    </w:p>
    <w:p w14:paraId="12B1E4B8" w14:textId="77777777" w:rsidR="00B44F30" w:rsidRPr="0055295B" w:rsidRDefault="00B44F30" w:rsidP="00B44F30">
      <w:pPr>
        <w:pStyle w:val="afff4"/>
        <w:ind w:firstLine="0"/>
        <w:rPr>
          <w:rFonts w:ascii="Times New Roman" w:hAnsi="Times New Roman"/>
        </w:rPr>
      </w:pPr>
    </w:p>
    <w:p w14:paraId="4DA0324C" w14:textId="77777777" w:rsidR="00B44F30" w:rsidRPr="0055295B" w:rsidRDefault="00B44F30" w:rsidP="00B44F30">
      <w:pPr>
        <w:pStyle w:val="afff4"/>
        <w:widowControl w:val="0"/>
        <w:tabs>
          <w:tab w:val="left" w:pos="851"/>
        </w:tabs>
        <w:autoSpaceDE w:val="0"/>
        <w:rPr>
          <w:rFonts w:ascii="Times New Roman" w:hAnsi="Times New Roman"/>
          <w:bCs/>
          <w:lang w:eastAsia="ru-RU"/>
        </w:rPr>
      </w:pPr>
    </w:p>
    <w:p w14:paraId="15B66414" w14:textId="77777777" w:rsidR="00B44F30" w:rsidRPr="0055295B" w:rsidRDefault="00B44F30" w:rsidP="00B44F30">
      <w:pPr>
        <w:widowControl w:val="0"/>
        <w:tabs>
          <w:tab w:val="left" w:pos="491"/>
        </w:tabs>
        <w:autoSpaceDE w:val="0"/>
        <w:rPr>
          <w:bCs/>
          <w:sz w:val="22"/>
          <w:szCs w:val="22"/>
        </w:rPr>
      </w:pPr>
      <w:r w:rsidRPr="0055295B">
        <w:rPr>
          <w:bCs/>
          <w:sz w:val="22"/>
          <w:szCs w:val="22"/>
        </w:rPr>
        <w:t>ПОРЯДОК ПРОВЕДЕНИЯ РАБОТ</w:t>
      </w:r>
    </w:p>
    <w:p w14:paraId="112A1E46" w14:textId="77777777" w:rsidR="00B44F30" w:rsidRPr="0055295B" w:rsidRDefault="00B44F30" w:rsidP="00B44F30">
      <w:pPr>
        <w:pStyle w:val="afff4"/>
        <w:widowControl w:val="0"/>
        <w:tabs>
          <w:tab w:val="left" w:pos="851"/>
        </w:tabs>
        <w:autoSpaceDE w:val="0"/>
        <w:rPr>
          <w:rFonts w:ascii="Times New Roman" w:hAnsi="Times New Roman"/>
          <w:bCs/>
          <w:lang w:eastAsia="ru-RU"/>
        </w:rPr>
      </w:pPr>
    </w:p>
    <w:p w14:paraId="17D81017" w14:textId="6E1E34C8" w:rsidR="00B44F30" w:rsidRPr="0055295B" w:rsidRDefault="00B44F30" w:rsidP="006506C6">
      <w:pPr>
        <w:pStyle w:val="afff4"/>
        <w:numPr>
          <w:ilvl w:val="0"/>
          <w:numId w:val="49"/>
        </w:numPr>
        <w:rPr>
          <w:rFonts w:ascii="Times New Roman" w:hAnsi="Times New Roman"/>
        </w:rPr>
      </w:pPr>
      <w:bookmarkStart w:id="2" w:name="OLE_LINK2"/>
      <w:r w:rsidRPr="0055295B">
        <w:rPr>
          <w:rFonts w:ascii="Times New Roman" w:hAnsi="Times New Roman"/>
        </w:rPr>
        <w:t xml:space="preserve">Работы по Технической приемке (далее приемке) АМС/столбов проводятся Подрядчиком на основании Заказа на </w:t>
      </w:r>
      <w:bookmarkStart w:id="3" w:name="OLE_LINK3"/>
      <w:bookmarkStart w:id="4" w:name="OLE_LINK4"/>
      <w:r w:rsidRPr="0055295B">
        <w:rPr>
          <w:rFonts w:ascii="Times New Roman" w:hAnsi="Times New Roman"/>
        </w:rPr>
        <w:t>проведение технической приемки АМС/столбов</w:t>
      </w:r>
      <w:bookmarkEnd w:id="3"/>
      <w:bookmarkEnd w:id="4"/>
      <w:r w:rsidRPr="0055295B">
        <w:rPr>
          <w:rFonts w:ascii="Times New Roman" w:hAnsi="Times New Roman"/>
        </w:rPr>
        <w:t xml:space="preserve">.), непосредственно перед вводом Объекта связи Заказчика в эксплуатацию, с целью выявления недостатков строительно-монтажных работ по сооружению фундамента, металлоконструкции и иных составляющих АМС/столба. </w:t>
      </w:r>
    </w:p>
    <w:p w14:paraId="56EDFFB8" w14:textId="391A27F0" w:rsidR="00B44F30" w:rsidRPr="0055295B" w:rsidRDefault="00B44F30" w:rsidP="006506C6">
      <w:pPr>
        <w:pStyle w:val="afff4"/>
        <w:widowControl w:val="0"/>
        <w:numPr>
          <w:ilvl w:val="0"/>
          <w:numId w:val="49"/>
        </w:numPr>
        <w:autoSpaceDE w:val="0"/>
        <w:rPr>
          <w:rFonts w:ascii="Times New Roman" w:hAnsi="Times New Roman"/>
        </w:rPr>
      </w:pPr>
      <w:r w:rsidRPr="0055295B">
        <w:rPr>
          <w:rFonts w:ascii="Times New Roman" w:hAnsi="Times New Roman"/>
        </w:rPr>
        <w:t xml:space="preserve">Заказчик информирует Подрядчика о проведении приемки АМС/столба (с указанием номера БС, дату приемки, адрес и местоположение АМС/столба, порядок допуска на территорию) не позднее, чем за 5 (пять) календарных дней до даты планируемой приемки. Подрядчик обязуется произвести приёмку в указанные Заказчиком сроки. Перечень работ, выполняемых Подрядчиком при проведении приемки АМС/столбов, приведен в Приложении </w:t>
      </w:r>
      <w:bookmarkEnd w:id="2"/>
    </w:p>
    <w:p w14:paraId="34626BAE" w14:textId="6E743399" w:rsidR="00B44F30" w:rsidRPr="0055295B" w:rsidRDefault="00B44F30" w:rsidP="006506C6">
      <w:pPr>
        <w:pStyle w:val="afff4"/>
        <w:widowControl w:val="0"/>
        <w:numPr>
          <w:ilvl w:val="0"/>
          <w:numId w:val="48"/>
        </w:numPr>
        <w:autoSpaceDE w:val="0"/>
        <w:rPr>
          <w:rFonts w:ascii="Times New Roman" w:hAnsi="Times New Roman"/>
        </w:rPr>
      </w:pPr>
      <w:r w:rsidRPr="0055295B">
        <w:rPr>
          <w:rFonts w:ascii="Times New Roman" w:hAnsi="Times New Roman"/>
        </w:rPr>
        <w:t>Результаты приемки отражаются в «Акте проверки технического состояния АМС/столба, завершенного строительством» на основании «Протокола проверки качества строительно-монтажных работ при приемке АМС/столба» и предоставляются Заказчику в электронном виде в течение 3 (трех) рабочих дней, в бумажном виде в течение пяти календарных дней после проведения приемки.</w:t>
      </w:r>
      <w:r w:rsidR="006D1423">
        <w:rPr>
          <w:rFonts w:ascii="Times New Roman" w:hAnsi="Times New Roman"/>
        </w:rPr>
        <w:t xml:space="preserve"> Оригиналы актов представляются Заказчику, </w:t>
      </w:r>
      <w:r w:rsidRPr="0055295B">
        <w:rPr>
          <w:rFonts w:ascii="Times New Roman" w:hAnsi="Times New Roman"/>
        </w:rPr>
        <w:t>копия актов в электронном виде представ</w:t>
      </w:r>
      <w:r w:rsidR="006D1423">
        <w:rPr>
          <w:rFonts w:ascii="Times New Roman" w:hAnsi="Times New Roman"/>
        </w:rPr>
        <w:t>ляется</w:t>
      </w:r>
      <w:r w:rsidRPr="0055295B">
        <w:rPr>
          <w:rFonts w:ascii="Times New Roman" w:hAnsi="Times New Roman"/>
        </w:rPr>
        <w:t xml:space="preserve"> ответственному специалисту, Работы по Техническому обслуживанию АМС, столбов и антенных конструкций, входящих в состав Объектов связи, выполняются Подрядчиком в соответствии с «Инструкцией по эксплуатации антенных сооружений радиорелейных линий связи», утвержденной Минсвязи СССР 14.01.1980 г., согласно действующих норм РФ, правил и стандартов в области строительства и связи, а также требований к проведению технического обслуживания антенно-мачтовых сооружений, столбов и антенных конструкций, указанных в настоящем Договоре. Перечень работ по Техническому обслуживанию АМС, столбов и антенных конструкций, входящих в состав Объектов связи, и периодичность их выполнения приведены в Приложениях, а также в Требованиях к проведению технического обслуживания антенно-мачтовых сооружений и антенных конструкций (далее – Требования), передаваемых Заказчиком Подрядчику при подписании настоящего Договора. В случае изменения редакции Требований Заказчик уведомляет Подрядчика письменно.</w:t>
      </w:r>
    </w:p>
    <w:p w14:paraId="3EC9CB87" w14:textId="77777777" w:rsidR="00B44F30" w:rsidRPr="0055295B" w:rsidRDefault="00B44F30" w:rsidP="006506C6">
      <w:pPr>
        <w:pStyle w:val="afff4"/>
        <w:widowControl w:val="0"/>
        <w:numPr>
          <w:ilvl w:val="0"/>
          <w:numId w:val="47"/>
        </w:numPr>
        <w:autoSpaceDE w:val="0"/>
        <w:rPr>
          <w:rFonts w:ascii="Times New Roman" w:hAnsi="Times New Roman"/>
        </w:rPr>
      </w:pPr>
      <w:r w:rsidRPr="0055295B">
        <w:rPr>
          <w:rFonts w:ascii="Times New Roman" w:hAnsi="Times New Roman"/>
        </w:rPr>
        <w:t xml:space="preserve">Результаты работ по обслуживанию оформляются отдельным отчётом с фотоматериалами на каждое АМС/столб/антенную конструкцию, указанием </w:t>
      </w:r>
      <w:proofErr w:type="gramStart"/>
      <w:r w:rsidRPr="0055295B">
        <w:rPr>
          <w:rFonts w:ascii="Times New Roman" w:hAnsi="Times New Roman"/>
        </w:rPr>
        <w:t>количества</w:t>
      </w:r>
      <w:proofErr w:type="gramEnd"/>
      <w:r w:rsidRPr="0055295B">
        <w:rPr>
          <w:rFonts w:ascii="Times New Roman" w:hAnsi="Times New Roman"/>
        </w:rPr>
        <w:t xml:space="preserve"> установленного АФУ и сводной таблицей с рекомендациями Вся информация предоставляется Заказчику в бумажном и в электронном виде в 1 экземпляре.</w:t>
      </w:r>
    </w:p>
    <w:p w14:paraId="5E91C14C" w14:textId="5884A399" w:rsidR="00B44F30" w:rsidRPr="0055295B" w:rsidRDefault="00B44F30" w:rsidP="006506C6">
      <w:pPr>
        <w:pStyle w:val="afff4"/>
        <w:numPr>
          <w:ilvl w:val="0"/>
          <w:numId w:val="46"/>
        </w:numPr>
        <w:rPr>
          <w:rFonts w:ascii="Times New Roman" w:hAnsi="Times New Roman"/>
        </w:rPr>
      </w:pPr>
      <w:r w:rsidRPr="0055295B">
        <w:rPr>
          <w:rFonts w:ascii="Times New Roman" w:hAnsi="Times New Roman"/>
        </w:rPr>
        <w:t xml:space="preserve">Ремонтно-восстановительные работы на АМС проводятся Подрядчиком по поручению Заказчика, на основании заявки на выполнение ремонтно-восстановительных работ </w:t>
      </w:r>
    </w:p>
    <w:p w14:paraId="18B176D9" w14:textId="77777777" w:rsidR="00B44F30" w:rsidRPr="0055295B" w:rsidRDefault="00B44F30" w:rsidP="006506C6">
      <w:pPr>
        <w:pStyle w:val="afff4"/>
        <w:numPr>
          <w:ilvl w:val="0"/>
          <w:numId w:val="45"/>
        </w:numPr>
        <w:rPr>
          <w:rFonts w:ascii="Times New Roman" w:hAnsi="Times New Roman"/>
        </w:rPr>
      </w:pPr>
      <w:r w:rsidRPr="0055295B">
        <w:rPr>
          <w:rFonts w:ascii="Times New Roman" w:hAnsi="Times New Roman"/>
        </w:rPr>
        <w:t xml:space="preserve">Подрядчик обязан приступить к непосредственному выполнению работ не позднее 5 (пяти) рабочих дней после получения Заявки от Заказчика. </w:t>
      </w:r>
    </w:p>
    <w:p w14:paraId="6B292E6F"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формировать письма для прохода на площадки БС руководствуясь информацией предоставленной </w:t>
      </w:r>
      <w:r w:rsidRPr="0055295B">
        <w:rPr>
          <w:rFonts w:ascii="Times New Roman" w:hAnsi="Times New Roman"/>
          <w:b/>
        </w:rPr>
        <w:t>Заказчиком.</w:t>
      </w:r>
    </w:p>
    <w:p w14:paraId="25E73CBB"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Все расходы на проведения работ, в том числе материалы и запасные части, затраты на ГСМ входят в стоимость работ если не указано иное. </w:t>
      </w:r>
    </w:p>
    <w:p w14:paraId="331194B2"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Форма технических отчетов утверждена в приложении к настоящему Договору</w:t>
      </w:r>
    </w:p>
    <w:p w14:paraId="4482446F"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В случае наличия замечаний, выявленных в ходе приемки работ, выполненных Исполнителем</w:t>
      </w:r>
      <w:r w:rsidRPr="0055295B">
        <w:rPr>
          <w:rFonts w:ascii="Times New Roman" w:hAnsi="Times New Roman"/>
          <w:b/>
        </w:rPr>
        <w:t xml:space="preserve">, </w:t>
      </w:r>
      <w:r w:rsidRPr="0055295B">
        <w:rPr>
          <w:rFonts w:ascii="Times New Roman" w:hAnsi="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14:paraId="54883302"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14:paraId="0819C805"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14:paraId="601B17B2" w14:textId="77777777" w:rsidR="00B44F30" w:rsidRPr="0055295B" w:rsidRDefault="00B44F30" w:rsidP="00B44F30">
      <w:pPr>
        <w:pStyle w:val="afff4"/>
        <w:autoSpaceDE w:val="0"/>
        <w:rPr>
          <w:rFonts w:ascii="Times New Roman" w:hAnsi="Times New Roman"/>
          <w:b/>
        </w:rPr>
      </w:pPr>
    </w:p>
    <w:p w14:paraId="48895255" w14:textId="77777777" w:rsidR="00B44F30" w:rsidRPr="0055295B" w:rsidRDefault="00B44F30" w:rsidP="00B44F30">
      <w:pPr>
        <w:pStyle w:val="afff4"/>
        <w:rPr>
          <w:rFonts w:ascii="Times New Roman" w:hAnsi="Times New Roman"/>
          <w:b/>
          <w:lang w:val="en-US" w:bidi="en-US"/>
        </w:rPr>
      </w:pPr>
    </w:p>
    <w:p w14:paraId="57286237" w14:textId="77777777" w:rsidR="00B44F30" w:rsidRPr="0055295B" w:rsidRDefault="00B44F30" w:rsidP="00B44F30">
      <w:pPr>
        <w:pStyle w:val="afff4"/>
        <w:widowControl w:val="0"/>
        <w:autoSpaceDE w:val="0"/>
        <w:rPr>
          <w:rFonts w:ascii="Times New Roman" w:hAnsi="Times New Roman"/>
        </w:rPr>
      </w:pPr>
    </w:p>
    <w:p w14:paraId="434CC1EE" w14:textId="1C8170A7" w:rsidR="00B44F30" w:rsidRPr="0055295B" w:rsidRDefault="00B44F30" w:rsidP="00B44F30">
      <w:pPr>
        <w:widowControl w:val="0"/>
        <w:autoSpaceDE w:val="0"/>
        <w:rPr>
          <w:sz w:val="22"/>
          <w:szCs w:val="22"/>
        </w:rPr>
      </w:pPr>
      <w:r w:rsidRPr="0055295B">
        <w:rPr>
          <w:bCs/>
          <w:sz w:val="22"/>
          <w:szCs w:val="22"/>
        </w:rPr>
        <w:t xml:space="preserve">ОБЯЗАННОСТИ ПОДРЯДЧИКА </w:t>
      </w:r>
      <w:r w:rsidRPr="0055295B">
        <w:rPr>
          <w:sz w:val="22"/>
          <w:szCs w:val="22"/>
        </w:rPr>
        <w:t>НА ПРОВЕДЕНИЕ ТЕХНИЧЕСКОЙ ПРИЕМКИ АМС/ СТОЛБОВ</w:t>
      </w:r>
    </w:p>
    <w:p w14:paraId="72B89B27" w14:textId="2CCB71CA" w:rsidR="00B44F30" w:rsidRPr="0055295B" w:rsidRDefault="00B44F30" w:rsidP="00B44F30">
      <w:pPr>
        <w:pStyle w:val="afff4"/>
        <w:widowControl w:val="0"/>
        <w:autoSpaceDE w:val="0"/>
        <w:ind w:firstLine="0"/>
        <w:rPr>
          <w:rFonts w:ascii="Times New Roman" w:hAnsi="Times New Roman"/>
          <w:bCs/>
        </w:rPr>
      </w:pPr>
    </w:p>
    <w:p w14:paraId="2F252340" w14:textId="13D911ED"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 Подрядчик обязуется выполнить работы по Технической приемке в соответствии с Договором и настоящим Заказом на работы.</w:t>
      </w:r>
    </w:p>
    <w:p w14:paraId="3EC6204C" w14:textId="29FA2B02" w:rsidR="00B44F30" w:rsidRPr="0055295B" w:rsidRDefault="00B44F30" w:rsidP="00B44F30">
      <w:pPr>
        <w:pStyle w:val="afff4"/>
        <w:widowControl w:val="0"/>
        <w:tabs>
          <w:tab w:val="left" w:pos="4122"/>
        </w:tabs>
        <w:autoSpaceDE w:val="0"/>
        <w:rPr>
          <w:rFonts w:ascii="Times New Roman" w:hAnsi="Times New Roman"/>
        </w:rPr>
      </w:pPr>
      <w:r w:rsidRPr="0055295B">
        <w:rPr>
          <w:rFonts w:ascii="Times New Roman" w:hAnsi="Times New Roman"/>
        </w:rPr>
        <w:t xml:space="preserve">2. Работы по технической приемке включают в себя следующие виды работ: </w:t>
      </w:r>
    </w:p>
    <w:p w14:paraId="51D1D97A" w14:textId="7D50A98A" w:rsidR="00B44F30" w:rsidRPr="0055295B" w:rsidRDefault="00B44F30" w:rsidP="00B44F30">
      <w:pPr>
        <w:pStyle w:val="afff4"/>
        <w:rPr>
          <w:rFonts w:ascii="Times New Roman" w:hAnsi="Times New Roman"/>
        </w:rPr>
      </w:pPr>
      <w:r w:rsidRPr="0055295B">
        <w:rPr>
          <w:rFonts w:ascii="Times New Roman" w:hAnsi="Times New Roman"/>
        </w:rPr>
        <w:t>- ревизия фундамента АМС и контейнера (опорной рамы для башен/мачт на крыше), грунта вокруг фундамента, ограждения территории БС, проверка выполненных работ на соответствие проекту;</w:t>
      </w:r>
    </w:p>
    <w:p w14:paraId="7A90FD4D" w14:textId="7D6C059C" w:rsidR="00B44F30" w:rsidRPr="0055295B" w:rsidRDefault="00B44F30" w:rsidP="00B44F30">
      <w:pPr>
        <w:pStyle w:val="afff4"/>
        <w:rPr>
          <w:rFonts w:ascii="Times New Roman" w:hAnsi="Times New Roman"/>
        </w:rPr>
      </w:pPr>
      <w:r w:rsidRPr="0055295B">
        <w:rPr>
          <w:rFonts w:ascii="Times New Roman" w:hAnsi="Times New Roman"/>
        </w:rPr>
        <w:t xml:space="preserve"> - ревизия ствола АМС, состояния конструкций АМС, узлов решетки, болтовых соединений элементов решетки, соединений площадок обслуживания, лестниц, кабель-роста и т.д., проверка выполненных работ на соответствие проекту;</w:t>
      </w:r>
    </w:p>
    <w:p w14:paraId="275266F7" w14:textId="52684D39" w:rsidR="00B44F30" w:rsidRPr="0055295B" w:rsidRDefault="00B44F30" w:rsidP="00B44F30">
      <w:pPr>
        <w:pStyle w:val="afff4"/>
        <w:rPr>
          <w:rFonts w:ascii="Times New Roman" w:hAnsi="Times New Roman"/>
        </w:rPr>
      </w:pPr>
      <w:r w:rsidRPr="0055295B">
        <w:rPr>
          <w:rFonts w:ascii="Times New Roman" w:hAnsi="Times New Roman"/>
        </w:rPr>
        <w:t xml:space="preserve"> - ревизия системы </w:t>
      </w:r>
      <w:proofErr w:type="spellStart"/>
      <w:r w:rsidRPr="0055295B">
        <w:rPr>
          <w:rFonts w:ascii="Times New Roman" w:hAnsi="Times New Roman"/>
        </w:rPr>
        <w:t>светоограждения</w:t>
      </w:r>
      <w:proofErr w:type="spellEnd"/>
      <w:r w:rsidRPr="0055295B">
        <w:rPr>
          <w:rFonts w:ascii="Times New Roman" w:hAnsi="Times New Roman"/>
        </w:rPr>
        <w:t xml:space="preserve"> АМС, проверка электрического сопротивления изоляции кабелей СОМ и внутреннего освещения АМС;</w:t>
      </w:r>
    </w:p>
    <w:p w14:paraId="1F44CC1A" w14:textId="066758FB" w:rsidR="00B44F30" w:rsidRPr="0055295B" w:rsidRDefault="00B44F30" w:rsidP="00B44F30">
      <w:pPr>
        <w:pStyle w:val="afff4"/>
        <w:rPr>
          <w:rFonts w:ascii="Times New Roman" w:hAnsi="Times New Roman"/>
        </w:rPr>
      </w:pPr>
      <w:r w:rsidRPr="0055295B">
        <w:rPr>
          <w:rFonts w:ascii="Times New Roman" w:hAnsi="Times New Roman"/>
        </w:rPr>
        <w:t xml:space="preserve"> - проверка контура </w:t>
      </w:r>
      <w:proofErr w:type="spellStart"/>
      <w:r w:rsidRPr="0055295B">
        <w:rPr>
          <w:rFonts w:ascii="Times New Roman" w:hAnsi="Times New Roman"/>
        </w:rPr>
        <w:t>молниезащиты</w:t>
      </w:r>
      <w:proofErr w:type="spellEnd"/>
      <w:r w:rsidRPr="0055295B">
        <w:rPr>
          <w:rFonts w:ascii="Times New Roman" w:hAnsi="Times New Roman"/>
        </w:rPr>
        <w:t>, измерение сопротивления заземлителей АМС;</w:t>
      </w:r>
    </w:p>
    <w:p w14:paraId="2D56C807" w14:textId="6DBA2076" w:rsidR="00B44F30" w:rsidRPr="0055295B" w:rsidRDefault="00B44F30" w:rsidP="00B44F30">
      <w:pPr>
        <w:pStyle w:val="afff4"/>
        <w:rPr>
          <w:rFonts w:ascii="Times New Roman" w:hAnsi="Times New Roman"/>
        </w:rPr>
      </w:pPr>
      <w:r w:rsidRPr="0055295B">
        <w:rPr>
          <w:rFonts w:ascii="Times New Roman" w:hAnsi="Times New Roman"/>
        </w:rPr>
        <w:t xml:space="preserve"> - геодезическая проверка проектного положения ствола АМС, вертикальности оси и поясов ствола АМС, нивелировки опорных плит поясов башни;</w:t>
      </w:r>
    </w:p>
    <w:p w14:paraId="7544926D" w14:textId="187C52F8" w:rsidR="00B44F30" w:rsidRPr="0055295B" w:rsidRDefault="00B44F30" w:rsidP="00B44F30">
      <w:pPr>
        <w:pStyle w:val="afff4"/>
        <w:rPr>
          <w:rFonts w:ascii="Times New Roman" w:hAnsi="Times New Roman"/>
        </w:rPr>
      </w:pPr>
      <w:r w:rsidRPr="0055295B">
        <w:rPr>
          <w:rFonts w:ascii="Times New Roman" w:hAnsi="Times New Roman"/>
        </w:rPr>
        <w:t xml:space="preserve"> - фотосъемка (общий вид БС с АМС, обнаруженные дефекты, недостатки, замечания и т.д.). </w:t>
      </w:r>
    </w:p>
    <w:p w14:paraId="62B2504A" w14:textId="7487B08F" w:rsidR="00B44F30" w:rsidRPr="0055295B" w:rsidRDefault="00B44F30" w:rsidP="00B44F30">
      <w:pPr>
        <w:pStyle w:val="afff4"/>
        <w:rPr>
          <w:rFonts w:ascii="Times New Roman" w:hAnsi="Times New Roman"/>
        </w:rPr>
      </w:pPr>
      <w:r w:rsidRPr="0055295B">
        <w:rPr>
          <w:rFonts w:ascii="Times New Roman" w:hAnsi="Times New Roman"/>
        </w:rPr>
        <w:t>3. Результаты выполненных работ по технической приемке оформляются в виде отчета, который должен содержать:</w:t>
      </w:r>
    </w:p>
    <w:p w14:paraId="6DBF07EA" w14:textId="0BFD8B8A" w:rsidR="00B44F30" w:rsidRPr="0055295B" w:rsidRDefault="00B44F30" w:rsidP="00B44F30">
      <w:pPr>
        <w:pStyle w:val="afff4"/>
        <w:rPr>
          <w:rFonts w:ascii="Times New Roman" w:hAnsi="Times New Roman"/>
        </w:rPr>
      </w:pPr>
      <w:r w:rsidRPr="0055295B">
        <w:rPr>
          <w:rFonts w:ascii="Times New Roman" w:hAnsi="Times New Roman"/>
        </w:rPr>
        <w:t>- акт проверки технического состояния АМС (по форме Заказчика);</w:t>
      </w:r>
    </w:p>
    <w:p w14:paraId="549F7E76" w14:textId="18DEE987" w:rsidR="00B44F30" w:rsidRPr="0055295B" w:rsidRDefault="00B44F30" w:rsidP="00B44F30">
      <w:pPr>
        <w:pStyle w:val="afff4"/>
        <w:rPr>
          <w:rFonts w:ascii="Times New Roman" w:hAnsi="Times New Roman"/>
        </w:rPr>
      </w:pPr>
      <w:r w:rsidRPr="0055295B">
        <w:rPr>
          <w:rFonts w:ascii="Times New Roman" w:hAnsi="Times New Roman"/>
        </w:rPr>
        <w:t>- протокол нивелирования опорных плит поясов;</w:t>
      </w:r>
    </w:p>
    <w:p w14:paraId="05C368C9" w14:textId="3AB1A2F4" w:rsidR="00B44F30" w:rsidRPr="0055295B" w:rsidRDefault="00B44F30" w:rsidP="00B44F30">
      <w:pPr>
        <w:pStyle w:val="afff4"/>
        <w:rPr>
          <w:rFonts w:ascii="Times New Roman" w:hAnsi="Times New Roman"/>
        </w:rPr>
      </w:pPr>
      <w:r w:rsidRPr="0055295B">
        <w:rPr>
          <w:rFonts w:ascii="Times New Roman" w:hAnsi="Times New Roman"/>
        </w:rPr>
        <w:t xml:space="preserve">- протокол измерений вертикальности ствола АМС (измерения проводятся </w:t>
      </w:r>
      <w:proofErr w:type="gramStart"/>
      <w:r w:rsidRPr="0055295B">
        <w:rPr>
          <w:rFonts w:ascii="Times New Roman" w:hAnsi="Times New Roman"/>
        </w:rPr>
        <w:t>по методике</w:t>
      </w:r>
      <w:proofErr w:type="gramEnd"/>
      <w:r w:rsidRPr="0055295B">
        <w:rPr>
          <w:rFonts w:ascii="Times New Roman" w:hAnsi="Times New Roman"/>
        </w:rPr>
        <w:t xml:space="preserve"> согласованной с Заказчиком);</w:t>
      </w:r>
    </w:p>
    <w:p w14:paraId="34979A6C" w14:textId="4BC54C59" w:rsidR="00B44F30" w:rsidRPr="0055295B" w:rsidRDefault="00B44F30" w:rsidP="00B44F30">
      <w:pPr>
        <w:pStyle w:val="afff4"/>
        <w:rPr>
          <w:rFonts w:ascii="Times New Roman" w:hAnsi="Times New Roman"/>
        </w:rPr>
      </w:pPr>
      <w:r w:rsidRPr="0055295B">
        <w:rPr>
          <w:rFonts w:ascii="Times New Roman" w:hAnsi="Times New Roman"/>
        </w:rPr>
        <w:t>- журнал угловых/линейных измерений ствола АМС;</w:t>
      </w:r>
    </w:p>
    <w:p w14:paraId="370BEBF0" w14:textId="30EC8EF8" w:rsidR="00B44F30" w:rsidRPr="0055295B" w:rsidRDefault="00B44F30" w:rsidP="00B44F30">
      <w:pPr>
        <w:pStyle w:val="afff4"/>
        <w:rPr>
          <w:rFonts w:ascii="Times New Roman" w:hAnsi="Times New Roman"/>
        </w:rPr>
      </w:pPr>
      <w:r w:rsidRPr="0055295B">
        <w:rPr>
          <w:rFonts w:ascii="Times New Roman" w:hAnsi="Times New Roman"/>
        </w:rPr>
        <w:t>- исполнительные схемы теодолитной съемки ствола АМС;</w:t>
      </w:r>
    </w:p>
    <w:p w14:paraId="5F6733B2" w14:textId="7E358F70" w:rsidR="00B44F30" w:rsidRPr="0055295B" w:rsidRDefault="00B44F30" w:rsidP="00B44F30">
      <w:pPr>
        <w:pStyle w:val="afff4"/>
        <w:rPr>
          <w:rFonts w:ascii="Times New Roman" w:hAnsi="Times New Roman"/>
        </w:rPr>
      </w:pPr>
      <w:r w:rsidRPr="0055295B">
        <w:rPr>
          <w:rFonts w:ascii="Times New Roman" w:hAnsi="Times New Roman"/>
        </w:rPr>
        <w:t>- исполнительная схема теодолитной съемки отклонений оси и поясов АМС;</w:t>
      </w:r>
    </w:p>
    <w:p w14:paraId="153727E1" w14:textId="67CCC999" w:rsidR="00B44F30" w:rsidRPr="0055295B" w:rsidRDefault="00B44F30" w:rsidP="00B44F30">
      <w:pPr>
        <w:pStyle w:val="afff4"/>
        <w:rPr>
          <w:rFonts w:ascii="Times New Roman" w:hAnsi="Times New Roman"/>
        </w:rPr>
      </w:pPr>
      <w:r w:rsidRPr="0055295B">
        <w:rPr>
          <w:rFonts w:ascii="Times New Roman" w:hAnsi="Times New Roman"/>
        </w:rPr>
        <w:t xml:space="preserve">- протокол проверки сопротивления </w:t>
      </w:r>
      <w:proofErr w:type="spellStart"/>
      <w:r w:rsidRPr="0055295B">
        <w:rPr>
          <w:rFonts w:ascii="Times New Roman" w:hAnsi="Times New Roman"/>
        </w:rPr>
        <w:t>молниезащитного</w:t>
      </w:r>
      <w:proofErr w:type="spellEnd"/>
      <w:r w:rsidRPr="0055295B">
        <w:rPr>
          <w:rFonts w:ascii="Times New Roman" w:hAnsi="Times New Roman"/>
        </w:rPr>
        <w:t xml:space="preserve"> заземления АМС;</w:t>
      </w:r>
    </w:p>
    <w:p w14:paraId="0001B204" w14:textId="365EF3FC" w:rsidR="00B44F30" w:rsidRPr="0055295B" w:rsidRDefault="00B44F30" w:rsidP="00B44F30">
      <w:pPr>
        <w:pStyle w:val="afff4"/>
        <w:rPr>
          <w:rFonts w:ascii="Times New Roman" w:hAnsi="Times New Roman"/>
        </w:rPr>
      </w:pPr>
      <w:r w:rsidRPr="0055295B">
        <w:rPr>
          <w:rFonts w:ascii="Times New Roman" w:hAnsi="Times New Roman"/>
        </w:rPr>
        <w:t>- протокол проверки сопротивления изоляции кабеля СОМ;</w:t>
      </w:r>
    </w:p>
    <w:p w14:paraId="5C16FDAC" w14:textId="14FD2FF2" w:rsidR="00B44F30" w:rsidRPr="0055295B" w:rsidRDefault="00B44F30" w:rsidP="00B44F30">
      <w:pPr>
        <w:pStyle w:val="afff4"/>
        <w:rPr>
          <w:rFonts w:ascii="Times New Roman" w:hAnsi="Times New Roman"/>
        </w:rPr>
      </w:pPr>
      <w:r w:rsidRPr="0055295B">
        <w:rPr>
          <w:rFonts w:ascii="Times New Roman" w:hAnsi="Times New Roman"/>
        </w:rPr>
        <w:t>- фотографии (в цифровом формате) о проведенных работах и обнаруженных дефектах.</w:t>
      </w:r>
    </w:p>
    <w:p w14:paraId="790E8E7E" w14:textId="502504D8" w:rsidR="00B44F30" w:rsidRPr="0055295B" w:rsidRDefault="00B44F30" w:rsidP="00B44F30">
      <w:pPr>
        <w:pStyle w:val="afff4"/>
        <w:rPr>
          <w:rFonts w:ascii="Times New Roman" w:hAnsi="Times New Roman"/>
        </w:rPr>
      </w:pPr>
    </w:p>
    <w:p w14:paraId="3E7D6BC3" w14:textId="3737B992" w:rsidR="00B44F30" w:rsidRPr="0055295B" w:rsidRDefault="00B44F30" w:rsidP="00B44F30">
      <w:pPr>
        <w:pStyle w:val="afff4"/>
        <w:rPr>
          <w:rFonts w:ascii="Times New Roman" w:hAnsi="Times New Roman"/>
        </w:rPr>
      </w:pPr>
      <w:r w:rsidRPr="0055295B">
        <w:rPr>
          <w:rFonts w:ascii="Times New Roman" w:hAnsi="Times New Roman"/>
        </w:rPr>
        <w:t>Примечания:</w:t>
      </w:r>
    </w:p>
    <w:p w14:paraId="6C9BF892" w14:textId="58E4FBD2" w:rsidR="00B44F30" w:rsidRPr="0055295B" w:rsidRDefault="00B44F30" w:rsidP="00B44F30">
      <w:pPr>
        <w:pStyle w:val="afff4"/>
        <w:rPr>
          <w:rFonts w:ascii="Times New Roman" w:hAnsi="Times New Roman"/>
        </w:rPr>
      </w:pPr>
      <w:r w:rsidRPr="0055295B">
        <w:rPr>
          <w:rFonts w:ascii="Times New Roman" w:hAnsi="Times New Roman"/>
        </w:rPr>
        <w:t xml:space="preserve">Протоколы и акты являются самостоятельными документами и должны иметь: данные </w:t>
      </w:r>
      <w:proofErr w:type="gramStart"/>
      <w:r w:rsidRPr="0055295B">
        <w:rPr>
          <w:rFonts w:ascii="Times New Roman" w:hAnsi="Times New Roman"/>
        </w:rPr>
        <w:t>о предприятии</w:t>
      </w:r>
      <w:proofErr w:type="gramEnd"/>
      <w:r w:rsidRPr="0055295B">
        <w:rPr>
          <w:rFonts w:ascii="Times New Roman" w:hAnsi="Times New Roman"/>
        </w:rPr>
        <w:t xml:space="preserve"> проводящем осмотр; данные об объекте (принадлежность, адрес, номер о</w:t>
      </w:r>
      <w:r w:rsidR="00E2252A">
        <w:rPr>
          <w:rFonts w:ascii="Times New Roman" w:hAnsi="Times New Roman"/>
        </w:rPr>
        <w:t>бъекта</w:t>
      </w:r>
      <w:r w:rsidRPr="0055295B">
        <w:rPr>
          <w:rFonts w:ascii="Times New Roman" w:hAnsi="Times New Roman"/>
        </w:rPr>
        <w:t>); данные об измерительных приборах и их поверке; дату проведения работ; подписи и расшифровки подписей ответственных лиц.</w:t>
      </w:r>
    </w:p>
    <w:p w14:paraId="369BE5FC" w14:textId="77777777" w:rsidR="00B44F30" w:rsidRPr="0055295B" w:rsidRDefault="00B44F30" w:rsidP="00B44F30">
      <w:pPr>
        <w:pStyle w:val="afff4"/>
        <w:rPr>
          <w:rFonts w:ascii="Times New Roman" w:hAnsi="Times New Roman"/>
        </w:rPr>
      </w:pPr>
    </w:p>
    <w:p w14:paraId="15D2D296" w14:textId="77777777" w:rsidR="00B44F30" w:rsidRPr="0055295B" w:rsidRDefault="00B44F30" w:rsidP="00B44F30">
      <w:pPr>
        <w:pStyle w:val="afff4"/>
        <w:widowControl w:val="0"/>
        <w:autoSpaceDE w:val="0"/>
        <w:rPr>
          <w:rFonts w:ascii="Times New Roman" w:hAnsi="Times New Roman"/>
        </w:rPr>
      </w:pPr>
    </w:p>
    <w:p w14:paraId="53E57665" w14:textId="77777777" w:rsidR="00B44F30" w:rsidRPr="0055295B" w:rsidRDefault="00B44F30" w:rsidP="00B44F30">
      <w:pPr>
        <w:pStyle w:val="afff4"/>
        <w:widowControl w:val="0"/>
        <w:autoSpaceDE w:val="0"/>
        <w:ind w:firstLine="0"/>
        <w:rPr>
          <w:rFonts w:ascii="Times New Roman" w:hAnsi="Times New Roman"/>
        </w:rPr>
      </w:pPr>
      <w:r w:rsidRPr="0055295B">
        <w:rPr>
          <w:rFonts w:ascii="Times New Roman" w:hAnsi="Times New Roman"/>
          <w:bCs/>
        </w:rPr>
        <w:t xml:space="preserve">ОБЯЗАННОСТИ ПОДРЯДЧИКА </w:t>
      </w:r>
      <w:r w:rsidRPr="0055295B">
        <w:rPr>
          <w:rFonts w:ascii="Times New Roman" w:hAnsi="Times New Roman"/>
        </w:rPr>
        <w:t>ПРОВЕДЕНИЕ ТЕХНИЧЕСКОГО ОБСЛУЖИВАНИЯ (ТО</w:t>
      </w:r>
      <w:r w:rsidRPr="0055295B">
        <w:rPr>
          <w:rFonts w:ascii="Times New Roman" w:hAnsi="Times New Roman"/>
          <w:bCs/>
        </w:rPr>
        <w:t>:</w:t>
      </w:r>
    </w:p>
    <w:p w14:paraId="24FBD97C"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1.1.Подрядчик обязуется выполнить работы по Техническому обслуживанию в соответствии с Договором и настоящим Заказом на работы.</w:t>
      </w:r>
    </w:p>
    <w:p w14:paraId="6CD326E3"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 xml:space="preserve">1.2.По факту выполнения очередного технического обслуживания АМС или столба Подрядчик предоставляет Заказчику отчет по результатам работ, который должен содержать: </w:t>
      </w:r>
    </w:p>
    <w:p w14:paraId="7B87BF2F" w14:textId="77777777" w:rsidR="00B44F30" w:rsidRPr="0055295B" w:rsidRDefault="00B44F30" w:rsidP="00B44F30">
      <w:pPr>
        <w:pStyle w:val="afff4"/>
        <w:rPr>
          <w:rFonts w:ascii="Times New Roman" w:hAnsi="Times New Roman"/>
        </w:rPr>
      </w:pPr>
      <w:r w:rsidRPr="0055295B">
        <w:rPr>
          <w:rFonts w:ascii="Times New Roman" w:hAnsi="Times New Roman"/>
        </w:rPr>
        <w:t>1.2.1.Акт ревизии АМС/столба</w:t>
      </w:r>
    </w:p>
    <w:p w14:paraId="21BE5D7F" w14:textId="77777777" w:rsidR="00B44F30" w:rsidRPr="0055295B" w:rsidRDefault="00B44F30" w:rsidP="00B44F30">
      <w:pPr>
        <w:pStyle w:val="afff4"/>
        <w:rPr>
          <w:rFonts w:ascii="Times New Roman" w:hAnsi="Times New Roman"/>
        </w:rPr>
      </w:pPr>
      <w:r w:rsidRPr="0055295B">
        <w:rPr>
          <w:rFonts w:ascii="Times New Roman" w:hAnsi="Times New Roman"/>
        </w:rPr>
        <w:t>1.2.2.Схема АМС/столба/АК с оборудованием (готовится один раз и редактируется при изменении оборудования с записью изменений, времени и лиц, проводивших ее)</w:t>
      </w:r>
    </w:p>
    <w:p w14:paraId="1F158883" w14:textId="77777777" w:rsidR="00B44F30" w:rsidRPr="0055295B" w:rsidRDefault="00B44F30" w:rsidP="00B44F30">
      <w:pPr>
        <w:pStyle w:val="afff4"/>
        <w:rPr>
          <w:rFonts w:ascii="Times New Roman" w:hAnsi="Times New Roman"/>
        </w:rPr>
      </w:pPr>
      <w:r w:rsidRPr="0055295B">
        <w:rPr>
          <w:rFonts w:ascii="Times New Roman" w:hAnsi="Times New Roman"/>
        </w:rPr>
        <w:t>1.2.3.Сводная ведомость осадок фундаментов опоры</w:t>
      </w:r>
    </w:p>
    <w:p w14:paraId="1822C5FC"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1.2.4.Таблица отклонений ствола от вертикали </w:t>
      </w:r>
    </w:p>
    <w:p w14:paraId="09121776"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1.2.5.Схема расположения осей башни </w:t>
      </w:r>
    </w:p>
    <w:p w14:paraId="161AC537" w14:textId="77777777" w:rsidR="00B44F30" w:rsidRPr="0055295B" w:rsidRDefault="00B44F30" w:rsidP="00B44F30">
      <w:pPr>
        <w:pStyle w:val="afff4"/>
        <w:rPr>
          <w:rFonts w:ascii="Times New Roman" w:hAnsi="Times New Roman"/>
        </w:rPr>
      </w:pPr>
      <w:r w:rsidRPr="0055295B">
        <w:rPr>
          <w:rFonts w:ascii="Times New Roman" w:hAnsi="Times New Roman"/>
        </w:rPr>
        <w:t>1.2.6.Исполнительная схема вертикальности ствола АМС/столба</w:t>
      </w:r>
    </w:p>
    <w:p w14:paraId="1C0C7D10" w14:textId="77777777" w:rsidR="00B44F30" w:rsidRPr="0055295B" w:rsidRDefault="00B44F30" w:rsidP="00B44F30">
      <w:pPr>
        <w:pStyle w:val="afff4"/>
        <w:rPr>
          <w:rFonts w:ascii="Times New Roman" w:hAnsi="Times New Roman"/>
        </w:rPr>
      </w:pPr>
      <w:r w:rsidRPr="0055295B">
        <w:rPr>
          <w:rFonts w:ascii="Times New Roman" w:hAnsi="Times New Roman"/>
        </w:rPr>
        <w:t>1.2.7.Протокол проверки затяжки болтовых соединений</w:t>
      </w:r>
    </w:p>
    <w:p w14:paraId="26269D7D"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1.2.8.Протокол проверки натяжений растяжек </w:t>
      </w:r>
    </w:p>
    <w:p w14:paraId="3274939C" w14:textId="77777777" w:rsidR="00B44F30" w:rsidRPr="0055295B" w:rsidRDefault="00B44F30" w:rsidP="00B44F30">
      <w:pPr>
        <w:pStyle w:val="afff4"/>
        <w:rPr>
          <w:rFonts w:ascii="Times New Roman" w:hAnsi="Times New Roman"/>
        </w:rPr>
      </w:pPr>
      <w:r w:rsidRPr="0055295B">
        <w:rPr>
          <w:rFonts w:ascii="Times New Roman" w:hAnsi="Times New Roman"/>
        </w:rPr>
        <w:t>1.2.9.Фотоматериал о проведенных работах и обнаруженных дефектах в электронном виде</w:t>
      </w:r>
    </w:p>
    <w:p w14:paraId="3D4FA149"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1.2.10.Технический отчет по результатам электрических измерений </w:t>
      </w:r>
      <w:proofErr w:type="spellStart"/>
      <w:r w:rsidRPr="0055295B">
        <w:rPr>
          <w:rFonts w:ascii="Times New Roman" w:hAnsi="Times New Roman"/>
        </w:rPr>
        <w:t>молниезащиты</w:t>
      </w:r>
      <w:proofErr w:type="spellEnd"/>
      <w:r w:rsidRPr="0055295B">
        <w:rPr>
          <w:rFonts w:ascii="Times New Roman" w:hAnsi="Times New Roman"/>
        </w:rPr>
        <w:t xml:space="preserve"> и </w:t>
      </w:r>
      <w:proofErr w:type="spellStart"/>
      <w:r w:rsidRPr="0055295B">
        <w:rPr>
          <w:rFonts w:ascii="Times New Roman" w:hAnsi="Times New Roman"/>
        </w:rPr>
        <w:t>светоограждения</w:t>
      </w:r>
      <w:proofErr w:type="spellEnd"/>
      <w:r w:rsidRPr="0055295B">
        <w:rPr>
          <w:rFonts w:ascii="Times New Roman" w:hAnsi="Times New Roman"/>
        </w:rPr>
        <w:t xml:space="preserve"> АМС: протокол проверки сопротивления заземлителей </w:t>
      </w:r>
      <w:proofErr w:type="spellStart"/>
      <w:r w:rsidRPr="0055295B">
        <w:rPr>
          <w:rFonts w:ascii="Times New Roman" w:hAnsi="Times New Roman"/>
        </w:rPr>
        <w:t>молниезащиты</w:t>
      </w:r>
      <w:proofErr w:type="spellEnd"/>
      <w:r w:rsidRPr="0055295B">
        <w:rPr>
          <w:rFonts w:ascii="Times New Roman" w:hAnsi="Times New Roman"/>
        </w:rPr>
        <w:t xml:space="preserve">, протокол проверки сопротивления изоляции кабеля </w:t>
      </w:r>
      <w:proofErr w:type="spellStart"/>
      <w:r w:rsidRPr="0055295B">
        <w:rPr>
          <w:rFonts w:ascii="Times New Roman" w:hAnsi="Times New Roman"/>
        </w:rPr>
        <w:t>светоограждения</w:t>
      </w:r>
      <w:proofErr w:type="spellEnd"/>
      <w:r w:rsidRPr="0055295B">
        <w:rPr>
          <w:rFonts w:ascii="Times New Roman" w:hAnsi="Times New Roman"/>
        </w:rPr>
        <w:t xml:space="preserve">, протокол проверки целостности цепи заземления </w:t>
      </w:r>
      <w:proofErr w:type="spellStart"/>
      <w:r w:rsidRPr="0055295B">
        <w:rPr>
          <w:rFonts w:ascii="Times New Roman" w:hAnsi="Times New Roman"/>
        </w:rPr>
        <w:t>молниезащиты</w:t>
      </w:r>
      <w:proofErr w:type="spellEnd"/>
      <w:r w:rsidRPr="0055295B">
        <w:rPr>
          <w:rFonts w:ascii="Times New Roman" w:hAnsi="Times New Roman"/>
        </w:rPr>
        <w:t>.</w:t>
      </w:r>
    </w:p>
    <w:p w14:paraId="32EB50A7" w14:textId="77777777" w:rsidR="00B44F30" w:rsidRPr="0055295B" w:rsidRDefault="00B44F30" w:rsidP="00B44F30">
      <w:pPr>
        <w:pStyle w:val="afff4"/>
        <w:rPr>
          <w:rFonts w:ascii="Times New Roman" w:hAnsi="Times New Roman"/>
        </w:rPr>
      </w:pPr>
      <w:r w:rsidRPr="0055295B">
        <w:rPr>
          <w:rFonts w:ascii="Times New Roman" w:hAnsi="Times New Roman"/>
        </w:rPr>
        <w:t>1.2.11 Протокол измерения кривизны поясов АМС</w:t>
      </w:r>
    </w:p>
    <w:p w14:paraId="0881D610" w14:textId="77777777" w:rsidR="00B44F30" w:rsidRPr="0055295B" w:rsidRDefault="00B44F30" w:rsidP="00B44F30">
      <w:pPr>
        <w:pStyle w:val="afff4"/>
        <w:rPr>
          <w:rFonts w:ascii="Times New Roman" w:hAnsi="Times New Roman"/>
        </w:rPr>
      </w:pPr>
      <w:r w:rsidRPr="0055295B">
        <w:rPr>
          <w:rFonts w:ascii="Times New Roman" w:hAnsi="Times New Roman"/>
        </w:rPr>
        <w:t>1.2.12 исполнительные схемы теодолитной съемки ствола АМС;</w:t>
      </w:r>
    </w:p>
    <w:p w14:paraId="77FDCA8C" w14:textId="77777777" w:rsidR="00B44F30" w:rsidRPr="0055295B" w:rsidRDefault="00B44F30" w:rsidP="00B44F30">
      <w:pPr>
        <w:pStyle w:val="afff4"/>
        <w:rPr>
          <w:rFonts w:ascii="Times New Roman" w:hAnsi="Times New Roman"/>
        </w:rPr>
      </w:pPr>
    </w:p>
    <w:p w14:paraId="5E50598A"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 xml:space="preserve">1.3.По факту выполнения очередного технического обслуживания антенных конструкций Подрядчик предоставляет Заказчику отчет по результатам работ, который должен содержать: </w:t>
      </w:r>
    </w:p>
    <w:p w14:paraId="4B87E690"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1.3.1.Акт ревизий антенных конструкций </w:t>
      </w:r>
    </w:p>
    <w:p w14:paraId="37A4FD93" w14:textId="77777777" w:rsidR="00B44F30" w:rsidRPr="0055295B" w:rsidRDefault="00B44F30" w:rsidP="00B44F30">
      <w:pPr>
        <w:pStyle w:val="afff4"/>
        <w:rPr>
          <w:rFonts w:ascii="Times New Roman" w:hAnsi="Times New Roman"/>
        </w:rPr>
      </w:pPr>
      <w:r w:rsidRPr="0055295B">
        <w:rPr>
          <w:rFonts w:ascii="Times New Roman" w:hAnsi="Times New Roman"/>
        </w:rPr>
        <w:t>1.3.2.Схема расположения антенн</w:t>
      </w:r>
    </w:p>
    <w:p w14:paraId="4FA0D362"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1.3.3.Протокол проверки затяжки болтовых соединений </w:t>
      </w:r>
    </w:p>
    <w:p w14:paraId="67DA2E6A" w14:textId="77777777" w:rsidR="00B44F30" w:rsidRPr="0055295B" w:rsidRDefault="00B44F30" w:rsidP="00B44F30">
      <w:pPr>
        <w:pStyle w:val="afff4"/>
        <w:rPr>
          <w:rFonts w:ascii="Times New Roman" w:hAnsi="Times New Roman"/>
        </w:rPr>
      </w:pPr>
      <w:r w:rsidRPr="0055295B">
        <w:rPr>
          <w:rFonts w:ascii="Times New Roman" w:hAnsi="Times New Roman"/>
        </w:rPr>
        <w:t>1.3.4.Фотоматериал о проведенных работах и обнаруженных дефектах в электронном виде.</w:t>
      </w:r>
    </w:p>
    <w:p w14:paraId="38339437"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1.3.5.Протокол целостности цепи </w:t>
      </w:r>
      <w:proofErr w:type="spellStart"/>
      <w:r w:rsidRPr="0055295B">
        <w:rPr>
          <w:rFonts w:ascii="Times New Roman" w:hAnsi="Times New Roman"/>
        </w:rPr>
        <w:t>металлосвязей</w:t>
      </w:r>
      <w:proofErr w:type="spellEnd"/>
      <w:r w:rsidRPr="0055295B">
        <w:rPr>
          <w:rFonts w:ascii="Times New Roman" w:hAnsi="Times New Roman"/>
        </w:rPr>
        <w:t xml:space="preserve"> заземления конструкций </w:t>
      </w:r>
    </w:p>
    <w:p w14:paraId="2DC9D78D" w14:textId="77777777" w:rsidR="00B44F30" w:rsidRPr="0055295B" w:rsidRDefault="00B44F30" w:rsidP="00B44F30">
      <w:pPr>
        <w:pStyle w:val="afff4"/>
        <w:rPr>
          <w:rFonts w:ascii="Times New Roman" w:hAnsi="Times New Roman"/>
        </w:rPr>
      </w:pPr>
      <w:r w:rsidRPr="0055295B">
        <w:rPr>
          <w:rFonts w:ascii="Times New Roman" w:hAnsi="Times New Roman"/>
        </w:rPr>
        <w:t>1.3.6 протокол измерений осадок фундамента опоры;</w:t>
      </w:r>
    </w:p>
    <w:p w14:paraId="335F0055" w14:textId="77777777" w:rsidR="00B44F30" w:rsidRPr="0055295B" w:rsidRDefault="00B44F30" w:rsidP="00B44F30">
      <w:pPr>
        <w:pStyle w:val="afff4"/>
        <w:rPr>
          <w:rFonts w:ascii="Times New Roman" w:hAnsi="Times New Roman"/>
        </w:rPr>
      </w:pPr>
      <w:r w:rsidRPr="0055295B">
        <w:rPr>
          <w:rFonts w:ascii="Times New Roman" w:hAnsi="Times New Roman"/>
        </w:rPr>
        <w:t>1.3.7 планово-высотное обоснование;</w:t>
      </w:r>
    </w:p>
    <w:p w14:paraId="5E9C9AFD" w14:textId="77777777" w:rsidR="00B44F30" w:rsidRPr="0055295B" w:rsidRDefault="00B44F30" w:rsidP="00B44F30">
      <w:pPr>
        <w:pStyle w:val="afff4"/>
        <w:rPr>
          <w:rFonts w:ascii="Times New Roman" w:hAnsi="Times New Roman"/>
        </w:rPr>
      </w:pPr>
      <w:r w:rsidRPr="0055295B">
        <w:rPr>
          <w:rFonts w:ascii="Times New Roman" w:hAnsi="Times New Roman"/>
        </w:rPr>
        <w:t>1.3.8 журнал угловых (линейных) измерений ствола АМС;</w:t>
      </w:r>
    </w:p>
    <w:p w14:paraId="38F2BB25" w14:textId="77777777" w:rsidR="00B44F30" w:rsidRPr="0055295B" w:rsidRDefault="00B44F30" w:rsidP="00B44F30">
      <w:pPr>
        <w:pStyle w:val="afff4"/>
        <w:rPr>
          <w:rFonts w:ascii="Times New Roman" w:hAnsi="Times New Roman"/>
        </w:rPr>
      </w:pPr>
    </w:p>
    <w:p w14:paraId="53024F1C" w14:textId="77777777" w:rsidR="00B44F30" w:rsidRPr="0055295B" w:rsidRDefault="00B44F30" w:rsidP="00B44F30">
      <w:pPr>
        <w:pStyle w:val="afff4"/>
        <w:rPr>
          <w:rFonts w:ascii="Times New Roman" w:hAnsi="Times New Roman"/>
        </w:rPr>
      </w:pPr>
      <w:r w:rsidRPr="0055295B">
        <w:rPr>
          <w:rFonts w:ascii="Times New Roman" w:hAnsi="Times New Roman"/>
        </w:rPr>
        <w:t>Примечания:</w:t>
      </w:r>
    </w:p>
    <w:p w14:paraId="1AA1C8C1" w14:textId="77777777" w:rsidR="00B44F30" w:rsidRPr="0055295B" w:rsidRDefault="00B44F30" w:rsidP="00B44F30">
      <w:pPr>
        <w:pStyle w:val="afff4"/>
        <w:rPr>
          <w:rFonts w:ascii="Times New Roman" w:hAnsi="Times New Roman"/>
        </w:rPr>
      </w:pPr>
      <w:r w:rsidRPr="0055295B">
        <w:rPr>
          <w:rFonts w:ascii="Times New Roman" w:hAnsi="Times New Roman"/>
        </w:rPr>
        <w:t>Протоколы и акты являются самостоятельными документами и должны иметь: данные о предприятии, проводящем осмотр; данные об объекте (принадлежность, адрес, номер объекта); данные об измерительных приборах и их поверке; дату проведения работ; подписи и расшифровки подписей ответственных лиц.</w:t>
      </w:r>
    </w:p>
    <w:p w14:paraId="3AD78304" w14:textId="77777777" w:rsidR="00B44F30" w:rsidRDefault="00B44F30" w:rsidP="00B44F30">
      <w:pPr>
        <w:pStyle w:val="afff4"/>
        <w:widowControl w:val="0"/>
        <w:autoSpaceDE w:val="0"/>
        <w:rPr>
          <w:rFonts w:ascii="Times New Roman" w:hAnsi="Times New Roman"/>
        </w:rPr>
      </w:pPr>
    </w:p>
    <w:p w14:paraId="6AE3D917" w14:textId="77777777" w:rsidR="00A42292" w:rsidRPr="0055295B" w:rsidRDefault="00A42292" w:rsidP="00B44F30">
      <w:pPr>
        <w:pStyle w:val="afff4"/>
        <w:widowControl w:val="0"/>
        <w:autoSpaceDE w:val="0"/>
        <w:rPr>
          <w:rFonts w:ascii="Times New Roman" w:hAnsi="Times New Roman"/>
          <w:bCs/>
        </w:rPr>
      </w:pPr>
    </w:p>
    <w:p w14:paraId="78CA0904" w14:textId="77777777" w:rsidR="00B44F30" w:rsidRPr="0055295B" w:rsidRDefault="00B44F30" w:rsidP="00B44F30">
      <w:pPr>
        <w:pStyle w:val="afff4"/>
        <w:widowControl w:val="0"/>
        <w:autoSpaceDE w:val="0"/>
        <w:ind w:firstLine="0"/>
        <w:rPr>
          <w:rFonts w:ascii="Times New Roman" w:hAnsi="Times New Roman"/>
          <w:bCs/>
        </w:rPr>
      </w:pPr>
      <w:r w:rsidRPr="0055295B">
        <w:rPr>
          <w:rFonts w:ascii="Times New Roman" w:hAnsi="Times New Roman"/>
          <w:bCs/>
        </w:rPr>
        <w:t>ОБЯЗАННОСТИ ПОДРЯДЧИКА ВЫПОЛНЕНИЕ РЕМОНТНО-ВОССТАНОВИТЕЛЬНЫХ РАБОТ:</w:t>
      </w:r>
    </w:p>
    <w:p w14:paraId="79C8D31D"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1.1.Подрядчик обязуется выполнить ремонтно-восстановительные работы на АМС базовых станций в соответствии с Договором и настоящим Заказом на работы.</w:t>
      </w:r>
    </w:p>
    <w:p w14:paraId="2857F8B2"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1.2.По факту выполнения ремонтно-восстановительных работ Подрядчик предоставляет Заказчику следующие документы:</w:t>
      </w:r>
    </w:p>
    <w:p w14:paraId="51EC9390"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1.2.1.Акт дефектного состояния металлической опоры;</w:t>
      </w:r>
    </w:p>
    <w:p w14:paraId="7BE5DF6A"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1.2.2.Акты на выполнение отдельных работ;</w:t>
      </w:r>
    </w:p>
    <w:p w14:paraId="3CB8D91F"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1.2.3.Акты на скрытые работы;</w:t>
      </w:r>
    </w:p>
    <w:p w14:paraId="1A6E5E98"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1.2.4.Журнал производства работ;</w:t>
      </w:r>
    </w:p>
    <w:p w14:paraId="172FA904"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1.2.5.</w:t>
      </w:r>
      <w:proofErr w:type="gramStart"/>
      <w:r w:rsidRPr="0055295B">
        <w:rPr>
          <w:rFonts w:ascii="Times New Roman" w:hAnsi="Times New Roman"/>
        </w:rPr>
        <w:t>Сертификаты</w:t>
      </w:r>
      <w:proofErr w:type="gramEnd"/>
      <w:r w:rsidRPr="0055295B">
        <w:rPr>
          <w:rFonts w:ascii="Times New Roman" w:hAnsi="Times New Roman"/>
        </w:rPr>
        <w:t xml:space="preserve"> удостоверяющие качество материалов, примененных при монтаже.</w:t>
      </w:r>
    </w:p>
    <w:p w14:paraId="1A73AFFC"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 xml:space="preserve">1.2.6.Акт на скрытые работы по устройству </w:t>
      </w:r>
      <w:proofErr w:type="spellStart"/>
      <w:r w:rsidRPr="0055295B">
        <w:rPr>
          <w:rFonts w:ascii="Times New Roman" w:hAnsi="Times New Roman"/>
        </w:rPr>
        <w:t>молниезащитного</w:t>
      </w:r>
      <w:proofErr w:type="spellEnd"/>
      <w:r w:rsidRPr="0055295B">
        <w:rPr>
          <w:rFonts w:ascii="Times New Roman" w:hAnsi="Times New Roman"/>
        </w:rPr>
        <w:t xml:space="preserve"> заземления и протокол измерений сопротивления – при выполнении этих работ;</w:t>
      </w:r>
    </w:p>
    <w:p w14:paraId="63330C7E"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1.2.7.Протокол измерений вертикальности ствола опоры, осадок фундамента, исполнительные схемы теодолитной съемки, отклонений оси и поясов башни – при выполнении работ, связанных с изменением этих параметров.</w:t>
      </w:r>
    </w:p>
    <w:p w14:paraId="38733596"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1.2.8.Фотоматериал о проведенных работах и обнаруженных дефектах в электронном виде.</w:t>
      </w:r>
    </w:p>
    <w:p w14:paraId="36DB7FFA" w14:textId="77777777" w:rsidR="00B44F30" w:rsidRPr="0055295B" w:rsidRDefault="00B44F30" w:rsidP="00B44F30">
      <w:pPr>
        <w:pStyle w:val="afff4"/>
        <w:pageBreakBefore/>
        <w:rPr>
          <w:rFonts w:ascii="Times New Roman" w:hAnsi="Times New Roman"/>
        </w:rPr>
      </w:pPr>
    </w:p>
    <w:p w14:paraId="5483AAC6" w14:textId="77777777" w:rsidR="00B44F30" w:rsidRPr="0055295B" w:rsidRDefault="00B44F30" w:rsidP="00B44F30">
      <w:pPr>
        <w:jc w:val="right"/>
        <w:rPr>
          <w:sz w:val="22"/>
          <w:szCs w:val="22"/>
        </w:rPr>
      </w:pPr>
    </w:p>
    <w:p w14:paraId="5A3B4478" w14:textId="653F87B4" w:rsidR="00B44F30" w:rsidRPr="0055295B" w:rsidRDefault="00B44F30" w:rsidP="00B44F30">
      <w:pPr>
        <w:jc w:val="right"/>
        <w:rPr>
          <w:sz w:val="22"/>
          <w:szCs w:val="22"/>
        </w:rPr>
      </w:pPr>
      <w:r w:rsidRPr="0055295B">
        <w:rPr>
          <w:sz w:val="22"/>
          <w:szCs w:val="22"/>
        </w:rPr>
        <w:t xml:space="preserve">Форма </w:t>
      </w:r>
      <w:r w:rsidRPr="0055295B">
        <w:rPr>
          <w:color w:val="000000"/>
          <w:sz w:val="22"/>
          <w:szCs w:val="22"/>
        </w:rPr>
        <w:t>Акта проверки технического состояния АМС/столба, завершенного строительством</w:t>
      </w:r>
    </w:p>
    <w:p w14:paraId="633D245C" w14:textId="6930EC94" w:rsidR="00B44F30" w:rsidRPr="0055295B" w:rsidRDefault="00B44F30" w:rsidP="00A42292">
      <w:pPr>
        <w:jc w:val="center"/>
        <w:rPr>
          <w:color w:val="000000"/>
          <w:sz w:val="22"/>
          <w:szCs w:val="22"/>
        </w:rPr>
      </w:pPr>
      <w:r w:rsidRPr="0055295B">
        <w:rPr>
          <w:color w:val="000000"/>
          <w:sz w:val="22"/>
          <w:szCs w:val="22"/>
        </w:rPr>
        <w:t>АКТ</w:t>
      </w:r>
      <w:r w:rsidR="00A42292">
        <w:rPr>
          <w:color w:val="000000"/>
          <w:sz w:val="22"/>
          <w:szCs w:val="22"/>
        </w:rPr>
        <w:t xml:space="preserve"> </w:t>
      </w:r>
      <w:r w:rsidRPr="0055295B">
        <w:rPr>
          <w:color w:val="000000"/>
          <w:sz w:val="22"/>
          <w:szCs w:val="22"/>
        </w:rPr>
        <w:t>проверки технического состояния АМС/столба, завершенного строительством</w:t>
      </w:r>
    </w:p>
    <w:p w14:paraId="3BA8C187" w14:textId="2D633FB5" w:rsidR="00B44F30" w:rsidRPr="0055295B" w:rsidRDefault="00B44F30" w:rsidP="00B44F30">
      <w:pPr>
        <w:jc w:val="center"/>
        <w:rPr>
          <w:color w:val="000000"/>
          <w:sz w:val="22"/>
          <w:szCs w:val="22"/>
        </w:rPr>
      </w:pPr>
    </w:p>
    <w:tbl>
      <w:tblPr>
        <w:tblW w:w="9355" w:type="dxa"/>
        <w:tblCellMar>
          <w:left w:w="10" w:type="dxa"/>
          <w:right w:w="10" w:type="dxa"/>
        </w:tblCellMar>
        <w:tblLook w:val="0000" w:firstRow="0" w:lastRow="0" w:firstColumn="0" w:lastColumn="0" w:noHBand="0" w:noVBand="0"/>
      </w:tblPr>
      <w:tblGrid>
        <w:gridCol w:w="4602"/>
        <w:gridCol w:w="4753"/>
      </w:tblGrid>
      <w:tr w:rsidR="00B44F30" w:rsidRPr="0055295B" w14:paraId="5066A037" w14:textId="0B15C2D5" w:rsidTr="00AD6E74">
        <w:trPr>
          <w:trHeight w:val="231"/>
        </w:trPr>
        <w:tc>
          <w:tcPr>
            <w:tcW w:w="4602" w:type="dxa"/>
            <w:shd w:val="clear" w:color="auto" w:fill="auto"/>
            <w:tcMar>
              <w:top w:w="0" w:type="dxa"/>
              <w:left w:w="108" w:type="dxa"/>
              <w:bottom w:w="0" w:type="dxa"/>
              <w:right w:w="108" w:type="dxa"/>
            </w:tcMar>
          </w:tcPr>
          <w:p w14:paraId="5415254B" w14:textId="538FD82C" w:rsidR="00B44F30" w:rsidRPr="0055295B" w:rsidRDefault="00B44F30" w:rsidP="00AD6E74">
            <w:pPr>
              <w:rPr>
                <w:color w:val="000000"/>
                <w:sz w:val="22"/>
                <w:szCs w:val="22"/>
              </w:rPr>
            </w:pPr>
            <w:r w:rsidRPr="0055295B">
              <w:rPr>
                <w:color w:val="000000"/>
                <w:sz w:val="22"/>
                <w:szCs w:val="22"/>
              </w:rPr>
              <w:t>Населенный пункт: ___________________</w:t>
            </w:r>
          </w:p>
          <w:p w14:paraId="4A449280" w14:textId="50650386" w:rsidR="00B44F30" w:rsidRPr="0055295B" w:rsidRDefault="00B44F30" w:rsidP="00AD6E74">
            <w:pPr>
              <w:jc w:val="center"/>
              <w:rPr>
                <w:color w:val="000000"/>
                <w:sz w:val="22"/>
                <w:szCs w:val="22"/>
              </w:rPr>
            </w:pPr>
          </w:p>
        </w:tc>
        <w:tc>
          <w:tcPr>
            <w:tcW w:w="4753" w:type="dxa"/>
            <w:shd w:val="clear" w:color="auto" w:fill="auto"/>
            <w:tcMar>
              <w:top w:w="0" w:type="dxa"/>
              <w:left w:w="108" w:type="dxa"/>
              <w:bottom w:w="0" w:type="dxa"/>
              <w:right w:w="108" w:type="dxa"/>
            </w:tcMar>
          </w:tcPr>
          <w:p w14:paraId="43B513B0" w14:textId="2A2BA887" w:rsidR="00B44F30" w:rsidRPr="0055295B" w:rsidRDefault="00B44F30" w:rsidP="00AD6E74">
            <w:pPr>
              <w:jc w:val="right"/>
              <w:rPr>
                <w:sz w:val="22"/>
                <w:szCs w:val="22"/>
              </w:rPr>
            </w:pPr>
            <w:r w:rsidRPr="0055295B">
              <w:rPr>
                <w:color w:val="000000"/>
                <w:sz w:val="22"/>
                <w:szCs w:val="22"/>
              </w:rPr>
              <w:t>Дата: «___</w:t>
            </w:r>
            <w:proofErr w:type="gramStart"/>
            <w:r w:rsidRPr="0055295B">
              <w:rPr>
                <w:color w:val="000000"/>
                <w:sz w:val="22"/>
                <w:szCs w:val="22"/>
              </w:rPr>
              <w:t>_»_</w:t>
            </w:r>
            <w:proofErr w:type="gramEnd"/>
            <w:r w:rsidRPr="0055295B">
              <w:rPr>
                <w:color w:val="000000"/>
                <w:sz w:val="22"/>
                <w:szCs w:val="22"/>
              </w:rPr>
              <w:t>______________20</w:t>
            </w:r>
            <w:r w:rsidRPr="0055295B">
              <w:rPr>
                <w:color w:val="000000"/>
                <w:sz w:val="22"/>
                <w:szCs w:val="22"/>
                <w:lang w:val="en-US"/>
              </w:rPr>
              <w:t>1__</w:t>
            </w:r>
            <w:r w:rsidRPr="0055295B">
              <w:rPr>
                <w:color w:val="000000"/>
                <w:sz w:val="22"/>
                <w:szCs w:val="22"/>
              </w:rPr>
              <w:t xml:space="preserve"> г.</w:t>
            </w:r>
          </w:p>
          <w:p w14:paraId="14C122F4" w14:textId="67ED0640" w:rsidR="00B44F30" w:rsidRPr="0055295B" w:rsidRDefault="00B44F30" w:rsidP="00AD6E74">
            <w:pPr>
              <w:jc w:val="center"/>
              <w:rPr>
                <w:color w:val="000000"/>
                <w:sz w:val="22"/>
                <w:szCs w:val="22"/>
              </w:rPr>
            </w:pPr>
          </w:p>
        </w:tc>
      </w:tr>
    </w:tbl>
    <w:p w14:paraId="0C1D32F4" w14:textId="1E9EBEC8"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Рабочая группа в составе специалистов компании ________________________________________:</w:t>
      </w:r>
    </w:p>
    <w:tbl>
      <w:tblPr>
        <w:tblW w:w="5598" w:type="dxa"/>
        <w:tblCellMar>
          <w:left w:w="10" w:type="dxa"/>
          <w:right w:w="10" w:type="dxa"/>
        </w:tblCellMar>
        <w:tblLook w:val="0000" w:firstRow="0" w:lastRow="0" w:firstColumn="0" w:lastColumn="0" w:noHBand="0" w:noVBand="0"/>
      </w:tblPr>
      <w:tblGrid>
        <w:gridCol w:w="5598"/>
      </w:tblGrid>
      <w:tr w:rsidR="00B44F30" w:rsidRPr="0055295B" w14:paraId="2AC887DD" w14:textId="500EBC7C" w:rsidTr="00AD6E74">
        <w:tc>
          <w:tcPr>
            <w:tcW w:w="5598" w:type="dxa"/>
            <w:tcBorders>
              <w:bottom w:val="single" w:sz="4" w:space="0" w:color="000000"/>
            </w:tcBorders>
            <w:shd w:val="clear" w:color="auto" w:fill="auto"/>
            <w:tcMar>
              <w:top w:w="0" w:type="dxa"/>
              <w:left w:w="108" w:type="dxa"/>
              <w:bottom w:w="0" w:type="dxa"/>
              <w:right w:w="108" w:type="dxa"/>
            </w:tcMar>
          </w:tcPr>
          <w:p w14:paraId="57386D5E" w14:textId="4B09BFC5" w:rsidR="00B44F30" w:rsidRPr="0055295B" w:rsidRDefault="00B44F30" w:rsidP="00AD6E74">
            <w:pPr>
              <w:rPr>
                <w:color w:val="000000"/>
                <w:sz w:val="22"/>
                <w:szCs w:val="22"/>
              </w:rPr>
            </w:pPr>
          </w:p>
        </w:tc>
      </w:tr>
    </w:tbl>
    <w:p w14:paraId="6A110585" w14:textId="6061CBAB"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в присутствии представителя(ей) (наименование организации-строителя):</w:t>
      </w:r>
    </w:p>
    <w:tbl>
      <w:tblPr>
        <w:tblW w:w="5598" w:type="dxa"/>
        <w:tblCellMar>
          <w:left w:w="10" w:type="dxa"/>
          <w:right w:w="10" w:type="dxa"/>
        </w:tblCellMar>
        <w:tblLook w:val="0000" w:firstRow="0" w:lastRow="0" w:firstColumn="0" w:lastColumn="0" w:noHBand="0" w:noVBand="0"/>
      </w:tblPr>
      <w:tblGrid>
        <w:gridCol w:w="5598"/>
      </w:tblGrid>
      <w:tr w:rsidR="00B44F30" w:rsidRPr="0055295B" w14:paraId="6A2BDD7F" w14:textId="0583879E" w:rsidTr="00AD6E74">
        <w:tc>
          <w:tcPr>
            <w:tcW w:w="5598" w:type="dxa"/>
            <w:tcBorders>
              <w:bottom w:val="single" w:sz="4" w:space="0" w:color="000000"/>
            </w:tcBorders>
            <w:shd w:val="clear" w:color="auto" w:fill="auto"/>
            <w:tcMar>
              <w:top w:w="0" w:type="dxa"/>
              <w:left w:w="108" w:type="dxa"/>
              <w:bottom w:w="0" w:type="dxa"/>
              <w:right w:w="108" w:type="dxa"/>
            </w:tcMar>
          </w:tcPr>
          <w:p w14:paraId="2A0DB029" w14:textId="22CF4B2B" w:rsidR="00B44F30" w:rsidRPr="0055295B" w:rsidRDefault="00B44F30" w:rsidP="00AD6E74">
            <w:pPr>
              <w:rPr>
                <w:color w:val="000000"/>
                <w:sz w:val="22"/>
                <w:szCs w:val="22"/>
              </w:rPr>
            </w:pPr>
          </w:p>
        </w:tc>
      </w:tr>
    </w:tbl>
    <w:p w14:paraId="2FDD51B7" w14:textId="04EBA9AE"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проверила техническое состояние (тип АМС/столб) базовой станции № ХХХХ в (адрес БС) законченной строительством (наименование организации-строителя), на предмет определения готовности ее к приемке заказчиком.</w:t>
      </w:r>
    </w:p>
    <w:p w14:paraId="5894A7A1" w14:textId="5FD93833" w:rsidR="00B44F30" w:rsidRPr="0055295B" w:rsidRDefault="00B44F30" w:rsidP="00B44F30">
      <w:pPr>
        <w:jc w:val="center"/>
        <w:rPr>
          <w:color w:val="000000"/>
          <w:sz w:val="22"/>
          <w:szCs w:val="22"/>
        </w:rPr>
      </w:pPr>
      <w:r w:rsidRPr="0055295B">
        <w:rPr>
          <w:color w:val="000000"/>
          <w:sz w:val="22"/>
          <w:szCs w:val="22"/>
        </w:rPr>
        <w:t>В результате проверки выявили следующие недостатки:</w:t>
      </w:r>
    </w:p>
    <w:p w14:paraId="59EFB6A2" w14:textId="2B4DDB03" w:rsidR="00B44F30" w:rsidRPr="0055295B" w:rsidRDefault="00B44F30" w:rsidP="006506C6">
      <w:pPr>
        <w:numPr>
          <w:ilvl w:val="0"/>
          <w:numId w:val="41"/>
        </w:numPr>
        <w:tabs>
          <w:tab w:val="left" w:pos="360"/>
        </w:tabs>
        <w:suppressAutoHyphens/>
        <w:autoSpaceDN w:val="0"/>
        <w:ind w:left="0" w:firstLine="0"/>
        <w:jc w:val="both"/>
        <w:textAlignment w:val="baseline"/>
        <w:rPr>
          <w:color w:val="000000"/>
          <w:sz w:val="22"/>
          <w:szCs w:val="22"/>
        </w:rPr>
      </w:pPr>
      <w:r w:rsidRPr="0055295B">
        <w:rPr>
          <w:color w:val="000000"/>
          <w:sz w:val="22"/>
          <w:szCs w:val="22"/>
        </w:rPr>
        <w:t>Ревизия фундамента, опорного узла:</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5F41EC92" w14:textId="4864E7E6" w:rsidTr="00AD6E74">
        <w:tc>
          <w:tcPr>
            <w:tcW w:w="9355" w:type="dxa"/>
            <w:tcBorders>
              <w:bottom w:val="single" w:sz="4" w:space="0" w:color="000000"/>
            </w:tcBorders>
            <w:shd w:val="clear" w:color="auto" w:fill="auto"/>
            <w:tcMar>
              <w:top w:w="0" w:type="dxa"/>
              <w:left w:w="108" w:type="dxa"/>
              <w:bottom w:w="0" w:type="dxa"/>
              <w:right w:w="108" w:type="dxa"/>
            </w:tcMar>
          </w:tcPr>
          <w:p w14:paraId="5C3E5B50" w14:textId="64D7DDCD" w:rsidR="00B44F30" w:rsidRPr="0055295B" w:rsidRDefault="00B44F30" w:rsidP="00AD6E74">
            <w:pPr>
              <w:rPr>
                <w:color w:val="000000"/>
                <w:sz w:val="22"/>
                <w:szCs w:val="22"/>
              </w:rPr>
            </w:pPr>
          </w:p>
        </w:tc>
      </w:tr>
    </w:tbl>
    <w:p w14:paraId="7F1D7514" w14:textId="62214801" w:rsidR="00B44F30" w:rsidRPr="0055295B" w:rsidRDefault="00B44F30" w:rsidP="006506C6">
      <w:pPr>
        <w:numPr>
          <w:ilvl w:val="0"/>
          <w:numId w:val="41"/>
        </w:numPr>
        <w:tabs>
          <w:tab w:val="left" w:pos="360"/>
        </w:tabs>
        <w:suppressAutoHyphens/>
        <w:autoSpaceDN w:val="0"/>
        <w:ind w:left="0" w:firstLine="0"/>
        <w:jc w:val="both"/>
        <w:textAlignment w:val="baseline"/>
        <w:rPr>
          <w:color w:val="000000"/>
          <w:sz w:val="22"/>
          <w:szCs w:val="22"/>
        </w:rPr>
      </w:pPr>
      <w:r w:rsidRPr="0055295B">
        <w:rPr>
          <w:color w:val="000000"/>
          <w:sz w:val="22"/>
          <w:szCs w:val="22"/>
        </w:rPr>
        <w:t>АМС</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2500134F" w14:textId="3880A63A" w:rsidTr="00AD6E74">
        <w:tc>
          <w:tcPr>
            <w:tcW w:w="9355" w:type="dxa"/>
            <w:tcBorders>
              <w:bottom w:val="single" w:sz="4" w:space="0" w:color="000000"/>
            </w:tcBorders>
            <w:shd w:val="clear" w:color="auto" w:fill="auto"/>
            <w:tcMar>
              <w:top w:w="0" w:type="dxa"/>
              <w:left w:w="108" w:type="dxa"/>
              <w:bottom w:w="0" w:type="dxa"/>
              <w:right w:w="108" w:type="dxa"/>
            </w:tcMar>
          </w:tcPr>
          <w:p w14:paraId="28216A84" w14:textId="31D44C52" w:rsidR="00B44F30" w:rsidRPr="0055295B" w:rsidRDefault="00B44F30" w:rsidP="00AD6E74">
            <w:pPr>
              <w:rPr>
                <w:color w:val="000000"/>
                <w:sz w:val="22"/>
                <w:szCs w:val="22"/>
              </w:rPr>
            </w:pPr>
            <w:r w:rsidRPr="0055295B">
              <w:rPr>
                <w:color w:val="000000"/>
                <w:sz w:val="22"/>
                <w:szCs w:val="22"/>
              </w:rPr>
              <w:t>Элементы решетки ствола опоры:</w:t>
            </w:r>
          </w:p>
        </w:tc>
      </w:tr>
      <w:tr w:rsidR="00B44F30" w:rsidRPr="0055295B" w14:paraId="644F8650" w14:textId="5745A659"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0EF190DF" w14:textId="3A75E101" w:rsidR="00B44F30" w:rsidRPr="0055295B" w:rsidRDefault="00B44F30" w:rsidP="00AD6E74">
            <w:pPr>
              <w:rPr>
                <w:color w:val="000000"/>
                <w:sz w:val="22"/>
                <w:szCs w:val="22"/>
              </w:rPr>
            </w:pPr>
            <w:r w:rsidRPr="0055295B">
              <w:rPr>
                <w:color w:val="000000"/>
                <w:sz w:val="22"/>
                <w:szCs w:val="22"/>
              </w:rPr>
              <w:t>Болтовые/сварные соединения:</w:t>
            </w:r>
          </w:p>
        </w:tc>
      </w:tr>
      <w:tr w:rsidR="00B44F30" w:rsidRPr="0055295B" w14:paraId="187F1F41" w14:textId="7A4AFFC5"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59E099F5" w14:textId="242D560D"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Лакокрасочное покрытие:</w:t>
            </w:r>
          </w:p>
        </w:tc>
      </w:tr>
    </w:tbl>
    <w:p w14:paraId="5FDEAC85" w14:textId="2A431A9C" w:rsidR="00B44F30" w:rsidRPr="0055295B" w:rsidRDefault="00B44F30" w:rsidP="006506C6">
      <w:pPr>
        <w:numPr>
          <w:ilvl w:val="0"/>
          <w:numId w:val="41"/>
        </w:numPr>
        <w:tabs>
          <w:tab w:val="left" w:pos="360"/>
        </w:tabs>
        <w:suppressAutoHyphens/>
        <w:autoSpaceDN w:val="0"/>
        <w:ind w:left="0" w:firstLine="0"/>
        <w:jc w:val="both"/>
        <w:textAlignment w:val="baseline"/>
        <w:rPr>
          <w:color w:val="000000"/>
          <w:sz w:val="22"/>
          <w:szCs w:val="22"/>
        </w:rPr>
      </w:pPr>
      <w:r w:rsidRPr="0055295B">
        <w:rPr>
          <w:color w:val="000000"/>
          <w:sz w:val="22"/>
          <w:szCs w:val="22"/>
        </w:rPr>
        <w:t>Световое ограждение АМС:</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550626F9" w14:textId="73AD92F4"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7C8D5516" w14:textId="6B6097D4" w:rsidR="00B44F30" w:rsidRPr="0055295B" w:rsidRDefault="00B44F30" w:rsidP="00AD6E74">
            <w:pPr>
              <w:rPr>
                <w:color w:val="000000"/>
                <w:sz w:val="22"/>
                <w:szCs w:val="22"/>
              </w:rPr>
            </w:pPr>
          </w:p>
        </w:tc>
      </w:tr>
    </w:tbl>
    <w:p w14:paraId="68121391" w14:textId="64EB8D0E" w:rsidR="00B44F30" w:rsidRPr="0055295B" w:rsidRDefault="00B44F30" w:rsidP="006506C6">
      <w:pPr>
        <w:numPr>
          <w:ilvl w:val="0"/>
          <w:numId w:val="41"/>
        </w:numPr>
        <w:tabs>
          <w:tab w:val="left" w:pos="360"/>
        </w:tabs>
        <w:suppressAutoHyphens/>
        <w:autoSpaceDN w:val="0"/>
        <w:ind w:left="0" w:firstLine="0"/>
        <w:jc w:val="both"/>
        <w:textAlignment w:val="baseline"/>
        <w:rPr>
          <w:color w:val="000000"/>
          <w:sz w:val="22"/>
          <w:szCs w:val="22"/>
        </w:rPr>
      </w:pPr>
      <w:r w:rsidRPr="0055295B">
        <w:rPr>
          <w:color w:val="000000"/>
          <w:sz w:val="22"/>
          <w:szCs w:val="22"/>
        </w:rPr>
        <w:t xml:space="preserve">Заземление, </w:t>
      </w:r>
      <w:proofErr w:type="spellStart"/>
      <w:r w:rsidRPr="0055295B">
        <w:rPr>
          <w:color w:val="000000"/>
          <w:sz w:val="22"/>
          <w:szCs w:val="22"/>
        </w:rPr>
        <w:t>молниезащита</w:t>
      </w:r>
      <w:proofErr w:type="spellEnd"/>
      <w:r w:rsidRPr="0055295B">
        <w:rPr>
          <w:color w:val="000000"/>
          <w:sz w:val="22"/>
          <w:szCs w:val="22"/>
        </w:rPr>
        <w:t>:</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59132CBF" w14:textId="00B15C76" w:rsidTr="00AD6E74">
        <w:tc>
          <w:tcPr>
            <w:tcW w:w="9355" w:type="dxa"/>
            <w:tcBorders>
              <w:bottom w:val="single" w:sz="4" w:space="0" w:color="000000"/>
            </w:tcBorders>
            <w:shd w:val="clear" w:color="auto" w:fill="auto"/>
            <w:tcMar>
              <w:top w:w="0" w:type="dxa"/>
              <w:left w:w="108" w:type="dxa"/>
              <w:bottom w:w="0" w:type="dxa"/>
              <w:right w:w="108" w:type="dxa"/>
            </w:tcMar>
          </w:tcPr>
          <w:p w14:paraId="18859E36" w14:textId="3B8F3A03" w:rsidR="00B44F30" w:rsidRPr="0055295B" w:rsidRDefault="00B44F30" w:rsidP="00AD6E74">
            <w:pPr>
              <w:rPr>
                <w:color w:val="000000"/>
                <w:sz w:val="22"/>
                <w:szCs w:val="22"/>
              </w:rPr>
            </w:pPr>
          </w:p>
        </w:tc>
      </w:tr>
    </w:tbl>
    <w:p w14:paraId="4FA87EE4" w14:textId="2F34C667" w:rsidR="00B44F30" w:rsidRPr="0055295B" w:rsidRDefault="00B44F30" w:rsidP="006506C6">
      <w:pPr>
        <w:numPr>
          <w:ilvl w:val="0"/>
          <w:numId w:val="41"/>
        </w:numPr>
        <w:tabs>
          <w:tab w:val="left" w:pos="360"/>
        </w:tabs>
        <w:suppressAutoHyphens/>
        <w:autoSpaceDN w:val="0"/>
        <w:ind w:left="0" w:firstLine="0"/>
        <w:jc w:val="both"/>
        <w:textAlignment w:val="baseline"/>
        <w:rPr>
          <w:color w:val="000000"/>
          <w:sz w:val="22"/>
          <w:szCs w:val="22"/>
        </w:rPr>
      </w:pPr>
      <w:r w:rsidRPr="0055295B">
        <w:rPr>
          <w:color w:val="000000"/>
          <w:sz w:val="22"/>
          <w:szCs w:val="22"/>
        </w:rPr>
        <w:t>Вертикальность:</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6965C54E" w14:textId="6521BB0F"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0E18D310" w14:textId="16AC255A" w:rsidR="00B44F30" w:rsidRPr="0055295B" w:rsidRDefault="00B44F30" w:rsidP="00AD6E74">
            <w:pPr>
              <w:rPr>
                <w:color w:val="000000"/>
                <w:sz w:val="22"/>
                <w:szCs w:val="22"/>
              </w:rPr>
            </w:pPr>
          </w:p>
        </w:tc>
      </w:tr>
    </w:tbl>
    <w:p w14:paraId="004F3FE5" w14:textId="5A1209F9"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Таблица значений отклонения оси ствола от проектного положения</w:t>
      </w:r>
    </w:p>
    <w:p w14:paraId="7B52DFA6" w14:textId="01157D9D" w:rsidR="00B44F30" w:rsidRPr="0055295B" w:rsidRDefault="00B44F30" w:rsidP="00B44F30">
      <w:pPr>
        <w:pStyle w:val="afff4"/>
        <w:rPr>
          <w:rFonts w:ascii="Times New Roman" w:hAnsi="Times New Roman"/>
          <w:color w:val="000000"/>
        </w:rPr>
      </w:pPr>
    </w:p>
    <w:tbl>
      <w:tblPr>
        <w:tblW w:w="5940" w:type="dxa"/>
        <w:tblInd w:w="1548" w:type="dxa"/>
        <w:tblCellMar>
          <w:left w:w="10" w:type="dxa"/>
          <w:right w:w="10" w:type="dxa"/>
        </w:tblCellMar>
        <w:tblLook w:val="0000" w:firstRow="0" w:lastRow="0" w:firstColumn="0" w:lastColumn="0" w:noHBand="0" w:noVBand="0"/>
      </w:tblPr>
      <w:tblGrid>
        <w:gridCol w:w="1620"/>
        <w:gridCol w:w="1440"/>
        <w:gridCol w:w="1440"/>
        <w:gridCol w:w="1440"/>
      </w:tblGrid>
      <w:tr w:rsidR="00B44F30" w:rsidRPr="0055295B" w14:paraId="1AFF9B49" w14:textId="5C1FAA50" w:rsidTr="00AD6E74">
        <w:tc>
          <w:tcPr>
            <w:tcW w:w="162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5ACAA2" w14:textId="30808F95" w:rsidR="00B44F30" w:rsidRPr="0055295B" w:rsidRDefault="00B44F30" w:rsidP="00AD6E74">
            <w:pPr>
              <w:jc w:val="center"/>
              <w:rPr>
                <w:color w:val="000000"/>
                <w:sz w:val="22"/>
                <w:szCs w:val="22"/>
              </w:rPr>
            </w:pPr>
            <w:r w:rsidRPr="0055295B">
              <w:rPr>
                <w:color w:val="000000"/>
                <w:sz w:val="22"/>
                <w:szCs w:val="22"/>
              </w:rPr>
              <w:t>Высота, мм</w:t>
            </w:r>
          </w:p>
        </w:tc>
        <w:tc>
          <w:tcPr>
            <w:tcW w:w="43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1C7D4B" w14:textId="4F110CAA" w:rsidR="00B44F30" w:rsidRPr="0055295B" w:rsidRDefault="00B44F30" w:rsidP="00AD6E74">
            <w:pPr>
              <w:jc w:val="center"/>
              <w:rPr>
                <w:color w:val="000000"/>
                <w:sz w:val="22"/>
                <w:szCs w:val="22"/>
              </w:rPr>
            </w:pPr>
            <w:r w:rsidRPr="0055295B">
              <w:rPr>
                <w:color w:val="000000"/>
                <w:sz w:val="22"/>
                <w:szCs w:val="22"/>
              </w:rPr>
              <w:t>Ось ствола, мм</w:t>
            </w:r>
          </w:p>
        </w:tc>
      </w:tr>
      <w:tr w:rsidR="00B44F30" w:rsidRPr="0055295B" w14:paraId="592C3F26" w14:textId="4F10B4C0" w:rsidTr="00AD6E74">
        <w:tc>
          <w:tcPr>
            <w:tcW w:w="162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50EDE" w14:textId="45D5AB69" w:rsidR="00B44F30" w:rsidRPr="0055295B" w:rsidRDefault="00B44F30" w:rsidP="00AD6E74">
            <w:pP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484234" w14:textId="311DA7A6"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lang w:val="en-US"/>
              </w:rPr>
            </w:pPr>
            <w:r w:rsidRPr="0055295B">
              <w:rPr>
                <w:color w:val="000000"/>
                <w:sz w:val="22"/>
                <w:szCs w:val="22"/>
                <w:lang w:val="en-US"/>
              </w:rPr>
              <w:t>X</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20796B" w14:textId="59B5503D"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lang w:val="en-US"/>
              </w:rPr>
            </w:pPr>
            <w:r w:rsidRPr="0055295B">
              <w:rPr>
                <w:color w:val="000000"/>
                <w:sz w:val="22"/>
                <w:szCs w:val="22"/>
                <w:lang w:val="en-US"/>
              </w:rPr>
              <w:t>Y</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EBE04" w14:textId="31CAE06E" w:rsidR="00B44F30" w:rsidRPr="0055295B" w:rsidRDefault="00B44F30" w:rsidP="00AD6E74">
            <w:pPr>
              <w:jc w:val="center"/>
              <w:rPr>
                <w:sz w:val="22"/>
                <w:szCs w:val="22"/>
              </w:rPr>
            </w:pPr>
            <w:r w:rsidRPr="0055295B">
              <w:rPr>
                <w:color w:val="000000"/>
                <w:sz w:val="22"/>
                <w:szCs w:val="22"/>
                <w:lang w:val="en-US"/>
              </w:rPr>
              <w:t>Sum</w:t>
            </w:r>
          </w:p>
        </w:tc>
      </w:tr>
      <w:tr w:rsidR="00B44F30" w:rsidRPr="0055295B" w14:paraId="0F1EB24B" w14:textId="7E152719" w:rsidTr="00AD6E74">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7F6848" w14:textId="4EF30CF4" w:rsidR="00B44F30" w:rsidRPr="0055295B" w:rsidRDefault="00B44F30" w:rsidP="00AD6E74">
            <w:pP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D0439B" w14:textId="5D44D95C" w:rsidR="00B44F30" w:rsidRPr="0055295B" w:rsidRDefault="00B44F30" w:rsidP="00AD6E74">
            <w:pPr>
              <w:jc w:val="cente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E8D04" w14:textId="35538DC4" w:rsidR="00B44F30" w:rsidRPr="0055295B" w:rsidRDefault="00B44F30" w:rsidP="00AD6E74">
            <w:pPr>
              <w:jc w:val="cente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4A805" w14:textId="61726EE5" w:rsidR="00B44F30" w:rsidRPr="0055295B" w:rsidRDefault="00B44F30" w:rsidP="00AD6E74">
            <w:pPr>
              <w:jc w:val="center"/>
              <w:rPr>
                <w:color w:val="000000"/>
                <w:sz w:val="22"/>
                <w:szCs w:val="22"/>
              </w:rPr>
            </w:pPr>
          </w:p>
        </w:tc>
      </w:tr>
      <w:tr w:rsidR="00B44F30" w:rsidRPr="0055295B" w14:paraId="2C4D02C4" w14:textId="0244E51D" w:rsidTr="00AD6E74">
        <w:tc>
          <w:tcPr>
            <w:tcW w:w="16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A9EFF" w14:textId="0C89D71B" w:rsidR="00B44F30" w:rsidRPr="0055295B" w:rsidRDefault="00B44F30" w:rsidP="00AD6E74">
            <w:pP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A25582" w14:textId="1F0DE560" w:rsidR="00B44F30" w:rsidRPr="0055295B" w:rsidRDefault="00B44F30" w:rsidP="00AD6E74">
            <w:pPr>
              <w:jc w:val="cente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B730E6" w14:textId="7325610C" w:rsidR="00B44F30" w:rsidRPr="0055295B" w:rsidRDefault="00B44F30" w:rsidP="00AD6E74">
            <w:pPr>
              <w:jc w:val="center"/>
              <w:rPr>
                <w:color w:val="000000"/>
                <w:sz w:val="22"/>
                <w:szCs w:val="22"/>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BA4C5" w14:textId="7C090D01" w:rsidR="00B44F30" w:rsidRPr="0055295B" w:rsidRDefault="00B44F30" w:rsidP="00AD6E74">
            <w:pPr>
              <w:jc w:val="center"/>
              <w:rPr>
                <w:color w:val="000000"/>
                <w:sz w:val="22"/>
                <w:szCs w:val="22"/>
              </w:rPr>
            </w:pPr>
          </w:p>
        </w:tc>
      </w:tr>
    </w:tbl>
    <w:p w14:paraId="216FF3F2" w14:textId="281645DB"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Вывод:</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74AB7632" w14:textId="23079155"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5EEE3D1D" w14:textId="79829E80" w:rsidR="00B44F30" w:rsidRPr="0055295B" w:rsidRDefault="00B44F30" w:rsidP="00AD6E74">
            <w:pPr>
              <w:rPr>
                <w:color w:val="000000"/>
                <w:sz w:val="22"/>
                <w:szCs w:val="22"/>
              </w:rPr>
            </w:pPr>
          </w:p>
        </w:tc>
      </w:tr>
    </w:tbl>
    <w:p w14:paraId="70E2553F" w14:textId="745F3507"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 xml:space="preserve">Приложение: </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69C12D23" w14:textId="39FE7DEC"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35ED401B" w14:textId="038254DE" w:rsidR="00B44F30" w:rsidRPr="0055295B" w:rsidRDefault="00B44F30" w:rsidP="00AD6E74">
            <w:pPr>
              <w:rPr>
                <w:color w:val="000000"/>
                <w:sz w:val="22"/>
                <w:szCs w:val="22"/>
              </w:rPr>
            </w:pPr>
          </w:p>
        </w:tc>
      </w:tr>
    </w:tbl>
    <w:p w14:paraId="32ED960C" w14:textId="7331A631"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 xml:space="preserve">Представители: </w:t>
      </w:r>
    </w:p>
    <w:tbl>
      <w:tblPr>
        <w:tblW w:w="9355" w:type="dxa"/>
        <w:tblCellMar>
          <w:left w:w="10" w:type="dxa"/>
          <w:right w:w="10" w:type="dxa"/>
        </w:tblCellMar>
        <w:tblLook w:val="0000" w:firstRow="0" w:lastRow="0" w:firstColumn="0" w:lastColumn="0" w:noHBand="0" w:noVBand="0"/>
      </w:tblPr>
      <w:tblGrid>
        <w:gridCol w:w="9355"/>
      </w:tblGrid>
      <w:tr w:rsidR="00B44F30" w:rsidRPr="0055295B" w14:paraId="65FDFC1E" w14:textId="66A62D2A" w:rsidTr="00AD6E74">
        <w:tc>
          <w:tcPr>
            <w:tcW w:w="9355" w:type="dxa"/>
            <w:tcBorders>
              <w:bottom w:val="single" w:sz="4" w:space="0" w:color="000000"/>
            </w:tcBorders>
            <w:shd w:val="clear" w:color="auto" w:fill="auto"/>
            <w:tcMar>
              <w:top w:w="0" w:type="dxa"/>
              <w:left w:w="108" w:type="dxa"/>
              <w:bottom w:w="0" w:type="dxa"/>
              <w:right w:w="108" w:type="dxa"/>
            </w:tcMar>
          </w:tcPr>
          <w:p w14:paraId="5FA20746" w14:textId="52C18F60" w:rsidR="00B44F30" w:rsidRPr="0055295B" w:rsidRDefault="00B44F30" w:rsidP="00AD6E74">
            <w:pPr>
              <w:rPr>
                <w:color w:val="000000"/>
                <w:sz w:val="22"/>
                <w:szCs w:val="22"/>
              </w:rPr>
            </w:pPr>
          </w:p>
        </w:tc>
      </w:tr>
      <w:tr w:rsidR="00B44F30" w:rsidRPr="0055295B" w14:paraId="2197DA55" w14:textId="26B90E47" w:rsidTr="00AD6E74">
        <w:tc>
          <w:tcPr>
            <w:tcW w:w="9355" w:type="dxa"/>
            <w:tcBorders>
              <w:top w:val="single" w:sz="4" w:space="0" w:color="000000"/>
              <w:bottom w:val="single" w:sz="4" w:space="0" w:color="000000"/>
            </w:tcBorders>
            <w:shd w:val="clear" w:color="auto" w:fill="auto"/>
            <w:tcMar>
              <w:top w:w="0" w:type="dxa"/>
              <w:left w:w="108" w:type="dxa"/>
              <w:bottom w:w="0" w:type="dxa"/>
              <w:right w:w="108" w:type="dxa"/>
            </w:tcMar>
          </w:tcPr>
          <w:p w14:paraId="5BBDF61F" w14:textId="101F958D" w:rsidR="00B44F30" w:rsidRPr="0055295B" w:rsidRDefault="00B44F30" w:rsidP="00AD6E74">
            <w:pPr>
              <w:rPr>
                <w:color w:val="000000"/>
                <w:sz w:val="22"/>
                <w:szCs w:val="22"/>
              </w:rPr>
            </w:pPr>
          </w:p>
        </w:tc>
      </w:tr>
    </w:tbl>
    <w:p w14:paraId="599FA4E7" w14:textId="24657B48" w:rsidR="00B44F30" w:rsidRPr="0055295B" w:rsidRDefault="00B44F30" w:rsidP="00B44F30">
      <w:pPr>
        <w:widowControl w:val="0"/>
        <w:autoSpaceDE w:val="0"/>
        <w:rPr>
          <w:color w:val="000000"/>
          <w:sz w:val="22"/>
          <w:szCs w:val="22"/>
        </w:rPr>
      </w:pPr>
    </w:p>
    <w:p w14:paraId="5C860A55" w14:textId="431FE685" w:rsidR="00B44F30" w:rsidRPr="0055295B" w:rsidRDefault="00B44F30" w:rsidP="00B44F30">
      <w:pPr>
        <w:pageBreakBefore/>
        <w:jc w:val="right"/>
        <w:rPr>
          <w:sz w:val="22"/>
          <w:szCs w:val="22"/>
        </w:rPr>
      </w:pPr>
    </w:p>
    <w:p w14:paraId="1D47459C" w14:textId="4A55B701" w:rsidR="00B44F30" w:rsidRPr="0055295B" w:rsidRDefault="00B44F30" w:rsidP="00B44F30">
      <w:pPr>
        <w:widowControl w:val="0"/>
        <w:autoSpaceDE w:val="0"/>
        <w:jc w:val="right"/>
        <w:rPr>
          <w:sz w:val="22"/>
          <w:szCs w:val="22"/>
        </w:rPr>
      </w:pPr>
    </w:p>
    <w:p w14:paraId="52462645" w14:textId="14F0CFAC" w:rsidR="00B44F30" w:rsidRPr="0055295B" w:rsidRDefault="00A42292" w:rsidP="00A42292">
      <w:pPr>
        <w:jc w:val="center"/>
        <w:rPr>
          <w:sz w:val="22"/>
          <w:szCs w:val="22"/>
        </w:rPr>
      </w:pPr>
      <w:r>
        <w:rPr>
          <w:sz w:val="22"/>
          <w:szCs w:val="22"/>
        </w:rPr>
        <w:t xml:space="preserve">                                                                            </w:t>
      </w:r>
      <w:r w:rsidR="00B44F30" w:rsidRPr="0055295B">
        <w:rPr>
          <w:sz w:val="22"/>
          <w:szCs w:val="22"/>
        </w:rPr>
        <w:t xml:space="preserve">Форма </w:t>
      </w:r>
      <w:r w:rsidR="00B44F30" w:rsidRPr="0055295B">
        <w:rPr>
          <w:color w:val="000000"/>
          <w:sz w:val="22"/>
          <w:szCs w:val="22"/>
        </w:rPr>
        <w:t xml:space="preserve">Протокола проверки качества </w:t>
      </w:r>
    </w:p>
    <w:p w14:paraId="68371289" w14:textId="4AB23F8A" w:rsidR="00B44F30" w:rsidRPr="0055295B" w:rsidRDefault="00B44F30" w:rsidP="00B44F30">
      <w:pPr>
        <w:jc w:val="right"/>
        <w:rPr>
          <w:sz w:val="22"/>
          <w:szCs w:val="22"/>
        </w:rPr>
      </w:pPr>
      <w:r w:rsidRPr="0055295B">
        <w:rPr>
          <w:color w:val="000000"/>
          <w:sz w:val="22"/>
          <w:szCs w:val="22"/>
        </w:rPr>
        <w:t>строительно-монтажных работ при приемке АМС/столба</w:t>
      </w:r>
    </w:p>
    <w:p w14:paraId="23CEFA12" w14:textId="333C5EAF" w:rsidR="00B44F30" w:rsidRPr="0055295B" w:rsidRDefault="00B44F30" w:rsidP="00B44F30">
      <w:pPr>
        <w:jc w:val="center"/>
        <w:rPr>
          <w:color w:val="000000"/>
          <w:sz w:val="22"/>
          <w:szCs w:val="22"/>
        </w:rPr>
      </w:pPr>
      <w:r w:rsidRPr="0055295B">
        <w:rPr>
          <w:color w:val="000000"/>
          <w:sz w:val="22"/>
          <w:szCs w:val="22"/>
        </w:rPr>
        <w:t xml:space="preserve">ПРОТОКОЛ ПРОВЕРКИ КАЧЕСТВА СТРОИТЕЛЬНО-МОНТАЖНЫХ РАБОТ </w:t>
      </w:r>
    </w:p>
    <w:p w14:paraId="565C5862" w14:textId="2E093957" w:rsidR="00B44F30" w:rsidRPr="0055295B" w:rsidRDefault="00B44F30" w:rsidP="00B44F30">
      <w:pPr>
        <w:jc w:val="center"/>
        <w:rPr>
          <w:color w:val="000000"/>
          <w:sz w:val="22"/>
          <w:szCs w:val="22"/>
        </w:rPr>
      </w:pPr>
      <w:r w:rsidRPr="0055295B">
        <w:rPr>
          <w:color w:val="000000"/>
          <w:sz w:val="22"/>
          <w:szCs w:val="22"/>
        </w:rPr>
        <w:t>ПРИ ПРИЕМКЕ АМС/СТОЛБА</w:t>
      </w:r>
    </w:p>
    <w:tbl>
      <w:tblPr>
        <w:tblW w:w="10206" w:type="dxa"/>
        <w:tblInd w:w="-709" w:type="dxa"/>
        <w:tblCellMar>
          <w:left w:w="10" w:type="dxa"/>
          <w:right w:w="10" w:type="dxa"/>
        </w:tblCellMar>
        <w:tblLook w:val="0000" w:firstRow="0" w:lastRow="0" w:firstColumn="0" w:lastColumn="0" w:noHBand="0" w:noVBand="0"/>
      </w:tblPr>
      <w:tblGrid>
        <w:gridCol w:w="854"/>
        <w:gridCol w:w="365"/>
        <w:gridCol w:w="542"/>
        <w:gridCol w:w="5719"/>
        <w:gridCol w:w="565"/>
        <w:gridCol w:w="569"/>
        <w:gridCol w:w="1592"/>
      </w:tblGrid>
      <w:tr w:rsidR="00B44F30" w:rsidRPr="0055295B" w14:paraId="7DD0CB45" w14:textId="3847DA78" w:rsidTr="00A42292">
        <w:tc>
          <w:tcPr>
            <w:tcW w:w="1761" w:type="dxa"/>
            <w:gridSpan w:val="3"/>
            <w:shd w:val="clear" w:color="auto" w:fill="auto"/>
            <w:tcMar>
              <w:top w:w="0" w:type="dxa"/>
              <w:left w:w="108" w:type="dxa"/>
              <w:bottom w:w="0" w:type="dxa"/>
              <w:right w:w="108" w:type="dxa"/>
            </w:tcMar>
            <w:vAlign w:val="center"/>
          </w:tcPr>
          <w:p w14:paraId="2FB78B42" w14:textId="32E9894F" w:rsidR="00B44F30" w:rsidRPr="0055295B" w:rsidRDefault="00B44F30" w:rsidP="00AD6E74">
            <w:pPr>
              <w:rPr>
                <w:color w:val="000000"/>
                <w:sz w:val="22"/>
                <w:szCs w:val="22"/>
              </w:rPr>
            </w:pPr>
            <w:r w:rsidRPr="0055295B">
              <w:rPr>
                <w:color w:val="000000"/>
                <w:sz w:val="22"/>
                <w:szCs w:val="22"/>
              </w:rPr>
              <w:t>Базовая станция:</w:t>
            </w:r>
          </w:p>
        </w:tc>
        <w:tc>
          <w:tcPr>
            <w:tcW w:w="8445" w:type="dxa"/>
            <w:gridSpan w:val="4"/>
            <w:tcBorders>
              <w:bottom w:val="single" w:sz="4" w:space="0" w:color="000000"/>
            </w:tcBorders>
            <w:shd w:val="clear" w:color="auto" w:fill="auto"/>
            <w:tcMar>
              <w:top w:w="0" w:type="dxa"/>
              <w:left w:w="108" w:type="dxa"/>
              <w:bottom w:w="0" w:type="dxa"/>
              <w:right w:w="108" w:type="dxa"/>
            </w:tcMar>
            <w:vAlign w:val="center"/>
          </w:tcPr>
          <w:p w14:paraId="2F662CC8" w14:textId="44457936" w:rsidR="00B44F30" w:rsidRPr="0055295B" w:rsidRDefault="00B44F30" w:rsidP="00AD6E74">
            <w:pPr>
              <w:rPr>
                <w:color w:val="000000"/>
                <w:sz w:val="22"/>
                <w:szCs w:val="22"/>
              </w:rPr>
            </w:pPr>
          </w:p>
        </w:tc>
      </w:tr>
      <w:tr w:rsidR="00B44F30" w:rsidRPr="0055295B" w14:paraId="0572E33C" w14:textId="7A5D0370" w:rsidTr="00A42292">
        <w:tc>
          <w:tcPr>
            <w:tcW w:w="854" w:type="dxa"/>
            <w:shd w:val="clear" w:color="auto" w:fill="auto"/>
            <w:tcMar>
              <w:top w:w="0" w:type="dxa"/>
              <w:left w:w="108" w:type="dxa"/>
              <w:bottom w:w="0" w:type="dxa"/>
              <w:right w:w="108" w:type="dxa"/>
            </w:tcMar>
            <w:vAlign w:val="center"/>
          </w:tcPr>
          <w:p w14:paraId="4E13155E" w14:textId="3794FCDE" w:rsidR="00B44F30" w:rsidRPr="0055295B" w:rsidRDefault="00B44F30" w:rsidP="00AD6E74">
            <w:pPr>
              <w:rPr>
                <w:color w:val="000000"/>
                <w:sz w:val="22"/>
                <w:szCs w:val="22"/>
              </w:rPr>
            </w:pPr>
          </w:p>
        </w:tc>
        <w:tc>
          <w:tcPr>
            <w:tcW w:w="9352" w:type="dxa"/>
            <w:gridSpan w:val="6"/>
            <w:shd w:val="clear" w:color="auto" w:fill="auto"/>
            <w:tcMar>
              <w:top w:w="0" w:type="dxa"/>
              <w:left w:w="108" w:type="dxa"/>
              <w:bottom w:w="0" w:type="dxa"/>
              <w:right w:w="108" w:type="dxa"/>
            </w:tcMar>
            <w:vAlign w:val="center"/>
          </w:tcPr>
          <w:p w14:paraId="4D27A85D" w14:textId="69B5B13B"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 БС, название)</w:t>
            </w:r>
          </w:p>
        </w:tc>
      </w:tr>
      <w:tr w:rsidR="00B44F30" w:rsidRPr="0055295B" w14:paraId="731DF35F" w14:textId="1FEB60D5" w:rsidTr="00A42292">
        <w:tc>
          <w:tcPr>
            <w:tcW w:w="854" w:type="dxa"/>
            <w:shd w:val="clear" w:color="auto" w:fill="auto"/>
            <w:tcMar>
              <w:top w:w="0" w:type="dxa"/>
              <w:left w:w="108" w:type="dxa"/>
              <w:bottom w:w="0" w:type="dxa"/>
              <w:right w:w="108" w:type="dxa"/>
            </w:tcMar>
            <w:vAlign w:val="center"/>
          </w:tcPr>
          <w:p w14:paraId="23843A68" w14:textId="5D59EC2D"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Адрес:</w:t>
            </w:r>
          </w:p>
        </w:tc>
        <w:tc>
          <w:tcPr>
            <w:tcW w:w="9352" w:type="dxa"/>
            <w:gridSpan w:val="6"/>
            <w:tcBorders>
              <w:bottom w:val="single" w:sz="4" w:space="0" w:color="000000"/>
            </w:tcBorders>
            <w:shd w:val="clear" w:color="auto" w:fill="auto"/>
            <w:tcMar>
              <w:top w:w="0" w:type="dxa"/>
              <w:left w:w="108" w:type="dxa"/>
              <w:bottom w:w="0" w:type="dxa"/>
              <w:right w:w="108" w:type="dxa"/>
            </w:tcMar>
            <w:vAlign w:val="center"/>
          </w:tcPr>
          <w:p w14:paraId="22C177CF" w14:textId="5DC66A5D" w:rsidR="00B44F30" w:rsidRPr="0055295B" w:rsidRDefault="00B44F30" w:rsidP="00AD6E74">
            <w:pPr>
              <w:rPr>
                <w:color w:val="000000"/>
                <w:sz w:val="22"/>
                <w:szCs w:val="22"/>
              </w:rPr>
            </w:pPr>
          </w:p>
        </w:tc>
      </w:tr>
      <w:tr w:rsidR="00B44F30" w:rsidRPr="0055295B" w14:paraId="6EFC503D" w14:textId="72A881BF" w:rsidTr="00A42292">
        <w:tc>
          <w:tcPr>
            <w:tcW w:w="1219" w:type="dxa"/>
            <w:gridSpan w:val="2"/>
            <w:shd w:val="clear" w:color="auto" w:fill="auto"/>
            <w:tcMar>
              <w:top w:w="0" w:type="dxa"/>
              <w:left w:w="108" w:type="dxa"/>
              <w:bottom w:w="0" w:type="dxa"/>
              <w:right w:w="108" w:type="dxa"/>
            </w:tcMar>
            <w:vAlign w:val="center"/>
          </w:tcPr>
          <w:p w14:paraId="5F0E8609" w14:textId="23EE8633" w:rsidR="00B44F30" w:rsidRPr="0055295B" w:rsidRDefault="00B44F30" w:rsidP="00AD6E74">
            <w:pPr>
              <w:rPr>
                <w:color w:val="000000"/>
                <w:sz w:val="22"/>
                <w:szCs w:val="22"/>
              </w:rPr>
            </w:pPr>
          </w:p>
          <w:p w14:paraId="4B38F14B" w14:textId="109F1C8F" w:rsidR="00B44F30" w:rsidRPr="0055295B" w:rsidRDefault="00B44F30" w:rsidP="00AD6E74">
            <w:pPr>
              <w:rPr>
                <w:color w:val="000000"/>
                <w:sz w:val="22"/>
                <w:szCs w:val="22"/>
              </w:rPr>
            </w:pPr>
            <w:r w:rsidRPr="0055295B">
              <w:rPr>
                <w:color w:val="000000"/>
                <w:sz w:val="22"/>
                <w:szCs w:val="22"/>
              </w:rPr>
              <w:t>Тип АМС:</w:t>
            </w:r>
          </w:p>
        </w:tc>
        <w:tc>
          <w:tcPr>
            <w:tcW w:w="8987" w:type="dxa"/>
            <w:gridSpan w:val="5"/>
            <w:tcBorders>
              <w:bottom w:val="single" w:sz="4" w:space="0" w:color="000000"/>
            </w:tcBorders>
            <w:shd w:val="clear" w:color="auto" w:fill="auto"/>
            <w:tcMar>
              <w:top w:w="0" w:type="dxa"/>
              <w:left w:w="108" w:type="dxa"/>
              <w:bottom w:w="0" w:type="dxa"/>
              <w:right w:w="108" w:type="dxa"/>
            </w:tcMar>
            <w:vAlign w:val="center"/>
          </w:tcPr>
          <w:p w14:paraId="628DA4E8" w14:textId="43175F1C" w:rsidR="00B44F30" w:rsidRPr="0055295B" w:rsidRDefault="00B44F30" w:rsidP="00AD6E74">
            <w:pPr>
              <w:rPr>
                <w:color w:val="000000"/>
                <w:sz w:val="22"/>
                <w:szCs w:val="22"/>
              </w:rPr>
            </w:pPr>
          </w:p>
        </w:tc>
      </w:tr>
      <w:tr w:rsidR="00B44F30" w:rsidRPr="0055295B" w14:paraId="79A55FB7" w14:textId="7EEACAA3" w:rsidTr="00A42292">
        <w:tc>
          <w:tcPr>
            <w:tcW w:w="1761" w:type="dxa"/>
            <w:gridSpan w:val="3"/>
            <w:shd w:val="clear" w:color="auto" w:fill="auto"/>
            <w:tcMar>
              <w:top w:w="0" w:type="dxa"/>
              <w:left w:w="108" w:type="dxa"/>
              <w:bottom w:w="0" w:type="dxa"/>
              <w:right w:w="108" w:type="dxa"/>
            </w:tcMar>
            <w:vAlign w:val="center"/>
          </w:tcPr>
          <w:p w14:paraId="609F2CF1" w14:textId="45866EA7" w:rsidR="00B44F30" w:rsidRPr="0055295B" w:rsidRDefault="00B44F30" w:rsidP="00AD6E74">
            <w:pPr>
              <w:rPr>
                <w:color w:val="000000"/>
                <w:sz w:val="22"/>
                <w:szCs w:val="22"/>
              </w:rPr>
            </w:pPr>
          </w:p>
        </w:tc>
        <w:tc>
          <w:tcPr>
            <w:tcW w:w="8445" w:type="dxa"/>
            <w:gridSpan w:val="4"/>
            <w:shd w:val="clear" w:color="auto" w:fill="auto"/>
            <w:tcMar>
              <w:top w:w="0" w:type="dxa"/>
              <w:left w:w="108" w:type="dxa"/>
              <w:bottom w:w="0" w:type="dxa"/>
              <w:right w:w="108" w:type="dxa"/>
            </w:tcMar>
            <w:vAlign w:val="center"/>
          </w:tcPr>
          <w:p w14:paraId="558C1242" w14:textId="514FD6A8"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(тип конструкции ствола, высота)</w:t>
            </w:r>
          </w:p>
        </w:tc>
      </w:tr>
      <w:tr w:rsidR="00B44F30" w:rsidRPr="0055295B" w14:paraId="1865042C" w14:textId="26D6D494" w:rsidTr="00A42292">
        <w:trPr>
          <w:trHeight w:val="368"/>
        </w:trPr>
        <w:tc>
          <w:tcPr>
            <w:tcW w:w="854"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5855E557" w14:textId="106CC6BB"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724C302A" w14:textId="70554B70"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Перечень проверок</w:t>
            </w:r>
          </w:p>
        </w:tc>
        <w:tc>
          <w:tcPr>
            <w:tcW w:w="565"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6FE0BB3C" w14:textId="133BF310"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Да</w:t>
            </w:r>
          </w:p>
        </w:tc>
        <w:tc>
          <w:tcPr>
            <w:tcW w:w="56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1B7BCFEE" w14:textId="7DE86B86" w:rsidR="00B44F30" w:rsidRPr="0055295B" w:rsidRDefault="00B44F30" w:rsidP="00AD6E74">
            <w:pPr>
              <w:rPr>
                <w:color w:val="000000"/>
                <w:sz w:val="22"/>
                <w:szCs w:val="22"/>
              </w:rPr>
            </w:pPr>
            <w:r w:rsidRPr="0055295B">
              <w:rPr>
                <w:color w:val="000000"/>
                <w:sz w:val="22"/>
                <w:szCs w:val="22"/>
              </w:rPr>
              <w:t>Нет</w:t>
            </w:r>
          </w:p>
        </w:tc>
        <w:tc>
          <w:tcPr>
            <w:tcW w:w="1592"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77E49CEC" w14:textId="5871F528" w:rsidR="00B44F30" w:rsidRPr="0055295B" w:rsidRDefault="00B44F30" w:rsidP="00AD6E74">
            <w:pPr>
              <w:rPr>
                <w:color w:val="000000"/>
                <w:sz w:val="22"/>
                <w:szCs w:val="22"/>
              </w:rPr>
            </w:pPr>
            <w:r w:rsidRPr="0055295B">
              <w:rPr>
                <w:color w:val="000000"/>
                <w:sz w:val="22"/>
                <w:szCs w:val="22"/>
              </w:rPr>
              <w:t>Комментарии</w:t>
            </w:r>
          </w:p>
        </w:tc>
      </w:tr>
      <w:tr w:rsidR="00B44F30" w:rsidRPr="0055295B" w14:paraId="219B5B16" w14:textId="649668A3" w:rsidTr="00A42292">
        <w:tc>
          <w:tcPr>
            <w:tcW w:w="854"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765DB7F7" w14:textId="1AA5EB77" w:rsidR="00B44F30" w:rsidRPr="0055295B" w:rsidRDefault="00B44F30" w:rsidP="00AD6E74">
            <w:pPr>
              <w:rPr>
                <w:color w:val="000000"/>
                <w:sz w:val="22"/>
                <w:szCs w:val="22"/>
              </w:rPr>
            </w:pPr>
            <w:r w:rsidRPr="0055295B">
              <w:rPr>
                <w:color w:val="000000"/>
                <w:sz w:val="22"/>
                <w:szCs w:val="22"/>
              </w:rPr>
              <w:t>1.</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0467707A" w14:textId="6A46E275"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ФУНДАМЕНТ</w:t>
            </w:r>
          </w:p>
        </w:tc>
        <w:tc>
          <w:tcPr>
            <w:tcW w:w="565"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0F52A19C" w14:textId="3C6AA57B"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700E945E" w14:textId="625B26A4"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7A5ECAEA" w14:textId="5DE63BF1" w:rsidR="00B44F30" w:rsidRPr="0055295B" w:rsidRDefault="00B44F30" w:rsidP="00AD6E74">
            <w:pPr>
              <w:rPr>
                <w:color w:val="000000"/>
                <w:sz w:val="22"/>
                <w:szCs w:val="22"/>
              </w:rPr>
            </w:pPr>
          </w:p>
        </w:tc>
      </w:tr>
      <w:tr w:rsidR="00B44F30" w:rsidRPr="0055295B" w14:paraId="1CF7B9B1" w14:textId="03631CDA"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021A01" w14:textId="7939181E"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1.1</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AC8F59" w14:textId="1E5F2E1D"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Посадка и конструкция фундамента соответствует проекту, рабочим чертежам.</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043441" w14:textId="4478C1B6"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5832B" w14:textId="67AC3F47"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95F57F" w14:textId="560470AA" w:rsidR="00B44F30" w:rsidRPr="0055295B" w:rsidRDefault="00B44F30" w:rsidP="00AD6E74">
            <w:pPr>
              <w:rPr>
                <w:color w:val="000000"/>
                <w:sz w:val="22"/>
                <w:szCs w:val="22"/>
              </w:rPr>
            </w:pPr>
          </w:p>
        </w:tc>
      </w:tr>
      <w:tr w:rsidR="00B44F30" w:rsidRPr="0055295B" w14:paraId="10F22773" w14:textId="327F1021"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9B89C0" w14:textId="0C568AAD"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1.2.</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006B68" w14:textId="6F12BA2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изготовления фундаментов, (отсутствие трещин, сколов, расслоений, неровностей более 20 мм).</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255AC2" w14:textId="3C7C69EC"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17A690" w14:textId="0BF8510A"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5D8CE0" w14:textId="504998FD" w:rsidR="00B44F30" w:rsidRPr="0055295B" w:rsidRDefault="00B44F30" w:rsidP="00AD6E74">
            <w:pPr>
              <w:rPr>
                <w:color w:val="000000"/>
                <w:sz w:val="22"/>
                <w:szCs w:val="22"/>
              </w:rPr>
            </w:pPr>
          </w:p>
        </w:tc>
      </w:tr>
      <w:tr w:rsidR="00B44F30" w:rsidRPr="0055295B" w14:paraId="268D6B21" w14:textId="0EB2CF3E"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0117D" w14:textId="4F9AA33F"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1.2.1</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BB06B" w14:textId="07AB5D82"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изготовления опорной рамы, закладных деталей, анкерных шпилек (отсутствие зазоров в соединяемых элементах, качество сварных/болтовых соединений) (для АМС на крыше)</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7BC1B4" w14:textId="542EEAD0"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2DF26" w14:textId="26F31C4F"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F77697" w14:textId="5791C802" w:rsidR="00B44F30" w:rsidRPr="0055295B" w:rsidRDefault="00B44F30" w:rsidP="00AD6E74">
            <w:pPr>
              <w:rPr>
                <w:color w:val="000000"/>
                <w:sz w:val="22"/>
                <w:szCs w:val="22"/>
              </w:rPr>
            </w:pPr>
          </w:p>
        </w:tc>
      </w:tr>
      <w:tr w:rsidR="00B44F30" w:rsidRPr="0055295B" w14:paraId="42823A9B" w14:textId="4B3854FF"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39699" w14:textId="7CC5412E"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1.2.2</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C53B9C" w14:textId="7C3E5E6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гидроизоляции опор рамы (качество восстановление кровельного покрытия, наличие уклонов для отвода воды) (для АМС на крыше)</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8C82DA" w14:textId="7FB89C23"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849AFE" w14:textId="684ADB54"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AEC25" w14:textId="1ACD2605" w:rsidR="00B44F30" w:rsidRPr="0055295B" w:rsidRDefault="00B44F30" w:rsidP="00AD6E74">
            <w:pPr>
              <w:rPr>
                <w:color w:val="000000"/>
                <w:sz w:val="22"/>
                <w:szCs w:val="22"/>
              </w:rPr>
            </w:pPr>
          </w:p>
        </w:tc>
      </w:tr>
      <w:tr w:rsidR="00B44F30" w:rsidRPr="0055295B" w14:paraId="480D2948" w14:textId="5BAC80EF"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0F2D32" w14:textId="4B21A9E8"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1.2.3</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458551" w14:textId="657FF901"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Отсутствие выпучивания кровельного покрытия, </w:t>
            </w:r>
            <w:proofErr w:type="spellStart"/>
            <w:r w:rsidRPr="0055295B">
              <w:rPr>
                <w:color w:val="000000"/>
                <w:sz w:val="22"/>
                <w:szCs w:val="22"/>
              </w:rPr>
              <w:t>задиров</w:t>
            </w:r>
            <w:proofErr w:type="spellEnd"/>
            <w:r w:rsidRPr="0055295B">
              <w:rPr>
                <w:color w:val="000000"/>
                <w:sz w:val="22"/>
                <w:szCs w:val="22"/>
              </w:rPr>
              <w:t>, расслоений и т.п. (для АМС на крыше)</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18706E" w14:textId="79807F64"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E1D7B" w14:textId="51A40BF9"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DDB248" w14:textId="1D6C37FC" w:rsidR="00B44F30" w:rsidRPr="0055295B" w:rsidRDefault="00B44F30" w:rsidP="00AD6E74">
            <w:pPr>
              <w:rPr>
                <w:color w:val="000000"/>
                <w:sz w:val="22"/>
                <w:szCs w:val="22"/>
              </w:rPr>
            </w:pPr>
          </w:p>
        </w:tc>
      </w:tr>
      <w:tr w:rsidR="00B44F30" w:rsidRPr="0055295B" w14:paraId="28420A77" w14:textId="6874CD98"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F580AE" w14:textId="03DB281F"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1.3.</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565EAA" w14:textId="2CE47E12"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подливки фундаментов (при применении анкеров з/д без опорной плиты), уклонов для отвода воды.</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7A763A" w14:textId="54C53A07"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65A13" w14:textId="2D4FEEF1"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8A5DED" w14:textId="6E8E6991" w:rsidR="00B44F30" w:rsidRPr="0055295B" w:rsidRDefault="00B44F30" w:rsidP="00AD6E74">
            <w:pPr>
              <w:rPr>
                <w:color w:val="000000"/>
                <w:sz w:val="22"/>
                <w:szCs w:val="22"/>
              </w:rPr>
            </w:pPr>
          </w:p>
        </w:tc>
      </w:tr>
      <w:tr w:rsidR="00B44F30" w:rsidRPr="0055295B" w14:paraId="21CE9AFE" w14:textId="57EE3C54"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984802" w14:textId="64002C0A"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1.4.</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0F20DC" w14:textId="75A66414"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Гидроизоляция фундамента, в том числе открытых частей.</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6C713D" w14:textId="0B5A5B6A"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0F86B" w14:textId="2471A6A2"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86F0BF" w14:textId="37126660" w:rsidR="00B44F30" w:rsidRPr="0055295B" w:rsidRDefault="00B44F30" w:rsidP="00AD6E74">
            <w:pPr>
              <w:rPr>
                <w:color w:val="000000"/>
                <w:sz w:val="22"/>
                <w:szCs w:val="22"/>
              </w:rPr>
            </w:pPr>
          </w:p>
        </w:tc>
      </w:tr>
      <w:tr w:rsidR="00B44F30" w:rsidRPr="0055295B" w14:paraId="2E473A07" w14:textId="344FE676"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1CC051" w14:textId="698D38FB"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1.5.</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0AA631" w14:textId="69CFE68C"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Отсутствие осадок/выпучивания грунта, трещин, расслоений, наличие </w:t>
            </w:r>
            <w:proofErr w:type="spellStart"/>
            <w:r w:rsidRPr="0055295B">
              <w:rPr>
                <w:color w:val="000000"/>
                <w:sz w:val="22"/>
                <w:szCs w:val="22"/>
              </w:rPr>
              <w:t>отмостки</w:t>
            </w:r>
            <w:proofErr w:type="spellEnd"/>
            <w:r w:rsidRPr="0055295B">
              <w:rPr>
                <w:color w:val="000000"/>
                <w:sz w:val="22"/>
                <w:szCs w:val="22"/>
              </w:rPr>
              <w:t xml:space="preserve"> вокруг фундаментов.</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65335" w14:textId="67CC823E"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2F4F1" w14:textId="2BAD6841"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7B9D1C" w14:textId="36855663" w:rsidR="00B44F30" w:rsidRPr="0055295B" w:rsidRDefault="00B44F30" w:rsidP="00AD6E74">
            <w:pPr>
              <w:rPr>
                <w:color w:val="000000"/>
                <w:sz w:val="22"/>
                <w:szCs w:val="22"/>
              </w:rPr>
            </w:pPr>
          </w:p>
        </w:tc>
      </w:tr>
      <w:tr w:rsidR="00B44F30" w:rsidRPr="0055295B" w14:paraId="0AD694C0" w14:textId="7E81E635" w:rsidTr="00A42292">
        <w:trPr>
          <w:trHeight w:val="215"/>
        </w:trPr>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89E5F2" w14:textId="7849162E"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1.6.</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77917" w14:textId="33191CD4"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монтажа разгрузочной рамы/фундамента контейнера, закладных деталей, анкеров.</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FD2AB8" w14:textId="6573C396"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5C93A2" w14:textId="252331C7"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8FEF" w14:textId="5239626E" w:rsidR="00B44F30" w:rsidRPr="0055295B" w:rsidRDefault="00B44F30" w:rsidP="00AD6E74">
            <w:pPr>
              <w:rPr>
                <w:color w:val="000000"/>
                <w:sz w:val="22"/>
                <w:szCs w:val="22"/>
              </w:rPr>
            </w:pPr>
          </w:p>
        </w:tc>
      </w:tr>
      <w:tr w:rsidR="00B44F30" w:rsidRPr="0055295B" w14:paraId="33D5A55C" w14:textId="0DBF7E1B"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1543D1" w14:textId="58696DB2"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1.7.</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D7A05C" w14:textId="5FA23BF9"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Качество монтажа контейнера (отсутствие зазоров между опорными частями рамы/фундамента и основанием контейнера. Разность отметок опор соответствует СНиП 3.03.01-87).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2FD7CB" w14:textId="6DE3B864"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764FA7" w14:textId="5425B49C"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DA8965" w14:textId="458EAE3F" w:rsidR="00B44F30" w:rsidRPr="0055295B" w:rsidRDefault="00B44F30" w:rsidP="00AD6E74">
            <w:pPr>
              <w:rPr>
                <w:color w:val="000000"/>
                <w:sz w:val="22"/>
                <w:szCs w:val="22"/>
              </w:rPr>
            </w:pPr>
          </w:p>
        </w:tc>
      </w:tr>
      <w:tr w:rsidR="00B44F30" w:rsidRPr="0055295B" w14:paraId="0E1F349B" w14:textId="773A7E5A"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3580B5" w14:textId="065595C6"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1.8.</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761C3" w14:textId="155B1824"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Разность отметок опорных плит/фланцев поясов соответствует СНиП 3.03.01-87 (0,0007 базы, но не более +/- 5 мм).</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E7704" w14:textId="62B9CAA2"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78B3FC" w14:textId="0C9F937A"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9DBB18" w14:textId="60E97500" w:rsidR="00B44F30" w:rsidRPr="0055295B" w:rsidRDefault="00B44F30" w:rsidP="00AD6E74">
            <w:pPr>
              <w:rPr>
                <w:color w:val="000000"/>
                <w:sz w:val="22"/>
                <w:szCs w:val="22"/>
              </w:rPr>
            </w:pPr>
          </w:p>
        </w:tc>
      </w:tr>
      <w:tr w:rsidR="00B44F30" w:rsidRPr="0055295B" w14:paraId="36D0798A" w14:textId="24736075" w:rsidTr="00A42292">
        <w:tc>
          <w:tcPr>
            <w:tcW w:w="854"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5E31CA37" w14:textId="1A0E3E7B"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37278AC1" w14:textId="2F7FAADC"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АНТЕННО-МАЧТОВОЕ СООРУЖЕНИЕ</w:t>
            </w:r>
          </w:p>
        </w:tc>
        <w:tc>
          <w:tcPr>
            <w:tcW w:w="565"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0302E1BD" w14:textId="4FCA79E9"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209AB80C" w14:textId="25B3BE22"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6A937A87" w14:textId="7B91D3B2" w:rsidR="00B44F30" w:rsidRPr="0055295B" w:rsidRDefault="00B44F30" w:rsidP="00AD6E74">
            <w:pPr>
              <w:rPr>
                <w:color w:val="000000"/>
                <w:sz w:val="22"/>
                <w:szCs w:val="22"/>
              </w:rPr>
            </w:pPr>
          </w:p>
        </w:tc>
      </w:tr>
      <w:tr w:rsidR="00B44F30" w:rsidRPr="0055295B" w14:paraId="22F63B2F" w14:textId="7E2D962F" w:rsidTr="00A42292">
        <w:trPr>
          <w:trHeight w:val="359"/>
        </w:trPr>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37D91" w14:textId="794827AA" w:rsidR="00B44F30" w:rsidRPr="0055295B" w:rsidRDefault="00B44F30" w:rsidP="00AD6E74">
            <w:pPr>
              <w:rPr>
                <w:color w:val="000000"/>
                <w:sz w:val="22"/>
                <w:szCs w:val="22"/>
              </w:rPr>
            </w:pPr>
            <w:r w:rsidRPr="0055295B">
              <w:rPr>
                <w:color w:val="000000"/>
                <w:sz w:val="22"/>
                <w:szCs w:val="22"/>
              </w:rPr>
              <w:t>2.1.</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852D19" w14:textId="6026A9AE" w:rsidR="00B44F30" w:rsidRPr="0055295B" w:rsidRDefault="00B44F30" w:rsidP="00AD6E74">
            <w:pPr>
              <w:rPr>
                <w:color w:val="000000"/>
                <w:sz w:val="22"/>
                <w:szCs w:val="22"/>
              </w:rPr>
            </w:pPr>
            <w:r w:rsidRPr="0055295B">
              <w:rPr>
                <w:color w:val="000000"/>
                <w:sz w:val="22"/>
                <w:szCs w:val="22"/>
              </w:rPr>
              <w:t>Элементы решетки ствола опоры</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1FD0A7" w14:textId="46485B0B"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9475D4" w14:textId="60D97EE0"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7913B7" w14:textId="12E534F7" w:rsidR="00B44F30" w:rsidRPr="0055295B" w:rsidRDefault="00B44F30" w:rsidP="00AD6E74">
            <w:pPr>
              <w:rPr>
                <w:color w:val="000000"/>
                <w:sz w:val="22"/>
                <w:szCs w:val="22"/>
              </w:rPr>
            </w:pPr>
          </w:p>
        </w:tc>
      </w:tr>
      <w:tr w:rsidR="00B44F30" w:rsidRPr="0055295B" w14:paraId="7048F1D3" w14:textId="3B20AD50"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93C89" w14:textId="35E77A9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2.1.1.</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A43208" w14:textId="0C56D3E4"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Проверка смонтированных конструкций на соответствие проекту, комплектность</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023B6" w14:textId="7A0B8DEB"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06EFE9" w14:textId="28506423"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2E7B9B" w14:textId="2F1E5E9E" w:rsidR="00B44F30" w:rsidRPr="0055295B" w:rsidRDefault="00B44F30" w:rsidP="00AD6E74">
            <w:pPr>
              <w:rPr>
                <w:color w:val="000000"/>
                <w:sz w:val="22"/>
                <w:szCs w:val="22"/>
              </w:rPr>
            </w:pPr>
          </w:p>
        </w:tc>
      </w:tr>
      <w:tr w:rsidR="00B44F30" w:rsidRPr="0055295B" w14:paraId="67B4C825" w14:textId="04E59213"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22A0F" w14:textId="6FA5AEB3"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2.1.2.</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C44568" w14:textId="2DBB9625"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крепления опорных фланцев к закладным деталям фундамента (отсутствие зазоров, наличие контргаек, антивандальных фиксаторов).</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79D51" w14:textId="107BDF9D"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4B140E" w14:textId="7B3E3929"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4D1894" w14:textId="1D23E3C4" w:rsidR="00B44F30" w:rsidRPr="0055295B" w:rsidRDefault="00B44F30" w:rsidP="00AD6E74">
            <w:pPr>
              <w:rPr>
                <w:color w:val="000000"/>
                <w:sz w:val="22"/>
                <w:szCs w:val="22"/>
              </w:rPr>
            </w:pPr>
          </w:p>
        </w:tc>
      </w:tr>
      <w:tr w:rsidR="00B44F30" w:rsidRPr="0055295B" w14:paraId="06EC3FFF" w14:textId="3553B40A"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6F203D" w14:textId="76219B65"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2.1.3.</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34941C" w14:textId="02537040"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Отсутствие зазоров, смещений во фланцевых соединениях поясов башни.</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22C8BE" w14:textId="5605F2C8"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7C014E" w14:textId="3D3FD0F4"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4AF6D5" w14:textId="543FF981" w:rsidR="00B44F30" w:rsidRPr="0055295B" w:rsidRDefault="00B44F30" w:rsidP="00AD6E74">
            <w:pPr>
              <w:rPr>
                <w:color w:val="000000"/>
                <w:sz w:val="22"/>
                <w:szCs w:val="22"/>
              </w:rPr>
            </w:pPr>
          </w:p>
        </w:tc>
      </w:tr>
      <w:tr w:rsidR="00B44F30" w:rsidRPr="0055295B" w14:paraId="091E76F0" w14:textId="22AA6869"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FBB6E" w14:textId="672EA5DE"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2.1.4.</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641BA" w14:textId="650C5A51"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Отсутствие зазоров, смещений в соединениях ствола опоры, состояние уплотнений.</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346372" w14:textId="25F1C718"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D7F551" w14:textId="476FAC40"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EAE34A" w14:textId="222FE67F" w:rsidR="00B44F30" w:rsidRPr="0055295B" w:rsidRDefault="00B44F30" w:rsidP="00AD6E74">
            <w:pPr>
              <w:rPr>
                <w:color w:val="000000"/>
                <w:sz w:val="22"/>
                <w:szCs w:val="22"/>
              </w:rPr>
            </w:pPr>
          </w:p>
        </w:tc>
      </w:tr>
      <w:tr w:rsidR="00B44F30" w:rsidRPr="0055295B" w14:paraId="40BFB8AA" w14:textId="5F25480F"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C58729" w14:textId="7E74488D"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2.1.5.</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F3604" w14:textId="4E104335"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Отсутствие деформации элементов решетки, вмятин, трещин (пояса, распорки, раскосы, диафрагмы, шпренгели).</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816AF" w14:textId="60EF1700"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FB329B" w14:textId="4F525788"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D147E3" w14:textId="24F4D1E7" w:rsidR="00B44F30" w:rsidRPr="0055295B" w:rsidRDefault="00B44F30" w:rsidP="00AD6E74">
            <w:pPr>
              <w:rPr>
                <w:color w:val="000000"/>
                <w:sz w:val="22"/>
                <w:szCs w:val="22"/>
              </w:rPr>
            </w:pPr>
          </w:p>
        </w:tc>
      </w:tr>
      <w:tr w:rsidR="00B44F30" w:rsidRPr="0055295B" w14:paraId="653DD086" w14:textId="25160409"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1C2C80" w14:textId="344A49AE"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2.1.6.</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E3DCB4" w14:textId="20F97713"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Отсутствие деформации элементов лестниц, кабель-ростов, ограждения площадок.</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6B3B1" w14:textId="1D59C5BB"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786006" w14:textId="180368C2"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088E09" w14:textId="55D69B70" w:rsidR="00B44F30" w:rsidRPr="0055295B" w:rsidRDefault="00B44F30" w:rsidP="00AD6E74">
            <w:pPr>
              <w:rPr>
                <w:color w:val="000000"/>
                <w:sz w:val="22"/>
                <w:szCs w:val="22"/>
              </w:rPr>
            </w:pPr>
          </w:p>
        </w:tc>
      </w:tr>
      <w:tr w:rsidR="00B44F30" w:rsidRPr="0055295B" w14:paraId="26DA7B04" w14:textId="78E57E7C"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759C0B" w14:textId="58A599C5"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2.1.7.</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01309" w14:textId="4932CD52"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Отсутствие зазоров между </w:t>
            </w:r>
            <w:proofErr w:type="spellStart"/>
            <w:r w:rsidRPr="0055295B">
              <w:rPr>
                <w:color w:val="000000"/>
                <w:sz w:val="22"/>
                <w:szCs w:val="22"/>
              </w:rPr>
              <w:t>фасонками</w:t>
            </w:r>
            <w:proofErr w:type="spellEnd"/>
            <w:r w:rsidRPr="0055295B">
              <w:rPr>
                <w:color w:val="000000"/>
                <w:sz w:val="22"/>
                <w:szCs w:val="22"/>
              </w:rPr>
              <w:t xml:space="preserve"> соединяемых элементов (решетки ствола башни, лестниц).</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170D38" w14:textId="3CFB9B0E"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30C17" w14:textId="1B7840E1"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393D0" w14:textId="6F5DB494" w:rsidR="00B44F30" w:rsidRPr="0055295B" w:rsidRDefault="00B44F30" w:rsidP="00AD6E74">
            <w:pPr>
              <w:rPr>
                <w:color w:val="000000"/>
                <w:sz w:val="22"/>
                <w:szCs w:val="22"/>
              </w:rPr>
            </w:pPr>
          </w:p>
        </w:tc>
      </w:tr>
      <w:tr w:rsidR="00B44F30" w:rsidRPr="0055295B" w14:paraId="03D5F630" w14:textId="21308F5D"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AE03E0" w14:textId="17324A78"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2.1.8.</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75D6C" w14:textId="7F5F94F6"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монтажных сварных соединений элементов ограждений, настила площадок, кабель-ростов, шин заземления.</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7E926" w14:textId="10E2AA7D"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84CD1" w14:textId="62B34078"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17CB10" w14:textId="11BD2B3D" w:rsidR="00B44F30" w:rsidRPr="0055295B" w:rsidRDefault="00B44F30" w:rsidP="00AD6E74">
            <w:pPr>
              <w:rPr>
                <w:color w:val="000000"/>
                <w:sz w:val="22"/>
                <w:szCs w:val="22"/>
              </w:rPr>
            </w:pPr>
          </w:p>
        </w:tc>
      </w:tr>
      <w:tr w:rsidR="00B44F30" w:rsidRPr="0055295B" w14:paraId="773AC519" w14:textId="7961C122"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524CF4" w14:textId="5EF8B235"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2.1.9.</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5F0B59" w14:textId="05D989C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дренажных отверстий в настиле площадок и люках.</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4345F3" w14:textId="058747B3"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DF5557" w14:textId="31D65E8B"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9D12F" w14:textId="07F5BD09" w:rsidR="00B44F30" w:rsidRPr="0055295B" w:rsidRDefault="00B44F30" w:rsidP="00AD6E74">
            <w:pPr>
              <w:rPr>
                <w:color w:val="000000"/>
                <w:sz w:val="22"/>
                <w:szCs w:val="22"/>
              </w:rPr>
            </w:pPr>
          </w:p>
        </w:tc>
      </w:tr>
      <w:tr w:rsidR="00B44F30" w:rsidRPr="0055295B" w14:paraId="7176250D" w14:textId="2BD7BE1D"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845CC" w14:textId="363B1E6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2.1.10.</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8A645F" w14:textId="150A225F"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люков на технологических площадках обслуживания (возможность фиксации в открытом положении).</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39725E" w14:textId="40D55EE5"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56288" w14:textId="54A63C80"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01C1D7" w14:textId="086BD504" w:rsidR="00B44F30" w:rsidRPr="0055295B" w:rsidRDefault="00B44F30" w:rsidP="00AD6E74">
            <w:pPr>
              <w:rPr>
                <w:color w:val="000000"/>
                <w:sz w:val="22"/>
                <w:szCs w:val="22"/>
              </w:rPr>
            </w:pPr>
          </w:p>
        </w:tc>
      </w:tr>
      <w:tr w:rsidR="00B44F30" w:rsidRPr="0055295B" w14:paraId="18CAD83B" w14:textId="59CE3536"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785CA8" w14:textId="0EA53934"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2.1.11.</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877978" w14:textId="7CD33D0B"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запирающегося на замок люка на нижней площадке и антивандального ограждения (для предотвращения несанкционированного доступа).</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4B9B4E" w14:textId="4ED9C7B4"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91C758" w14:textId="13CF3636"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43CD" w14:textId="0F5F65B9" w:rsidR="00B44F30" w:rsidRPr="0055295B" w:rsidRDefault="00B44F30" w:rsidP="00AD6E74">
            <w:pPr>
              <w:rPr>
                <w:color w:val="000000"/>
                <w:sz w:val="22"/>
                <w:szCs w:val="22"/>
              </w:rPr>
            </w:pPr>
          </w:p>
        </w:tc>
      </w:tr>
      <w:tr w:rsidR="00B44F30" w:rsidRPr="0055295B" w14:paraId="4D4C8DC9" w14:textId="4070CED6" w:rsidTr="00A42292">
        <w:trPr>
          <w:trHeight w:val="413"/>
        </w:trPr>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D61139" w14:textId="56DC2BA3"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2.1.12</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5F7D9E" w14:textId="5782EFF1"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Проверка вертикальности ствола опоры. (в соответствии со СНиП 3.03.01-87 отклонение не более 0.001 высоты АМС).</w:t>
            </w:r>
          </w:p>
        </w:tc>
        <w:tc>
          <w:tcPr>
            <w:tcW w:w="56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62DBEE" w14:textId="553BE7B0" w:rsidR="00B44F30" w:rsidRPr="0055295B" w:rsidRDefault="00B44F30" w:rsidP="00AD6E74">
            <w:pPr>
              <w:rPr>
                <w:color w:val="000000"/>
                <w:sz w:val="22"/>
                <w:szCs w:val="22"/>
              </w:rPr>
            </w:pPr>
          </w:p>
        </w:tc>
        <w:tc>
          <w:tcPr>
            <w:tcW w:w="56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9C28E0" w14:textId="76341D6E" w:rsidR="00B44F30" w:rsidRPr="0055295B" w:rsidRDefault="00B44F30" w:rsidP="00AD6E74">
            <w:pPr>
              <w:rPr>
                <w:color w:val="000000"/>
                <w:sz w:val="22"/>
                <w:szCs w:val="22"/>
              </w:rPr>
            </w:pPr>
          </w:p>
        </w:tc>
        <w:tc>
          <w:tcPr>
            <w:tcW w:w="15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D91D79" w14:textId="485A04A3" w:rsidR="00B44F30" w:rsidRPr="0055295B" w:rsidRDefault="00B44F30" w:rsidP="00AD6E74">
            <w:pPr>
              <w:rPr>
                <w:color w:val="000000"/>
                <w:sz w:val="22"/>
                <w:szCs w:val="22"/>
              </w:rPr>
            </w:pPr>
          </w:p>
        </w:tc>
      </w:tr>
      <w:tr w:rsidR="00B44F30" w:rsidRPr="0055295B" w14:paraId="23E7D2B4" w14:textId="527CD563" w:rsidTr="00A42292">
        <w:trPr>
          <w:trHeight w:val="296"/>
        </w:trPr>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84844" w14:textId="42BBB79E" w:rsidR="00B44F30" w:rsidRPr="0055295B" w:rsidRDefault="00B44F30" w:rsidP="00AD6E74">
            <w:pPr>
              <w:rPr>
                <w:color w:val="000000"/>
                <w:sz w:val="22"/>
                <w:szCs w:val="22"/>
              </w:rPr>
            </w:pPr>
            <w:r w:rsidRPr="0055295B">
              <w:rPr>
                <w:color w:val="000000"/>
                <w:sz w:val="22"/>
                <w:szCs w:val="22"/>
              </w:rPr>
              <w:t>2.2</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290FED" w14:textId="367FF401"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Болтовые соединения</w:t>
            </w:r>
          </w:p>
        </w:tc>
        <w:tc>
          <w:tcPr>
            <w:tcW w:w="56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54CBEB" w14:textId="65C08867" w:rsidR="00B44F30" w:rsidRPr="0055295B" w:rsidRDefault="00B44F30" w:rsidP="00AD6E74">
            <w:pPr>
              <w:rPr>
                <w:color w:val="000000"/>
                <w:sz w:val="22"/>
                <w:szCs w:val="22"/>
              </w:rPr>
            </w:pPr>
          </w:p>
        </w:tc>
        <w:tc>
          <w:tcPr>
            <w:tcW w:w="56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FC186" w14:textId="263DC08B" w:rsidR="00B44F30" w:rsidRPr="0055295B" w:rsidRDefault="00B44F30" w:rsidP="00AD6E74">
            <w:pPr>
              <w:rPr>
                <w:color w:val="000000"/>
                <w:sz w:val="22"/>
                <w:szCs w:val="22"/>
              </w:rPr>
            </w:pPr>
          </w:p>
        </w:tc>
        <w:tc>
          <w:tcPr>
            <w:tcW w:w="15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5012A4" w14:textId="2A106845" w:rsidR="00B44F30" w:rsidRPr="0055295B" w:rsidRDefault="00B44F30" w:rsidP="00AD6E74">
            <w:pPr>
              <w:rPr>
                <w:color w:val="000000"/>
                <w:sz w:val="22"/>
                <w:szCs w:val="22"/>
              </w:rPr>
            </w:pPr>
          </w:p>
        </w:tc>
      </w:tr>
      <w:tr w:rsidR="00B44F30" w:rsidRPr="0055295B" w14:paraId="0DD081DE" w14:textId="3AA48A3F"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8B14EA" w14:textId="1A132B42" w:rsidR="00B44F30" w:rsidRPr="0055295B" w:rsidRDefault="00B44F30" w:rsidP="00AD6E74">
            <w:pPr>
              <w:rPr>
                <w:color w:val="000000"/>
                <w:sz w:val="22"/>
                <w:szCs w:val="22"/>
              </w:rPr>
            </w:pPr>
          </w:p>
          <w:p w14:paraId="65AE2075" w14:textId="6C6F32DA" w:rsidR="00B44F30" w:rsidRPr="0055295B" w:rsidRDefault="00B44F30" w:rsidP="00AD6E74">
            <w:pPr>
              <w:rPr>
                <w:color w:val="000000"/>
                <w:sz w:val="22"/>
                <w:szCs w:val="22"/>
              </w:rPr>
            </w:pPr>
            <w:r w:rsidRPr="0055295B">
              <w:rPr>
                <w:color w:val="000000"/>
                <w:sz w:val="22"/>
                <w:szCs w:val="22"/>
              </w:rPr>
              <w:t>2.2.1.</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202555" w14:textId="4BB21759"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применяемых болтов, проверка на соответствие проекту (маркировка класса прочности, наличие клейма завода-изготовителя).</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51F3F" w14:textId="0A36A1E1"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C86E8" w14:textId="6CECECEF"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605602" w14:textId="584A6F81" w:rsidR="00B44F30" w:rsidRPr="0055295B" w:rsidRDefault="00B44F30" w:rsidP="00AD6E74">
            <w:pPr>
              <w:rPr>
                <w:color w:val="000000"/>
                <w:sz w:val="22"/>
                <w:szCs w:val="22"/>
              </w:rPr>
            </w:pPr>
          </w:p>
        </w:tc>
      </w:tr>
      <w:tr w:rsidR="00B44F30" w:rsidRPr="0055295B" w14:paraId="1EE926CD" w14:textId="3107846F"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12CDC9" w14:textId="55585951"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2.2.2.</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D4AF8" w14:textId="39676EBD"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Качество затяжки болтовых соединений, отсутствие деформации и перекоса болтов, </w:t>
            </w:r>
            <w:proofErr w:type="spellStart"/>
            <w:r w:rsidRPr="0055295B">
              <w:rPr>
                <w:color w:val="000000"/>
                <w:sz w:val="22"/>
                <w:szCs w:val="22"/>
              </w:rPr>
              <w:t>смятий</w:t>
            </w:r>
            <w:proofErr w:type="spellEnd"/>
            <w:r w:rsidRPr="0055295B">
              <w:rPr>
                <w:color w:val="000000"/>
                <w:sz w:val="22"/>
                <w:szCs w:val="22"/>
              </w:rPr>
              <w:t xml:space="preserve"> резьбы.</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1F9B7" w14:textId="50101B3B"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35B15A" w14:textId="14F186B8"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1BBA9" w14:textId="10CA03FC" w:rsidR="00B44F30" w:rsidRPr="0055295B" w:rsidRDefault="00B44F30" w:rsidP="00AD6E74">
            <w:pPr>
              <w:rPr>
                <w:color w:val="000000"/>
                <w:sz w:val="22"/>
                <w:szCs w:val="22"/>
              </w:rPr>
            </w:pPr>
          </w:p>
        </w:tc>
      </w:tr>
      <w:tr w:rsidR="00B44F30" w:rsidRPr="0055295B" w14:paraId="63BFC007" w14:textId="1FB2B310"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2493B" w14:textId="08705E69"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2.2.3.</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405691" w14:textId="59E28B94"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Отсутствие зазоров между головкой/гайкой болта с плоскостью шайбы и соединяемым элементом.</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5D582" w14:textId="631197C3"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1CDE74" w14:textId="34F7FC5E"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8ED64A" w14:textId="28996489" w:rsidR="00B44F30" w:rsidRPr="0055295B" w:rsidRDefault="00B44F30" w:rsidP="00AD6E74">
            <w:pPr>
              <w:rPr>
                <w:color w:val="000000"/>
                <w:sz w:val="22"/>
                <w:szCs w:val="22"/>
              </w:rPr>
            </w:pPr>
          </w:p>
        </w:tc>
      </w:tr>
      <w:tr w:rsidR="00B44F30" w:rsidRPr="0055295B" w14:paraId="6957CBFD" w14:textId="6B8F3FD1"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36C301" w14:textId="0F434014"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2.2.4.</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E3DDDF" w14:textId="21FE00C1"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контргаек или пружинных (</w:t>
            </w:r>
            <w:proofErr w:type="spellStart"/>
            <w:r w:rsidRPr="0055295B">
              <w:rPr>
                <w:color w:val="000000"/>
                <w:sz w:val="22"/>
                <w:szCs w:val="22"/>
              </w:rPr>
              <w:t>гроверных</w:t>
            </w:r>
            <w:proofErr w:type="spellEnd"/>
            <w:r w:rsidRPr="0055295B">
              <w:rPr>
                <w:color w:val="000000"/>
                <w:sz w:val="22"/>
                <w:szCs w:val="22"/>
              </w:rPr>
              <w:t xml:space="preserve">) шайб, отсутствие лишних шайб в соответствии с проектом и требованием СНиП. 3.03.01-87,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38C0E" w14:textId="286FBC83"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E0B8F9" w14:textId="619FC39B"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24F1AA" w14:textId="491FFF3A" w:rsidR="00B44F30" w:rsidRPr="0055295B" w:rsidRDefault="00B44F30" w:rsidP="00AD6E74">
            <w:pPr>
              <w:rPr>
                <w:color w:val="000000"/>
                <w:sz w:val="22"/>
                <w:szCs w:val="22"/>
              </w:rPr>
            </w:pPr>
          </w:p>
        </w:tc>
      </w:tr>
      <w:tr w:rsidR="00B44F30" w:rsidRPr="0055295B" w14:paraId="4016DCB6" w14:textId="7A75607C"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39A2D1" w14:textId="71901668"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2.2.5.</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281A13" w14:textId="3FB879C2"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свободных витков резьбы на стержне болта в соответствии со СНиП 3.03.01-87 (не менее 3 мм).</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7CFED4" w14:textId="2323E98F"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48E023" w14:textId="33C3E3DF"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CB5F61" w14:textId="7D09C271" w:rsidR="00B44F30" w:rsidRPr="0055295B" w:rsidRDefault="00B44F30" w:rsidP="00AD6E74">
            <w:pPr>
              <w:rPr>
                <w:color w:val="000000"/>
                <w:sz w:val="22"/>
                <w:szCs w:val="22"/>
              </w:rPr>
            </w:pPr>
          </w:p>
        </w:tc>
      </w:tr>
      <w:tr w:rsidR="00B44F30" w:rsidRPr="0055295B" w14:paraId="6847ACA1" w14:textId="1AF29A07" w:rsidTr="00A42292">
        <w:trPr>
          <w:trHeight w:val="233"/>
        </w:trPr>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E0F1A" w14:textId="04036392"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2.3.</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36423E" w14:textId="1BF51DCD"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Лакокрасочное (цинковое) покрытие</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830A4" w14:textId="2584FFE4"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8F07E7" w14:textId="7A598D10"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2EFA5E" w14:textId="5885AAB4" w:rsidR="00B44F30" w:rsidRPr="0055295B" w:rsidRDefault="00B44F30" w:rsidP="00AD6E74">
            <w:pPr>
              <w:rPr>
                <w:color w:val="000000"/>
                <w:sz w:val="22"/>
                <w:szCs w:val="22"/>
              </w:rPr>
            </w:pPr>
          </w:p>
        </w:tc>
      </w:tr>
      <w:tr w:rsidR="00B44F30" w:rsidRPr="0055295B" w14:paraId="06C9B4F0" w14:textId="379D74C4"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B69D71" w14:textId="680BC1D4"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2.3.1</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C2C2AF" w14:textId="2617C034"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ЛКП башни. Проверка на соответствие проекту. (Правильность выполнения требований РЭГА-РФ по дневной маркировке).</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363C2" w14:textId="78354ABA"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06B516" w14:textId="2F80B87C"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DDBE6" w14:textId="78322AB6" w:rsidR="00B44F30" w:rsidRPr="0055295B" w:rsidRDefault="00B44F30" w:rsidP="00AD6E74">
            <w:pPr>
              <w:rPr>
                <w:color w:val="000000"/>
                <w:sz w:val="22"/>
                <w:szCs w:val="22"/>
              </w:rPr>
            </w:pPr>
          </w:p>
        </w:tc>
      </w:tr>
      <w:tr w:rsidR="00B44F30" w:rsidRPr="0055295B" w14:paraId="4FC2A4F5" w14:textId="411BDD83"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2F1F60" w14:textId="2E95455E"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2.3.2.</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D36497" w14:textId="32160410"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обработки сварных швов перед покраской. (монтажные сварные соединения настилов, ограждений площадок).</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C6CFF8" w14:textId="11A6A4BE"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254925" w14:textId="410AD913"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73C113" w14:textId="583695C0" w:rsidR="00B44F30" w:rsidRPr="0055295B" w:rsidRDefault="00B44F30" w:rsidP="00AD6E74">
            <w:pPr>
              <w:rPr>
                <w:color w:val="000000"/>
                <w:sz w:val="22"/>
                <w:szCs w:val="22"/>
              </w:rPr>
            </w:pPr>
          </w:p>
        </w:tc>
      </w:tr>
      <w:tr w:rsidR="00B44F30" w:rsidRPr="0055295B" w14:paraId="13A9BA17" w14:textId="0BC0429E"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3F278A" w14:textId="650DC09B"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2.3.3.</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DCBF7D" w14:textId="5BA2E83A"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восстановления ЛКП после монтажа. (восстановление повреждений ЛКП элементов решетки).</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AAD6AE" w14:textId="13B3E4D2"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FABADB" w14:textId="775E0768"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F681C" w14:textId="6D4F06AE" w:rsidR="00B44F30" w:rsidRPr="0055295B" w:rsidRDefault="00B44F30" w:rsidP="00AD6E74">
            <w:pPr>
              <w:rPr>
                <w:color w:val="000000"/>
                <w:sz w:val="22"/>
                <w:szCs w:val="22"/>
              </w:rPr>
            </w:pPr>
          </w:p>
        </w:tc>
      </w:tr>
      <w:tr w:rsidR="00B44F30" w:rsidRPr="0055295B" w14:paraId="467AC74D" w14:textId="7483D0F9"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54B581" w14:textId="69C84F2F"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2.3.4.</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C41C0F" w14:textId="4492A939"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ЛКП метизов фланцевых соединений и элементов решетки ствола опоры.</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755193" w14:textId="4972BFCE"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C76458" w14:textId="52352258"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616C0B" w14:textId="5B736202" w:rsidR="00B44F30" w:rsidRPr="0055295B" w:rsidRDefault="00B44F30" w:rsidP="00AD6E74">
            <w:pPr>
              <w:rPr>
                <w:color w:val="000000"/>
                <w:sz w:val="22"/>
                <w:szCs w:val="22"/>
              </w:rPr>
            </w:pPr>
          </w:p>
        </w:tc>
      </w:tr>
      <w:tr w:rsidR="00B44F30" w:rsidRPr="0055295B" w14:paraId="7AA077FF" w14:textId="1B6810F1"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C9EA0" w14:textId="7FF4D006"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2.3.5</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9E4F2C" w14:textId="60FFC2C8"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Качество окраски прочих металлоконструкций (опорной рамы контейнера, ограждения территории БС, шин </w:t>
            </w:r>
            <w:proofErr w:type="spellStart"/>
            <w:r w:rsidRPr="0055295B">
              <w:rPr>
                <w:color w:val="000000"/>
                <w:sz w:val="22"/>
                <w:szCs w:val="22"/>
              </w:rPr>
              <w:t>молниезащиты</w:t>
            </w:r>
            <w:proofErr w:type="spellEnd"/>
            <w:r w:rsidRPr="0055295B">
              <w:rPr>
                <w:color w:val="000000"/>
                <w:sz w:val="22"/>
                <w:szCs w:val="22"/>
              </w:rPr>
              <w:t xml:space="preserve"> и др.).</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5005F3" w14:textId="4EE063B9"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01399A" w14:textId="115E8DB9"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0BD2BD" w14:textId="736F99B1" w:rsidR="00B44F30" w:rsidRPr="0055295B" w:rsidRDefault="00B44F30" w:rsidP="00AD6E74">
            <w:pPr>
              <w:rPr>
                <w:color w:val="000000"/>
                <w:sz w:val="22"/>
                <w:szCs w:val="22"/>
              </w:rPr>
            </w:pPr>
          </w:p>
        </w:tc>
      </w:tr>
      <w:tr w:rsidR="00B44F30" w:rsidRPr="0055295B" w14:paraId="44739CC7" w14:textId="7C6432FE" w:rsidTr="00A42292">
        <w:tc>
          <w:tcPr>
            <w:tcW w:w="854"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79285B95" w14:textId="025EA7ED"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3.</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1C4E5D57" w14:textId="045CCF52"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СВЕТОВОЕ ОГРАЖДЕНИЕ АМС</w:t>
            </w:r>
          </w:p>
        </w:tc>
        <w:tc>
          <w:tcPr>
            <w:tcW w:w="565"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055F8FFA" w14:textId="778A344F"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3E23143B" w14:textId="0C05C263"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62CBEDEE" w14:textId="53FF18B8" w:rsidR="00B44F30" w:rsidRPr="0055295B" w:rsidRDefault="00B44F30" w:rsidP="00AD6E74">
            <w:pPr>
              <w:rPr>
                <w:color w:val="000000"/>
                <w:sz w:val="22"/>
                <w:szCs w:val="22"/>
              </w:rPr>
            </w:pPr>
          </w:p>
        </w:tc>
      </w:tr>
      <w:tr w:rsidR="00B44F30" w:rsidRPr="0055295B" w14:paraId="025BB3B0" w14:textId="1D11780F"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2458D" w14:textId="2B05268C"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3.1.</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430219" w14:textId="66FA619D"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Фонари ЗОМ установлены в соответствии с проектом и требованиями РЭГА-РФ-94 (высоты установки, количество, выполнение смазки резьбовых соединений).</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B444B0" w14:textId="2E7FC3F0"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BBD1FA" w14:textId="768CAA59"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34CF2" w14:textId="0D700236" w:rsidR="00B44F30" w:rsidRPr="0055295B" w:rsidRDefault="00B44F30" w:rsidP="00AD6E74">
            <w:pPr>
              <w:rPr>
                <w:color w:val="000000"/>
                <w:sz w:val="22"/>
                <w:szCs w:val="22"/>
              </w:rPr>
            </w:pPr>
          </w:p>
        </w:tc>
      </w:tr>
      <w:tr w:rsidR="00B44F30" w:rsidRPr="0055295B" w14:paraId="3DED5DD5" w14:textId="5C09ECB6"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091D43" w14:textId="423791E5"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3.2.</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46144" w14:textId="2FF6380E"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Кабель питания огней СОМ соответствует проекту </w:t>
            </w:r>
            <w:r w:rsidR="00E2252A">
              <w:rPr>
                <w:color w:val="000000"/>
                <w:sz w:val="22"/>
                <w:szCs w:val="22"/>
              </w:rPr>
              <w:t>и тех. требованиям</w:t>
            </w:r>
            <w:r w:rsidRPr="0055295B">
              <w:rPr>
                <w:color w:val="000000"/>
                <w:sz w:val="22"/>
                <w:szCs w:val="22"/>
              </w:rPr>
              <w:t>. Качество монтажа.</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045AF3" w14:textId="2C6911CA"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21EFAD" w14:textId="55DC3D16"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F479B2" w14:textId="7D205280" w:rsidR="00B44F30" w:rsidRPr="0055295B" w:rsidRDefault="00B44F30" w:rsidP="00AD6E74">
            <w:pPr>
              <w:rPr>
                <w:color w:val="000000"/>
                <w:sz w:val="22"/>
                <w:szCs w:val="22"/>
              </w:rPr>
            </w:pPr>
          </w:p>
        </w:tc>
      </w:tr>
      <w:tr w:rsidR="00B44F30" w:rsidRPr="0055295B" w14:paraId="34696223" w14:textId="39CCAC80"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3588C0" w14:textId="03CAF7D5"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3.3.</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CC00EB" w14:textId="379C0091"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Распределительные коробки СОМ установлены и заземлены, вводы/выводы кабелей </w:t>
            </w:r>
            <w:proofErr w:type="spellStart"/>
            <w:r w:rsidRPr="0055295B">
              <w:rPr>
                <w:color w:val="000000"/>
                <w:sz w:val="22"/>
                <w:szCs w:val="22"/>
              </w:rPr>
              <w:t>загерметизированы</w:t>
            </w:r>
            <w:proofErr w:type="spellEnd"/>
            <w:r w:rsidRPr="0055295B">
              <w:rPr>
                <w:color w:val="000000"/>
                <w:sz w:val="22"/>
                <w:szCs w:val="22"/>
              </w:rPr>
              <w:t xml:space="preserve"> и расположены горизонтально, выполнены дренажные отверстия.</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4C2909" w14:textId="76CE7AD0"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CF2D2A" w14:textId="6A4A69FB"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047781" w14:textId="43D0BC18" w:rsidR="00B44F30" w:rsidRPr="0055295B" w:rsidRDefault="00B44F30" w:rsidP="00AD6E74">
            <w:pPr>
              <w:rPr>
                <w:color w:val="000000"/>
                <w:sz w:val="22"/>
                <w:szCs w:val="22"/>
              </w:rPr>
            </w:pPr>
          </w:p>
        </w:tc>
      </w:tr>
      <w:tr w:rsidR="00B44F30" w:rsidRPr="0055295B" w14:paraId="3B5A8AF7" w14:textId="4167EF10"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E69D20" w14:textId="7C0284C9"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3.4.</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6A83F" w14:textId="07AD0E81"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монтажа проводов и заземление брони кабеля в распределительной коробке СОМ, фонарях ЗОМ.</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1147A2" w14:textId="15122B88"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60E62" w14:textId="751CAA83"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29B3F" w14:textId="67C666F0" w:rsidR="00B44F30" w:rsidRPr="0055295B" w:rsidRDefault="00B44F30" w:rsidP="00AD6E74">
            <w:pPr>
              <w:rPr>
                <w:color w:val="000000"/>
                <w:sz w:val="22"/>
                <w:szCs w:val="22"/>
              </w:rPr>
            </w:pPr>
          </w:p>
        </w:tc>
      </w:tr>
      <w:tr w:rsidR="00B44F30" w:rsidRPr="0055295B" w14:paraId="733D4D0E" w14:textId="4A2920FC"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91FFB9" w14:textId="4B4B058A"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3.5.</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0C1574" w14:textId="182058F9"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Светодиодные лампы огней СОМ установлены.</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9FD44A" w14:textId="2C021A21"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9FE9DB" w14:textId="67B13D60"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DB61A1" w14:textId="158C8077" w:rsidR="00B44F30" w:rsidRPr="0055295B" w:rsidRDefault="00B44F30" w:rsidP="00AD6E74">
            <w:pPr>
              <w:rPr>
                <w:color w:val="000000"/>
                <w:sz w:val="22"/>
                <w:szCs w:val="22"/>
              </w:rPr>
            </w:pPr>
          </w:p>
        </w:tc>
      </w:tr>
      <w:tr w:rsidR="00B44F30" w:rsidRPr="0055295B" w14:paraId="45E75C3E" w14:textId="4934241D" w:rsidTr="00A42292">
        <w:tc>
          <w:tcPr>
            <w:tcW w:w="854"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11C1FDB0" w14:textId="26E32F8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4.</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5A2DF61E" w14:textId="74A3088F"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МОЛНИЕЗАЩИТА И ЗАЗЕМЛЕНИЕ</w:t>
            </w:r>
          </w:p>
        </w:tc>
        <w:tc>
          <w:tcPr>
            <w:tcW w:w="565"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3047CB0B" w14:textId="2D8C50D5"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4D453F49" w14:textId="7B05D105"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7499A8A3" w14:textId="29309E42" w:rsidR="00B44F30" w:rsidRPr="0055295B" w:rsidRDefault="00B44F30" w:rsidP="00AD6E74">
            <w:pPr>
              <w:rPr>
                <w:color w:val="000000"/>
                <w:sz w:val="22"/>
                <w:szCs w:val="22"/>
              </w:rPr>
            </w:pPr>
          </w:p>
        </w:tc>
      </w:tr>
      <w:tr w:rsidR="00B44F30" w:rsidRPr="0055295B" w14:paraId="10957EB5" w14:textId="06A7077C"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CA8712" w14:textId="705A5A14"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4.1.</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CA17F" w14:textId="5EA17791"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roofErr w:type="spellStart"/>
            <w:r w:rsidRPr="0055295B">
              <w:rPr>
                <w:color w:val="000000"/>
                <w:sz w:val="22"/>
                <w:szCs w:val="22"/>
              </w:rPr>
              <w:t>Молниезащитный</w:t>
            </w:r>
            <w:proofErr w:type="spellEnd"/>
            <w:r w:rsidRPr="0055295B">
              <w:rPr>
                <w:color w:val="000000"/>
                <w:sz w:val="22"/>
                <w:szCs w:val="22"/>
              </w:rPr>
              <w:t xml:space="preserve"> контур оборудован в соответствии с проектом.</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BC4473" w14:textId="7374E0AC"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9ADC47" w14:textId="65DC0F02"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0143DF" w14:textId="4638A88D" w:rsidR="00B44F30" w:rsidRPr="0055295B" w:rsidRDefault="00B44F30" w:rsidP="00AD6E74">
            <w:pPr>
              <w:rPr>
                <w:color w:val="000000"/>
                <w:sz w:val="22"/>
                <w:szCs w:val="22"/>
              </w:rPr>
            </w:pPr>
          </w:p>
        </w:tc>
      </w:tr>
      <w:tr w:rsidR="00B44F30" w:rsidRPr="0055295B" w14:paraId="02CA6474" w14:textId="39BD5DAA"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A9E2D" w14:textId="50D6E6DA"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4.2.</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2F592" w14:textId="5F632BFC"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Качество выполнения заземления поясов башни. (шина заземления приваривается к каждому башмаку пояса). </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3B7FC" w14:textId="7A9B46DF"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05FF23" w14:textId="31FAE188"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9AB38" w14:textId="00AAF674" w:rsidR="00B44F30" w:rsidRPr="0055295B" w:rsidRDefault="00B44F30" w:rsidP="00AD6E74">
            <w:pPr>
              <w:rPr>
                <w:color w:val="000000"/>
                <w:sz w:val="22"/>
                <w:szCs w:val="22"/>
              </w:rPr>
            </w:pPr>
          </w:p>
        </w:tc>
      </w:tr>
      <w:tr w:rsidR="00B44F30" w:rsidRPr="0055295B" w14:paraId="52184F37" w14:textId="06557D96"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7C7934" w14:textId="30BF0BF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4.3.</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2892D" w14:textId="67CDEE7D"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Мероприятия по обеспечению надежного токоотвода выполнены (</w:t>
            </w:r>
            <w:proofErr w:type="spellStart"/>
            <w:r w:rsidRPr="0055295B">
              <w:rPr>
                <w:color w:val="000000"/>
                <w:sz w:val="22"/>
                <w:szCs w:val="22"/>
              </w:rPr>
              <w:t>молниеприемники</w:t>
            </w:r>
            <w:proofErr w:type="spellEnd"/>
            <w:r w:rsidRPr="0055295B">
              <w:rPr>
                <w:color w:val="000000"/>
                <w:sz w:val="22"/>
                <w:szCs w:val="22"/>
              </w:rPr>
              <w:t xml:space="preserve">, перемычки на смежных фланцах пояса, </w:t>
            </w:r>
            <w:proofErr w:type="spellStart"/>
            <w:r w:rsidRPr="0055295B">
              <w:rPr>
                <w:color w:val="000000"/>
                <w:sz w:val="22"/>
                <w:szCs w:val="22"/>
              </w:rPr>
              <w:t>оцинков</w:t>
            </w:r>
            <w:proofErr w:type="spellEnd"/>
            <w:r w:rsidRPr="0055295B">
              <w:rPr>
                <w:color w:val="000000"/>
                <w:sz w:val="22"/>
                <w:szCs w:val="22"/>
              </w:rPr>
              <w:t>. трос).</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54031" w14:textId="62430ED8"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CC5E28" w14:textId="419D61B7"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4513E1" w14:textId="4DBA7CE0" w:rsidR="00B44F30" w:rsidRPr="0055295B" w:rsidRDefault="00B44F30" w:rsidP="00AD6E74">
            <w:pPr>
              <w:rPr>
                <w:color w:val="000000"/>
                <w:sz w:val="22"/>
                <w:szCs w:val="22"/>
              </w:rPr>
            </w:pPr>
          </w:p>
        </w:tc>
      </w:tr>
      <w:tr w:rsidR="00B44F30" w:rsidRPr="0055295B" w14:paraId="26BBDACA" w14:textId="5C7F29BE"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3DED5" w14:textId="18BF9FAA"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4.4.</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A834E4" w14:textId="0A5CEAC4"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Технологические площадки обслуживания, места присоединения токоотводов АФУ заземлены.</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0212C7" w14:textId="29A728E9"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73130" w14:textId="0CD945F8"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46D08F" w14:textId="065DEDF9" w:rsidR="00B44F30" w:rsidRPr="0055295B" w:rsidRDefault="00B44F30" w:rsidP="00AD6E74">
            <w:pPr>
              <w:rPr>
                <w:color w:val="000000"/>
                <w:sz w:val="22"/>
                <w:szCs w:val="22"/>
              </w:rPr>
            </w:pPr>
          </w:p>
        </w:tc>
      </w:tr>
      <w:tr w:rsidR="00B44F30" w:rsidRPr="0055295B" w14:paraId="62AF4126" w14:textId="2EC66600"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52CE3" w14:textId="15715862"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4.5.</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57A81B" w14:textId="385872D5"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Броня кабеля СОМ заземлена перед вводом в контейнер БС.</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D8CAA8" w14:textId="343A16F1"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E36760" w14:textId="338EF2EB"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18744" w14:textId="0E09F345" w:rsidR="00B44F30" w:rsidRPr="0055295B" w:rsidRDefault="00B44F30" w:rsidP="00AD6E74">
            <w:pPr>
              <w:rPr>
                <w:color w:val="000000"/>
                <w:sz w:val="22"/>
                <w:szCs w:val="22"/>
              </w:rPr>
            </w:pPr>
          </w:p>
        </w:tc>
      </w:tr>
      <w:tr w:rsidR="00B44F30" w:rsidRPr="0055295B" w14:paraId="1F372F9F" w14:textId="77962AD0"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33BF9" w14:textId="0C43CFDE"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4.6.</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00B240" w14:textId="6DB3F2AB"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Распределительные коробки СОМ заземлены. (электрический контакт с </w:t>
            </w:r>
            <w:proofErr w:type="gramStart"/>
            <w:r w:rsidRPr="0055295B">
              <w:rPr>
                <w:color w:val="000000"/>
                <w:sz w:val="22"/>
                <w:szCs w:val="22"/>
              </w:rPr>
              <w:t>поясом )</w:t>
            </w:r>
            <w:proofErr w:type="gramEnd"/>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2FF37" w14:textId="2B7179EA"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C5C323" w14:textId="3B5EE026"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BED9B" w14:textId="41C9D8FD" w:rsidR="00B44F30" w:rsidRPr="0055295B" w:rsidRDefault="00B44F30" w:rsidP="00AD6E74">
            <w:pPr>
              <w:rPr>
                <w:color w:val="000000"/>
                <w:sz w:val="22"/>
                <w:szCs w:val="22"/>
              </w:rPr>
            </w:pPr>
          </w:p>
        </w:tc>
      </w:tr>
      <w:tr w:rsidR="00B44F30" w:rsidRPr="0055295B" w14:paraId="27501621" w14:textId="4C793B16"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2AB836" w14:textId="56F563A6"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4.7.</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E9B41A" w14:textId="1EFCBB56"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Опорная рама контейнера и контейнер БС заземлены в двух точках.</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AF2408" w14:textId="60AB9886"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0637E5" w14:textId="3207350E"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9B4918" w14:textId="598B34E6" w:rsidR="00B44F30" w:rsidRPr="0055295B" w:rsidRDefault="00B44F30" w:rsidP="00AD6E74">
            <w:pPr>
              <w:rPr>
                <w:color w:val="000000"/>
                <w:sz w:val="22"/>
                <w:szCs w:val="22"/>
              </w:rPr>
            </w:pPr>
          </w:p>
        </w:tc>
      </w:tr>
      <w:tr w:rsidR="00B44F30" w:rsidRPr="0055295B" w14:paraId="6CD06807" w14:textId="62AD5AD9"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6DC5EE" w14:textId="61DCAB88"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4.8.</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F2269" w14:textId="69AD79DD"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Ограждение БС заземлено.</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80604" w14:textId="3F28FDFC"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B8246" w14:textId="22A47933"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018175" w14:textId="1ACA6C67" w:rsidR="00B44F30" w:rsidRPr="0055295B" w:rsidRDefault="00B44F30" w:rsidP="00AD6E74">
            <w:pPr>
              <w:rPr>
                <w:color w:val="000000"/>
                <w:sz w:val="22"/>
                <w:szCs w:val="22"/>
              </w:rPr>
            </w:pPr>
          </w:p>
        </w:tc>
      </w:tr>
      <w:tr w:rsidR="00B44F30" w:rsidRPr="0055295B" w14:paraId="30C9A8E5" w14:textId="7E76B423" w:rsidTr="00A42292">
        <w:tc>
          <w:tcPr>
            <w:tcW w:w="854"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1233BE92" w14:textId="2F830FD9"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5.</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66229B69" w14:textId="5203C994"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БЛАГОУСТРОЙСТВО ТЕРРИТОРИИ БС</w:t>
            </w:r>
          </w:p>
        </w:tc>
        <w:tc>
          <w:tcPr>
            <w:tcW w:w="565"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58B10A12" w14:textId="7659131F"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1ADC4934" w14:textId="523F7CBA"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F3F3F3"/>
            <w:tcMar>
              <w:top w:w="0" w:type="dxa"/>
              <w:left w:w="108" w:type="dxa"/>
              <w:bottom w:w="0" w:type="dxa"/>
              <w:right w:w="108" w:type="dxa"/>
            </w:tcMar>
            <w:vAlign w:val="center"/>
          </w:tcPr>
          <w:p w14:paraId="0FF1229D" w14:textId="68A0DE22" w:rsidR="00B44F30" w:rsidRPr="0055295B" w:rsidRDefault="00B44F30" w:rsidP="00AD6E74">
            <w:pPr>
              <w:rPr>
                <w:color w:val="000000"/>
                <w:sz w:val="22"/>
                <w:szCs w:val="22"/>
              </w:rPr>
            </w:pPr>
          </w:p>
        </w:tc>
      </w:tr>
      <w:tr w:rsidR="00B44F30" w:rsidRPr="0055295B" w14:paraId="0A48230E" w14:textId="5A6465E2" w:rsidTr="00A42292">
        <w:trPr>
          <w:trHeight w:val="179"/>
        </w:trPr>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611416" w14:textId="2AE9913C"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5.1.</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4C60FC" w14:textId="5D7581A3"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Ограждение (забор) территории установлено в соответствии с проектом.</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31B14F" w14:textId="7FFB380E"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6C1704" w14:textId="63A27C3A"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BBBCD6" w14:textId="6B84A2BF" w:rsidR="00B44F30" w:rsidRPr="0055295B" w:rsidRDefault="00B44F30" w:rsidP="00AD6E74">
            <w:pPr>
              <w:rPr>
                <w:color w:val="000000"/>
                <w:sz w:val="22"/>
                <w:szCs w:val="22"/>
              </w:rPr>
            </w:pPr>
          </w:p>
        </w:tc>
      </w:tr>
      <w:tr w:rsidR="00B44F30" w:rsidRPr="0055295B" w14:paraId="4BBCA2B3" w14:textId="341B7DB7"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75843D" w14:textId="5CCEB630"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5.2.</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EDBD3" w14:textId="01302E3A"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Планировка, </w:t>
            </w:r>
            <w:proofErr w:type="spellStart"/>
            <w:r w:rsidRPr="0055295B">
              <w:rPr>
                <w:color w:val="000000"/>
                <w:sz w:val="22"/>
                <w:szCs w:val="22"/>
              </w:rPr>
              <w:t>одерновка</w:t>
            </w:r>
            <w:proofErr w:type="spellEnd"/>
            <w:r w:rsidRPr="0055295B">
              <w:rPr>
                <w:color w:val="000000"/>
                <w:sz w:val="22"/>
                <w:szCs w:val="22"/>
              </w:rPr>
              <w:t>, отсыпка щебнем выполнены.</w:t>
            </w:r>
          </w:p>
          <w:p w14:paraId="3923E1F4" w14:textId="306A11EE" w:rsidR="00B44F30" w:rsidRPr="0055295B" w:rsidRDefault="00B44F30" w:rsidP="00AD6E74">
            <w:pPr>
              <w:rPr>
                <w:color w:val="000000"/>
                <w:sz w:val="22"/>
                <w:szCs w:val="22"/>
              </w:rPr>
            </w:pPr>
            <w:r w:rsidRPr="0055295B">
              <w:rPr>
                <w:color w:val="000000"/>
                <w:sz w:val="22"/>
                <w:szCs w:val="22"/>
              </w:rPr>
              <w:t>(мероприятия выполняются в соответствии с проектными решениями)</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01F3D" w14:textId="703EAD67"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DB3996" w14:textId="2F8F3ADF"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3CDB7A" w14:textId="24D25534" w:rsidR="00B44F30" w:rsidRPr="0055295B" w:rsidRDefault="00B44F30" w:rsidP="00AD6E74">
            <w:pPr>
              <w:rPr>
                <w:color w:val="000000"/>
                <w:sz w:val="22"/>
                <w:szCs w:val="22"/>
              </w:rPr>
            </w:pPr>
          </w:p>
        </w:tc>
      </w:tr>
      <w:tr w:rsidR="00B44F30" w:rsidRPr="0055295B" w14:paraId="3B20317B" w14:textId="2BA5B6FB" w:rsidTr="00A42292">
        <w:tc>
          <w:tcPr>
            <w:tcW w:w="8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BA7C87" w14:textId="1DB29672"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5.3.</w:t>
            </w:r>
          </w:p>
        </w:tc>
        <w:tc>
          <w:tcPr>
            <w:tcW w:w="662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48162A" w14:textId="67425965"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Территория, в радиусе 20 м от БС, освобождена от строительных материалов и мусора.</w:t>
            </w:r>
          </w:p>
        </w:tc>
        <w:tc>
          <w:tcPr>
            <w:tcW w:w="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874245" w14:textId="776C6A8E" w:rsidR="00B44F30" w:rsidRPr="0055295B" w:rsidRDefault="00B44F30" w:rsidP="00AD6E74">
            <w:pPr>
              <w:rPr>
                <w:color w:val="000000"/>
                <w:sz w:val="22"/>
                <w:szCs w:val="22"/>
              </w:rPr>
            </w:pPr>
          </w:p>
        </w:tc>
        <w:tc>
          <w:tcPr>
            <w:tcW w:w="5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061207" w14:textId="1540B4E3" w:rsidR="00B44F30" w:rsidRPr="0055295B" w:rsidRDefault="00B44F30" w:rsidP="00AD6E74">
            <w:pPr>
              <w:rPr>
                <w:color w:val="000000"/>
                <w:sz w:val="22"/>
                <w:szCs w:val="22"/>
              </w:rPr>
            </w:pPr>
          </w:p>
        </w:tc>
        <w:tc>
          <w:tcPr>
            <w:tcW w:w="15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EE82E4" w14:textId="6E682022" w:rsidR="00B44F30" w:rsidRPr="0055295B" w:rsidRDefault="00B44F30" w:rsidP="00AD6E74">
            <w:pPr>
              <w:rPr>
                <w:color w:val="000000"/>
                <w:sz w:val="22"/>
                <w:szCs w:val="22"/>
              </w:rPr>
            </w:pPr>
          </w:p>
        </w:tc>
      </w:tr>
    </w:tbl>
    <w:p w14:paraId="5D170E8E" w14:textId="0F699420" w:rsidR="00B44F30" w:rsidRPr="0055295B" w:rsidRDefault="00B44F30" w:rsidP="00B44F30">
      <w:pPr>
        <w:pStyle w:val="afff4"/>
        <w:rPr>
          <w:rFonts w:ascii="Times New Roman" w:hAnsi="Times New Roman"/>
          <w:color w:val="000000"/>
        </w:rPr>
      </w:pPr>
      <w:r w:rsidRPr="0055295B">
        <w:rPr>
          <w:rFonts w:ascii="Times New Roman" w:hAnsi="Times New Roman"/>
          <w:color w:val="000000"/>
        </w:rPr>
        <w:t>Представители:</w:t>
      </w:r>
    </w:p>
    <w:p w14:paraId="58963361" w14:textId="60645A67" w:rsidR="00B44F30" w:rsidRPr="0055295B" w:rsidRDefault="00B44F30" w:rsidP="00B44F30">
      <w:pPr>
        <w:pStyle w:val="afff4"/>
        <w:rPr>
          <w:rFonts w:ascii="Times New Roman" w:hAnsi="Times New Roman"/>
          <w:color w:val="000000"/>
        </w:rPr>
      </w:pPr>
    </w:p>
    <w:tbl>
      <w:tblPr>
        <w:tblW w:w="10620" w:type="dxa"/>
        <w:tblInd w:w="-1276" w:type="dxa"/>
        <w:tblCellMar>
          <w:left w:w="10" w:type="dxa"/>
          <w:right w:w="10" w:type="dxa"/>
        </w:tblCellMar>
        <w:tblLook w:val="0000" w:firstRow="0" w:lastRow="0" w:firstColumn="0" w:lastColumn="0" w:noHBand="0" w:noVBand="0"/>
      </w:tblPr>
      <w:tblGrid>
        <w:gridCol w:w="3168"/>
        <w:gridCol w:w="4397"/>
        <w:gridCol w:w="845"/>
        <w:gridCol w:w="2210"/>
      </w:tblGrid>
      <w:tr w:rsidR="00B44F30" w:rsidRPr="0055295B" w14:paraId="44A54AF6" w14:textId="655C73FA" w:rsidTr="00B44F30">
        <w:trPr>
          <w:trHeight w:val="227"/>
        </w:trPr>
        <w:tc>
          <w:tcPr>
            <w:tcW w:w="3168" w:type="dxa"/>
            <w:shd w:val="clear" w:color="auto" w:fill="auto"/>
            <w:tcMar>
              <w:top w:w="0" w:type="dxa"/>
              <w:left w:w="108" w:type="dxa"/>
              <w:bottom w:w="0" w:type="dxa"/>
              <w:right w:w="108" w:type="dxa"/>
            </w:tcMar>
            <w:vAlign w:val="bottom"/>
          </w:tcPr>
          <w:p w14:paraId="153DE942" w14:textId="04ED05E7" w:rsidR="00B44F30" w:rsidRPr="0055295B" w:rsidRDefault="00B44F30" w:rsidP="00AD6E74">
            <w:pPr>
              <w:jc w:val="center"/>
              <w:rPr>
                <w:color w:val="000000"/>
                <w:sz w:val="22"/>
                <w:szCs w:val="22"/>
              </w:rPr>
            </w:pPr>
            <w:r w:rsidRPr="0055295B">
              <w:rPr>
                <w:color w:val="000000"/>
                <w:sz w:val="22"/>
                <w:szCs w:val="22"/>
              </w:rPr>
              <w:t>Заказчика:</w:t>
            </w:r>
          </w:p>
        </w:tc>
        <w:tc>
          <w:tcPr>
            <w:tcW w:w="4397" w:type="dxa"/>
            <w:tcBorders>
              <w:bottom w:val="single" w:sz="4" w:space="0" w:color="000000"/>
            </w:tcBorders>
            <w:shd w:val="clear" w:color="auto" w:fill="auto"/>
            <w:tcMar>
              <w:top w:w="0" w:type="dxa"/>
              <w:left w:w="108" w:type="dxa"/>
              <w:bottom w:w="0" w:type="dxa"/>
              <w:right w:w="108" w:type="dxa"/>
            </w:tcMar>
            <w:vAlign w:val="bottom"/>
          </w:tcPr>
          <w:p w14:paraId="032A345D" w14:textId="1408124A" w:rsidR="00B44F30" w:rsidRPr="0055295B" w:rsidRDefault="00B44F30" w:rsidP="00AD6E74">
            <w:pPr>
              <w:jc w:val="center"/>
              <w:rPr>
                <w:color w:val="000000"/>
                <w:sz w:val="22"/>
                <w:szCs w:val="22"/>
              </w:rPr>
            </w:pPr>
          </w:p>
        </w:tc>
        <w:tc>
          <w:tcPr>
            <w:tcW w:w="845" w:type="dxa"/>
            <w:shd w:val="clear" w:color="auto" w:fill="auto"/>
            <w:tcMar>
              <w:top w:w="0" w:type="dxa"/>
              <w:left w:w="108" w:type="dxa"/>
              <w:bottom w:w="0" w:type="dxa"/>
              <w:right w:w="108" w:type="dxa"/>
            </w:tcMar>
            <w:vAlign w:val="bottom"/>
          </w:tcPr>
          <w:p w14:paraId="05278DC9" w14:textId="14B24A2C" w:rsidR="00B44F30" w:rsidRPr="0055295B" w:rsidRDefault="00B44F30" w:rsidP="00AD6E74">
            <w:pPr>
              <w:jc w:val="center"/>
              <w:rPr>
                <w:color w:val="000000"/>
                <w:sz w:val="22"/>
                <w:szCs w:val="22"/>
              </w:rPr>
            </w:pPr>
            <w:r w:rsidRPr="0055295B">
              <w:rPr>
                <w:color w:val="000000"/>
                <w:sz w:val="22"/>
                <w:szCs w:val="22"/>
              </w:rPr>
              <w:t>Дата:</w:t>
            </w:r>
          </w:p>
        </w:tc>
        <w:tc>
          <w:tcPr>
            <w:tcW w:w="2210" w:type="dxa"/>
            <w:tcBorders>
              <w:bottom w:val="single" w:sz="4" w:space="0" w:color="000000"/>
            </w:tcBorders>
            <w:shd w:val="clear" w:color="auto" w:fill="auto"/>
            <w:tcMar>
              <w:top w:w="0" w:type="dxa"/>
              <w:left w:w="108" w:type="dxa"/>
              <w:bottom w:w="0" w:type="dxa"/>
              <w:right w:w="108" w:type="dxa"/>
            </w:tcMar>
            <w:vAlign w:val="bottom"/>
          </w:tcPr>
          <w:p w14:paraId="5976FBC3" w14:textId="16D430AF" w:rsidR="00B44F30" w:rsidRPr="0055295B" w:rsidRDefault="00B44F30" w:rsidP="00AD6E74">
            <w:pPr>
              <w:jc w:val="center"/>
              <w:rPr>
                <w:color w:val="000000"/>
                <w:sz w:val="22"/>
                <w:szCs w:val="22"/>
              </w:rPr>
            </w:pPr>
          </w:p>
        </w:tc>
      </w:tr>
      <w:tr w:rsidR="00B44F30" w:rsidRPr="0055295B" w14:paraId="5ED8E8BF" w14:textId="70015DC7" w:rsidTr="00B44F30">
        <w:trPr>
          <w:trHeight w:val="227"/>
        </w:trPr>
        <w:tc>
          <w:tcPr>
            <w:tcW w:w="3168" w:type="dxa"/>
            <w:shd w:val="clear" w:color="auto" w:fill="auto"/>
            <w:tcMar>
              <w:top w:w="0" w:type="dxa"/>
              <w:left w:w="108" w:type="dxa"/>
              <w:bottom w:w="0" w:type="dxa"/>
              <w:right w:w="108" w:type="dxa"/>
            </w:tcMar>
            <w:vAlign w:val="bottom"/>
          </w:tcPr>
          <w:p w14:paraId="143995D6" w14:textId="19E9C7A0" w:rsidR="00B44F30" w:rsidRPr="0055295B" w:rsidRDefault="00B44F30" w:rsidP="00AD6E74">
            <w:pPr>
              <w:jc w:val="center"/>
              <w:rPr>
                <w:color w:val="000000"/>
                <w:sz w:val="22"/>
                <w:szCs w:val="22"/>
              </w:rPr>
            </w:pPr>
            <w:r w:rsidRPr="0055295B">
              <w:rPr>
                <w:color w:val="000000"/>
                <w:sz w:val="22"/>
                <w:szCs w:val="22"/>
              </w:rPr>
              <w:t>Подрядчика по строительству:</w:t>
            </w:r>
          </w:p>
        </w:tc>
        <w:tc>
          <w:tcPr>
            <w:tcW w:w="4397" w:type="dxa"/>
            <w:tcBorders>
              <w:top w:val="single" w:sz="4" w:space="0" w:color="000000"/>
              <w:bottom w:val="single" w:sz="4" w:space="0" w:color="000000"/>
            </w:tcBorders>
            <w:shd w:val="clear" w:color="auto" w:fill="auto"/>
            <w:tcMar>
              <w:top w:w="0" w:type="dxa"/>
              <w:left w:w="108" w:type="dxa"/>
              <w:bottom w:w="0" w:type="dxa"/>
              <w:right w:w="108" w:type="dxa"/>
            </w:tcMar>
            <w:vAlign w:val="bottom"/>
          </w:tcPr>
          <w:p w14:paraId="0035FDC0" w14:textId="389C12E7" w:rsidR="00B44F30" w:rsidRPr="0055295B" w:rsidRDefault="00B44F30" w:rsidP="00AD6E74">
            <w:pPr>
              <w:jc w:val="center"/>
              <w:rPr>
                <w:color w:val="000000"/>
                <w:sz w:val="22"/>
                <w:szCs w:val="22"/>
              </w:rPr>
            </w:pPr>
          </w:p>
        </w:tc>
        <w:tc>
          <w:tcPr>
            <w:tcW w:w="845" w:type="dxa"/>
            <w:shd w:val="clear" w:color="auto" w:fill="auto"/>
            <w:tcMar>
              <w:top w:w="0" w:type="dxa"/>
              <w:left w:w="108" w:type="dxa"/>
              <w:bottom w:w="0" w:type="dxa"/>
              <w:right w:w="108" w:type="dxa"/>
            </w:tcMar>
            <w:vAlign w:val="bottom"/>
          </w:tcPr>
          <w:p w14:paraId="32545B69" w14:textId="568DF039" w:rsidR="00B44F30" w:rsidRPr="0055295B" w:rsidRDefault="00B44F30" w:rsidP="00AD6E74">
            <w:pPr>
              <w:jc w:val="center"/>
              <w:rPr>
                <w:color w:val="000000"/>
                <w:sz w:val="22"/>
                <w:szCs w:val="22"/>
              </w:rPr>
            </w:pPr>
            <w:r w:rsidRPr="0055295B">
              <w:rPr>
                <w:color w:val="000000"/>
                <w:sz w:val="22"/>
                <w:szCs w:val="22"/>
              </w:rPr>
              <w:t>Дата:</w:t>
            </w:r>
          </w:p>
        </w:tc>
        <w:tc>
          <w:tcPr>
            <w:tcW w:w="2210" w:type="dxa"/>
            <w:tcBorders>
              <w:top w:val="single" w:sz="4" w:space="0" w:color="000000"/>
              <w:bottom w:val="single" w:sz="4" w:space="0" w:color="000000"/>
            </w:tcBorders>
            <w:shd w:val="clear" w:color="auto" w:fill="auto"/>
            <w:tcMar>
              <w:top w:w="0" w:type="dxa"/>
              <w:left w:w="108" w:type="dxa"/>
              <w:bottom w:w="0" w:type="dxa"/>
              <w:right w:w="108" w:type="dxa"/>
            </w:tcMar>
            <w:vAlign w:val="bottom"/>
          </w:tcPr>
          <w:p w14:paraId="69438883" w14:textId="1E459F6A" w:rsidR="00B44F30" w:rsidRPr="0055295B" w:rsidRDefault="00B44F30" w:rsidP="00AD6E74">
            <w:pPr>
              <w:jc w:val="center"/>
              <w:rPr>
                <w:color w:val="000000"/>
                <w:sz w:val="22"/>
                <w:szCs w:val="22"/>
              </w:rPr>
            </w:pPr>
          </w:p>
        </w:tc>
      </w:tr>
      <w:tr w:rsidR="00B44F30" w:rsidRPr="0055295B" w14:paraId="0A4BD834" w14:textId="11AC2A9D" w:rsidTr="00B44F30">
        <w:trPr>
          <w:trHeight w:val="227"/>
        </w:trPr>
        <w:tc>
          <w:tcPr>
            <w:tcW w:w="3168" w:type="dxa"/>
            <w:shd w:val="clear" w:color="auto" w:fill="auto"/>
            <w:tcMar>
              <w:top w:w="0" w:type="dxa"/>
              <w:left w:w="108" w:type="dxa"/>
              <w:bottom w:w="0" w:type="dxa"/>
              <w:right w:w="108" w:type="dxa"/>
            </w:tcMar>
            <w:vAlign w:val="bottom"/>
          </w:tcPr>
          <w:p w14:paraId="4265DB73" w14:textId="7F7784F0"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Организации проводившей приемку:</w:t>
            </w:r>
          </w:p>
        </w:tc>
        <w:tc>
          <w:tcPr>
            <w:tcW w:w="4397" w:type="dxa"/>
            <w:tcBorders>
              <w:top w:val="single" w:sz="4" w:space="0" w:color="000000"/>
              <w:bottom w:val="single" w:sz="4" w:space="0" w:color="000000"/>
            </w:tcBorders>
            <w:shd w:val="clear" w:color="auto" w:fill="auto"/>
            <w:tcMar>
              <w:top w:w="0" w:type="dxa"/>
              <w:left w:w="108" w:type="dxa"/>
              <w:bottom w:w="0" w:type="dxa"/>
              <w:right w:w="108" w:type="dxa"/>
            </w:tcMar>
            <w:vAlign w:val="bottom"/>
          </w:tcPr>
          <w:p w14:paraId="58A0B27A" w14:textId="2733EFE3" w:rsidR="00B44F30" w:rsidRPr="0055295B" w:rsidRDefault="00B44F30" w:rsidP="00AD6E74">
            <w:pPr>
              <w:jc w:val="center"/>
              <w:rPr>
                <w:color w:val="000000"/>
                <w:sz w:val="22"/>
                <w:szCs w:val="22"/>
              </w:rPr>
            </w:pPr>
          </w:p>
        </w:tc>
        <w:tc>
          <w:tcPr>
            <w:tcW w:w="845" w:type="dxa"/>
            <w:shd w:val="clear" w:color="auto" w:fill="auto"/>
            <w:tcMar>
              <w:top w:w="0" w:type="dxa"/>
              <w:left w:w="108" w:type="dxa"/>
              <w:bottom w:w="0" w:type="dxa"/>
              <w:right w:w="108" w:type="dxa"/>
            </w:tcMar>
            <w:vAlign w:val="bottom"/>
          </w:tcPr>
          <w:p w14:paraId="27EBDB26" w14:textId="0E86A552" w:rsidR="00B44F30" w:rsidRPr="0055295B" w:rsidRDefault="00B44F30" w:rsidP="00AD6E74">
            <w:pPr>
              <w:jc w:val="center"/>
              <w:rPr>
                <w:color w:val="000000"/>
                <w:sz w:val="22"/>
                <w:szCs w:val="22"/>
              </w:rPr>
            </w:pPr>
            <w:r w:rsidRPr="0055295B">
              <w:rPr>
                <w:color w:val="000000"/>
                <w:sz w:val="22"/>
                <w:szCs w:val="22"/>
              </w:rPr>
              <w:t>Дата:</w:t>
            </w:r>
          </w:p>
        </w:tc>
        <w:tc>
          <w:tcPr>
            <w:tcW w:w="2210" w:type="dxa"/>
            <w:tcBorders>
              <w:top w:val="single" w:sz="4" w:space="0" w:color="000000"/>
              <w:bottom w:val="single" w:sz="4" w:space="0" w:color="000000"/>
            </w:tcBorders>
            <w:shd w:val="clear" w:color="auto" w:fill="auto"/>
            <w:tcMar>
              <w:top w:w="0" w:type="dxa"/>
              <w:left w:w="108" w:type="dxa"/>
              <w:bottom w:w="0" w:type="dxa"/>
              <w:right w:w="108" w:type="dxa"/>
            </w:tcMar>
            <w:vAlign w:val="bottom"/>
          </w:tcPr>
          <w:p w14:paraId="1E42F8B4" w14:textId="5E80E3B3" w:rsidR="00B44F30" w:rsidRPr="0055295B" w:rsidRDefault="00B44F30" w:rsidP="00AD6E74">
            <w:pPr>
              <w:jc w:val="center"/>
              <w:rPr>
                <w:color w:val="000000"/>
                <w:sz w:val="22"/>
                <w:szCs w:val="22"/>
              </w:rPr>
            </w:pPr>
          </w:p>
        </w:tc>
      </w:tr>
    </w:tbl>
    <w:p w14:paraId="5CD16FB2" w14:textId="77777777" w:rsidR="00A42292" w:rsidRDefault="00A42292" w:rsidP="00B44F30">
      <w:pPr>
        <w:jc w:val="right"/>
        <w:rPr>
          <w:sz w:val="22"/>
          <w:szCs w:val="22"/>
        </w:rPr>
      </w:pPr>
    </w:p>
    <w:p w14:paraId="69B6E0B2" w14:textId="77777777" w:rsidR="00A42292" w:rsidRDefault="00A42292" w:rsidP="00B44F30">
      <w:pPr>
        <w:jc w:val="right"/>
        <w:rPr>
          <w:sz w:val="22"/>
          <w:szCs w:val="22"/>
        </w:rPr>
      </w:pPr>
    </w:p>
    <w:p w14:paraId="2E07AC64" w14:textId="30F4C976" w:rsidR="00B44F30" w:rsidRPr="0055295B" w:rsidRDefault="00B44F30" w:rsidP="00B44F30">
      <w:pPr>
        <w:jc w:val="right"/>
        <w:rPr>
          <w:sz w:val="22"/>
          <w:szCs w:val="22"/>
        </w:rPr>
      </w:pPr>
      <w:r w:rsidRPr="0055295B">
        <w:rPr>
          <w:sz w:val="22"/>
          <w:szCs w:val="22"/>
        </w:rPr>
        <w:t xml:space="preserve">Форма </w:t>
      </w:r>
      <w:r w:rsidRPr="0055295B">
        <w:rPr>
          <w:color w:val="000000"/>
          <w:sz w:val="22"/>
          <w:szCs w:val="22"/>
        </w:rPr>
        <w:t xml:space="preserve">Акта выполненных работ по ТО, РВР, </w:t>
      </w:r>
      <w:proofErr w:type="spellStart"/>
      <w:r w:rsidRPr="0055295B">
        <w:rPr>
          <w:color w:val="000000"/>
          <w:sz w:val="22"/>
          <w:szCs w:val="22"/>
        </w:rPr>
        <w:t>ТехприемкеАМС</w:t>
      </w:r>
      <w:proofErr w:type="spellEnd"/>
      <w:r w:rsidRPr="0055295B">
        <w:rPr>
          <w:color w:val="000000"/>
          <w:sz w:val="22"/>
          <w:szCs w:val="22"/>
        </w:rPr>
        <w:t>/столба/АК</w:t>
      </w:r>
    </w:p>
    <w:p w14:paraId="776D49C6" w14:textId="77777777" w:rsidR="00B44F30" w:rsidRPr="0055295B" w:rsidRDefault="00B44F30" w:rsidP="00B44F30">
      <w:pPr>
        <w:pStyle w:val="Iauiue"/>
        <w:jc w:val="center"/>
        <w:rPr>
          <w:rFonts w:ascii="Times New Roman" w:hAnsi="Times New Roman" w:cs="Times New Roman"/>
          <w:b/>
          <w:lang w:val="ru-RU"/>
        </w:rPr>
      </w:pPr>
    </w:p>
    <w:p w14:paraId="36B41BC7" w14:textId="77777777" w:rsidR="00B44F30" w:rsidRPr="0055295B" w:rsidRDefault="00B44F30" w:rsidP="00B44F30">
      <w:pPr>
        <w:pStyle w:val="Iauiue"/>
        <w:jc w:val="center"/>
        <w:rPr>
          <w:rFonts w:ascii="Times New Roman" w:hAnsi="Times New Roman" w:cs="Times New Roman"/>
          <w:lang w:val="ru-RU"/>
        </w:rPr>
      </w:pPr>
      <w:r w:rsidRPr="0055295B">
        <w:rPr>
          <w:rFonts w:ascii="Times New Roman" w:hAnsi="Times New Roman" w:cs="Times New Roman"/>
          <w:b/>
          <w:lang w:val="ru-RU"/>
        </w:rPr>
        <w:t>Акт № ______</w:t>
      </w:r>
    </w:p>
    <w:p w14:paraId="369A7C08" w14:textId="77777777" w:rsidR="00B44F30" w:rsidRPr="0055295B" w:rsidRDefault="00B44F30" w:rsidP="00B44F30">
      <w:pPr>
        <w:jc w:val="center"/>
        <w:rPr>
          <w:b/>
          <w:sz w:val="22"/>
          <w:szCs w:val="22"/>
        </w:rPr>
      </w:pPr>
      <w:r w:rsidRPr="0055295B">
        <w:rPr>
          <w:b/>
          <w:sz w:val="22"/>
          <w:szCs w:val="22"/>
        </w:rPr>
        <w:t>сдачи-приемки выполненных работ</w:t>
      </w:r>
    </w:p>
    <w:p w14:paraId="75B24B41" w14:textId="77777777" w:rsidR="00B44F30" w:rsidRPr="0055295B" w:rsidRDefault="00B44F30" w:rsidP="00B44F30">
      <w:pPr>
        <w:jc w:val="center"/>
        <w:rPr>
          <w:b/>
          <w:sz w:val="22"/>
          <w:szCs w:val="22"/>
        </w:rPr>
      </w:pPr>
    </w:p>
    <w:p w14:paraId="53FDF5B2" w14:textId="11705B06" w:rsidR="00B44F30" w:rsidRPr="0055295B" w:rsidRDefault="00B44F30" w:rsidP="00B44F30">
      <w:pPr>
        <w:pStyle w:val="afff4"/>
        <w:rPr>
          <w:rFonts w:ascii="Times New Roman" w:hAnsi="Times New Roman"/>
        </w:rPr>
      </w:pPr>
      <w:r w:rsidRPr="0055295B">
        <w:rPr>
          <w:rFonts w:ascii="Times New Roman" w:hAnsi="Times New Roman"/>
        </w:rPr>
        <w:t xml:space="preserve">г. </w:t>
      </w:r>
      <w:r w:rsidR="004A4380" w:rsidRPr="0055295B">
        <w:rPr>
          <w:rFonts w:ascii="Times New Roman" w:hAnsi="Times New Roman"/>
        </w:rPr>
        <w:t>___________</w:t>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color w:val="000000"/>
        </w:rPr>
        <w:t>«___»___________201__г.</w:t>
      </w:r>
    </w:p>
    <w:p w14:paraId="50C79BE2" w14:textId="77777777" w:rsidR="00B44F30" w:rsidRPr="0055295B" w:rsidRDefault="00B44F30" w:rsidP="00B44F30">
      <w:pPr>
        <w:pStyle w:val="afff4"/>
        <w:rPr>
          <w:rFonts w:ascii="Times New Roman" w:hAnsi="Times New Roman"/>
        </w:rPr>
      </w:pPr>
      <w:r w:rsidRPr="0055295B">
        <w:rPr>
          <w:rFonts w:ascii="Times New Roman" w:hAnsi="Times New Roman"/>
          <w:b/>
        </w:rPr>
        <w:t xml:space="preserve">Заказчик: </w:t>
      </w:r>
      <w:r w:rsidRPr="0055295B">
        <w:rPr>
          <w:rFonts w:ascii="Times New Roman" w:hAnsi="Times New Roman"/>
        </w:rPr>
        <w:t>____________________________________________________________</w:t>
      </w:r>
    </w:p>
    <w:p w14:paraId="14B40E5D" w14:textId="77777777" w:rsidR="00B44F30" w:rsidRPr="0055295B" w:rsidRDefault="00B44F30" w:rsidP="00B44F30">
      <w:pPr>
        <w:pStyle w:val="afff4"/>
        <w:rPr>
          <w:rFonts w:ascii="Times New Roman" w:hAnsi="Times New Roman"/>
        </w:rPr>
      </w:pPr>
      <w:r w:rsidRPr="0055295B">
        <w:rPr>
          <w:rFonts w:ascii="Times New Roman" w:hAnsi="Times New Roman"/>
          <w:b/>
        </w:rPr>
        <w:t xml:space="preserve">Подрядчик: </w:t>
      </w:r>
      <w:r w:rsidRPr="0055295B">
        <w:rPr>
          <w:rFonts w:ascii="Times New Roman" w:hAnsi="Times New Roman"/>
        </w:rPr>
        <w:t>___________________________________________________________</w:t>
      </w:r>
    </w:p>
    <w:p w14:paraId="5A97B06B" w14:textId="77777777" w:rsidR="00B44F30" w:rsidRPr="0055295B" w:rsidRDefault="00B44F30" w:rsidP="00B44F30">
      <w:pPr>
        <w:pStyle w:val="afff4"/>
        <w:rPr>
          <w:rFonts w:ascii="Times New Roman" w:hAnsi="Times New Roman"/>
        </w:rPr>
      </w:pPr>
      <w:r w:rsidRPr="0055295B">
        <w:rPr>
          <w:rFonts w:ascii="Times New Roman" w:hAnsi="Times New Roman"/>
          <w:b/>
        </w:rPr>
        <w:t xml:space="preserve">Договор: </w:t>
      </w:r>
      <w:r w:rsidRPr="0055295B">
        <w:rPr>
          <w:rFonts w:ascii="Times New Roman" w:hAnsi="Times New Roman"/>
        </w:rPr>
        <w:t>№ ___________________________ от «___» _________________ 201__г.</w:t>
      </w:r>
    </w:p>
    <w:p w14:paraId="2E43AA62" w14:textId="77777777" w:rsidR="00B44F30" w:rsidRPr="0055295B" w:rsidRDefault="00B44F30" w:rsidP="006506C6">
      <w:pPr>
        <w:numPr>
          <w:ilvl w:val="0"/>
          <w:numId w:val="42"/>
        </w:numPr>
        <w:suppressAutoHyphens/>
        <w:autoSpaceDN w:val="0"/>
        <w:ind w:left="0" w:hanging="284"/>
        <w:jc w:val="both"/>
        <w:textAlignment w:val="baseline"/>
        <w:rPr>
          <w:sz w:val="22"/>
          <w:szCs w:val="22"/>
        </w:rPr>
      </w:pPr>
      <w:r w:rsidRPr="0055295B">
        <w:rPr>
          <w:sz w:val="22"/>
          <w:szCs w:val="22"/>
        </w:rPr>
        <w:t>В соответствии с условиями Договора полномочным представителем Заказчика проверены объемы и качество следующих работ:</w:t>
      </w:r>
    </w:p>
    <w:tbl>
      <w:tblPr>
        <w:tblW w:w="10708" w:type="dxa"/>
        <w:tblInd w:w="-856" w:type="dxa"/>
        <w:tblLayout w:type="fixed"/>
        <w:tblCellMar>
          <w:left w:w="10" w:type="dxa"/>
          <w:right w:w="10" w:type="dxa"/>
        </w:tblCellMar>
        <w:tblLook w:val="0000" w:firstRow="0" w:lastRow="0" w:firstColumn="0" w:lastColumn="0" w:noHBand="0" w:noVBand="0"/>
      </w:tblPr>
      <w:tblGrid>
        <w:gridCol w:w="502"/>
        <w:gridCol w:w="1843"/>
        <w:gridCol w:w="2693"/>
        <w:gridCol w:w="1843"/>
        <w:gridCol w:w="850"/>
        <w:gridCol w:w="1276"/>
        <w:gridCol w:w="1701"/>
      </w:tblGrid>
      <w:tr w:rsidR="00B44F30" w:rsidRPr="0055295B" w14:paraId="19E3628E" w14:textId="77777777" w:rsidTr="00B44F30">
        <w:trPr>
          <w:cantSplit/>
          <w:trHeight w:val="579"/>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5793DDC" w14:textId="77777777" w:rsidR="00B44F30" w:rsidRPr="0055295B" w:rsidRDefault="00B44F30" w:rsidP="00AD6E74">
            <w:pPr>
              <w:jc w:val="center"/>
              <w:rPr>
                <w:sz w:val="22"/>
                <w:szCs w:val="22"/>
              </w:rPr>
            </w:pPr>
            <w:r w:rsidRPr="0055295B">
              <w:rPr>
                <w:sz w:val="22"/>
                <w:szCs w:val="22"/>
              </w:rPr>
              <w:t>№</w:t>
            </w:r>
          </w:p>
          <w:p w14:paraId="3746D526" w14:textId="77777777" w:rsidR="00B44F30" w:rsidRPr="0055295B" w:rsidRDefault="00B44F30" w:rsidP="00AD6E74">
            <w:pPr>
              <w:jc w:val="center"/>
              <w:rPr>
                <w:sz w:val="22"/>
                <w:szCs w:val="22"/>
              </w:rPr>
            </w:pPr>
            <w:r w:rsidRPr="0055295B">
              <w:rPr>
                <w:sz w:val="22"/>
                <w:szCs w:val="22"/>
              </w:rPr>
              <w:t>п/п</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36BDD6F" w14:textId="77777777" w:rsidR="00B44F30" w:rsidRPr="0055295B" w:rsidRDefault="00B44F30" w:rsidP="00AD6E74">
            <w:pPr>
              <w:jc w:val="center"/>
              <w:rPr>
                <w:sz w:val="22"/>
                <w:szCs w:val="22"/>
              </w:rPr>
            </w:pPr>
            <w:r w:rsidRPr="0055295B">
              <w:rPr>
                <w:sz w:val="22"/>
                <w:szCs w:val="22"/>
              </w:rPr>
              <w:t>№ базовой</w:t>
            </w:r>
          </w:p>
          <w:p w14:paraId="4C1AC1DE" w14:textId="77777777" w:rsidR="00B44F30" w:rsidRPr="0055295B" w:rsidRDefault="00B44F30" w:rsidP="00AD6E74">
            <w:pPr>
              <w:jc w:val="center"/>
              <w:rPr>
                <w:sz w:val="22"/>
                <w:szCs w:val="22"/>
              </w:rPr>
            </w:pPr>
            <w:r w:rsidRPr="0055295B">
              <w:rPr>
                <w:sz w:val="22"/>
                <w:szCs w:val="22"/>
              </w:rPr>
              <w:t>станции / регион</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98C339F" w14:textId="77777777" w:rsidR="00B44F30" w:rsidRPr="0055295B" w:rsidRDefault="00B44F30" w:rsidP="00AD6E74">
            <w:pPr>
              <w:jc w:val="center"/>
              <w:rPr>
                <w:sz w:val="22"/>
                <w:szCs w:val="22"/>
              </w:rPr>
            </w:pPr>
            <w:r w:rsidRPr="0055295B">
              <w:rPr>
                <w:sz w:val="22"/>
                <w:szCs w:val="22"/>
              </w:rPr>
              <w:t>Адрес базовой станции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2A529A9" w14:textId="77777777" w:rsidR="00B44F30" w:rsidRPr="0055295B" w:rsidRDefault="00B44F30" w:rsidP="00AD6E74">
            <w:pPr>
              <w:jc w:val="center"/>
              <w:rPr>
                <w:sz w:val="22"/>
                <w:szCs w:val="22"/>
              </w:rPr>
            </w:pPr>
            <w:r w:rsidRPr="0055295B">
              <w:rPr>
                <w:sz w:val="22"/>
                <w:szCs w:val="22"/>
              </w:rPr>
              <w:t>Вид работ</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53C1C80" w14:textId="77777777" w:rsidR="00B44F30" w:rsidRPr="0055295B" w:rsidRDefault="00B44F30" w:rsidP="00AD6E74">
            <w:pPr>
              <w:jc w:val="center"/>
              <w:rPr>
                <w:color w:val="000000"/>
                <w:sz w:val="22"/>
                <w:szCs w:val="22"/>
              </w:rPr>
            </w:pPr>
            <w:r w:rsidRPr="0055295B">
              <w:rPr>
                <w:color w:val="000000"/>
                <w:sz w:val="22"/>
                <w:szCs w:val="22"/>
              </w:rPr>
              <w:t>Кол-во</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E1E27C1" w14:textId="77777777" w:rsidR="00B44F30" w:rsidRPr="0055295B" w:rsidRDefault="00B44F30" w:rsidP="00AD6E74">
            <w:pPr>
              <w:jc w:val="center"/>
              <w:rPr>
                <w:color w:val="000000"/>
                <w:sz w:val="22"/>
                <w:szCs w:val="22"/>
              </w:rPr>
            </w:pPr>
            <w:r w:rsidRPr="0055295B">
              <w:rPr>
                <w:color w:val="000000"/>
                <w:sz w:val="22"/>
                <w:szCs w:val="22"/>
              </w:rPr>
              <w:t>Примечание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5E7D501" w14:textId="77777777" w:rsidR="00B44F30" w:rsidRPr="0055295B" w:rsidRDefault="00B44F30" w:rsidP="00AD6E74">
            <w:pPr>
              <w:jc w:val="center"/>
              <w:rPr>
                <w:color w:val="000000"/>
                <w:sz w:val="22"/>
                <w:szCs w:val="22"/>
              </w:rPr>
            </w:pPr>
          </w:p>
        </w:tc>
      </w:tr>
      <w:tr w:rsidR="00B44F30" w:rsidRPr="0055295B" w14:paraId="5DAAEE7D" w14:textId="77777777" w:rsidTr="00B44F30">
        <w:trPr>
          <w:trHeight w:val="253"/>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348973C" w14:textId="77777777" w:rsidR="00B44F30" w:rsidRPr="0055295B" w:rsidRDefault="00B44F30" w:rsidP="00AD6E74">
            <w:pPr>
              <w:jc w:val="center"/>
              <w:rPr>
                <w:b/>
                <w:sz w:val="22"/>
                <w:szCs w:val="22"/>
              </w:rPr>
            </w:pPr>
            <w:r w:rsidRPr="0055295B">
              <w:rPr>
                <w:b/>
                <w:sz w:val="22"/>
                <w:szCs w:val="22"/>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2DEB4BC" w14:textId="77777777" w:rsidR="00B44F30" w:rsidRPr="0055295B" w:rsidRDefault="00B44F30" w:rsidP="00AD6E74">
            <w:pPr>
              <w:jc w:val="center"/>
              <w:rPr>
                <w:b/>
                <w:sz w:val="22"/>
                <w:szCs w:val="22"/>
              </w:rPr>
            </w:pPr>
            <w:r w:rsidRPr="0055295B">
              <w:rPr>
                <w:b/>
                <w:sz w:val="22"/>
                <w:szCs w:val="22"/>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4C86544" w14:textId="77777777" w:rsidR="00B44F30" w:rsidRPr="0055295B" w:rsidRDefault="00B44F30" w:rsidP="00AD6E74">
            <w:pPr>
              <w:jc w:val="center"/>
              <w:rPr>
                <w:b/>
                <w:sz w:val="22"/>
                <w:szCs w:val="22"/>
              </w:rPr>
            </w:pPr>
            <w:r w:rsidRPr="0055295B">
              <w:rPr>
                <w:b/>
                <w:sz w:val="22"/>
                <w:szCs w:val="22"/>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6E1BACB" w14:textId="77777777" w:rsidR="00B44F30" w:rsidRPr="0055295B" w:rsidRDefault="00B44F30" w:rsidP="00AD6E74">
            <w:pPr>
              <w:jc w:val="center"/>
              <w:rPr>
                <w:b/>
                <w:sz w:val="22"/>
                <w:szCs w:val="22"/>
              </w:rPr>
            </w:pPr>
            <w:r w:rsidRPr="0055295B">
              <w:rPr>
                <w:b/>
                <w:sz w:val="22"/>
                <w:szCs w:val="22"/>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CC7D676" w14:textId="77777777" w:rsidR="00B44F30" w:rsidRPr="0055295B" w:rsidRDefault="00B44F30" w:rsidP="00AD6E74">
            <w:pPr>
              <w:jc w:val="center"/>
              <w:rPr>
                <w:b/>
                <w:sz w:val="22"/>
                <w:szCs w:val="22"/>
              </w:rPr>
            </w:pPr>
            <w:r w:rsidRPr="0055295B">
              <w:rPr>
                <w:b/>
                <w:sz w:val="22"/>
                <w:szCs w:val="22"/>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97B491C" w14:textId="77777777" w:rsidR="00B44F30" w:rsidRPr="0055295B" w:rsidRDefault="00B44F30" w:rsidP="00AD6E74">
            <w:pPr>
              <w:jc w:val="center"/>
              <w:rPr>
                <w:b/>
                <w:sz w:val="22"/>
                <w:szCs w:val="22"/>
              </w:rPr>
            </w:pPr>
            <w:r w:rsidRPr="0055295B">
              <w:rPr>
                <w:b/>
                <w:sz w:val="22"/>
                <w:szCs w:val="22"/>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9B05B49" w14:textId="77777777" w:rsidR="00B44F30" w:rsidRPr="0055295B" w:rsidRDefault="00B44F30" w:rsidP="00AD6E74">
            <w:pPr>
              <w:jc w:val="center"/>
              <w:rPr>
                <w:b/>
                <w:sz w:val="22"/>
                <w:szCs w:val="22"/>
              </w:rPr>
            </w:pPr>
            <w:r w:rsidRPr="0055295B">
              <w:rPr>
                <w:b/>
                <w:sz w:val="22"/>
                <w:szCs w:val="22"/>
              </w:rPr>
              <w:t>7</w:t>
            </w:r>
          </w:p>
        </w:tc>
      </w:tr>
      <w:tr w:rsidR="00B44F30" w:rsidRPr="0055295B" w14:paraId="74A6C746" w14:textId="77777777" w:rsidTr="00B44F30">
        <w:trPr>
          <w:trHeight w:val="253"/>
        </w:trPr>
        <w:tc>
          <w:tcPr>
            <w:tcW w:w="1070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18C0BA1" w14:textId="77777777" w:rsidR="00B44F30" w:rsidRPr="0055295B" w:rsidRDefault="00B44F30" w:rsidP="00AD6E74">
            <w:pPr>
              <w:rPr>
                <w:sz w:val="22"/>
                <w:szCs w:val="22"/>
              </w:rPr>
            </w:pPr>
            <w:r w:rsidRPr="0055295B">
              <w:rPr>
                <w:sz w:val="22"/>
                <w:szCs w:val="22"/>
              </w:rPr>
              <w:t>Работы по ТО:</w:t>
            </w:r>
          </w:p>
        </w:tc>
      </w:tr>
      <w:tr w:rsidR="00B44F30" w:rsidRPr="0055295B" w14:paraId="7FB46916"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D37B394" w14:textId="77777777" w:rsidR="00B44F30" w:rsidRPr="0055295B" w:rsidRDefault="00B44F30" w:rsidP="00AD6E74">
            <w:pPr>
              <w:jc w:val="center"/>
              <w:rPr>
                <w:sz w:val="22"/>
                <w:szCs w:val="22"/>
              </w:rPr>
            </w:pPr>
            <w:r w:rsidRPr="0055295B">
              <w:rPr>
                <w:sz w:val="22"/>
                <w:szCs w:val="22"/>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CF11068"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70F1EE0"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A2060F3"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734217E"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5F5C91A"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1309441" w14:textId="77777777" w:rsidR="00B44F30" w:rsidRPr="0055295B" w:rsidRDefault="00B44F30" w:rsidP="00AD6E74">
            <w:pPr>
              <w:rPr>
                <w:sz w:val="22"/>
                <w:szCs w:val="22"/>
              </w:rPr>
            </w:pPr>
          </w:p>
        </w:tc>
      </w:tr>
      <w:tr w:rsidR="00B44F30" w:rsidRPr="0055295B" w14:paraId="15018796"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7306B46" w14:textId="77777777" w:rsidR="00B44F30" w:rsidRPr="0055295B" w:rsidRDefault="00B44F30" w:rsidP="00AD6E74">
            <w:pPr>
              <w:jc w:val="center"/>
              <w:rPr>
                <w:sz w:val="22"/>
                <w:szCs w:val="22"/>
              </w:rPr>
            </w:pPr>
            <w:r w:rsidRPr="0055295B">
              <w:rPr>
                <w:sz w:val="22"/>
                <w:szCs w:val="22"/>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790470E"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502A9C4"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237C18F"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009605F"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2C2D2B0"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71969EE" w14:textId="77777777" w:rsidR="00B44F30" w:rsidRPr="0055295B" w:rsidRDefault="00B44F30" w:rsidP="00AD6E74">
            <w:pPr>
              <w:rPr>
                <w:sz w:val="22"/>
                <w:szCs w:val="22"/>
              </w:rPr>
            </w:pPr>
          </w:p>
        </w:tc>
      </w:tr>
      <w:tr w:rsidR="00B44F30" w:rsidRPr="0055295B" w14:paraId="2ECE87BC"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6BB3AD7" w14:textId="77777777" w:rsidR="00B44F30" w:rsidRPr="0055295B" w:rsidRDefault="00B44F30" w:rsidP="00AD6E74">
            <w:pPr>
              <w:jc w:val="center"/>
              <w:rPr>
                <w:sz w:val="22"/>
                <w:szCs w:val="22"/>
              </w:rPr>
            </w:pPr>
            <w:r w:rsidRPr="0055295B">
              <w:rPr>
                <w:sz w:val="22"/>
                <w:szCs w:val="22"/>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7CD3089"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5CBB6EF"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335CD62"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2150B48"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C5EAB77"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6E4B3B2" w14:textId="77777777" w:rsidR="00B44F30" w:rsidRPr="0055295B" w:rsidRDefault="00B44F30" w:rsidP="00AD6E74">
            <w:pPr>
              <w:rPr>
                <w:sz w:val="22"/>
                <w:szCs w:val="22"/>
              </w:rPr>
            </w:pPr>
          </w:p>
        </w:tc>
      </w:tr>
      <w:tr w:rsidR="00B44F30" w:rsidRPr="0055295B" w14:paraId="77673EEC"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43A097E" w14:textId="77777777" w:rsidR="00B44F30" w:rsidRPr="0055295B" w:rsidRDefault="00B44F30" w:rsidP="00AD6E74">
            <w:pPr>
              <w:jc w:val="center"/>
              <w:rPr>
                <w:sz w:val="22"/>
                <w:szCs w:val="22"/>
              </w:rPr>
            </w:pPr>
            <w:r w:rsidRPr="0055295B">
              <w:rPr>
                <w:sz w:val="22"/>
                <w:szCs w:val="22"/>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18B0A95"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E21A782"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C23F499"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A6B9D1A"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D76AA50"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C709DEC" w14:textId="77777777" w:rsidR="00B44F30" w:rsidRPr="0055295B" w:rsidRDefault="00B44F30" w:rsidP="00AD6E74">
            <w:pPr>
              <w:rPr>
                <w:sz w:val="22"/>
                <w:szCs w:val="22"/>
              </w:rPr>
            </w:pPr>
          </w:p>
        </w:tc>
      </w:tr>
      <w:tr w:rsidR="00B44F30" w:rsidRPr="0055295B" w14:paraId="6332ADB2" w14:textId="77777777" w:rsidTr="00B44F30">
        <w:trPr>
          <w:trHeight w:val="250"/>
        </w:trPr>
        <w:tc>
          <w:tcPr>
            <w:tcW w:w="1070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EE5DBEB" w14:textId="77777777" w:rsidR="00B44F30" w:rsidRPr="0055295B" w:rsidRDefault="00B44F30" w:rsidP="00AD6E74">
            <w:pPr>
              <w:rPr>
                <w:sz w:val="22"/>
                <w:szCs w:val="22"/>
              </w:rPr>
            </w:pPr>
            <w:r w:rsidRPr="0055295B">
              <w:rPr>
                <w:sz w:val="22"/>
                <w:szCs w:val="22"/>
              </w:rPr>
              <w:t xml:space="preserve">Ремонтно-восстановительные работы: </w:t>
            </w:r>
          </w:p>
        </w:tc>
      </w:tr>
      <w:tr w:rsidR="00B44F30" w:rsidRPr="0055295B" w14:paraId="6626A9FE"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A3E7203" w14:textId="77777777" w:rsidR="00B44F30" w:rsidRPr="0055295B" w:rsidRDefault="00B44F30" w:rsidP="00AD6E74">
            <w:pPr>
              <w:jc w:val="center"/>
              <w:rPr>
                <w:sz w:val="22"/>
                <w:szCs w:val="22"/>
              </w:rPr>
            </w:pPr>
            <w:r w:rsidRPr="0055295B">
              <w:rPr>
                <w:sz w:val="22"/>
                <w:szCs w:val="22"/>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8A8A998"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97EF127"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5F64334"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37CFA28"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C95A952"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48D91FF" w14:textId="77777777" w:rsidR="00B44F30" w:rsidRPr="0055295B" w:rsidRDefault="00B44F30" w:rsidP="00AD6E74">
            <w:pPr>
              <w:rPr>
                <w:sz w:val="22"/>
                <w:szCs w:val="22"/>
              </w:rPr>
            </w:pPr>
          </w:p>
        </w:tc>
      </w:tr>
      <w:tr w:rsidR="00B44F30" w:rsidRPr="0055295B" w14:paraId="0BBDBDA0"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454649D" w14:textId="77777777" w:rsidR="00B44F30" w:rsidRPr="0055295B" w:rsidRDefault="00B44F30" w:rsidP="00AD6E74">
            <w:pPr>
              <w:jc w:val="center"/>
              <w:rPr>
                <w:sz w:val="22"/>
                <w:szCs w:val="22"/>
              </w:rPr>
            </w:pPr>
            <w:r w:rsidRPr="0055295B">
              <w:rPr>
                <w:sz w:val="22"/>
                <w:szCs w:val="22"/>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4A4D817"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302CA57"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D19393B"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BB56D2B"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A29D134"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14B95C7" w14:textId="77777777" w:rsidR="00B44F30" w:rsidRPr="0055295B" w:rsidRDefault="00B44F30" w:rsidP="00AD6E74">
            <w:pPr>
              <w:rPr>
                <w:sz w:val="22"/>
                <w:szCs w:val="22"/>
              </w:rPr>
            </w:pPr>
          </w:p>
        </w:tc>
      </w:tr>
      <w:tr w:rsidR="00B44F30" w:rsidRPr="0055295B" w14:paraId="3131A6A8"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9205DCC" w14:textId="77777777" w:rsidR="00B44F30" w:rsidRPr="0055295B" w:rsidRDefault="00B44F30" w:rsidP="00AD6E74">
            <w:pPr>
              <w:jc w:val="center"/>
              <w:rPr>
                <w:sz w:val="22"/>
                <w:szCs w:val="22"/>
              </w:rPr>
            </w:pPr>
            <w:r w:rsidRPr="0055295B">
              <w:rPr>
                <w:sz w:val="22"/>
                <w:szCs w:val="22"/>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9BB1734"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975F34A"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D035013"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323BBDA"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CEA5098"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422AC1D" w14:textId="77777777" w:rsidR="00B44F30" w:rsidRPr="0055295B" w:rsidRDefault="00B44F30" w:rsidP="00AD6E74">
            <w:pPr>
              <w:rPr>
                <w:sz w:val="22"/>
                <w:szCs w:val="22"/>
              </w:rPr>
            </w:pPr>
          </w:p>
        </w:tc>
      </w:tr>
      <w:tr w:rsidR="00B44F30" w:rsidRPr="0055295B" w14:paraId="79DAF60E"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8D357DE" w14:textId="77777777" w:rsidR="00B44F30" w:rsidRPr="0055295B" w:rsidRDefault="00B44F30" w:rsidP="00AD6E74">
            <w:pPr>
              <w:jc w:val="center"/>
              <w:rPr>
                <w:sz w:val="22"/>
                <w:szCs w:val="22"/>
              </w:rPr>
            </w:pPr>
            <w:r w:rsidRPr="0055295B">
              <w:rPr>
                <w:sz w:val="22"/>
                <w:szCs w:val="22"/>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EDEBB83"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1CC5E98"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855A412"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883F885"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9E1D6B6"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7F70080" w14:textId="77777777" w:rsidR="00B44F30" w:rsidRPr="0055295B" w:rsidRDefault="00B44F30" w:rsidP="00AD6E74">
            <w:pPr>
              <w:rPr>
                <w:sz w:val="22"/>
                <w:szCs w:val="22"/>
              </w:rPr>
            </w:pPr>
          </w:p>
        </w:tc>
      </w:tr>
      <w:tr w:rsidR="00B44F30" w:rsidRPr="0055295B" w14:paraId="5659C54D" w14:textId="77777777" w:rsidTr="00B44F30">
        <w:trPr>
          <w:trHeight w:val="250"/>
        </w:trPr>
        <w:tc>
          <w:tcPr>
            <w:tcW w:w="10708"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179BD24" w14:textId="77777777" w:rsidR="00B44F30" w:rsidRPr="0055295B" w:rsidRDefault="00B44F30" w:rsidP="00AD6E74">
            <w:pPr>
              <w:rPr>
                <w:sz w:val="22"/>
                <w:szCs w:val="22"/>
              </w:rPr>
            </w:pPr>
            <w:r w:rsidRPr="0055295B">
              <w:rPr>
                <w:sz w:val="22"/>
                <w:szCs w:val="22"/>
              </w:rPr>
              <w:t>Материалы исполнителя, использованные при выполнении работ:</w:t>
            </w:r>
          </w:p>
        </w:tc>
      </w:tr>
      <w:tr w:rsidR="00B44F30" w:rsidRPr="0055295B" w14:paraId="399C80D3"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CF2EFCB" w14:textId="77777777" w:rsidR="00B44F30" w:rsidRPr="0055295B" w:rsidRDefault="00B44F30" w:rsidP="00AD6E74">
            <w:pPr>
              <w:jc w:val="center"/>
              <w:rPr>
                <w:sz w:val="22"/>
                <w:szCs w:val="22"/>
              </w:rPr>
            </w:pPr>
            <w:r w:rsidRPr="0055295B">
              <w:rPr>
                <w:sz w:val="22"/>
                <w:szCs w:val="22"/>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EE609E7"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A169D82"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0A58614"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9157EDC"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8B0B6B5"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E5E101A" w14:textId="77777777" w:rsidR="00B44F30" w:rsidRPr="0055295B" w:rsidRDefault="00B44F30" w:rsidP="00AD6E74">
            <w:pPr>
              <w:rPr>
                <w:sz w:val="22"/>
                <w:szCs w:val="22"/>
              </w:rPr>
            </w:pPr>
          </w:p>
        </w:tc>
      </w:tr>
      <w:tr w:rsidR="00B44F30" w:rsidRPr="0055295B" w14:paraId="0BBE3A5B"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406EE27" w14:textId="77777777" w:rsidR="00B44F30" w:rsidRPr="0055295B" w:rsidRDefault="00B44F30" w:rsidP="00AD6E74">
            <w:pPr>
              <w:jc w:val="center"/>
              <w:rPr>
                <w:sz w:val="22"/>
                <w:szCs w:val="22"/>
              </w:rPr>
            </w:pPr>
            <w:r w:rsidRPr="0055295B">
              <w:rPr>
                <w:sz w:val="22"/>
                <w:szCs w:val="22"/>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8EB1D4B"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ECF98E4"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D294A15"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40BC6A6"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2D07890"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2AE173D" w14:textId="77777777" w:rsidR="00B44F30" w:rsidRPr="0055295B" w:rsidRDefault="00B44F30" w:rsidP="00AD6E74">
            <w:pPr>
              <w:rPr>
                <w:sz w:val="22"/>
                <w:szCs w:val="22"/>
              </w:rPr>
            </w:pPr>
          </w:p>
        </w:tc>
      </w:tr>
      <w:tr w:rsidR="00B44F30" w:rsidRPr="0055295B" w14:paraId="706D9A1C"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BD17B92" w14:textId="77777777" w:rsidR="00B44F30" w:rsidRPr="0055295B" w:rsidRDefault="00B44F30" w:rsidP="00AD6E74">
            <w:pPr>
              <w:jc w:val="center"/>
              <w:rPr>
                <w:sz w:val="22"/>
                <w:szCs w:val="22"/>
              </w:rPr>
            </w:pPr>
            <w:r w:rsidRPr="0055295B">
              <w:rPr>
                <w:sz w:val="22"/>
                <w:szCs w:val="22"/>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E7E4098"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C80D5AB"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591E1C7"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88F7545"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292BA13"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1F934DC" w14:textId="77777777" w:rsidR="00B44F30" w:rsidRPr="0055295B" w:rsidRDefault="00B44F30" w:rsidP="00AD6E74">
            <w:pPr>
              <w:rPr>
                <w:sz w:val="22"/>
                <w:szCs w:val="22"/>
              </w:rPr>
            </w:pPr>
          </w:p>
        </w:tc>
      </w:tr>
      <w:tr w:rsidR="00B44F30" w:rsidRPr="0055295B" w14:paraId="62AB7105" w14:textId="77777777" w:rsidTr="00B44F30">
        <w:trPr>
          <w:trHeight w:val="250"/>
        </w:trPr>
        <w:tc>
          <w:tcPr>
            <w:tcW w:w="5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7BE1B3C" w14:textId="77777777" w:rsidR="00B44F30" w:rsidRPr="0055295B" w:rsidRDefault="00B44F30" w:rsidP="00AD6E74">
            <w:pPr>
              <w:jc w:val="center"/>
              <w:rPr>
                <w:sz w:val="22"/>
                <w:szCs w:val="22"/>
              </w:rPr>
            </w:pPr>
            <w:r w:rsidRPr="0055295B">
              <w:rPr>
                <w:sz w:val="22"/>
                <w:szCs w:val="22"/>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3279867" w14:textId="77777777" w:rsidR="00B44F30" w:rsidRPr="0055295B" w:rsidRDefault="00B44F30" w:rsidP="00AD6E74">
            <w:pPr>
              <w:rPr>
                <w:sz w:val="22"/>
                <w:szCs w:val="22"/>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10E6575" w14:textId="77777777" w:rsidR="00B44F30" w:rsidRPr="0055295B" w:rsidRDefault="00B44F30" w:rsidP="00AD6E74">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05722A1" w14:textId="77777777" w:rsidR="00B44F30" w:rsidRPr="0055295B" w:rsidRDefault="00B44F30" w:rsidP="00AD6E74">
            <w:pP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9D84E55"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A41F689" w14:textId="77777777" w:rsidR="00B44F30" w:rsidRPr="0055295B" w:rsidRDefault="00B44F30" w:rsidP="00AD6E74">
            <w:pPr>
              <w:rPr>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F9BAF94" w14:textId="77777777" w:rsidR="00B44F30" w:rsidRPr="0055295B" w:rsidRDefault="00B44F30" w:rsidP="00AD6E74">
            <w:pPr>
              <w:rPr>
                <w:sz w:val="22"/>
                <w:szCs w:val="22"/>
              </w:rPr>
            </w:pPr>
          </w:p>
        </w:tc>
      </w:tr>
    </w:tbl>
    <w:p w14:paraId="3286D18A" w14:textId="77777777" w:rsidR="00B44F30" w:rsidRPr="0055295B" w:rsidRDefault="00B44F30" w:rsidP="004A4380">
      <w:pPr>
        <w:pStyle w:val="ae"/>
        <w:numPr>
          <w:ilvl w:val="0"/>
          <w:numId w:val="42"/>
        </w:numPr>
        <w:suppressAutoHyphens/>
        <w:autoSpaceDN w:val="0"/>
        <w:spacing w:after="0" w:line="240" w:lineRule="auto"/>
        <w:ind w:left="0" w:hanging="357"/>
        <w:contextualSpacing w:val="0"/>
        <w:jc w:val="both"/>
        <w:textAlignment w:val="baseline"/>
        <w:rPr>
          <w:rFonts w:ascii="Times New Roman" w:hAnsi="Times New Roman"/>
          <w:szCs w:val="22"/>
          <w:lang w:val="ru-RU"/>
        </w:rPr>
      </w:pPr>
      <w:r w:rsidRPr="0055295B">
        <w:rPr>
          <w:rFonts w:ascii="Times New Roman" w:hAnsi="Times New Roman"/>
          <w:szCs w:val="22"/>
          <w:lang w:val="ru-RU"/>
        </w:rPr>
        <w:t>Работы выполнены надлежащим образом, в полном объеме и в обусловленный срок. Заказчик претензий к Подрядчику не имеет.</w:t>
      </w:r>
    </w:p>
    <w:p w14:paraId="1493FA7E" w14:textId="112315FD" w:rsidR="00B44F30" w:rsidRPr="0055295B" w:rsidRDefault="00B44F30" w:rsidP="004A4380">
      <w:pPr>
        <w:pStyle w:val="ae"/>
        <w:numPr>
          <w:ilvl w:val="0"/>
          <w:numId w:val="42"/>
        </w:numPr>
        <w:suppressAutoHyphens/>
        <w:autoSpaceDN w:val="0"/>
        <w:spacing w:after="0" w:line="240" w:lineRule="auto"/>
        <w:ind w:left="0" w:hanging="357"/>
        <w:contextualSpacing w:val="0"/>
        <w:jc w:val="both"/>
        <w:textAlignment w:val="baseline"/>
        <w:rPr>
          <w:rFonts w:ascii="Times New Roman" w:hAnsi="Times New Roman"/>
          <w:szCs w:val="22"/>
          <w:lang w:val="ru-RU"/>
        </w:rPr>
      </w:pPr>
      <w:proofErr w:type="spellStart"/>
      <w:r w:rsidRPr="0055295B">
        <w:rPr>
          <w:rFonts w:ascii="Times New Roman" w:hAnsi="Times New Roman"/>
          <w:szCs w:val="22"/>
          <w:lang w:val="ru-RU"/>
        </w:rPr>
        <w:t>Оборудовние</w:t>
      </w:r>
      <w:proofErr w:type="spellEnd"/>
      <w:r w:rsidRPr="0055295B">
        <w:rPr>
          <w:rFonts w:ascii="Times New Roman" w:hAnsi="Times New Roman"/>
          <w:szCs w:val="22"/>
          <w:lang w:val="ru-RU"/>
        </w:rPr>
        <w:t xml:space="preserve"> установлено на объекте согласно следующим документам:</w:t>
      </w:r>
    </w:p>
    <w:tbl>
      <w:tblPr>
        <w:tblW w:w="4936" w:type="pct"/>
        <w:tblLayout w:type="fixed"/>
        <w:tblCellMar>
          <w:left w:w="10" w:type="dxa"/>
          <w:right w:w="10" w:type="dxa"/>
        </w:tblCellMar>
        <w:tblLook w:val="0000" w:firstRow="0" w:lastRow="0" w:firstColumn="0" w:lastColumn="0" w:noHBand="0" w:noVBand="0"/>
      </w:tblPr>
      <w:tblGrid>
        <w:gridCol w:w="488"/>
        <w:gridCol w:w="2975"/>
        <w:gridCol w:w="5753"/>
      </w:tblGrid>
      <w:tr w:rsidR="00B44F30" w:rsidRPr="0055295B" w14:paraId="25CA5277" w14:textId="77777777" w:rsidTr="004A4380">
        <w:trPr>
          <w:trHeight w:val="430"/>
        </w:trPr>
        <w:tc>
          <w:tcPr>
            <w:tcW w:w="495"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5463EB7" w14:textId="77777777" w:rsidR="00B44F30" w:rsidRPr="0055295B" w:rsidRDefault="00B44F30" w:rsidP="004A4380">
            <w:pPr>
              <w:ind w:hanging="360"/>
              <w:jc w:val="center"/>
              <w:rPr>
                <w:b/>
                <w:sz w:val="22"/>
                <w:szCs w:val="22"/>
              </w:rPr>
            </w:pPr>
            <w:r w:rsidRPr="0055295B">
              <w:rPr>
                <w:b/>
                <w:sz w:val="22"/>
                <w:szCs w:val="22"/>
              </w:rPr>
              <w:t xml:space="preserve">№ </w:t>
            </w:r>
            <w:proofErr w:type="spellStart"/>
            <w:r w:rsidRPr="0055295B">
              <w:rPr>
                <w:b/>
                <w:sz w:val="22"/>
                <w:szCs w:val="22"/>
              </w:rPr>
              <w:t>п.п</w:t>
            </w:r>
            <w:proofErr w:type="spellEnd"/>
            <w:r w:rsidRPr="0055295B">
              <w:rPr>
                <w:b/>
                <w:sz w:val="22"/>
                <w:szCs w:val="22"/>
              </w:rPr>
              <w:t>.</w:t>
            </w:r>
          </w:p>
        </w:tc>
        <w:tc>
          <w:tcPr>
            <w:tcW w:w="3050"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2E0B431" w14:textId="77777777" w:rsidR="00B44F30" w:rsidRPr="0055295B" w:rsidRDefault="00B44F30" w:rsidP="004A4380">
            <w:pPr>
              <w:ind w:hanging="360"/>
              <w:jc w:val="center"/>
              <w:rPr>
                <w:b/>
                <w:sz w:val="22"/>
                <w:szCs w:val="22"/>
              </w:rPr>
            </w:pPr>
            <w:r w:rsidRPr="0055295B">
              <w:rPr>
                <w:b/>
                <w:sz w:val="22"/>
                <w:szCs w:val="22"/>
              </w:rPr>
              <w:t>№ Требования-Накладной</w:t>
            </w:r>
          </w:p>
        </w:tc>
        <w:tc>
          <w:tcPr>
            <w:tcW w:w="5903" w:type="dxa"/>
            <w:tcBorders>
              <w:top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16DA11B" w14:textId="77777777" w:rsidR="00B44F30" w:rsidRPr="0055295B" w:rsidRDefault="00B44F30" w:rsidP="004A4380">
            <w:pPr>
              <w:ind w:hanging="360"/>
              <w:jc w:val="center"/>
              <w:rPr>
                <w:b/>
                <w:sz w:val="22"/>
                <w:szCs w:val="22"/>
              </w:rPr>
            </w:pPr>
            <w:proofErr w:type="gramStart"/>
            <w:r w:rsidRPr="0055295B">
              <w:rPr>
                <w:b/>
                <w:sz w:val="22"/>
                <w:szCs w:val="22"/>
              </w:rPr>
              <w:t>№  Накладной</w:t>
            </w:r>
            <w:proofErr w:type="gramEnd"/>
            <w:r w:rsidRPr="0055295B">
              <w:rPr>
                <w:b/>
                <w:sz w:val="22"/>
                <w:szCs w:val="22"/>
              </w:rPr>
              <w:t xml:space="preserve"> на внутреннее перемещение объектов основных средств</w:t>
            </w:r>
          </w:p>
        </w:tc>
      </w:tr>
      <w:tr w:rsidR="00B44F30" w:rsidRPr="0055295B" w14:paraId="0849EA86" w14:textId="77777777" w:rsidTr="004A4380">
        <w:trPr>
          <w:trHeight w:val="238"/>
        </w:trPr>
        <w:tc>
          <w:tcPr>
            <w:tcW w:w="4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14:paraId="5DCA67E9" w14:textId="77777777" w:rsidR="00B44F30" w:rsidRPr="0055295B" w:rsidRDefault="00B44F30" w:rsidP="004A4380">
            <w:pPr>
              <w:ind w:hanging="360"/>
              <w:jc w:val="center"/>
              <w:rPr>
                <w:sz w:val="22"/>
                <w:szCs w:val="22"/>
              </w:rPr>
            </w:pPr>
            <w:r w:rsidRPr="0055295B">
              <w:rPr>
                <w:sz w:val="22"/>
                <w:szCs w:val="22"/>
              </w:rPr>
              <w:t>1</w:t>
            </w:r>
          </w:p>
        </w:tc>
        <w:tc>
          <w:tcPr>
            <w:tcW w:w="3050" w:type="dxa"/>
            <w:tcBorders>
              <w:bottom w:val="single" w:sz="8" w:space="0" w:color="000000"/>
              <w:right w:val="single" w:sz="8" w:space="0" w:color="000000"/>
            </w:tcBorders>
            <w:shd w:val="clear" w:color="auto" w:fill="auto"/>
            <w:noWrap/>
            <w:tcMar>
              <w:top w:w="0" w:type="dxa"/>
              <w:left w:w="108" w:type="dxa"/>
              <w:bottom w:w="0" w:type="dxa"/>
              <w:right w:w="108" w:type="dxa"/>
            </w:tcMar>
            <w:vAlign w:val="bottom"/>
          </w:tcPr>
          <w:p w14:paraId="390136D4" w14:textId="39E16E89" w:rsidR="00B44F30" w:rsidRPr="0055295B" w:rsidRDefault="00B44F30" w:rsidP="004A4380">
            <w:pPr>
              <w:ind w:hanging="360"/>
              <w:jc w:val="center"/>
              <w:rPr>
                <w:sz w:val="22"/>
                <w:szCs w:val="22"/>
              </w:rPr>
            </w:pPr>
          </w:p>
        </w:tc>
        <w:tc>
          <w:tcPr>
            <w:tcW w:w="5903" w:type="dxa"/>
            <w:tcBorders>
              <w:bottom w:val="single" w:sz="8" w:space="0" w:color="000000"/>
              <w:right w:val="single" w:sz="8" w:space="0" w:color="000000"/>
            </w:tcBorders>
            <w:shd w:val="clear" w:color="auto" w:fill="auto"/>
            <w:noWrap/>
            <w:tcMar>
              <w:top w:w="0" w:type="dxa"/>
              <w:left w:w="108" w:type="dxa"/>
              <w:bottom w:w="0" w:type="dxa"/>
              <w:right w:w="108" w:type="dxa"/>
            </w:tcMar>
            <w:vAlign w:val="bottom"/>
          </w:tcPr>
          <w:p w14:paraId="7EA12D0B" w14:textId="185A603A" w:rsidR="00B44F30" w:rsidRPr="0055295B" w:rsidRDefault="00B44F30" w:rsidP="004A4380">
            <w:pPr>
              <w:ind w:hanging="360"/>
              <w:jc w:val="center"/>
              <w:rPr>
                <w:sz w:val="22"/>
                <w:szCs w:val="22"/>
              </w:rPr>
            </w:pPr>
          </w:p>
        </w:tc>
      </w:tr>
      <w:tr w:rsidR="00B44F30" w:rsidRPr="0055295B" w14:paraId="502F4AC5" w14:textId="77777777" w:rsidTr="004A4380">
        <w:trPr>
          <w:trHeight w:val="127"/>
        </w:trPr>
        <w:tc>
          <w:tcPr>
            <w:tcW w:w="495"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14:paraId="16B6BCF9" w14:textId="77777777" w:rsidR="00B44F30" w:rsidRPr="0055295B" w:rsidRDefault="00B44F30" w:rsidP="004A4380">
            <w:pPr>
              <w:ind w:hanging="360"/>
              <w:jc w:val="center"/>
              <w:rPr>
                <w:sz w:val="22"/>
                <w:szCs w:val="22"/>
              </w:rPr>
            </w:pPr>
            <w:r w:rsidRPr="0055295B">
              <w:rPr>
                <w:sz w:val="22"/>
                <w:szCs w:val="22"/>
              </w:rPr>
              <w:t>2</w:t>
            </w:r>
          </w:p>
        </w:tc>
        <w:tc>
          <w:tcPr>
            <w:tcW w:w="3050" w:type="dxa"/>
            <w:tcBorders>
              <w:bottom w:val="single" w:sz="8" w:space="0" w:color="000000"/>
              <w:right w:val="single" w:sz="8" w:space="0" w:color="000000"/>
            </w:tcBorders>
            <w:shd w:val="clear" w:color="auto" w:fill="auto"/>
            <w:noWrap/>
            <w:tcMar>
              <w:top w:w="0" w:type="dxa"/>
              <w:left w:w="108" w:type="dxa"/>
              <w:bottom w:w="0" w:type="dxa"/>
              <w:right w:w="108" w:type="dxa"/>
            </w:tcMar>
            <w:vAlign w:val="bottom"/>
          </w:tcPr>
          <w:p w14:paraId="7B7C48F6" w14:textId="77777777" w:rsidR="00B44F30" w:rsidRPr="0055295B" w:rsidRDefault="00B44F30" w:rsidP="004A4380">
            <w:pPr>
              <w:ind w:hanging="360"/>
              <w:jc w:val="center"/>
              <w:rPr>
                <w:sz w:val="22"/>
                <w:szCs w:val="22"/>
              </w:rPr>
            </w:pPr>
            <w:r w:rsidRPr="0055295B">
              <w:rPr>
                <w:sz w:val="22"/>
                <w:szCs w:val="22"/>
              </w:rPr>
              <w:t> </w:t>
            </w:r>
          </w:p>
        </w:tc>
        <w:tc>
          <w:tcPr>
            <w:tcW w:w="5903" w:type="dxa"/>
            <w:tcBorders>
              <w:bottom w:val="single" w:sz="8" w:space="0" w:color="000000"/>
              <w:right w:val="single" w:sz="8" w:space="0" w:color="000000"/>
            </w:tcBorders>
            <w:shd w:val="clear" w:color="auto" w:fill="auto"/>
            <w:noWrap/>
            <w:tcMar>
              <w:top w:w="0" w:type="dxa"/>
              <w:left w:w="108" w:type="dxa"/>
              <w:bottom w:w="0" w:type="dxa"/>
              <w:right w:w="108" w:type="dxa"/>
            </w:tcMar>
            <w:vAlign w:val="bottom"/>
          </w:tcPr>
          <w:p w14:paraId="6A080185" w14:textId="77777777" w:rsidR="00B44F30" w:rsidRPr="0055295B" w:rsidRDefault="00B44F30" w:rsidP="004A4380">
            <w:pPr>
              <w:ind w:hanging="360"/>
              <w:jc w:val="center"/>
              <w:rPr>
                <w:sz w:val="22"/>
                <w:szCs w:val="22"/>
              </w:rPr>
            </w:pPr>
            <w:r w:rsidRPr="0055295B">
              <w:rPr>
                <w:sz w:val="22"/>
                <w:szCs w:val="22"/>
              </w:rPr>
              <w:t> </w:t>
            </w:r>
          </w:p>
        </w:tc>
      </w:tr>
    </w:tbl>
    <w:p w14:paraId="5832E664" w14:textId="77777777" w:rsidR="00B44F30" w:rsidRPr="0055295B" w:rsidRDefault="00B44F30" w:rsidP="004A4380">
      <w:pPr>
        <w:pStyle w:val="ae"/>
        <w:numPr>
          <w:ilvl w:val="0"/>
          <w:numId w:val="42"/>
        </w:numPr>
        <w:suppressAutoHyphens/>
        <w:autoSpaceDN w:val="0"/>
        <w:spacing w:after="0" w:line="240" w:lineRule="auto"/>
        <w:ind w:left="0"/>
        <w:contextualSpacing w:val="0"/>
        <w:jc w:val="both"/>
        <w:textAlignment w:val="baseline"/>
        <w:rPr>
          <w:rFonts w:ascii="Times New Roman" w:hAnsi="Times New Roman"/>
          <w:szCs w:val="22"/>
          <w:lang w:val="ru-RU"/>
        </w:rPr>
      </w:pPr>
      <w:r w:rsidRPr="0055295B">
        <w:rPr>
          <w:rFonts w:ascii="Times New Roman" w:hAnsi="Times New Roman"/>
          <w:szCs w:val="22"/>
          <w:lang w:val="ru-RU"/>
        </w:rPr>
        <w:t>Оборудование сдано на склад согласно следующим документам:</w:t>
      </w:r>
    </w:p>
    <w:tbl>
      <w:tblPr>
        <w:tblW w:w="5000" w:type="pct"/>
        <w:tblCellMar>
          <w:left w:w="10" w:type="dxa"/>
          <w:right w:w="10" w:type="dxa"/>
        </w:tblCellMar>
        <w:tblLook w:val="0000" w:firstRow="0" w:lastRow="0" w:firstColumn="0" w:lastColumn="0" w:noHBand="0" w:noVBand="0"/>
      </w:tblPr>
      <w:tblGrid>
        <w:gridCol w:w="1216"/>
        <w:gridCol w:w="8119"/>
      </w:tblGrid>
      <w:tr w:rsidR="00B44F30" w:rsidRPr="0055295B" w14:paraId="5716F6B0" w14:textId="77777777" w:rsidTr="004A4380">
        <w:trPr>
          <w:trHeight w:val="430"/>
        </w:trPr>
        <w:tc>
          <w:tcPr>
            <w:tcW w:w="1243" w:type="dxa"/>
            <w:tcBorders>
              <w:top w:val="single" w:sz="8" w:space="0" w:color="000000"/>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72B0F98" w14:textId="77777777" w:rsidR="00B44F30" w:rsidRPr="0055295B" w:rsidRDefault="00B44F30" w:rsidP="004A4380">
            <w:pPr>
              <w:jc w:val="center"/>
              <w:rPr>
                <w:b/>
                <w:sz w:val="22"/>
                <w:szCs w:val="22"/>
              </w:rPr>
            </w:pPr>
            <w:r w:rsidRPr="0055295B">
              <w:rPr>
                <w:b/>
                <w:sz w:val="22"/>
                <w:szCs w:val="22"/>
              </w:rPr>
              <w:t xml:space="preserve">№ </w:t>
            </w:r>
            <w:proofErr w:type="spellStart"/>
            <w:r w:rsidRPr="0055295B">
              <w:rPr>
                <w:b/>
                <w:sz w:val="22"/>
                <w:szCs w:val="22"/>
              </w:rPr>
              <w:t>п.п</w:t>
            </w:r>
            <w:proofErr w:type="spellEnd"/>
            <w:r w:rsidRPr="0055295B">
              <w:rPr>
                <w:b/>
                <w:sz w:val="22"/>
                <w:szCs w:val="22"/>
              </w:rPr>
              <w:t>.</w:t>
            </w:r>
          </w:p>
        </w:tc>
        <w:tc>
          <w:tcPr>
            <w:tcW w:w="8328" w:type="dxa"/>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A01EE12" w14:textId="77777777" w:rsidR="00B44F30" w:rsidRPr="0055295B" w:rsidRDefault="00B44F30" w:rsidP="004A4380">
            <w:pPr>
              <w:jc w:val="center"/>
              <w:rPr>
                <w:b/>
                <w:sz w:val="22"/>
                <w:szCs w:val="22"/>
              </w:rPr>
            </w:pPr>
            <w:r w:rsidRPr="0055295B">
              <w:rPr>
                <w:b/>
                <w:sz w:val="22"/>
                <w:szCs w:val="22"/>
              </w:rPr>
              <w:t>№ Акта сдачи-приема демонтированного оборудования</w:t>
            </w:r>
          </w:p>
        </w:tc>
      </w:tr>
      <w:tr w:rsidR="00B44F30" w:rsidRPr="0055295B" w14:paraId="02EE2FDE" w14:textId="77777777" w:rsidTr="004A4380">
        <w:trPr>
          <w:trHeight w:val="238"/>
        </w:trPr>
        <w:tc>
          <w:tcPr>
            <w:tcW w:w="12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14:paraId="2702A916" w14:textId="77777777" w:rsidR="00B44F30" w:rsidRPr="0055295B" w:rsidRDefault="00B44F30" w:rsidP="004A4380">
            <w:pPr>
              <w:jc w:val="center"/>
              <w:rPr>
                <w:sz w:val="22"/>
                <w:szCs w:val="22"/>
              </w:rPr>
            </w:pPr>
            <w:r w:rsidRPr="0055295B">
              <w:rPr>
                <w:sz w:val="22"/>
                <w:szCs w:val="22"/>
              </w:rPr>
              <w:t>1</w:t>
            </w:r>
          </w:p>
        </w:tc>
        <w:tc>
          <w:tcPr>
            <w:tcW w:w="8328" w:type="dxa"/>
            <w:tcBorders>
              <w:bottom w:val="single" w:sz="8" w:space="0" w:color="000000"/>
              <w:right w:val="single" w:sz="8" w:space="0" w:color="000000"/>
            </w:tcBorders>
            <w:shd w:val="clear" w:color="auto" w:fill="auto"/>
            <w:noWrap/>
            <w:tcMar>
              <w:top w:w="0" w:type="dxa"/>
              <w:left w:w="108" w:type="dxa"/>
              <w:bottom w:w="0" w:type="dxa"/>
              <w:right w:w="108" w:type="dxa"/>
            </w:tcMar>
            <w:vAlign w:val="bottom"/>
          </w:tcPr>
          <w:p w14:paraId="2C1D8118" w14:textId="5E2A5E78" w:rsidR="00B44F30" w:rsidRPr="0055295B" w:rsidRDefault="00B44F30" w:rsidP="004A4380">
            <w:pPr>
              <w:jc w:val="center"/>
              <w:rPr>
                <w:sz w:val="22"/>
                <w:szCs w:val="22"/>
              </w:rPr>
            </w:pPr>
          </w:p>
        </w:tc>
      </w:tr>
      <w:tr w:rsidR="00B44F30" w:rsidRPr="0055295B" w14:paraId="66C1129D" w14:textId="77777777" w:rsidTr="004A4380">
        <w:trPr>
          <w:trHeight w:val="127"/>
        </w:trPr>
        <w:tc>
          <w:tcPr>
            <w:tcW w:w="1243"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bottom"/>
          </w:tcPr>
          <w:p w14:paraId="06AF0954" w14:textId="77777777" w:rsidR="00B44F30" w:rsidRPr="0055295B" w:rsidRDefault="00B44F30" w:rsidP="004A4380">
            <w:pPr>
              <w:jc w:val="center"/>
              <w:rPr>
                <w:sz w:val="22"/>
                <w:szCs w:val="22"/>
              </w:rPr>
            </w:pPr>
            <w:r w:rsidRPr="0055295B">
              <w:rPr>
                <w:sz w:val="22"/>
                <w:szCs w:val="22"/>
              </w:rPr>
              <w:t>2</w:t>
            </w:r>
          </w:p>
        </w:tc>
        <w:tc>
          <w:tcPr>
            <w:tcW w:w="8328" w:type="dxa"/>
            <w:tcBorders>
              <w:bottom w:val="single" w:sz="8" w:space="0" w:color="000000"/>
              <w:right w:val="single" w:sz="8" w:space="0" w:color="000000"/>
            </w:tcBorders>
            <w:shd w:val="clear" w:color="auto" w:fill="auto"/>
            <w:noWrap/>
            <w:tcMar>
              <w:top w:w="0" w:type="dxa"/>
              <w:left w:w="108" w:type="dxa"/>
              <w:bottom w:w="0" w:type="dxa"/>
              <w:right w:w="108" w:type="dxa"/>
            </w:tcMar>
            <w:vAlign w:val="bottom"/>
          </w:tcPr>
          <w:p w14:paraId="04059F68" w14:textId="77777777" w:rsidR="00B44F30" w:rsidRPr="0055295B" w:rsidRDefault="00B44F30" w:rsidP="004A4380">
            <w:pPr>
              <w:jc w:val="center"/>
              <w:rPr>
                <w:sz w:val="22"/>
                <w:szCs w:val="22"/>
              </w:rPr>
            </w:pPr>
            <w:r w:rsidRPr="0055295B">
              <w:rPr>
                <w:sz w:val="22"/>
                <w:szCs w:val="22"/>
              </w:rPr>
              <w:t> </w:t>
            </w:r>
          </w:p>
        </w:tc>
      </w:tr>
    </w:tbl>
    <w:p w14:paraId="084A422D" w14:textId="77777777" w:rsidR="00B44F30" w:rsidRPr="0055295B" w:rsidRDefault="00B44F30" w:rsidP="004A4380">
      <w:pPr>
        <w:pStyle w:val="afff4"/>
        <w:rPr>
          <w:rFonts w:ascii="Times New Roman" w:hAnsi="Times New Roman"/>
        </w:rPr>
      </w:pPr>
    </w:p>
    <w:tbl>
      <w:tblPr>
        <w:tblW w:w="9421" w:type="dxa"/>
        <w:tblLayout w:type="fixed"/>
        <w:tblCellMar>
          <w:left w:w="10" w:type="dxa"/>
          <w:right w:w="10" w:type="dxa"/>
        </w:tblCellMar>
        <w:tblLook w:val="0000" w:firstRow="0" w:lastRow="0" w:firstColumn="0" w:lastColumn="0" w:noHBand="0" w:noVBand="0"/>
      </w:tblPr>
      <w:tblGrid>
        <w:gridCol w:w="5065"/>
        <w:gridCol w:w="4356"/>
      </w:tblGrid>
      <w:tr w:rsidR="00B44F30" w:rsidRPr="0055295B" w14:paraId="1AB591F6" w14:textId="77777777" w:rsidTr="00AD6E74">
        <w:trPr>
          <w:trHeight w:val="263"/>
        </w:trPr>
        <w:tc>
          <w:tcPr>
            <w:tcW w:w="5065" w:type="dxa"/>
            <w:shd w:val="clear" w:color="auto" w:fill="auto"/>
            <w:tcMar>
              <w:top w:w="0" w:type="dxa"/>
              <w:left w:w="108" w:type="dxa"/>
              <w:bottom w:w="0" w:type="dxa"/>
              <w:right w:w="108" w:type="dxa"/>
            </w:tcMar>
          </w:tcPr>
          <w:p w14:paraId="23D97C16" w14:textId="77777777" w:rsidR="00B44F30" w:rsidRPr="0055295B" w:rsidRDefault="00B44F30" w:rsidP="004A4380">
            <w:pPr>
              <w:rPr>
                <w:b/>
                <w:sz w:val="22"/>
                <w:szCs w:val="22"/>
              </w:rPr>
            </w:pPr>
            <w:proofErr w:type="gramStart"/>
            <w:r w:rsidRPr="0055295B">
              <w:rPr>
                <w:b/>
                <w:sz w:val="22"/>
                <w:szCs w:val="22"/>
              </w:rPr>
              <w:t>ОТ  ЗАКАЗЧИКА</w:t>
            </w:r>
            <w:proofErr w:type="gramEnd"/>
            <w:r w:rsidRPr="0055295B">
              <w:rPr>
                <w:b/>
                <w:sz w:val="22"/>
                <w:szCs w:val="22"/>
              </w:rPr>
              <w:t>:</w:t>
            </w:r>
          </w:p>
          <w:p w14:paraId="697A1342" w14:textId="77777777" w:rsidR="00B44F30" w:rsidRPr="0055295B" w:rsidRDefault="00B44F30" w:rsidP="004A4380">
            <w:pPr>
              <w:rPr>
                <w:b/>
                <w:sz w:val="22"/>
                <w:szCs w:val="22"/>
              </w:rPr>
            </w:pPr>
            <w:r w:rsidRPr="0055295B">
              <w:rPr>
                <w:b/>
                <w:sz w:val="22"/>
                <w:szCs w:val="22"/>
              </w:rPr>
              <w:t>______________________</w:t>
            </w:r>
          </w:p>
          <w:p w14:paraId="0B41BED2" w14:textId="77777777" w:rsidR="00B44F30" w:rsidRPr="0055295B" w:rsidRDefault="00B44F30" w:rsidP="004A4380">
            <w:pPr>
              <w:rPr>
                <w:sz w:val="22"/>
                <w:szCs w:val="22"/>
              </w:rPr>
            </w:pPr>
          </w:p>
          <w:p w14:paraId="74422AB8" w14:textId="77777777" w:rsidR="00B44F30" w:rsidRPr="0055295B" w:rsidRDefault="00B44F30" w:rsidP="004A4380">
            <w:pPr>
              <w:rPr>
                <w:sz w:val="22"/>
                <w:szCs w:val="22"/>
              </w:rPr>
            </w:pPr>
            <w:r w:rsidRPr="0055295B">
              <w:rPr>
                <w:sz w:val="22"/>
                <w:szCs w:val="22"/>
              </w:rPr>
              <w:t>____________  _________</w:t>
            </w:r>
          </w:p>
          <w:p w14:paraId="296DCA09" w14:textId="77777777" w:rsidR="00B44F30" w:rsidRPr="0055295B" w:rsidRDefault="00B44F30" w:rsidP="004A4380">
            <w:pPr>
              <w:rPr>
                <w:sz w:val="22"/>
                <w:szCs w:val="22"/>
              </w:rPr>
            </w:pPr>
            <w:r w:rsidRPr="0055295B">
              <w:rPr>
                <w:sz w:val="22"/>
                <w:szCs w:val="22"/>
              </w:rPr>
              <w:t>М.П.</w:t>
            </w:r>
          </w:p>
          <w:p w14:paraId="50DFE15E" w14:textId="77777777" w:rsidR="00B44F30" w:rsidRPr="0055295B" w:rsidRDefault="00B44F30" w:rsidP="004A4380">
            <w:pPr>
              <w:rPr>
                <w:b/>
                <w:sz w:val="22"/>
                <w:szCs w:val="22"/>
              </w:rPr>
            </w:pPr>
          </w:p>
        </w:tc>
        <w:tc>
          <w:tcPr>
            <w:tcW w:w="4356" w:type="dxa"/>
            <w:shd w:val="clear" w:color="auto" w:fill="auto"/>
            <w:tcMar>
              <w:top w:w="0" w:type="dxa"/>
              <w:left w:w="108" w:type="dxa"/>
              <w:bottom w:w="0" w:type="dxa"/>
              <w:right w:w="108" w:type="dxa"/>
            </w:tcMar>
          </w:tcPr>
          <w:p w14:paraId="37D5B72E" w14:textId="77777777" w:rsidR="00B44F30" w:rsidRPr="0055295B" w:rsidRDefault="00B44F30" w:rsidP="004A4380">
            <w:pPr>
              <w:rPr>
                <w:b/>
                <w:sz w:val="22"/>
                <w:szCs w:val="22"/>
              </w:rPr>
            </w:pPr>
            <w:proofErr w:type="gramStart"/>
            <w:r w:rsidRPr="0055295B">
              <w:rPr>
                <w:b/>
                <w:sz w:val="22"/>
                <w:szCs w:val="22"/>
              </w:rPr>
              <w:t>ОТ  ПОДРЯДЧИКА</w:t>
            </w:r>
            <w:proofErr w:type="gramEnd"/>
            <w:r w:rsidRPr="0055295B">
              <w:rPr>
                <w:b/>
                <w:sz w:val="22"/>
                <w:szCs w:val="22"/>
              </w:rPr>
              <w:t>:</w:t>
            </w:r>
          </w:p>
          <w:p w14:paraId="1CE125FF" w14:textId="77777777" w:rsidR="00B44F30" w:rsidRPr="0055295B" w:rsidRDefault="00B44F30" w:rsidP="004A4380">
            <w:pPr>
              <w:rPr>
                <w:b/>
                <w:sz w:val="22"/>
                <w:szCs w:val="22"/>
              </w:rPr>
            </w:pPr>
          </w:p>
          <w:p w14:paraId="047B69A7" w14:textId="77777777" w:rsidR="00B44F30" w:rsidRPr="0055295B" w:rsidRDefault="00B44F30" w:rsidP="004A4380">
            <w:pPr>
              <w:rPr>
                <w:b/>
                <w:sz w:val="22"/>
                <w:szCs w:val="22"/>
              </w:rPr>
            </w:pPr>
            <w:r w:rsidRPr="0055295B">
              <w:rPr>
                <w:b/>
                <w:sz w:val="22"/>
                <w:szCs w:val="22"/>
              </w:rPr>
              <w:t>_____________________</w:t>
            </w:r>
          </w:p>
          <w:p w14:paraId="0D90E01F" w14:textId="77777777" w:rsidR="00B44F30" w:rsidRPr="0055295B" w:rsidRDefault="00B44F30" w:rsidP="004A4380">
            <w:pPr>
              <w:rPr>
                <w:b/>
                <w:sz w:val="22"/>
                <w:szCs w:val="22"/>
              </w:rPr>
            </w:pPr>
            <w:r w:rsidRPr="0055295B">
              <w:rPr>
                <w:b/>
                <w:sz w:val="22"/>
                <w:szCs w:val="22"/>
              </w:rPr>
              <w:t>_____________________</w:t>
            </w:r>
          </w:p>
          <w:p w14:paraId="40807281" w14:textId="3CABD552" w:rsidR="00B44F30" w:rsidRPr="0055295B" w:rsidRDefault="00B44F30" w:rsidP="00A42292">
            <w:pPr>
              <w:rPr>
                <w:b/>
                <w:sz w:val="22"/>
                <w:szCs w:val="22"/>
              </w:rPr>
            </w:pPr>
            <w:r w:rsidRPr="0055295B">
              <w:rPr>
                <w:sz w:val="22"/>
                <w:szCs w:val="22"/>
              </w:rPr>
              <w:t>М.П.</w:t>
            </w:r>
          </w:p>
        </w:tc>
      </w:tr>
    </w:tbl>
    <w:p w14:paraId="42AD4EB4" w14:textId="1FB5D363" w:rsidR="00A42292" w:rsidRDefault="00A42292" w:rsidP="00B44F30">
      <w:pPr>
        <w:rPr>
          <w:sz w:val="22"/>
          <w:szCs w:val="22"/>
        </w:rPr>
      </w:pPr>
    </w:p>
    <w:p w14:paraId="7AFAAE70" w14:textId="6F76282E" w:rsidR="00B44F30" w:rsidRPr="0055295B" w:rsidRDefault="00A42292" w:rsidP="00A42292">
      <w:pPr>
        <w:jc w:val="right"/>
        <w:rPr>
          <w:sz w:val="22"/>
          <w:szCs w:val="22"/>
        </w:rPr>
      </w:pPr>
      <w:r>
        <w:rPr>
          <w:sz w:val="22"/>
          <w:szCs w:val="22"/>
        </w:rPr>
        <w:t xml:space="preserve">                       </w:t>
      </w:r>
      <w:r w:rsidR="00B44F30" w:rsidRPr="0055295B">
        <w:rPr>
          <w:sz w:val="22"/>
          <w:szCs w:val="22"/>
        </w:rPr>
        <w:t>Форма предоставления Заказчику сводной информации по итогам ТО</w:t>
      </w:r>
    </w:p>
    <w:p w14:paraId="7E02FE10" w14:textId="77777777" w:rsidR="00B44F30" w:rsidRPr="0055295B" w:rsidRDefault="00B44F30" w:rsidP="004A4380">
      <w:pPr>
        <w:jc w:val="center"/>
        <w:rPr>
          <w:sz w:val="22"/>
          <w:szCs w:val="22"/>
        </w:rPr>
      </w:pPr>
      <w:r w:rsidRPr="0055295B">
        <w:rPr>
          <w:sz w:val="22"/>
          <w:szCs w:val="22"/>
        </w:rPr>
        <w:t>ФОРМА ПРЕДОСТАВЛЕНИЯ ЗАКАЗЧИКУ СВОДНОЙ ИНФОРМАЦИИ</w:t>
      </w:r>
    </w:p>
    <w:p w14:paraId="53D9A3EC" w14:textId="77777777" w:rsidR="00B44F30" w:rsidRPr="0055295B" w:rsidRDefault="00B44F30" w:rsidP="004A4380">
      <w:pPr>
        <w:jc w:val="center"/>
        <w:rPr>
          <w:sz w:val="22"/>
          <w:szCs w:val="22"/>
        </w:rPr>
      </w:pPr>
      <w:r w:rsidRPr="0055295B">
        <w:rPr>
          <w:sz w:val="22"/>
          <w:szCs w:val="22"/>
        </w:rPr>
        <w:t>ПО ИТОГАМ ТЕХНИЧЕСКОГО ОБСЛУЖИВАНИЯ</w:t>
      </w:r>
    </w:p>
    <w:p w14:paraId="5F72752A" w14:textId="77777777" w:rsidR="00B44F30" w:rsidRPr="0055295B" w:rsidRDefault="00B44F30" w:rsidP="00B44F30">
      <w:pPr>
        <w:jc w:val="center"/>
        <w:rPr>
          <w:sz w:val="22"/>
          <w:szCs w:val="22"/>
        </w:rPr>
      </w:pPr>
    </w:p>
    <w:tbl>
      <w:tblPr>
        <w:tblW w:w="11028" w:type="dxa"/>
        <w:tblInd w:w="-1139" w:type="dxa"/>
        <w:tblLayout w:type="fixed"/>
        <w:tblCellMar>
          <w:left w:w="10" w:type="dxa"/>
          <w:right w:w="10" w:type="dxa"/>
        </w:tblCellMar>
        <w:tblLook w:val="0000" w:firstRow="0" w:lastRow="0" w:firstColumn="0" w:lastColumn="0" w:noHBand="0" w:noVBand="0"/>
      </w:tblPr>
      <w:tblGrid>
        <w:gridCol w:w="426"/>
        <w:gridCol w:w="537"/>
        <w:gridCol w:w="851"/>
        <w:gridCol w:w="851"/>
        <w:gridCol w:w="850"/>
        <w:gridCol w:w="709"/>
        <w:gridCol w:w="992"/>
        <w:gridCol w:w="851"/>
        <w:gridCol w:w="709"/>
        <w:gridCol w:w="708"/>
        <w:gridCol w:w="709"/>
        <w:gridCol w:w="850"/>
        <w:gridCol w:w="709"/>
        <w:gridCol w:w="709"/>
        <w:gridCol w:w="567"/>
      </w:tblGrid>
      <w:tr w:rsidR="00B44F30" w:rsidRPr="0055295B" w14:paraId="286ADEB9" w14:textId="77777777" w:rsidTr="004A4380">
        <w:trPr>
          <w:cantSplit/>
          <w:trHeight w:val="1551"/>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05C3B2" w14:textId="77777777" w:rsidR="00B44F30" w:rsidRPr="0055295B" w:rsidRDefault="00B44F30" w:rsidP="00AD6E74">
            <w:pPr>
              <w:jc w:val="center"/>
              <w:rPr>
                <w:sz w:val="22"/>
                <w:szCs w:val="22"/>
              </w:rPr>
            </w:pPr>
            <w:r w:rsidRPr="0055295B">
              <w:rPr>
                <w:sz w:val="22"/>
                <w:szCs w:val="22"/>
              </w:rPr>
              <w:t>№</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14BAC" w14:textId="77777777" w:rsidR="00B44F30" w:rsidRPr="0055295B" w:rsidRDefault="00B44F30" w:rsidP="00AD6E74">
            <w:pPr>
              <w:jc w:val="center"/>
              <w:rPr>
                <w:sz w:val="22"/>
                <w:szCs w:val="22"/>
              </w:rPr>
            </w:pPr>
            <w:r w:rsidRPr="0055295B">
              <w:rPr>
                <w:sz w:val="22"/>
                <w:szCs w:val="22"/>
              </w:rPr>
              <w:t>Наименование БС</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30CE51" w14:textId="77777777" w:rsidR="00B44F30" w:rsidRPr="0055295B" w:rsidRDefault="00B44F30" w:rsidP="00AD6E74">
            <w:pPr>
              <w:jc w:val="center"/>
              <w:rPr>
                <w:sz w:val="22"/>
                <w:szCs w:val="22"/>
              </w:rPr>
            </w:pPr>
            <w:r w:rsidRPr="0055295B">
              <w:rPr>
                <w:sz w:val="22"/>
                <w:szCs w:val="22"/>
              </w:rPr>
              <w:t>Тип опоры (АМС/ столб/ АК)</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67C22E" w14:textId="77777777" w:rsidR="00B44F30" w:rsidRPr="0055295B" w:rsidRDefault="00B44F30" w:rsidP="00AD6E74">
            <w:pPr>
              <w:jc w:val="center"/>
              <w:rPr>
                <w:sz w:val="22"/>
                <w:szCs w:val="22"/>
              </w:rPr>
            </w:pPr>
            <w:r w:rsidRPr="0055295B">
              <w:rPr>
                <w:sz w:val="22"/>
                <w:szCs w:val="22"/>
              </w:rPr>
              <w:t>Дата ввода в эксплуатацию</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9146DD" w14:textId="77777777" w:rsidR="00B44F30" w:rsidRPr="0055295B" w:rsidRDefault="00B44F30" w:rsidP="00AD6E74">
            <w:pPr>
              <w:jc w:val="center"/>
              <w:rPr>
                <w:sz w:val="22"/>
                <w:szCs w:val="22"/>
              </w:rPr>
            </w:pPr>
            <w:r w:rsidRPr="0055295B">
              <w:rPr>
                <w:sz w:val="22"/>
                <w:szCs w:val="22"/>
              </w:rPr>
              <w:t>ЛКП АМС</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585231" w14:textId="77777777" w:rsidR="00B44F30" w:rsidRPr="0055295B" w:rsidRDefault="00B44F30" w:rsidP="00AD6E74">
            <w:pPr>
              <w:jc w:val="center"/>
              <w:rPr>
                <w:sz w:val="22"/>
                <w:szCs w:val="22"/>
              </w:rPr>
            </w:pPr>
            <w:r w:rsidRPr="0055295B">
              <w:rPr>
                <w:sz w:val="22"/>
                <w:szCs w:val="22"/>
              </w:rPr>
              <w:t>Верти-</w:t>
            </w:r>
          </w:p>
          <w:p w14:paraId="20560DB3" w14:textId="77777777" w:rsidR="00B44F30" w:rsidRPr="0055295B" w:rsidRDefault="00B44F30" w:rsidP="00AD6E74">
            <w:pPr>
              <w:jc w:val="center"/>
              <w:rPr>
                <w:sz w:val="22"/>
                <w:szCs w:val="22"/>
              </w:rPr>
            </w:pPr>
            <w:proofErr w:type="spellStart"/>
            <w:r w:rsidRPr="0055295B">
              <w:rPr>
                <w:sz w:val="22"/>
                <w:szCs w:val="22"/>
              </w:rPr>
              <w:t>кальность</w:t>
            </w:r>
            <w:proofErr w:type="spellEnd"/>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5516" w14:textId="77777777" w:rsidR="00B44F30" w:rsidRPr="0055295B" w:rsidRDefault="00B44F30" w:rsidP="00AD6E74">
            <w:pPr>
              <w:jc w:val="center"/>
              <w:rPr>
                <w:sz w:val="22"/>
                <w:szCs w:val="22"/>
              </w:rPr>
            </w:pPr>
            <w:r w:rsidRPr="0055295B">
              <w:rPr>
                <w:sz w:val="22"/>
                <w:szCs w:val="22"/>
              </w:rPr>
              <w:t xml:space="preserve">Сост. </w:t>
            </w:r>
            <w:proofErr w:type="spellStart"/>
            <w:r w:rsidRPr="0055295B">
              <w:rPr>
                <w:sz w:val="22"/>
                <w:szCs w:val="22"/>
              </w:rPr>
              <w:t>сварн</w:t>
            </w:r>
            <w:proofErr w:type="spellEnd"/>
            <w:proofErr w:type="gramStart"/>
            <w:r w:rsidRPr="0055295B">
              <w:rPr>
                <w:sz w:val="22"/>
                <w:szCs w:val="22"/>
              </w:rPr>
              <w:t>.</w:t>
            </w:r>
            <w:proofErr w:type="gramEnd"/>
            <w:r w:rsidRPr="0055295B">
              <w:rPr>
                <w:sz w:val="22"/>
                <w:szCs w:val="22"/>
              </w:rPr>
              <w:t xml:space="preserve"> и болт. соединений</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C4E449" w14:textId="77777777" w:rsidR="00B44F30" w:rsidRPr="0055295B" w:rsidRDefault="00B44F30" w:rsidP="00AD6E74">
            <w:pPr>
              <w:jc w:val="center"/>
              <w:rPr>
                <w:sz w:val="22"/>
                <w:szCs w:val="22"/>
              </w:rPr>
            </w:pPr>
            <w:r w:rsidRPr="0055295B">
              <w:rPr>
                <w:sz w:val="22"/>
                <w:szCs w:val="22"/>
              </w:rPr>
              <w:t>Фундамент и опорный узел АМС</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6C6AB" w14:textId="77777777" w:rsidR="00B44F30" w:rsidRPr="0055295B" w:rsidRDefault="00B44F30" w:rsidP="00AD6E74">
            <w:pPr>
              <w:jc w:val="center"/>
              <w:rPr>
                <w:sz w:val="22"/>
                <w:szCs w:val="22"/>
              </w:rPr>
            </w:pPr>
            <w:proofErr w:type="spellStart"/>
            <w:r w:rsidRPr="0055295B">
              <w:rPr>
                <w:sz w:val="22"/>
                <w:szCs w:val="22"/>
              </w:rPr>
              <w:t>Заземл</w:t>
            </w:r>
            <w:proofErr w:type="spellEnd"/>
            <w:proofErr w:type="gramStart"/>
            <w:r w:rsidRPr="0055295B">
              <w:rPr>
                <w:sz w:val="22"/>
                <w:szCs w:val="22"/>
              </w:rPr>
              <w:t>.</w:t>
            </w:r>
            <w:proofErr w:type="gramEnd"/>
            <w:r w:rsidRPr="0055295B">
              <w:rPr>
                <w:sz w:val="22"/>
                <w:szCs w:val="22"/>
              </w:rPr>
              <w:t xml:space="preserve"> и </w:t>
            </w:r>
            <w:proofErr w:type="spellStart"/>
            <w:r w:rsidRPr="0055295B">
              <w:rPr>
                <w:sz w:val="22"/>
                <w:szCs w:val="22"/>
              </w:rPr>
              <w:t>молниезащ</w:t>
            </w:r>
            <w:proofErr w:type="spellEnd"/>
            <w:r w:rsidRPr="0055295B">
              <w:rPr>
                <w:sz w:val="22"/>
                <w:szCs w:val="22"/>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07B98" w14:textId="77777777" w:rsidR="00B44F30" w:rsidRPr="0055295B" w:rsidRDefault="00B44F30" w:rsidP="00AD6E74">
            <w:pPr>
              <w:jc w:val="center"/>
              <w:rPr>
                <w:sz w:val="22"/>
                <w:szCs w:val="22"/>
              </w:rPr>
            </w:pPr>
            <w:r w:rsidRPr="0055295B">
              <w:rPr>
                <w:sz w:val="22"/>
                <w:szCs w:val="22"/>
              </w:rPr>
              <w:t>Благо-</w:t>
            </w:r>
          </w:p>
          <w:p w14:paraId="47823828" w14:textId="77777777" w:rsidR="00B44F30" w:rsidRPr="0055295B" w:rsidRDefault="00B44F30" w:rsidP="00AD6E74">
            <w:pPr>
              <w:jc w:val="center"/>
              <w:rPr>
                <w:sz w:val="22"/>
                <w:szCs w:val="22"/>
              </w:rPr>
            </w:pPr>
            <w:r w:rsidRPr="0055295B">
              <w:rPr>
                <w:sz w:val="22"/>
                <w:szCs w:val="22"/>
              </w:rPr>
              <w:t>устройство</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B12A60" w14:textId="77777777" w:rsidR="00B44F30" w:rsidRPr="0055295B" w:rsidRDefault="00B44F30" w:rsidP="00AD6E74">
            <w:pPr>
              <w:jc w:val="center"/>
              <w:rPr>
                <w:sz w:val="22"/>
                <w:szCs w:val="22"/>
              </w:rPr>
            </w:pPr>
            <w:r w:rsidRPr="0055295B">
              <w:rPr>
                <w:sz w:val="22"/>
                <w:szCs w:val="22"/>
              </w:rPr>
              <w:t>COM</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39F88" w14:textId="77777777" w:rsidR="00B44F30" w:rsidRPr="0055295B" w:rsidRDefault="00B44F30" w:rsidP="00AD6E74">
            <w:pPr>
              <w:jc w:val="center"/>
              <w:rPr>
                <w:sz w:val="22"/>
                <w:szCs w:val="22"/>
              </w:rPr>
            </w:pPr>
            <w:r w:rsidRPr="0055295B">
              <w:rPr>
                <w:sz w:val="22"/>
                <w:szCs w:val="22"/>
              </w:rPr>
              <w:t>Контейнер</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FC0B82" w14:textId="77777777" w:rsidR="00B44F30" w:rsidRPr="0055295B" w:rsidRDefault="00B44F30" w:rsidP="00AD6E74">
            <w:pPr>
              <w:jc w:val="center"/>
              <w:rPr>
                <w:sz w:val="22"/>
                <w:szCs w:val="22"/>
              </w:rPr>
            </w:pPr>
            <w:r w:rsidRPr="0055295B">
              <w:rPr>
                <w:sz w:val="22"/>
                <w:szCs w:val="22"/>
              </w:rPr>
              <w:t>Разное</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5251AB" w14:textId="77777777" w:rsidR="00B44F30" w:rsidRPr="0055295B" w:rsidRDefault="00B44F30" w:rsidP="00AD6E74">
            <w:pPr>
              <w:jc w:val="center"/>
              <w:rPr>
                <w:sz w:val="22"/>
                <w:szCs w:val="22"/>
              </w:rPr>
            </w:pPr>
            <w:r w:rsidRPr="0055295B">
              <w:rPr>
                <w:sz w:val="22"/>
                <w:szCs w:val="22"/>
              </w:rPr>
              <w:t xml:space="preserve">Дата </w:t>
            </w:r>
            <w:proofErr w:type="gramStart"/>
            <w:r w:rsidRPr="0055295B">
              <w:rPr>
                <w:sz w:val="22"/>
                <w:szCs w:val="22"/>
              </w:rPr>
              <w:t>поведения  ТО</w:t>
            </w:r>
            <w:proofErr w:type="gramEnd"/>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13E5FD" w14:textId="77777777" w:rsidR="00B44F30" w:rsidRPr="0055295B" w:rsidRDefault="00B44F30" w:rsidP="00AD6E74">
            <w:pPr>
              <w:jc w:val="center"/>
              <w:rPr>
                <w:sz w:val="22"/>
                <w:szCs w:val="22"/>
              </w:rPr>
            </w:pPr>
            <w:r w:rsidRPr="0055295B">
              <w:rPr>
                <w:sz w:val="22"/>
                <w:szCs w:val="22"/>
              </w:rPr>
              <w:t>Рекомендации</w:t>
            </w:r>
          </w:p>
        </w:tc>
      </w:tr>
      <w:tr w:rsidR="00B44F30" w:rsidRPr="0055295B" w14:paraId="58D9F729" w14:textId="77777777" w:rsidTr="004A4380">
        <w:trPr>
          <w:trHeight w:val="425"/>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F2172" w14:textId="77777777" w:rsidR="00B44F30" w:rsidRPr="0055295B" w:rsidRDefault="00B44F30" w:rsidP="00AD6E74">
            <w:pPr>
              <w:jc w:val="center"/>
              <w:rPr>
                <w:sz w:val="22"/>
                <w:szCs w:val="22"/>
              </w:rPr>
            </w:pPr>
            <w:r w:rsidRPr="0055295B">
              <w:rPr>
                <w:sz w:val="22"/>
                <w:szCs w:val="22"/>
              </w:rPr>
              <w:t>1</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E2DBC5"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15E7BD"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6808F8" w14:textId="77777777" w:rsidR="00B44F30" w:rsidRPr="0055295B" w:rsidRDefault="00B44F30" w:rsidP="00AD6E74">
            <w:pPr>
              <w:jc w:val="cente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2CB443"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0C4196" w14:textId="77777777" w:rsidR="00B44F30" w:rsidRPr="0055295B" w:rsidRDefault="00B44F30" w:rsidP="00AD6E74">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3CE9C4"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0C89C"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7D02A9" w14:textId="77777777" w:rsidR="00B44F30" w:rsidRPr="0055295B" w:rsidRDefault="00B44F30" w:rsidP="00AD6E74">
            <w:pPr>
              <w:jc w:val="center"/>
              <w:rPr>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DBB5C9"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98FD3" w14:textId="77777777" w:rsidR="00B44F30" w:rsidRPr="0055295B" w:rsidRDefault="00B44F30" w:rsidP="00AD6E74">
            <w:pPr>
              <w:jc w:val="cente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6F6726"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D4D9F3"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B9FB25" w14:textId="77777777" w:rsidR="00B44F30" w:rsidRPr="0055295B" w:rsidRDefault="00B44F30" w:rsidP="00AD6E74">
            <w:pPr>
              <w:jc w:val="center"/>
              <w:rPr>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4994D" w14:textId="77777777" w:rsidR="00B44F30" w:rsidRPr="0055295B" w:rsidRDefault="00B44F30" w:rsidP="00AD6E74">
            <w:pPr>
              <w:jc w:val="center"/>
              <w:rPr>
                <w:sz w:val="22"/>
                <w:szCs w:val="22"/>
              </w:rPr>
            </w:pPr>
          </w:p>
        </w:tc>
      </w:tr>
      <w:tr w:rsidR="00B44F30" w:rsidRPr="0055295B" w14:paraId="2ED8295C" w14:textId="77777777" w:rsidTr="004A4380">
        <w:trPr>
          <w:trHeight w:val="390"/>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BD81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sz w:val="22"/>
                <w:szCs w:val="22"/>
              </w:rPr>
            </w:pPr>
            <w:r w:rsidRPr="0055295B">
              <w:rPr>
                <w:sz w:val="22"/>
                <w:szCs w:val="22"/>
              </w:rPr>
              <w:t>2</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D5E98"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2B333"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919E64" w14:textId="77777777" w:rsidR="00B44F30" w:rsidRPr="0055295B" w:rsidRDefault="00B44F30" w:rsidP="00AD6E74">
            <w:pPr>
              <w:jc w:val="cente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764DA0"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CD128" w14:textId="77777777" w:rsidR="00B44F30" w:rsidRPr="0055295B" w:rsidRDefault="00B44F30" w:rsidP="00AD6E74">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40EA29"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63FFAF"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54BFC9" w14:textId="77777777" w:rsidR="00B44F30" w:rsidRPr="0055295B" w:rsidRDefault="00B44F30" w:rsidP="00AD6E74">
            <w:pPr>
              <w:jc w:val="center"/>
              <w:rPr>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E2204"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BBC6F" w14:textId="77777777" w:rsidR="00B44F30" w:rsidRPr="0055295B" w:rsidRDefault="00B44F30" w:rsidP="00AD6E74">
            <w:pPr>
              <w:jc w:val="cente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F8C505"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AB0A5C"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B95871" w14:textId="77777777" w:rsidR="00B44F30" w:rsidRPr="0055295B" w:rsidRDefault="00B44F30" w:rsidP="00AD6E74">
            <w:pPr>
              <w:jc w:val="center"/>
              <w:rPr>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82CBFB" w14:textId="77777777" w:rsidR="00B44F30" w:rsidRPr="0055295B" w:rsidRDefault="00B44F30" w:rsidP="00AD6E74">
            <w:pPr>
              <w:jc w:val="center"/>
              <w:rPr>
                <w:sz w:val="22"/>
                <w:szCs w:val="22"/>
              </w:rPr>
            </w:pPr>
          </w:p>
        </w:tc>
      </w:tr>
      <w:tr w:rsidR="00B44F30" w:rsidRPr="0055295B" w14:paraId="56D56DB9" w14:textId="77777777" w:rsidTr="004A4380">
        <w:trPr>
          <w:trHeight w:val="390"/>
        </w:trPr>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B78BB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sz w:val="22"/>
                <w:szCs w:val="22"/>
              </w:rPr>
            </w:pPr>
            <w:r w:rsidRPr="0055295B">
              <w:rPr>
                <w:sz w:val="22"/>
                <w:szCs w:val="22"/>
              </w:rPr>
              <w:t>3</w:t>
            </w:r>
          </w:p>
        </w:tc>
        <w:tc>
          <w:tcPr>
            <w:tcW w:w="5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77E10"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2C0773"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6A63C" w14:textId="77777777" w:rsidR="00B44F30" w:rsidRPr="0055295B" w:rsidRDefault="00B44F30" w:rsidP="00AD6E74">
            <w:pPr>
              <w:jc w:val="cente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C4355E"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054BB" w14:textId="77777777" w:rsidR="00B44F30" w:rsidRPr="0055295B" w:rsidRDefault="00B44F30" w:rsidP="00AD6E74">
            <w:pPr>
              <w:jc w:val="cente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FF4DE4" w14:textId="77777777" w:rsidR="00B44F30" w:rsidRPr="0055295B" w:rsidRDefault="00B44F30" w:rsidP="00AD6E74">
            <w:pPr>
              <w:jc w:val="cente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C1A5E"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6C6043" w14:textId="77777777" w:rsidR="00B44F30" w:rsidRPr="0055295B" w:rsidRDefault="00B44F30" w:rsidP="00AD6E74">
            <w:pPr>
              <w:jc w:val="center"/>
              <w:rPr>
                <w:sz w:val="22"/>
                <w:szCs w:val="22"/>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5DB8E"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B4C21C" w14:textId="77777777" w:rsidR="00B44F30" w:rsidRPr="0055295B" w:rsidRDefault="00B44F30" w:rsidP="00AD6E74">
            <w:pPr>
              <w:jc w:val="center"/>
              <w:rPr>
                <w:sz w:val="22"/>
                <w:szCs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778BF"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3029A7" w14:textId="77777777" w:rsidR="00B44F30" w:rsidRPr="0055295B" w:rsidRDefault="00B44F30" w:rsidP="00AD6E74">
            <w:pPr>
              <w:jc w:val="center"/>
              <w:rPr>
                <w:sz w:val="22"/>
                <w:szCs w:val="22"/>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BAC5A9" w14:textId="77777777" w:rsidR="00B44F30" w:rsidRPr="0055295B" w:rsidRDefault="00B44F30" w:rsidP="00AD6E74">
            <w:pPr>
              <w:jc w:val="center"/>
              <w:rPr>
                <w:sz w:val="22"/>
                <w:szCs w:val="22"/>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3D9DA5" w14:textId="77777777" w:rsidR="00B44F30" w:rsidRPr="0055295B" w:rsidRDefault="00B44F30" w:rsidP="00AD6E74">
            <w:pPr>
              <w:jc w:val="center"/>
              <w:rPr>
                <w:sz w:val="22"/>
                <w:szCs w:val="22"/>
              </w:rPr>
            </w:pPr>
          </w:p>
        </w:tc>
      </w:tr>
    </w:tbl>
    <w:p w14:paraId="219C1935" w14:textId="77777777" w:rsidR="004A4380" w:rsidRPr="0055295B" w:rsidRDefault="00B44F30" w:rsidP="00B44F30">
      <w:pPr>
        <w:pStyle w:val="afff4"/>
        <w:widowControl w:val="0"/>
        <w:autoSpaceDE w:val="0"/>
        <w:rPr>
          <w:rFonts w:ascii="Times New Roman" w:hAnsi="Times New Roman"/>
        </w:rPr>
      </w:pPr>
      <w:proofErr w:type="gramStart"/>
      <w:r w:rsidRPr="0055295B">
        <w:rPr>
          <w:rFonts w:ascii="Times New Roman" w:hAnsi="Times New Roman"/>
        </w:rPr>
        <w:t>Составил:_</w:t>
      </w:r>
      <w:proofErr w:type="gramEnd"/>
      <w:r w:rsidRPr="0055295B">
        <w:rPr>
          <w:rFonts w:ascii="Times New Roman" w:hAnsi="Times New Roman"/>
        </w:rPr>
        <w:t xml:space="preserve">____________________ </w:t>
      </w:r>
    </w:p>
    <w:p w14:paraId="14C898F5" w14:textId="7C7FC138"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Утверждаю: __________________</w:t>
      </w:r>
    </w:p>
    <w:p w14:paraId="7B0B2737" w14:textId="77777777" w:rsidR="00A42292" w:rsidRDefault="00A42292" w:rsidP="00B44F30">
      <w:pPr>
        <w:widowControl w:val="0"/>
        <w:autoSpaceDE w:val="0"/>
        <w:jc w:val="center"/>
        <w:rPr>
          <w:sz w:val="22"/>
          <w:szCs w:val="22"/>
        </w:rPr>
      </w:pPr>
    </w:p>
    <w:p w14:paraId="75EC5387" w14:textId="77777777" w:rsidR="00A42292" w:rsidRDefault="00A42292" w:rsidP="00B44F30">
      <w:pPr>
        <w:widowControl w:val="0"/>
        <w:autoSpaceDE w:val="0"/>
        <w:jc w:val="center"/>
        <w:rPr>
          <w:sz w:val="22"/>
          <w:szCs w:val="22"/>
        </w:rPr>
      </w:pPr>
    </w:p>
    <w:p w14:paraId="6EA0B356" w14:textId="77777777" w:rsidR="00B44F30" w:rsidRDefault="00B44F30" w:rsidP="00B44F30">
      <w:pPr>
        <w:widowControl w:val="0"/>
        <w:autoSpaceDE w:val="0"/>
        <w:jc w:val="center"/>
        <w:rPr>
          <w:sz w:val="22"/>
          <w:szCs w:val="22"/>
        </w:rPr>
      </w:pPr>
      <w:r w:rsidRPr="0055295B">
        <w:rPr>
          <w:sz w:val="22"/>
          <w:szCs w:val="22"/>
        </w:rPr>
        <w:t>ФОРМУ УТВЕРЖДАЕМ:</w:t>
      </w:r>
    </w:p>
    <w:p w14:paraId="22F062CD" w14:textId="77777777" w:rsidR="00A42292" w:rsidRPr="0055295B" w:rsidRDefault="00A42292" w:rsidP="00B44F30">
      <w:pPr>
        <w:widowControl w:val="0"/>
        <w:autoSpaceDE w:val="0"/>
        <w:jc w:val="center"/>
        <w:rPr>
          <w:sz w:val="22"/>
          <w:szCs w:val="22"/>
        </w:rPr>
      </w:pPr>
    </w:p>
    <w:tbl>
      <w:tblPr>
        <w:tblW w:w="9959" w:type="dxa"/>
        <w:tblCellMar>
          <w:left w:w="10" w:type="dxa"/>
          <w:right w:w="10" w:type="dxa"/>
        </w:tblCellMar>
        <w:tblLook w:val="0000" w:firstRow="0" w:lastRow="0" w:firstColumn="0" w:lastColumn="0" w:noHBand="0" w:noVBand="0"/>
      </w:tblPr>
      <w:tblGrid>
        <w:gridCol w:w="4890"/>
        <w:gridCol w:w="5069"/>
      </w:tblGrid>
      <w:tr w:rsidR="00B44F30" w:rsidRPr="0055295B" w14:paraId="1CB844FE" w14:textId="77777777" w:rsidTr="00AD6E74">
        <w:tc>
          <w:tcPr>
            <w:tcW w:w="4890" w:type="dxa"/>
            <w:shd w:val="clear" w:color="auto" w:fill="auto"/>
            <w:tcMar>
              <w:top w:w="0" w:type="dxa"/>
              <w:left w:w="70" w:type="dxa"/>
              <w:bottom w:w="0" w:type="dxa"/>
              <w:right w:w="70" w:type="dxa"/>
            </w:tcMar>
          </w:tcPr>
          <w:p w14:paraId="260CDD42" w14:textId="77777777" w:rsidR="00B44F30" w:rsidRPr="0055295B" w:rsidRDefault="00B44F30" w:rsidP="00AD6E74">
            <w:pPr>
              <w:rPr>
                <w:b/>
                <w:sz w:val="22"/>
                <w:szCs w:val="22"/>
              </w:rPr>
            </w:pPr>
            <w:r w:rsidRPr="0055295B">
              <w:rPr>
                <w:b/>
                <w:sz w:val="22"/>
                <w:szCs w:val="22"/>
              </w:rPr>
              <w:t>Подрядчик</w:t>
            </w:r>
          </w:p>
          <w:p w14:paraId="5690FFEC" w14:textId="77777777" w:rsidR="00B44F30" w:rsidRPr="0055295B" w:rsidRDefault="00B44F30" w:rsidP="00AD6E74">
            <w:pPr>
              <w:rPr>
                <w:sz w:val="22"/>
                <w:szCs w:val="22"/>
              </w:rPr>
            </w:pPr>
            <w:r w:rsidRPr="0055295B">
              <w:rPr>
                <w:sz w:val="22"/>
                <w:szCs w:val="22"/>
              </w:rPr>
              <w:t>Указать ФИО и должность подписанта</w:t>
            </w:r>
          </w:p>
          <w:p w14:paraId="13B6DD80" w14:textId="77777777" w:rsidR="00B44F30" w:rsidRPr="0055295B" w:rsidRDefault="00B44F30" w:rsidP="00AD6E74">
            <w:pPr>
              <w:rPr>
                <w:sz w:val="22"/>
                <w:szCs w:val="22"/>
              </w:rPr>
            </w:pPr>
          </w:p>
          <w:p w14:paraId="695C2607" w14:textId="77777777" w:rsidR="00B44F30" w:rsidRPr="0055295B" w:rsidRDefault="00B44F30" w:rsidP="00AD6E74">
            <w:pPr>
              <w:rPr>
                <w:sz w:val="22"/>
                <w:szCs w:val="22"/>
              </w:rPr>
            </w:pPr>
            <w:r w:rsidRPr="0055295B">
              <w:rPr>
                <w:sz w:val="22"/>
                <w:szCs w:val="22"/>
              </w:rPr>
              <w:t>________________________________</w:t>
            </w:r>
          </w:p>
          <w:p w14:paraId="0F2BD308"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c>
          <w:tcPr>
            <w:tcW w:w="5069" w:type="dxa"/>
            <w:shd w:val="clear" w:color="auto" w:fill="auto"/>
            <w:tcMar>
              <w:top w:w="0" w:type="dxa"/>
              <w:left w:w="70" w:type="dxa"/>
              <w:bottom w:w="0" w:type="dxa"/>
              <w:right w:w="70" w:type="dxa"/>
            </w:tcMar>
          </w:tcPr>
          <w:p w14:paraId="1F4B9062" w14:textId="77777777" w:rsidR="00B44F30" w:rsidRPr="0055295B" w:rsidRDefault="00B44F30" w:rsidP="00AD6E74">
            <w:pPr>
              <w:rPr>
                <w:b/>
                <w:sz w:val="22"/>
                <w:szCs w:val="22"/>
              </w:rPr>
            </w:pPr>
            <w:r w:rsidRPr="0055295B">
              <w:rPr>
                <w:b/>
                <w:sz w:val="22"/>
                <w:szCs w:val="22"/>
              </w:rPr>
              <w:t>Заказчик</w:t>
            </w:r>
          </w:p>
          <w:p w14:paraId="30EEB51A" w14:textId="77777777" w:rsidR="00B44F30" w:rsidRPr="0055295B" w:rsidRDefault="00B44F30" w:rsidP="00AD6E74">
            <w:pPr>
              <w:rPr>
                <w:sz w:val="22"/>
                <w:szCs w:val="22"/>
              </w:rPr>
            </w:pPr>
            <w:r w:rsidRPr="0055295B">
              <w:rPr>
                <w:sz w:val="22"/>
                <w:szCs w:val="22"/>
              </w:rPr>
              <w:t>Указать ФИО и должность подписанта</w:t>
            </w:r>
          </w:p>
          <w:p w14:paraId="50A67472" w14:textId="77777777" w:rsidR="00B44F30" w:rsidRPr="0055295B" w:rsidRDefault="00B44F30" w:rsidP="00AD6E74">
            <w:pPr>
              <w:rPr>
                <w:b/>
                <w:sz w:val="22"/>
                <w:szCs w:val="22"/>
              </w:rPr>
            </w:pPr>
          </w:p>
          <w:p w14:paraId="1CCE16A1" w14:textId="77777777" w:rsidR="00B44F30" w:rsidRPr="0055295B" w:rsidRDefault="00B44F30" w:rsidP="00AD6E74">
            <w:pPr>
              <w:rPr>
                <w:b/>
                <w:sz w:val="22"/>
                <w:szCs w:val="22"/>
              </w:rPr>
            </w:pPr>
            <w:r w:rsidRPr="0055295B">
              <w:rPr>
                <w:b/>
                <w:sz w:val="22"/>
                <w:szCs w:val="22"/>
              </w:rPr>
              <w:t>____________________________________</w:t>
            </w:r>
          </w:p>
          <w:p w14:paraId="2946D078"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r>
    </w:tbl>
    <w:p w14:paraId="5937095E" w14:textId="006C2B25" w:rsidR="00B44F30" w:rsidRPr="0055295B" w:rsidRDefault="00B44F30" w:rsidP="00B44F30">
      <w:pPr>
        <w:widowControl w:val="0"/>
        <w:autoSpaceDE w:val="0"/>
        <w:jc w:val="right"/>
        <w:rPr>
          <w:sz w:val="22"/>
          <w:szCs w:val="22"/>
        </w:rPr>
      </w:pPr>
    </w:p>
    <w:p w14:paraId="2F6F46F9" w14:textId="77777777" w:rsidR="00B44F30" w:rsidRPr="0055295B" w:rsidRDefault="00B44F30" w:rsidP="00B44F30">
      <w:pPr>
        <w:widowControl w:val="0"/>
        <w:autoSpaceDE w:val="0"/>
        <w:jc w:val="right"/>
        <w:rPr>
          <w:sz w:val="22"/>
          <w:szCs w:val="22"/>
        </w:rPr>
      </w:pPr>
    </w:p>
    <w:p w14:paraId="064D4746" w14:textId="77777777" w:rsidR="00A42292" w:rsidRDefault="00A42292" w:rsidP="00B44F30">
      <w:pPr>
        <w:widowControl w:val="0"/>
        <w:autoSpaceDE w:val="0"/>
        <w:jc w:val="center"/>
        <w:rPr>
          <w:sz w:val="22"/>
          <w:szCs w:val="22"/>
        </w:rPr>
      </w:pPr>
    </w:p>
    <w:p w14:paraId="5DB40B30" w14:textId="77777777" w:rsidR="00A42292" w:rsidRDefault="00A42292" w:rsidP="00B44F30">
      <w:pPr>
        <w:widowControl w:val="0"/>
        <w:autoSpaceDE w:val="0"/>
        <w:jc w:val="center"/>
        <w:rPr>
          <w:sz w:val="22"/>
          <w:szCs w:val="22"/>
        </w:rPr>
      </w:pPr>
    </w:p>
    <w:p w14:paraId="5F1E2A92" w14:textId="77777777" w:rsidR="00A42292" w:rsidRDefault="00A42292" w:rsidP="00B44F30">
      <w:pPr>
        <w:widowControl w:val="0"/>
        <w:autoSpaceDE w:val="0"/>
        <w:jc w:val="center"/>
        <w:rPr>
          <w:sz w:val="22"/>
          <w:szCs w:val="22"/>
        </w:rPr>
      </w:pPr>
    </w:p>
    <w:p w14:paraId="2353FFBA" w14:textId="77777777" w:rsidR="00A42292" w:rsidRDefault="00A42292" w:rsidP="00B44F30">
      <w:pPr>
        <w:widowControl w:val="0"/>
        <w:autoSpaceDE w:val="0"/>
        <w:jc w:val="center"/>
        <w:rPr>
          <w:sz w:val="22"/>
          <w:szCs w:val="22"/>
        </w:rPr>
      </w:pPr>
    </w:p>
    <w:p w14:paraId="6886507E" w14:textId="77777777" w:rsidR="00A42292" w:rsidRDefault="00A42292" w:rsidP="00B44F30">
      <w:pPr>
        <w:widowControl w:val="0"/>
        <w:autoSpaceDE w:val="0"/>
        <w:jc w:val="center"/>
        <w:rPr>
          <w:sz w:val="22"/>
          <w:szCs w:val="22"/>
        </w:rPr>
      </w:pPr>
    </w:p>
    <w:p w14:paraId="03CAEE62" w14:textId="77777777" w:rsidR="00A42292" w:rsidRDefault="00A42292" w:rsidP="00B44F30">
      <w:pPr>
        <w:widowControl w:val="0"/>
        <w:autoSpaceDE w:val="0"/>
        <w:jc w:val="center"/>
        <w:rPr>
          <w:sz w:val="22"/>
          <w:szCs w:val="22"/>
        </w:rPr>
      </w:pPr>
    </w:p>
    <w:p w14:paraId="1B27DBB4" w14:textId="77777777" w:rsidR="00A42292" w:rsidRDefault="00A42292" w:rsidP="00B44F30">
      <w:pPr>
        <w:widowControl w:val="0"/>
        <w:autoSpaceDE w:val="0"/>
        <w:jc w:val="center"/>
        <w:rPr>
          <w:sz w:val="22"/>
          <w:szCs w:val="22"/>
        </w:rPr>
      </w:pPr>
    </w:p>
    <w:p w14:paraId="5B02808B" w14:textId="77777777" w:rsidR="00B44F30" w:rsidRPr="0055295B" w:rsidRDefault="00B44F30" w:rsidP="00B44F30">
      <w:pPr>
        <w:widowControl w:val="0"/>
        <w:autoSpaceDE w:val="0"/>
        <w:jc w:val="center"/>
        <w:rPr>
          <w:sz w:val="22"/>
          <w:szCs w:val="22"/>
        </w:rPr>
      </w:pPr>
      <w:r w:rsidRPr="0055295B">
        <w:rPr>
          <w:sz w:val="22"/>
          <w:szCs w:val="22"/>
        </w:rPr>
        <w:t>СОСТАВ ФОТОМАТЕРИАЛА, ОБЯЗАТЕЛЬНОГО К ПРЕДОСТАВЛЕНИЮ ЗАКАЗЧИКУ</w:t>
      </w:r>
    </w:p>
    <w:p w14:paraId="0A0A3648" w14:textId="77777777" w:rsidR="00B44F30" w:rsidRPr="0055295B" w:rsidRDefault="00B44F30" w:rsidP="00B44F30">
      <w:pPr>
        <w:widowControl w:val="0"/>
        <w:autoSpaceDE w:val="0"/>
        <w:jc w:val="center"/>
        <w:rPr>
          <w:sz w:val="22"/>
          <w:szCs w:val="22"/>
        </w:rPr>
      </w:pPr>
      <w:r w:rsidRPr="0055295B">
        <w:rPr>
          <w:sz w:val="22"/>
          <w:szCs w:val="22"/>
        </w:rPr>
        <w:t>В СОСТАВЕ ОТЧЕТА НА КАЖДОЕ АМС/СТОЛБ/АК.</w:t>
      </w:r>
    </w:p>
    <w:p w14:paraId="44D11D35" w14:textId="77777777" w:rsidR="00B44F30" w:rsidRPr="0055295B" w:rsidRDefault="00B44F30" w:rsidP="00B44F30">
      <w:pPr>
        <w:widowControl w:val="0"/>
        <w:autoSpaceDE w:val="0"/>
        <w:jc w:val="right"/>
        <w:rPr>
          <w:sz w:val="22"/>
          <w:szCs w:val="22"/>
        </w:rPr>
      </w:pPr>
    </w:p>
    <w:tbl>
      <w:tblPr>
        <w:tblW w:w="5000" w:type="pct"/>
        <w:jc w:val="center"/>
        <w:tblCellMar>
          <w:left w:w="10" w:type="dxa"/>
          <w:right w:w="10" w:type="dxa"/>
        </w:tblCellMar>
        <w:tblLook w:val="0000" w:firstRow="0" w:lastRow="0" w:firstColumn="0" w:lastColumn="0" w:noHBand="0" w:noVBand="0"/>
      </w:tblPr>
      <w:tblGrid>
        <w:gridCol w:w="574"/>
        <w:gridCol w:w="4823"/>
        <w:gridCol w:w="3948"/>
      </w:tblGrid>
      <w:tr w:rsidR="00B44F30" w:rsidRPr="0055295B" w14:paraId="719BB6B4"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A44CF" w14:textId="77777777" w:rsidR="00B44F30" w:rsidRPr="0055295B" w:rsidRDefault="00B44F30" w:rsidP="00AD6E74">
            <w:pPr>
              <w:keepNext/>
              <w:widowControl w:val="0"/>
              <w:autoSpaceDE w:val="0"/>
              <w:jc w:val="center"/>
              <w:rPr>
                <w:b/>
                <w:sz w:val="22"/>
                <w:szCs w:val="22"/>
              </w:rPr>
            </w:pPr>
            <w:r w:rsidRPr="0055295B">
              <w:rPr>
                <w:b/>
                <w:sz w:val="22"/>
                <w:szCs w:val="22"/>
              </w:rPr>
              <w:t>№</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0E88C7" w14:textId="77777777" w:rsidR="00B44F30" w:rsidRPr="0055295B" w:rsidRDefault="00B44F30" w:rsidP="00AD6E74">
            <w:pPr>
              <w:keepNext/>
              <w:widowControl w:val="0"/>
              <w:autoSpaceDE w:val="0"/>
              <w:jc w:val="center"/>
              <w:rPr>
                <w:b/>
                <w:sz w:val="22"/>
                <w:szCs w:val="22"/>
              </w:rPr>
            </w:pPr>
            <w:r w:rsidRPr="0055295B">
              <w:rPr>
                <w:b/>
                <w:sz w:val="22"/>
                <w:szCs w:val="22"/>
              </w:rPr>
              <w:t>НАИМЕНОВАНИЕ</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1EA06" w14:textId="77777777" w:rsidR="00B44F30" w:rsidRPr="0055295B" w:rsidRDefault="00B44F30" w:rsidP="00AD6E74">
            <w:pPr>
              <w:keepNext/>
              <w:widowControl w:val="0"/>
              <w:autoSpaceDE w:val="0"/>
              <w:jc w:val="center"/>
              <w:rPr>
                <w:b/>
                <w:sz w:val="22"/>
                <w:szCs w:val="22"/>
              </w:rPr>
            </w:pPr>
            <w:r w:rsidRPr="0055295B">
              <w:rPr>
                <w:b/>
                <w:sz w:val="22"/>
                <w:szCs w:val="22"/>
              </w:rPr>
              <w:t>ПРИМЕЧАНИЕ</w:t>
            </w:r>
          </w:p>
        </w:tc>
      </w:tr>
      <w:tr w:rsidR="00B44F30" w:rsidRPr="0055295B" w14:paraId="4C17F8D3"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CFF03" w14:textId="77777777" w:rsidR="00B44F30" w:rsidRPr="0055295B" w:rsidRDefault="00B44F30" w:rsidP="00AD6E74">
            <w:pPr>
              <w:keepNext/>
              <w:widowControl w:val="0"/>
              <w:autoSpaceDE w:val="0"/>
              <w:jc w:val="center"/>
              <w:rPr>
                <w:sz w:val="22"/>
                <w:szCs w:val="22"/>
              </w:rPr>
            </w:pPr>
            <w:r w:rsidRPr="0055295B">
              <w:rPr>
                <w:sz w:val="22"/>
                <w:szCs w:val="22"/>
              </w:rPr>
              <w:t>1</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901E62" w14:textId="77777777" w:rsidR="00B44F30" w:rsidRPr="0055295B" w:rsidRDefault="00B44F30" w:rsidP="00AD6E74">
            <w:pPr>
              <w:keepNext/>
              <w:widowControl w:val="0"/>
              <w:autoSpaceDE w:val="0"/>
              <w:rPr>
                <w:sz w:val="22"/>
                <w:szCs w:val="22"/>
              </w:rPr>
            </w:pPr>
            <w:r w:rsidRPr="0055295B">
              <w:rPr>
                <w:sz w:val="22"/>
                <w:szCs w:val="22"/>
              </w:rPr>
              <w:t>Общий вид сооружения</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A7F06" w14:textId="77777777" w:rsidR="00B44F30" w:rsidRPr="0055295B" w:rsidRDefault="00B44F30" w:rsidP="00AD6E74">
            <w:pPr>
              <w:keepNext/>
              <w:widowControl w:val="0"/>
              <w:autoSpaceDE w:val="0"/>
              <w:rPr>
                <w:sz w:val="22"/>
                <w:szCs w:val="22"/>
              </w:rPr>
            </w:pPr>
            <w:r w:rsidRPr="0055295B">
              <w:rPr>
                <w:sz w:val="22"/>
                <w:szCs w:val="22"/>
              </w:rPr>
              <w:t>не менее 2-х снимков</w:t>
            </w:r>
          </w:p>
        </w:tc>
      </w:tr>
      <w:tr w:rsidR="00B44F30" w:rsidRPr="0055295B" w14:paraId="46B91990"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18301" w14:textId="77777777" w:rsidR="00B44F30" w:rsidRPr="0055295B" w:rsidRDefault="00B44F30" w:rsidP="00AD6E74">
            <w:pPr>
              <w:keepNext/>
              <w:widowControl w:val="0"/>
              <w:autoSpaceDE w:val="0"/>
              <w:jc w:val="center"/>
              <w:rPr>
                <w:sz w:val="22"/>
                <w:szCs w:val="22"/>
              </w:rPr>
            </w:pPr>
            <w:r w:rsidRPr="0055295B">
              <w:rPr>
                <w:sz w:val="22"/>
                <w:szCs w:val="22"/>
              </w:rPr>
              <w:t>2</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FB9ABA" w14:textId="77777777" w:rsidR="00B44F30" w:rsidRPr="0055295B" w:rsidRDefault="00B44F30" w:rsidP="00AD6E74">
            <w:pPr>
              <w:keepNext/>
              <w:widowControl w:val="0"/>
              <w:autoSpaceDE w:val="0"/>
              <w:rPr>
                <w:sz w:val="22"/>
                <w:szCs w:val="22"/>
              </w:rPr>
            </w:pPr>
            <w:r w:rsidRPr="0055295B">
              <w:rPr>
                <w:sz w:val="22"/>
                <w:szCs w:val="22"/>
              </w:rPr>
              <w:t>Территория, планировка</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B917B" w14:textId="77777777" w:rsidR="00B44F30" w:rsidRPr="0055295B" w:rsidRDefault="00B44F30" w:rsidP="00AD6E74">
            <w:pPr>
              <w:keepNext/>
              <w:widowControl w:val="0"/>
              <w:autoSpaceDE w:val="0"/>
              <w:rPr>
                <w:sz w:val="22"/>
                <w:szCs w:val="22"/>
              </w:rPr>
            </w:pPr>
            <w:r w:rsidRPr="0055295B">
              <w:rPr>
                <w:sz w:val="22"/>
                <w:szCs w:val="22"/>
              </w:rPr>
              <w:t>Не менее 4-снимков (по одному с каждой стороны)</w:t>
            </w:r>
          </w:p>
        </w:tc>
      </w:tr>
      <w:tr w:rsidR="00B44F30" w:rsidRPr="0055295B" w14:paraId="40125395"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168925" w14:textId="77777777" w:rsidR="00B44F30" w:rsidRPr="0055295B" w:rsidRDefault="00B44F30" w:rsidP="00AD6E74">
            <w:pPr>
              <w:keepNext/>
              <w:widowControl w:val="0"/>
              <w:autoSpaceDE w:val="0"/>
              <w:jc w:val="center"/>
              <w:rPr>
                <w:sz w:val="22"/>
                <w:szCs w:val="22"/>
              </w:rPr>
            </w:pPr>
            <w:r w:rsidRPr="0055295B">
              <w:rPr>
                <w:sz w:val="22"/>
                <w:szCs w:val="22"/>
              </w:rPr>
              <w:t>3</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98367E" w14:textId="77777777" w:rsidR="00B44F30" w:rsidRPr="0055295B" w:rsidRDefault="00B44F30" w:rsidP="00AD6E74">
            <w:pPr>
              <w:keepNext/>
              <w:widowControl w:val="0"/>
              <w:autoSpaceDE w:val="0"/>
              <w:rPr>
                <w:sz w:val="22"/>
                <w:szCs w:val="22"/>
              </w:rPr>
            </w:pPr>
            <w:r w:rsidRPr="0055295B">
              <w:rPr>
                <w:sz w:val="22"/>
                <w:szCs w:val="22"/>
              </w:rPr>
              <w:t>Опорные элементы, фундаменты</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F68C0" w14:textId="77777777" w:rsidR="00B44F30" w:rsidRPr="0055295B" w:rsidRDefault="00B44F30" w:rsidP="00AD6E74">
            <w:pPr>
              <w:keepNext/>
              <w:widowControl w:val="0"/>
              <w:autoSpaceDE w:val="0"/>
              <w:rPr>
                <w:sz w:val="22"/>
                <w:szCs w:val="22"/>
              </w:rPr>
            </w:pPr>
            <w:r w:rsidRPr="0055295B">
              <w:rPr>
                <w:sz w:val="22"/>
                <w:szCs w:val="22"/>
              </w:rPr>
              <w:t>По одному снимку на одну ногу</w:t>
            </w:r>
          </w:p>
        </w:tc>
      </w:tr>
      <w:tr w:rsidR="00B44F30" w:rsidRPr="0055295B" w14:paraId="53A80287"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1D600F" w14:textId="77777777" w:rsidR="00B44F30" w:rsidRPr="0055295B" w:rsidRDefault="00B44F30" w:rsidP="00AD6E74">
            <w:pPr>
              <w:keepNext/>
              <w:widowControl w:val="0"/>
              <w:autoSpaceDE w:val="0"/>
              <w:jc w:val="center"/>
              <w:rPr>
                <w:sz w:val="22"/>
                <w:szCs w:val="22"/>
              </w:rPr>
            </w:pPr>
            <w:r w:rsidRPr="0055295B">
              <w:rPr>
                <w:sz w:val="22"/>
                <w:szCs w:val="22"/>
              </w:rPr>
              <w:t>4</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FAEC9F" w14:textId="77777777" w:rsidR="00B44F30" w:rsidRPr="0055295B" w:rsidRDefault="00B44F30" w:rsidP="00AD6E74">
            <w:pPr>
              <w:keepNext/>
              <w:widowControl w:val="0"/>
              <w:autoSpaceDE w:val="0"/>
              <w:rPr>
                <w:sz w:val="22"/>
                <w:szCs w:val="22"/>
              </w:rPr>
            </w:pPr>
            <w:r w:rsidRPr="0055295B">
              <w:rPr>
                <w:sz w:val="22"/>
                <w:szCs w:val="22"/>
              </w:rPr>
              <w:t>Ограждение</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49368" w14:textId="77777777" w:rsidR="00B44F30" w:rsidRPr="0055295B" w:rsidRDefault="00B44F30" w:rsidP="00AD6E74">
            <w:pPr>
              <w:keepNext/>
              <w:widowControl w:val="0"/>
              <w:autoSpaceDE w:val="0"/>
              <w:rPr>
                <w:sz w:val="22"/>
                <w:szCs w:val="22"/>
              </w:rPr>
            </w:pPr>
            <w:r w:rsidRPr="0055295B">
              <w:rPr>
                <w:sz w:val="22"/>
                <w:szCs w:val="22"/>
              </w:rPr>
              <w:t>По всему периметру, петли калитки, проушина калитки, замок</w:t>
            </w:r>
          </w:p>
        </w:tc>
      </w:tr>
      <w:tr w:rsidR="00B44F30" w:rsidRPr="0055295B" w14:paraId="2E8DCDF1"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5D7B9" w14:textId="77777777" w:rsidR="00B44F30" w:rsidRPr="0055295B" w:rsidRDefault="00B44F30" w:rsidP="00AD6E74">
            <w:pPr>
              <w:keepNext/>
              <w:widowControl w:val="0"/>
              <w:autoSpaceDE w:val="0"/>
              <w:jc w:val="center"/>
              <w:rPr>
                <w:sz w:val="22"/>
                <w:szCs w:val="22"/>
              </w:rPr>
            </w:pPr>
            <w:r w:rsidRPr="0055295B">
              <w:rPr>
                <w:sz w:val="22"/>
                <w:szCs w:val="22"/>
              </w:rPr>
              <w:t>5</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1B684" w14:textId="77777777" w:rsidR="00B44F30" w:rsidRPr="0055295B" w:rsidRDefault="00B44F30" w:rsidP="00AD6E74">
            <w:pPr>
              <w:keepNext/>
              <w:widowControl w:val="0"/>
              <w:autoSpaceDE w:val="0"/>
              <w:rPr>
                <w:sz w:val="22"/>
                <w:szCs w:val="22"/>
              </w:rPr>
            </w:pPr>
            <w:r w:rsidRPr="0055295B">
              <w:rPr>
                <w:sz w:val="22"/>
                <w:szCs w:val="22"/>
              </w:rPr>
              <w:t>Контейнер</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3A56A" w14:textId="77777777" w:rsidR="00B44F30" w:rsidRPr="0055295B" w:rsidRDefault="00B44F30" w:rsidP="00AD6E74">
            <w:pPr>
              <w:keepNext/>
              <w:widowControl w:val="0"/>
              <w:autoSpaceDE w:val="0"/>
              <w:rPr>
                <w:sz w:val="22"/>
                <w:szCs w:val="22"/>
              </w:rPr>
            </w:pPr>
            <w:r w:rsidRPr="0055295B">
              <w:rPr>
                <w:sz w:val="22"/>
                <w:szCs w:val="22"/>
              </w:rPr>
              <w:t>Состояние фундамента, кровли, стен, двери, крыльца</w:t>
            </w:r>
          </w:p>
        </w:tc>
      </w:tr>
      <w:tr w:rsidR="00B44F30" w:rsidRPr="0055295B" w14:paraId="1C44395B"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2268E6" w14:textId="77777777" w:rsidR="00B44F30" w:rsidRPr="0055295B" w:rsidRDefault="00B44F30" w:rsidP="00AD6E74">
            <w:pPr>
              <w:keepNext/>
              <w:widowControl w:val="0"/>
              <w:autoSpaceDE w:val="0"/>
              <w:jc w:val="center"/>
              <w:rPr>
                <w:sz w:val="22"/>
                <w:szCs w:val="22"/>
              </w:rPr>
            </w:pPr>
            <w:r w:rsidRPr="0055295B">
              <w:rPr>
                <w:sz w:val="22"/>
                <w:szCs w:val="22"/>
              </w:rPr>
              <w:t>6</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1F0AEE" w14:textId="77777777" w:rsidR="00B44F30" w:rsidRPr="0055295B" w:rsidRDefault="00B44F30" w:rsidP="00AD6E74">
            <w:pPr>
              <w:keepNext/>
              <w:widowControl w:val="0"/>
              <w:autoSpaceDE w:val="0"/>
              <w:rPr>
                <w:sz w:val="22"/>
                <w:szCs w:val="22"/>
              </w:rPr>
            </w:pPr>
            <w:r w:rsidRPr="0055295B">
              <w:rPr>
                <w:sz w:val="22"/>
                <w:szCs w:val="22"/>
              </w:rPr>
              <w:t>Фланцевые соединения</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34252" w14:textId="77777777" w:rsidR="00B44F30" w:rsidRPr="0055295B" w:rsidRDefault="00B44F30" w:rsidP="00AD6E74">
            <w:pPr>
              <w:keepNext/>
              <w:widowControl w:val="0"/>
              <w:autoSpaceDE w:val="0"/>
              <w:rPr>
                <w:sz w:val="22"/>
                <w:szCs w:val="22"/>
              </w:rPr>
            </w:pPr>
            <w:r w:rsidRPr="0055295B">
              <w:rPr>
                <w:sz w:val="22"/>
                <w:szCs w:val="22"/>
              </w:rPr>
              <w:t>Снимок каждого фланцевого соединения</w:t>
            </w:r>
          </w:p>
        </w:tc>
      </w:tr>
      <w:tr w:rsidR="00B44F30" w:rsidRPr="0055295B" w14:paraId="503FEB55"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590B64" w14:textId="77777777" w:rsidR="00B44F30" w:rsidRPr="0055295B" w:rsidRDefault="00B44F30" w:rsidP="00AD6E74">
            <w:pPr>
              <w:keepNext/>
              <w:widowControl w:val="0"/>
              <w:autoSpaceDE w:val="0"/>
              <w:jc w:val="center"/>
              <w:rPr>
                <w:sz w:val="22"/>
                <w:szCs w:val="22"/>
              </w:rPr>
            </w:pPr>
            <w:r w:rsidRPr="0055295B">
              <w:rPr>
                <w:sz w:val="22"/>
                <w:szCs w:val="22"/>
              </w:rPr>
              <w:t>7</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698B2" w14:textId="77777777" w:rsidR="00B44F30" w:rsidRPr="0055295B" w:rsidRDefault="00B44F30" w:rsidP="00AD6E74">
            <w:pPr>
              <w:keepNext/>
              <w:widowControl w:val="0"/>
              <w:autoSpaceDE w:val="0"/>
              <w:rPr>
                <w:sz w:val="22"/>
                <w:szCs w:val="22"/>
              </w:rPr>
            </w:pPr>
            <w:r w:rsidRPr="0055295B">
              <w:rPr>
                <w:sz w:val="22"/>
                <w:szCs w:val="22"/>
              </w:rPr>
              <w:t>Технологические площадки</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CECA9" w14:textId="77777777" w:rsidR="00B44F30" w:rsidRPr="0055295B" w:rsidRDefault="00B44F30" w:rsidP="00AD6E74">
            <w:pPr>
              <w:keepNext/>
              <w:widowControl w:val="0"/>
              <w:autoSpaceDE w:val="0"/>
              <w:rPr>
                <w:sz w:val="22"/>
                <w:szCs w:val="22"/>
              </w:rPr>
            </w:pPr>
            <w:r w:rsidRPr="0055295B">
              <w:rPr>
                <w:sz w:val="22"/>
                <w:szCs w:val="22"/>
              </w:rPr>
              <w:t>Снимки всех площадок сверху и снизу, антивандальной решетки, ограждений</w:t>
            </w:r>
          </w:p>
        </w:tc>
      </w:tr>
      <w:tr w:rsidR="00B44F30" w:rsidRPr="0055295B" w14:paraId="7A706B03"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33F0D9" w14:textId="77777777" w:rsidR="00B44F30" w:rsidRPr="0055295B" w:rsidRDefault="00B44F30" w:rsidP="00AD6E74">
            <w:pPr>
              <w:keepNext/>
              <w:widowControl w:val="0"/>
              <w:autoSpaceDE w:val="0"/>
              <w:jc w:val="center"/>
              <w:rPr>
                <w:sz w:val="22"/>
                <w:szCs w:val="22"/>
              </w:rPr>
            </w:pPr>
            <w:r w:rsidRPr="0055295B">
              <w:rPr>
                <w:sz w:val="22"/>
                <w:szCs w:val="22"/>
              </w:rPr>
              <w:t>8</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B8DEC" w14:textId="77777777" w:rsidR="00B44F30" w:rsidRPr="0055295B" w:rsidRDefault="00B44F30" w:rsidP="00AD6E74">
            <w:pPr>
              <w:keepNext/>
              <w:widowControl w:val="0"/>
              <w:autoSpaceDE w:val="0"/>
              <w:rPr>
                <w:sz w:val="22"/>
                <w:szCs w:val="22"/>
              </w:rPr>
            </w:pPr>
            <w:proofErr w:type="spellStart"/>
            <w:r w:rsidRPr="0055295B">
              <w:rPr>
                <w:sz w:val="22"/>
                <w:szCs w:val="22"/>
              </w:rPr>
              <w:t>Светоограждение</w:t>
            </w:r>
            <w:proofErr w:type="spellEnd"/>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06F73" w14:textId="77777777" w:rsidR="00B44F30" w:rsidRPr="0055295B" w:rsidRDefault="00B44F30" w:rsidP="00AD6E74">
            <w:pPr>
              <w:keepNext/>
              <w:widowControl w:val="0"/>
              <w:autoSpaceDE w:val="0"/>
              <w:rPr>
                <w:sz w:val="22"/>
                <w:szCs w:val="22"/>
              </w:rPr>
            </w:pPr>
            <w:r w:rsidRPr="0055295B">
              <w:rPr>
                <w:sz w:val="22"/>
                <w:szCs w:val="22"/>
              </w:rPr>
              <w:t xml:space="preserve">Снимки каждого фонаря СОМ, </w:t>
            </w:r>
            <w:proofErr w:type="spellStart"/>
            <w:r w:rsidRPr="0055295B">
              <w:rPr>
                <w:sz w:val="22"/>
                <w:szCs w:val="22"/>
              </w:rPr>
              <w:t>распредкоробок</w:t>
            </w:r>
            <w:proofErr w:type="spellEnd"/>
            <w:r w:rsidRPr="0055295B">
              <w:rPr>
                <w:sz w:val="22"/>
                <w:szCs w:val="22"/>
              </w:rPr>
              <w:t xml:space="preserve"> и контроллера внешнего освещения огней СОМ</w:t>
            </w:r>
          </w:p>
        </w:tc>
      </w:tr>
      <w:tr w:rsidR="00B44F30" w:rsidRPr="0055295B" w14:paraId="33990948"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C642EF" w14:textId="77777777" w:rsidR="00B44F30" w:rsidRPr="0055295B" w:rsidRDefault="00B44F30" w:rsidP="00AD6E74">
            <w:pPr>
              <w:keepNext/>
              <w:widowControl w:val="0"/>
              <w:autoSpaceDE w:val="0"/>
              <w:jc w:val="center"/>
              <w:rPr>
                <w:sz w:val="22"/>
                <w:szCs w:val="22"/>
              </w:rPr>
            </w:pPr>
            <w:r w:rsidRPr="0055295B">
              <w:rPr>
                <w:sz w:val="22"/>
                <w:szCs w:val="22"/>
              </w:rPr>
              <w:t>9</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29394" w14:textId="77777777" w:rsidR="00B44F30" w:rsidRPr="0055295B" w:rsidRDefault="00B44F30" w:rsidP="00AD6E74">
            <w:pPr>
              <w:keepNext/>
              <w:widowControl w:val="0"/>
              <w:autoSpaceDE w:val="0"/>
              <w:rPr>
                <w:sz w:val="22"/>
                <w:szCs w:val="22"/>
              </w:rPr>
            </w:pPr>
            <w:r w:rsidRPr="0055295B">
              <w:rPr>
                <w:sz w:val="22"/>
                <w:szCs w:val="22"/>
              </w:rPr>
              <w:t>Антенно-фидерное оборудование</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7CEB" w14:textId="77777777" w:rsidR="00B44F30" w:rsidRPr="0055295B" w:rsidRDefault="00B44F30" w:rsidP="00AD6E74">
            <w:pPr>
              <w:keepNext/>
              <w:widowControl w:val="0"/>
              <w:autoSpaceDE w:val="0"/>
              <w:rPr>
                <w:sz w:val="22"/>
                <w:szCs w:val="22"/>
              </w:rPr>
            </w:pPr>
            <w:r w:rsidRPr="0055295B">
              <w:rPr>
                <w:sz w:val="22"/>
                <w:szCs w:val="22"/>
              </w:rPr>
              <w:t>Снимки, по которым можно определить количество установленного оборудования и состояние креплений оборудования</w:t>
            </w:r>
          </w:p>
        </w:tc>
      </w:tr>
      <w:tr w:rsidR="00B44F30" w:rsidRPr="0055295B" w14:paraId="49B619A1" w14:textId="77777777" w:rsidTr="00AD6E74">
        <w:trPr>
          <w:jc w:val="center"/>
        </w:trPr>
        <w:tc>
          <w:tcPr>
            <w:tcW w:w="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05D4B1" w14:textId="77777777" w:rsidR="00B44F30" w:rsidRPr="0055295B" w:rsidRDefault="00B44F30" w:rsidP="00AD6E74">
            <w:pPr>
              <w:keepNext/>
              <w:widowControl w:val="0"/>
              <w:autoSpaceDE w:val="0"/>
              <w:jc w:val="center"/>
              <w:rPr>
                <w:sz w:val="22"/>
                <w:szCs w:val="22"/>
              </w:rPr>
            </w:pPr>
            <w:r w:rsidRPr="0055295B">
              <w:rPr>
                <w:sz w:val="22"/>
                <w:szCs w:val="22"/>
              </w:rPr>
              <w:t>10</w:t>
            </w:r>
          </w:p>
        </w:tc>
        <w:tc>
          <w:tcPr>
            <w:tcW w:w="73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D535C" w14:textId="77777777" w:rsidR="00B44F30" w:rsidRPr="0055295B" w:rsidRDefault="00B44F30" w:rsidP="00AD6E74">
            <w:pPr>
              <w:keepNext/>
              <w:widowControl w:val="0"/>
              <w:autoSpaceDE w:val="0"/>
              <w:rPr>
                <w:sz w:val="22"/>
                <w:szCs w:val="22"/>
              </w:rPr>
            </w:pPr>
            <w:r w:rsidRPr="0055295B">
              <w:rPr>
                <w:sz w:val="22"/>
                <w:szCs w:val="22"/>
              </w:rPr>
              <w:t>Дефекты по всему сооружению</w:t>
            </w:r>
          </w:p>
        </w:tc>
        <w:tc>
          <w:tcPr>
            <w:tcW w:w="5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3A7B9" w14:textId="77777777" w:rsidR="00B44F30" w:rsidRPr="0055295B" w:rsidRDefault="00B44F30" w:rsidP="00AD6E74">
            <w:pPr>
              <w:keepNext/>
              <w:widowControl w:val="0"/>
              <w:autoSpaceDE w:val="0"/>
              <w:rPr>
                <w:sz w:val="22"/>
                <w:szCs w:val="22"/>
              </w:rPr>
            </w:pPr>
            <w:r w:rsidRPr="0055295B">
              <w:rPr>
                <w:sz w:val="22"/>
                <w:szCs w:val="22"/>
              </w:rPr>
              <w:t>Количество в зависимости от факта</w:t>
            </w:r>
          </w:p>
        </w:tc>
      </w:tr>
    </w:tbl>
    <w:p w14:paraId="6A0222E2" w14:textId="77777777" w:rsidR="00B44F30" w:rsidRPr="0055295B" w:rsidRDefault="00B44F30" w:rsidP="00B44F30">
      <w:pPr>
        <w:pStyle w:val="afff4"/>
        <w:keepNext/>
        <w:widowControl w:val="0"/>
        <w:autoSpaceDE w:val="0"/>
        <w:rPr>
          <w:rFonts w:ascii="Times New Roman" w:hAnsi="Times New Roman"/>
        </w:rPr>
      </w:pPr>
    </w:p>
    <w:p w14:paraId="6F01196E" w14:textId="77777777" w:rsidR="00B44F30" w:rsidRPr="0055295B" w:rsidRDefault="00B44F30" w:rsidP="00B44F30">
      <w:pPr>
        <w:pStyle w:val="afff4"/>
        <w:keepNext/>
        <w:widowControl w:val="0"/>
        <w:autoSpaceDE w:val="0"/>
        <w:rPr>
          <w:rFonts w:ascii="Times New Roman" w:hAnsi="Times New Roman"/>
        </w:rPr>
      </w:pPr>
      <w:r w:rsidRPr="0055295B">
        <w:rPr>
          <w:rFonts w:ascii="Times New Roman" w:hAnsi="Times New Roman"/>
        </w:rPr>
        <w:t xml:space="preserve">Примечание: </w:t>
      </w:r>
    </w:p>
    <w:p w14:paraId="18398F4B" w14:textId="77777777" w:rsidR="00B44F30" w:rsidRPr="0055295B" w:rsidRDefault="00B44F30" w:rsidP="00B44F30">
      <w:pPr>
        <w:pStyle w:val="afff4"/>
        <w:keepNext/>
        <w:widowControl w:val="0"/>
        <w:autoSpaceDE w:val="0"/>
        <w:rPr>
          <w:rFonts w:ascii="Times New Roman" w:hAnsi="Times New Roman"/>
        </w:rPr>
      </w:pPr>
      <w:r w:rsidRPr="0055295B">
        <w:rPr>
          <w:rFonts w:ascii="Times New Roman" w:hAnsi="Times New Roman"/>
        </w:rPr>
        <w:t xml:space="preserve">фотографии должны быть читаемы в формате </w:t>
      </w:r>
      <w:r w:rsidRPr="0055295B">
        <w:rPr>
          <w:rFonts w:ascii="Times New Roman" w:hAnsi="Times New Roman"/>
          <w:lang w:val="en-US"/>
        </w:rPr>
        <w:t>JPG</w:t>
      </w:r>
      <w:r w:rsidRPr="0055295B">
        <w:rPr>
          <w:rFonts w:ascii="Times New Roman" w:hAnsi="Times New Roman"/>
        </w:rPr>
        <w:t xml:space="preserve"> с разрешением не менее 1600х1200 и указанием даты съёмки. </w:t>
      </w:r>
    </w:p>
    <w:tbl>
      <w:tblPr>
        <w:tblW w:w="9959" w:type="dxa"/>
        <w:tblCellMar>
          <w:left w:w="10" w:type="dxa"/>
          <w:right w:w="10" w:type="dxa"/>
        </w:tblCellMar>
        <w:tblLook w:val="0000" w:firstRow="0" w:lastRow="0" w:firstColumn="0" w:lastColumn="0" w:noHBand="0" w:noVBand="0"/>
      </w:tblPr>
      <w:tblGrid>
        <w:gridCol w:w="4890"/>
        <w:gridCol w:w="5069"/>
      </w:tblGrid>
      <w:tr w:rsidR="00B44F30" w:rsidRPr="0055295B" w14:paraId="3B5B1968" w14:textId="77777777" w:rsidTr="00AD6E74">
        <w:tc>
          <w:tcPr>
            <w:tcW w:w="4890" w:type="dxa"/>
            <w:shd w:val="clear" w:color="auto" w:fill="auto"/>
            <w:tcMar>
              <w:top w:w="0" w:type="dxa"/>
              <w:left w:w="70" w:type="dxa"/>
              <w:bottom w:w="0" w:type="dxa"/>
              <w:right w:w="70" w:type="dxa"/>
            </w:tcMar>
          </w:tcPr>
          <w:p w14:paraId="733AED4F" w14:textId="77777777" w:rsidR="00B44F30" w:rsidRPr="0055295B" w:rsidRDefault="00B44F30" w:rsidP="00AD6E74">
            <w:pPr>
              <w:rPr>
                <w:b/>
                <w:sz w:val="22"/>
                <w:szCs w:val="22"/>
              </w:rPr>
            </w:pPr>
            <w:r w:rsidRPr="0055295B">
              <w:rPr>
                <w:b/>
                <w:sz w:val="22"/>
                <w:szCs w:val="22"/>
              </w:rPr>
              <w:t>Подрядчик</w:t>
            </w:r>
          </w:p>
          <w:p w14:paraId="36AEF153" w14:textId="77777777" w:rsidR="00B44F30" w:rsidRPr="0055295B" w:rsidRDefault="00B44F30" w:rsidP="00AD6E74">
            <w:pPr>
              <w:rPr>
                <w:sz w:val="22"/>
                <w:szCs w:val="22"/>
              </w:rPr>
            </w:pPr>
            <w:r w:rsidRPr="0055295B">
              <w:rPr>
                <w:sz w:val="22"/>
                <w:szCs w:val="22"/>
              </w:rPr>
              <w:t>Указать ФИО и должность подписанта</w:t>
            </w:r>
          </w:p>
          <w:p w14:paraId="706CE048" w14:textId="77777777" w:rsidR="00B44F30" w:rsidRPr="0055295B" w:rsidRDefault="00B44F30" w:rsidP="00AD6E74">
            <w:pPr>
              <w:rPr>
                <w:sz w:val="22"/>
                <w:szCs w:val="22"/>
              </w:rPr>
            </w:pPr>
          </w:p>
          <w:p w14:paraId="1BE50FE9" w14:textId="77777777" w:rsidR="00B44F30" w:rsidRPr="0055295B" w:rsidRDefault="00B44F30" w:rsidP="00AD6E74">
            <w:pPr>
              <w:rPr>
                <w:sz w:val="22"/>
                <w:szCs w:val="22"/>
              </w:rPr>
            </w:pPr>
            <w:r w:rsidRPr="0055295B">
              <w:rPr>
                <w:sz w:val="22"/>
                <w:szCs w:val="22"/>
              </w:rPr>
              <w:t>________________________________</w:t>
            </w:r>
          </w:p>
          <w:p w14:paraId="3DA02AE5"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c>
          <w:tcPr>
            <w:tcW w:w="5069" w:type="dxa"/>
            <w:shd w:val="clear" w:color="auto" w:fill="auto"/>
            <w:tcMar>
              <w:top w:w="0" w:type="dxa"/>
              <w:left w:w="70" w:type="dxa"/>
              <w:bottom w:w="0" w:type="dxa"/>
              <w:right w:w="70" w:type="dxa"/>
            </w:tcMar>
          </w:tcPr>
          <w:p w14:paraId="449A7772" w14:textId="77777777" w:rsidR="00B44F30" w:rsidRPr="0055295B" w:rsidRDefault="00B44F30" w:rsidP="00AD6E74">
            <w:pPr>
              <w:rPr>
                <w:b/>
                <w:sz w:val="22"/>
                <w:szCs w:val="22"/>
              </w:rPr>
            </w:pPr>
            <w:r w:rsidRPr="0055295B">
              <w:rPr>
                <w:b/>
                <w:sz w:val="22"/>
                <w:szCs w:val="22"/>
              </w:rPr>
              <w:t>Заказчик</w:t>
            </w:r>
          </w:p>
          <w:p w14:paraId="74E52B99" w14:textId="77777777" w:rsidR="00B44F30" w:rsidRPr="0055295B" w:rsidRDefault="00B44F30" w:rsidP="00AD6E74">
            <w:pPr>
              <w:rPr>
                <w:sz w:val="22"/>
                <w:szCs w:val="22"/>
              </w:rPr>
            </w:pPr>
            <w:r w:rsidRPr="0055295B">
              <w:rPr>
                <w:sz w:val="22"/>
                <w:szCs w:val="22"/>
              </w:rPr>
              <w:t>Указать ФИО и должность подписанта</w:t>
            </w:r>
          </w:p>
          <w:p w14:paraId="16C68EF6" w14:textId="77777777" w:rsidR="00B44F30" w:rsidRPr="0055295B" w:rsidRDefault="00B44F30" w:rsidP="00AD6E74">
            <w:pPr>
              <w:rPr>
                <w:b/>
                <w:sz w:val="22"/>
                <w:szCs w:val="22"/>
              </w:rPr>
            </w:pPr>
          </w:p>
          <w:p w14:paraId="5A6728F1" w14:textId="77777777" w:rsidR="00B44F30" w:rsidRPr="0055295B" w:rsidRDefault="00B44F30" w:rsidP="00AD6E74">
            <w:pPr>
              <w:rPr>
                <w:b/>
                <w:sz w:val="22"/>
                <w:szCs w:val="22"/>
              </w:rPr>
            </w:pPr>
            <w:r w:rsidRPr="0055295B">
              <w:rPr>
                <w:b/>
                <w:sz w:val="22"/>
                <w:szCs w:val="22"/>
              </w:rPr>
              <w:t>____________________________________</w:t>
            </w:r>
          </w:p>
          <w:p w14:paraId="429A7A85"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r>
    </w:tbl>
    <w:p w14:paraId="30EA837F" w14:textId="77777777" w:rsidR="00B44F30" w:rsidRPr="0055295B" w:rsidRDefault="00B44F30" w:rsidP="00B44F30">
      <w:pPr>
        <w:rPr>
          <w:vanish/>
          <w:sz w:val="22"/>
          <w:szCs w:val="22"/>
        </w:rPr>
      </w:pPr>
    </w:p>
    <w:tbl>
      <w:tblPr>
        <w:tblW w:w="9675" w:type="dxa"/>
        <w:tblCellMar>
          <w:left w:w="10" w:type="dxa"/>
          <w:right w:w="10" w:type="dxa"/>
        </w:tblCellMar>
        <w:tblLook w:val="0000" w:firstRow="0" w:lastRow="0" w:firstColumn="0" w:lastColumn="0" w:noHBand="0" w:noVBand="0"/>
      </w:tblPr>
      <w:tblGrid>
        <w:gridCol w:w="3652"/>
        <w:gridCol w:w="2410"/>
        <w:gridCol w:w="3613"/>
      </w:tblGrid>
      <w:tr w:rsidR="00B44F30" w:rsidRPr="0055295B" w14:paraId="5319EF0C" w14:textId="77777777" w:rsidTr="00AD6E74">
        <w:tc>
          <w:tcPr>
            <w:tcW w:w="3652" w:type="dxa"/>
            <w:shd w:val="clear" w:color="auto" w:fill="auto"/>
            <w:tcMar>
              <w:top w:w="0" w:type="dxa"/>
              <w:left w:w="108" w:type="dxa"/>
              <w:bottom w:w="0" w:type="dxa"/>
              <w:right w:w="108" w:type="dxa"/>
            </w:tcMar>
          </w:tcPr>
          <w:p w14:paraId="2FC37B60" w14:textId="77777777" w:rsidR="00B44F30" w:rsidRPr="0055295B" w:rsidRDefault="00B44F30" w:rsidP="00AD6E74">
            <w:pPr>
              <w:widowControl w:val="0"/>
              <w:autoSpaceDE w:val="0"/>
              <w:rPr>
                <w:sz w:val="22"/>
                <w:szCs w:val="22"/>
              </w:rPr>
            </w:pPr>
          </w:p>
        </w:tc>
        <w:tc>
          <w:tcPr>
            <w:tcW w:w="2410" w:type="dxa"/>
            <w:shd w:val="clear" w:color="auto" w:fill="auto"/>
            <w:tcMar>
              <w:top w:w="0" w:type="dxa"/>
              <w:left w:w="108" w:type="dxa"/>
              <w:bottom w:w="0" w:type="dxa"/>
              <w:right w:w="108" w:type="dxa"/>
            </w:tcMar>
          </w:tcPr>
          <w:p w14:paraId="7960DC5A" w14:textId="77777777" w:rsidR="00B44F30" w:rsidRPr="0055295B" w:rsidRDefault="00B44F30" w:rsidP="00AD6E74">
            <w:pPr>
              <w:widowControl w:val="0"/>
              <w:autoSpaceDE w:val="0"/>
              <w:jc w:val="right"/>
              <w:rPr>
                <w:sz w:val="22"/>
                <w:szCs w:val="22"/>
              </w:rPr>
            </w:pPr>
          </w:p>
        </w:tc>
        <w:tc>
          <w:tcPr>
            <w:tcW w:w="3613" w:type="dxa"/>
            <w:shd w:val="clear" w:color="auto" w:fill="auto"/>
            <w:tcMar>
              <w:top w:w="0" w:type="dxa"/>
              <w:left w:w="108" w:type="dxa"/>
              <w:bottom w:w="0" w:type="dxa"/>
              <w:right w:w="108" w:type="dxa"/>
            </w:tcMar>
          </w:tcPr>
          <w:p w14:paraId="13F257AB" w14:textId="77777777" w:rsidR="00B44F30" w:rsidRPr="0055295B" w:rsidRDefault="00B44F30" w:rsidP="00AD6E74">
            <w:pPr>
              <w:widowControl w:val="0"/>
              <w:autoSpaceDE w:val="0"/>
              <w:rPr>
                <w:sz w:val="22"/>
                <w:szCs w:val="22"/>
              </w:rPr>
            </w:pPr>
          </w:p>
        </w:tc>
      </w:tr>
    </w:tbl>
    <w:p w14:paraId="24F4747B" w14:textId="77777777" w:rsidR="00B44F30" w:rsidRPr="0055295B" w:rsidRDefault="00B44F30" w:rsidP="00B44F30">
      <w:pPr>
        <w:pStyle w:val="afff4"/>
        <w:pageBreakBefore/>
        <w:rPr>
          <w:rFonts w:ascii="Times New Roman" w:hAnsi="Times New Roman"/>
        </w:rPr>
      </w:pPr>
    </w:p>
    <w:p w14:paraId="1FFB4DCF" w14:textId="77777777" w:rsidR="00B44F30" w:rsidRPr="0055295B" w:rsidRDefault="00B44F30" w:rsidP="00B44F30">
      <w:pPr>
        <w:pStyle w:val="afff4"/>
        <w:widowControl w:val="0"/>
        <w:autoSpaceDE w:val="0"/>
        <w:rPr>
          <w:rFonts w:ascii="Times New Roman" w:hAnsi="Times New Roman"/>
        </w:rPr>
      </w:pPr>
    </w:p>
    <w:p w14:paraId="06E4B4D3" w14:textId="77777777" w:rsidR="00B44F30" w:rsidRPr="0055295B" w:rsidRDefault="00B44F30" w:rsidP="004A4380">
      <w:pPr>
        <w:widowControl w:val="0"/>
        <w:autoSpaceDE w:val="0"/>
        <w:jc w:val="center"/>
        <w:rPr>
          <w:sz w:val="22"/>
          <w:szCs w:val="22"/>
        </w:rPr>
      </w:pPr>
      <w:r w:rsidRPr="0055295B">
        <w:rPr>
          <w:sz w:val="22"/>
          <w:szCs w:val="22"/>
        </w:rPr>
        <w:t>Форма протокола о составе установленного АФУ на АМС/столб/АК</w:t>
      </w:r>
    </w:p>
    <w:p w14:paraId="0EF9C617" w14:textId="77777777" w:rsidR="00B44F30" w:rsidRPr="0055295B" w:rsidRDefault="00B44F30" w:rsidP="004A4380">
      <w:pPr>
        <w:widowControl w:val="0"/>
        <w:autoSpaceDE w:val="0"/>
        <w:jc w:val="center"/>
        <w:rPr>
          <w:sz w:val="22"/>
          <w:szCs w:val="22"/>
        </w:rPr>
      </w:pPr>
      <w:r w:rsidRPr="0055295B">
        <w:rPr>
          <w:sz w:val="22"/>
          <w:szCs w:val="22"/>
        </w:rPr>
        <w:t>ПРОТОКОЛ О СОСТАВЕ УСТАННОВЛЕННОГО АФУ</w:t>
      </w:r>
    </w:p>
    <w:p w14:paraId="1F31261E" w14:textId="77777777" w:rsidR="00B44F30" w:rsidRPr="0055295B" w:rsidRDefault="00B44F30" w:rsidP="004A4380">
      <w:pPr>
        <w:widowControl w:val="0"/>
        <w:autoSpaceDE w:val="0"/>
        <w:jc w:val="center"/>
        <w:rPr>
          <w:sz w:val="22"/>
          <w:szCs w:val="22"/>
        </w:rPr>
      </w:pPr>
      <w:r w:rsidRPr="0055295B">
        <w:rPr>
          <w:sz w:val="22"/>
          <w:szCs w:val="22"/>
        </w:rPr>
        <w:t>НА АНТЕНО-МАЧТОВОМ СООРУЖЕНИИ/СТОЛБЕ/АНТЕННОЙ КОНСТРУКЦИИ</w:t>
      </w:r>
    </w:p>
    <w:tbl>
      <w:tblPr>
        <w:tblW w:w="5000" w:type="pct"/>
        <w:tblCellMar>
          <w:left w:w="10" w:type="dxa"/>
          <w:right w:w="10" w:type="dxa"/>
        </w:tblCellMar>
        <w:tblLook w:val="0000" w:firstRow="0" w:lastRow="0" w:firstColumn="0" w:lastColumn="0" w:noHBand="0" w:noVBand="0"/>
      </w:tblPr>
      <w:tblGrid>
        <w:gridCol w:w="2568"/>
        <w:gridCol w:w="2597"/>
        <w:gridCol w:w="2386"/>
        <w:gridCol w:w="1794"/>
      </w:tblGrid>
      <w:tr w:rsidR="00B44F30" w:rsidRPr="0055295B" w14:paraId="5999825E" w14:textId="77777777" w:rsidTr="00AD6E74">
        <w:trPr>
          <w:trHeight w:val="561"/>
        </w:trPr>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0047F" w14:textId="77777777" w:rsidR="00B44F30" w:rsidRPr="0055295B" w:rsidRDefault="00B44F30" w:rsidP="00AD6E74">
            <w:pPr>
              <w:keepNext/>
              <w:widowControl w:val="0"/>
              <w:autoSpaceDE w:val="0"/>
              <w:jc w:val="center"/>
              <w:rPr>
                <w:sz w:val="22"/>
                <w:szCs w:val="22"/>
              </w:rPr>
            </w:pPr>
            <w:r w:rsidRPr="0055295B">
              <w:rPr>
                <w:sz w:val="22"/>
                <w:szCs w:val="22"/>
              </w:rPr>
              <w:t>Оборудование (наименование)</w:t>
            </w: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94D70" w14:textId="77777777" w:rsidR="00B44F30" w:rsidRPr="0055295B" w:rsidRDefault="00B44F30" w:rsidP="00AD6E74">
            <w:pPr>
              <w:keepNext/>
              <w:widowControl w:val="0"/>
              <w:autoSpaceDE w:val="0"/>
              <w:jc w:val="center"/>
              <w:rPr>
                <w:sz w:val="22"/>
                <w:szCs w:val="22"/>
              </w:rPr>
            </w:pPr>
            <w:r w:rsidRPr="0055295B">
              <w:rPr>
                <w:sz w:val="22"/>
                <w:szCs w:val="22"/>
              </w:rPr>
              <w:t>Характеристики (диаметр антенн и т.д.)</w:t>
            </w: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C783C" w14:textId="77777777" w:rsidR="00B44F30" w:rsidRPr="0055295B" w:rsidRDefault="00B44F30" w:rsidP="00AD6E74">
            <w:pPr>
              <w:keepNext/>
              <w:widowControl w:val="0"/>
              <w:autoSpaceDE w:val="0"/>
              <w:jc w:val="center"/>
              <w:rPr>
                <w:sz w:val="22"/>
                <w:szCs w:val="22"/>
              </w:rPr>
            </w:pPr>
            <w:r w:rsidRPr="0055295B">
              <w:rPr>
                <w:sz w:val="22"/>
                <w:szCs w:val="22"/>
              </w:rPr>
              <w:t xml:space="preserve">Количество, </w:t>
            </w:r>
            <w:proofErr w:type="spellStart"/>
            <w:r w:rsidRPr="0055295B">
              <w:rPr>
                <w:sz w:val="22"/>
                <w:szCs w:val="22"/>
              </w:rPr>
              <w:t>шт</w:t>
            </w:r>
            <w:proofErr w:type="spellEnd"/>
            <w:r w:rsidRPr="0055295B">
              <w:rPr>
                <w:sz w:val="22"/>
                <w:szCs w:val="22"/>
              </w:rPr>
              <w:t>/м.</w:t>
            </w:r>
          </w:p>
        </w:tc>
        <w:tc>
          <w:tcPr>
            <w:tcW w:w="2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D78A2" w14:textId="77777777" w:rsidR="00B44F30" w:rsidRPr="0055295B" w:rsidRDefault="00B44F30" w:rsidP="00AD6E74">
            <w:pPr>
              <w:keepNext/>
              <w:widowControl w:val="0"/>
              <w:autoSpaceDE w:val="0"/>
              <w:jc w:val="center"/>
              <w:rPr>
                <w:sz w:val="22"/>
                <w:szCs w:val="22"/>
              </w:rPr>
            </w:pPr>
            <w:r w:rsidRPr="0055295B">
              <w:rPr>
                <w:sz w:val="22"/>
                <w:szCs w:val="22"/>
              </w:rPr>
              <w:t>Высота подвеса антенн</w:t>
            </w:r>
          </w:p>
        </w:tc>
      </w:tr>
      <w:tr w:rsidR="00B44F30" w:rsidRPr="0055295B" w14:paraId="240071B3" w14:textId="77777777" w:rsidTr="00AD6E74">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2B2DBB"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65A1E"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3BFC0D" w14:textId="77777777" w:rsidR="00B44F30" w:rsidRPr="0055295B" w:rsidRDefault="00B44F30" w:rsidP="00AD6E74">
            <w:pPr>
              <w:keepNext/>
              <w:widowControl w:val="0"/>
              <w:autoSpaceDE w:val="0"/>
              <w:jc w:val="center"/>
              <w:rPr>
                <w:sz w:val="22"/>
                <w:szCs w:val="22"/>
              </w:rPr>
            </w:pPr>
          </w:p>
        </w:tc>
        <w:tc>
          <w:tcPr>
            <w:tcW w:w="2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15FAE" w14:textId="77777777" w:rsidR="00B44F30" w:rsidRPr="0055295B" w:rsidRDefault="00B44F30" w:rsidP="00AD6E74">
            <w:pPr>
              <w:keepNext/>
              <w:widowControl w:val="0"/>
              <w:autoSpaceDE w:val="0"/>
              <w:jc w:val="center"/>
              <w:rPr>
                <w:sz w:val="22"/>
                <w:szCs w:val="22"/>
              </w:rPr>
            </w:pPr>
          </w:p>
        </w:tc>
      </w:tr>
      <w:tr w:rsidR="00B44F30" w:rsidRPr="0055295B" w14:paraId="32ACFCFC" w14:textId="77777777" w:rsidTr="00AD6E74">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6B18D"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639AD"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FF7851" w14:textId="77777777" w:rsidR="00B44F30" w:rsidRPr="0055295B" w:rsidRDefault="00B44F30" w:rsidP="00AD6E74">
            <w:pPr>
              <w:keepNext/>
              <w:widowControl w:val="0"/>
              <w:autoSpaceDE w:val="0"/>
              <w:jc w:val="center"/>
              <w:rPr>
                <w:sz w:val="22"/>
                <w:szCs w:val="22"/>
              </w:rPr>
            </w:pPr>
          </w:p>
        </w:tc>
        <w:tc>
          <w:tcPr>
            <w:tcW w:w="2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B7866F" w14:textId="77777777" w:rsidR="00B44F30" w:rsidRPr="0055295B" w:rsidRDefault="00B44F30" w:rsidP="00AD6E74">
            <w:pPr>
              <w:keepNext/>
              <w:widowControl w:val="0"/>
              <w:autoSpaceDE w:val="0"/>
              <w:jc w:val="center"/>
              <w:rPr>
                <w:sz w:val="22"/>
                <w:szCs w:val="22"/>
              </w:rPr>
            </w:pPr>
          </w:p>
        </w:tc>
      </w:tr>
      <w:tr w:rsidR="00B44F30" w:rsidRPr="0055295B" w14:paraId="3C521D2D" w14:textId="77777777" w:rsidTr="00AD6E74">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20CEA"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63DC7"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CF428" w14:textId="77777777" w:rsidR="00B44F30" w:rsidRPr="0055295B" w:rsidRDefault="00B44F30" w:rsidP="00AD6E74">
            <w:pPr>
              <w:keepNext/>
              <w:widowControl w:val="0"/>
              <w:autoSpaceDE w:val="0"/>
              <w:jc w:val="center"/>
              <w:rPr>
                <w:sz w:val="22"/>
                <w:szCs w:val="22"/>
              </w:rPr>
            </w:pPr>
          </w:p>
        </w:tc>
        <w:tc>
          <w:tcPr>
            <w:tcW w:w="2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0F558E" w14:textId="77777777" w:rsidR="00B44F30" w:rsidRPr="0055295B" w:rsidRDefault="00B44F30" w:rsidP="00AD6E74">
            <w:pPr>
              <w:keepNext/>
              <w:widowControl w:val="0"/>
              <w:autoSpaceDE w:val="0"/>
              <w:jc w:val="center"/>
              <w:rPr>
                <w:sz w:val="22"/>
                <w:szCs w:val="22"/>
              </w:rPr>
            </w:pPr>
          </w:p>
        </w:tc>
      </w:tr>
      <w:tr w:rsidR="00B44F30" w:rsidRPr="0055295B" w14:paraId="38C46D63" w14:textId="77777777" w:rsidTr="00AD6E74">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36131A"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87986B" w14:textId="77777777" w:rsidR="00B44F30" w:rsidRPr="0055295B" w:rsidRDefault="00B44F30" w:rsidP="00AD6E74">
            <w:pPr>
              <w:keepNext/>
              <w:widowControl w:val="0"/>
              <w:autoSpaceDE w:val="0"/>
              <w:jc w:val="center"/>
              <w:rPr>
                <w:sz w:val="22"/>
                <w:szCs w:val="22"/>
              </w:rPr>
            </w:pPr>
          </w:p>
        </w:tc>
        <w:tc>
          <w:tcPr>
            <w:tcW w:w="37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F481E" w14:textId="77777777" w:rsidR="00B44F30" w:rsidRPr="0055295B" w:rsidRDefault="00B44F30" w:rsidP="00AD6E74">
            <w:pPr>
              <w:keepNext/>
              <w:widowControl w:val="0"/>
              <w:autoSpaceDE w:val="0"/>
              <w:jc w:val="center"/>
              <w:rPr>
                <w:sz w:val="22"/>
                <w:szCs w:val="22"/>
              </w:rPr>
            </w:pPr>
          </w:p>
        </w:tc>
        <w:tc>
          <w:tcPr>
            <w:tcW w:w="28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E7B7E" w14:textId="77777777" w:rsidR="00B44F30" w:rsidRPr="0055295B" w:rsidRDefault="00B44F30" w:rsidP="00AD6E74">
            <w:pPr>
              <w:keepNext/>
              <w:widowControl w:val="0"/>
              <w:autoSpaceDE w:val="0"/>
              <w:jc w:val="center"/>
              <w:rPr>
                <w:sz w:val="22"/>
                <w:szCs w:val="22"/>
              </w:rPr>
            </w:pPr>
          </w:p>
        </w:tc>
      </w:tr>
    </w:tbl>
    <w:p w14:paraId="62A535EC" w14:textId="77777777" w:rsidR="00B44F30" w:rsidRPr="0055295B" w:rsidRDefault="00B44F30" w:rsidP="00B44F30">
      <w:pPr>
        <w:pStyle w:val="afff4"/>
        <w:widowControl w:val="0"/>
        <w:autoSpaceDE w:val="0"/>
        <w:rPr>
          <w:rFonts w:ascii="Times New Roman" w:hAnsi="Times New Roman"/>
        </w:rPr>
      </w:pPr>
    </w:p>
    <w:tbl>
      <w:tblPr>
        <w:tblW w:w="10505" w:type="dxa"/>
        <w:jc w:val="center"/>
        <w:tblCellMar>
          <w:left w:w="10" w:type="dxa"/>
          <w:right w:w="10" w:type="dxa"/>
        </w:tblCellMar>
        <w:tblLook w:val="0000" w:firstRow="0" w:lastRow="0" w:firstColumn="0" w:lastColumn="0" w:noHBand="0" w:noVBand="0"/>
      </w:tblPr>
      <w:tblGrid>
        <w:gridCol w:w="4689"/>
        <w:gridCol w:w="1598"/>
        <w:gridCol w:w="4218"/>
      </w:tblGrid>
      <w:tr w:rsidR="00B44F30" w:rsidRPr="0055295B" w14:paraId="4A8E4BBA" w14:textId="77777777" w:rsidTr="00AD6E74">
        <w:trPr>
          <w:jc w:val="center"/>
        </w:trPr>
        <w:tc>
          <w:tcPr>
            <w:tcW w:w="4689" w:type="dxa"/>
            <w:shd w:val="clear" w:color="auto" w:fill="auto"/>
            <w:tcMar>
              <w:top w:w="0" w:type="dxa"/>
              <w:left w:w="108" w:type="dxa"/>
              <w:bottom w:w="0" w:type="dxa"/>
              <w:right w:w="108" w:type="dxa"/>
            </w:tcMar>
          </w:tcPr>
          <w:p w14:paraId="77127918" w14:textId="77777777" w:rsidR="00B44F30" w:rsidRPr="0055295B" w:rsidRDefault="00B44F30" w:rsidP="00AD6E74">
            <w:pPr>
              <w:pStyle w:val="7"/>
              <w:spacing w:before="0" w:after="0"/>
              <w:rPr>
                <w:sz w:val="22"/>
                <w:szCs w:val="22"/>
              </w:rPr>
            </w:pPr>
            <w:r w:rsidRPr="0055295B">
              <w:rPr>
                <w:sz w:val="22"/>
                <w:szCs w:val="22"/>
              </w:rPr>
              <w:t>ОТ ИМЕНИ ЗАКАЗЧИКА:</w:t>
            </w:r>
          </w:p>
          <w:p w14:paraId="1ABC902C" w14:textId="77777777" w:rsidR="00B44F30" w:rsidRPr="0055295B" w:rsidRDefault="00B44F30" w:rsidP="00AD6E74">
            <w:pPr>
              <w:rPr>
                <w:sz w:val="22"/>
                <w:szCs w:val="22"/>
              </w:rPr>
            </w:pPr>
          </w:p>
          <w:p w14:paraId="4EF3A49A" w14:textId="77777777" w:rsidR="00B44F30" w:rsidRPr="0055295B" w:rsidRDefault="00B44F30" w:rsidP="00AD6E74">
            <w:pPr>
              <w:rPr>
                <w:sz w:val="22"/>
                <w:szCs w:val="22"/>
              </w:rPr>
            </w:pPr>
            <w:r w:rsidRPr="0055295B">
              <w:rPr>
                <w:bCs/>
                <w:sz w:val="22"/>
                <w:szCs w:val="22"/>
              </w:rPr>
              <w:t xml:space="preserve">_________________ </w:t>
            </w:r>
          </w:p>
          <w:p w14:paraId="73FE7FC2" w14:textId="77777777" w:rsidR="00B44F30" w:rsidRPr="0055295B" w:rsidRDefault="00B44F30" w:rsidP="00AD6E74">
            <w:pPr>
              <w:rPr>
                <w:bCs/>
                <w:sz w:val="22"/>
                <w:szCs w:val="22"/>
              </w:rPr>
            </w:pPr>
            <w:r w:rsidRPr="0055295B">
              <w:rPr>
                <w:bCs/>
                <w:sz w:val="22"/>
                <w:szCs w:val="22"/>
              </w:rPr>
              <w:t xml:space="preserve">     </w:t>
            </w:r>
            <w:proofErr w:type="spellStart"/>
            <w:r w:rsidRPr="0055295B">
              <w:rPr>
                <w:bCs/>
                <w:sz w:val="22"/>
                <w:szCs w:val="22"/>
              </w:rPr>
              <w:t>м.п</w:t>
            </w:r>
            <w:proofErr w:type="spellEnd"/>
            <w:r w:rsidRPr="0055295B">
              <w:rPr>
                <w:bCs/>
                <w:sz w:val="22"/>
                <w:szCs w:val="22"/>
              </w:rPr>
              <w:t>.</w:t>
            </w:r>
          </w:p>
        </w:tc>
        <w:tc>
          <w:tcPr>
            <w:tcW w:w="1598" w:type="dxa"/>
            <w:shd w:val="clear" w:color="auto" w:fill="auto"/>
            <w:tcMar>
              <w:top w:w="0" w:type="dxa"/>
              <w:left w:w="108" w:type="dxa"/>
              <w:bottom w:w="0" w:type="dxa"/>
              <w:right w:w="108" w:type="dxa"/>
            </w:tcMar>
          </w:tcPr>
          <w:p w14:paraId="05783130" w14:textId="77777777" w:rsidR="00B44F30" w:rsidRPr="0055295B" w:rsidRDefault="00B44F30" w:rsidP="00AD6E74">
            <w:pPr>
              <w:tabs>
                <w:tab w:val="left" w:pos="4122"/>
              </w:tabs>
              <w:rPr>
                <w:sz w:val="22"/>
                <w:szCs w:val="22"/>
              </w:rPr>
            </w:pPr>
          </w:p>
        </w:tc>
        <w:tc>
          <w:tcPr>
            <w:tcW w:w="4218" w:type="dxa"/>
            <w:shd w:val="clear" w:color="auto" w:fill="auto"/>
            <w:tcMar>
              <w:top w:w="0" w:type="dxa"/>
              <w:left w:w="108" w:type="dxa"/>
              <w:bottom w:w="0" w:type="dxa"/>
              <w:right w:w="108" w:type="dxa"/>
            </w:tcMar>
          </w:tcPr>
          <w:p w14:paraId="6F03ADB7" w14:textId="77777777" w:rsidR="00B44F30" w:rsidRPr="0055295B" w:rsidRDefault="00B44F30" w:rsidP="00AD6E74">
            <w:pPr>
              <w:pStyle w:val="7"/>
              <w:spacing w:before="0" w:after="0"/>
              <w:rPr>
                <w:sz w:val="22"/>
                <w:szCs w:val="22"/>
              </w:rPr>
            </w:pPr>
            <w:r w:rsidRPr="0055295B">
              <w:rPr>
                <w:sz w:val="22"/>
                <w:szCs w:val="22"/>
              </w:rPr>
              <w:t>ОТ ИМЕНИ ПОДРЯДЧИКА:</w:t>
            </w:r>
          </w:p>
          <w:p w14:paraId="7B2C36EB" w14:textId="77777777" w:rsidR="00B44F30" w:rsidRPr="0055295B" w:rsidRDefault="00B44F30" w:rsidP="00AD6E74">
            <w:pPr>
              <w:shd w:val="clear" w:color="auto" w:fill="FFFFFF"/>
              <w:rPr>
                <w:sz w:val="22"/>
                <w:szCs w:val="22"/>
              </w:rPr>
            </w:pPr>
            <w:r w:rsidRPr="0055295B">
              <w:rPr>
                <w:sz w:val="22"/>
                <w:szCs w:val="22"/>
              </w:rPr>
              <w:t>__________________</w:t>
            </w:r>
          </w:p>
          <w:p w14:paraId="6A43D5DF" w14:textId="77777777" w:rsidR="00B44F30" w:rsidRPr="0055295B" w:rsidRDefault="00B44F30" w:rsidP="00AD6E74">
            <w:pPr>
              <w:shd w:val="clear" w:color="auto" w:fill="FFFFFF"/>
              <w:tabs>
                <w:tab w:val="left" w:leader="underscore" w:pos="1699"/>
              </w:tabs>
              <w:rPr>
                <w:sz w:val="22"/>
                <w:szCs w:val="22"/>
              </w:rPr>
            </w:pPr>
            <w:r w:rsidRPr="0055295B">
              <w:rPr>
                <w:sz w:val="22"/>
                <w:szCs w:val="22"/>
              </w:rPr>
              <w:t xml:space="preserve">______________ </w:t>
            </w:r>
          </w:p>
          <w:p w14:paraId="4770B9A2" w14:textId="77777777" w:rsidR="00B44F30" w:rsidRPr="0055295B" w:rsidRDefault="00B44F30" w:rsidP="00AD6E74">
            <w:pPr>
              <w:tabs>
                <w:tab w:val="left" w:pos="4122"/>
              </w:tabs>
              <w:rPr>
                <w:bCs/>
                <w:sz w:val="22"/>
                <w:szCs w:val="22"/>
              </w:rPr>
            </w:pPr>
            <w:r w:rsidRPr="0055295B">
              <w:rPr>
                <w:bCs/>
                <w:sz w:val="22"/>
                <w:szCs w:val="22"/>
              </w:rPr>
              <w:t xml:space="preserve">     </w:t>
            </w:r>
            <w:proofErr w:type="spellStart"/>
            <w:r w:rsidRPr="0055295B">
              <w:rPr>
                <w:bCs/>
                <w:sz w:val="22"/>
                <w:szCs w:val="22"/>
              </w:rPr>
              <w:t>м.п</w:t>
            </w:r>
            <w:proofErr w:type="spellEnd"/>
            <w:r w:rsidRPr="0055295B">
              <w:rPr>
                <w:bCs/>
                <w:sz w:val="22"/>
                <w:szCs w:val="22"/>
              </w:rPr>
              <w:t>.</w:t>
            </w:r>
          </w:p>
        </w:tc>
      </w:tr>
    </w:tbl>
    <w:p w14:paraId="4FFBEA2C" w14:textId="77777777" w:rsidR="00B44F30" w:rsidRPr="0055295B" w:rsidRDefault="00B44F30" w:rsidP="00B44F30">
      <w:pPr>
        <w:rPr>
          <w:vanish/>
          <w:sz w:val="22"/>
          <w:szCs w:val="22"/>
        </w:rPr>
      </w:pPr>
    </w:p>
    <w:p w14:paraId="166CDD1A" w14:textId="6C9747B2" w:rsidR="00B44F30" w:rsidRDefault="00B44F30" w:rsidP="00B44F30">
      <w:pPr>
        <w:widowControl w:val="0"/>
        <w:autoSpaceDE w:val="0"/>
        <w:jc w:val="right"/>
        <w:rPr>
          <w:vanish/>
          <w:sz w:val="22"/>
          <w:szCs w:val="22"/>
        </w:rPr>
      </w:pPr>
    </w:p>
    <w:p w14:paraId="63244169" w14:textId="77777777" w:rsidR="00A42292" w:rsidRDefault="00A42292" w:rsidP="00B44F30">
      <w:pPr>
        <w:widowControl w:val="0"/>
        <w:autoSpaceDE w:val="0"/>
        <w:jc w:val="right"/>
        <w:rPr>
          <w:vanish/>
          <w:sz w:val="22"/>
          <w:szCs w:val="22"/>
        </w:rPr>
      </w:pPr>
    </w:p>
    <w:p w14:paraId="00EE3BC1" w14:textId="77777777" w:rsidR="00A42292" w:rsidRPr="0055295B" w:rsidRDefault="00A42292" w:rsidP="00B44F30">
      <w:pPr>
        <w:widowControl w:val="0"/>
        <w:autoSpaceDE w:val="0"/>
        <w:jc w:val="right"/>
        <w:rPr>
          <w:sz w:val="22"/>
          <w:szCs w:val="22"/>
        </w:rPr>
      </w:pPr>
    </w:p>
    <w:p w14:paraId="696AE763" w14:textId="77777777" w:rsidR="00B44F30" w:rsidRPr="0055295B" w:rsidRDefault="00B44F30" w:rsidP="004A4380">
      <w:pPr>
        <w:widowControl w:val="0"/>
        <w:autoSpaceDE w:val="0"/>
        <w:jc w:val="center"/>
        <w:rPr>
          <w:sz w:val="22"/>
          <w:szCs w:val="22"/>
        </w:rPr>
      </w:pPr>
      <w:r w:rsidRPr="0055295B">
        <w:rPr>
          <w:sz w:val="22"/>
          <w:szCs w:val="22"/>
        </w:rPr>
        <w:t>Форма протокола проверки технического состояния АМС/столба/</w:t>
      </w:r>
      <w:proofErr w:type="gramStart"/>
      <w:r w:rsidRPr="0055295B">
        <w:rPr>
          <w:sz w:val="22"/>
          <w:szCs w:val="22"/>
        </w:rPr>
        <w:t>АК  при</w:t>
      </w:r>
      <w:proofErr w:type="gramEnd"/>
      <w:r w:rsidRPr="0055295B">
        <w:rPr>
          <w:sz w:val="22"/>
          <w:szCs w:val="22"/>
        </w:rPr>
        <w:t xml:space="preserve"> обслуживании</w:t>
      </w:r>
    </w:p>
    <w:p w14:paraId="453BC2F7" w14:textId="77777777" w:rsidR="00B44F30" w:rsidRPr="0055295B" w:rsidRDefault="00B44F30" w:rsidP="004A4380">
      <w:pPr>
        <w:pStyle w:val="afff4"/>
        <w:widowControl w:val="0"/>
        <w:autoSpaceDE w:val="0"/>
        <w:jc w:val="center"/>
        <w:rPr>
          <w:rFonts w:ascii="Times New Roman" w:hAnsi="Times New Roman"/>
        </w:rPr>
      </w:pPr>
    </w:p>
    <w:p w14:paraId="20B35D31" w14:textId="72A4FE2C" w:rsidR="00B44F30" w:rsidRPr="0055295B" w:rsidRDefault="00B44F30" w:rsidP="004A4380">
      <w:pPr>
        <w:widowControl w:val="0"/>
        <w:autoSpaceDE w:val="0"/>
        <w:jc w:val="center"/>
        <w:rPr>
          <w:sz w:val="22"/>
          <w:szCs w:val="22"/>
        </w:rPr>
      </w:pPr>
      <w:r w:rsidRPr="0055295B">
        <w:rPr>
          <w:sz w:val="22"/>
          <w:szCs w:val="22"/>
        </w:rPr>
        <w:t>ПРОТОКОЛ</w:t>
      </w:r>
    </w:p>
    <w:p w14:paraId="1C0AE404" w14:textId="77777777" w:rsidR="00B44F30" w:rsidRPr="0055295B" w:rsidRDefault="00B44F30" w:rsidP="004A4380">
      <w:pPr>
        <w:widowControl w:val="0"/>
        <w:autoSpaceDE w:val="0"/>
        <w:jc w:val="center"/>
        <w:rPr>
          <w:sz w:val="22"/>
          <w:szCs w:val="22"/>
        </w:rPr>
      </w:pPr>
      <w:r w:rsidRPr="0055295B">
        <w:rPr>
          <w:sz w:val="22"/>
          <w:szCs w:val="22"/>
        </w:rPr>
        <w:t>ПРОВЕРКИ ТЕХНИЧЕСКОГО СОСТОЯНИЯ АМС/СТОЛБА/АК ПРИ ОБСЛУЖИВАНИИ</w:t>
      </w:r>
    </w:p>
    <w:p w14:paraId="68DA1E4E"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Базовая станция ___________________________________________________________________________</w:t>
      </w:r>
    </w:p>
    <w:p w14:paraId="12C980AA" w14:textId="77777777" w:rsidR="00B44F30" w:rsidRPr="0055295B" w:rsidRDefault="00B44F30" w:rsidP="00B44F30">
      <w:pPr>
        <w:pStyle w:val="afff4"/>
        <w:widowControl w:val="0"/>
        <w:autoSpaceDE w:val="0"/>
        <w:rPr>
          <w:rFonts w:ascii="Times New Roman" w:hAnsi="Times New Roman"/>
          <w:color w:val="000000"/>
        </w:rPr>
      </w:pPr>
      <w:r w:rsidRPr="0055295B">
        <w:rPr>
          <w:rFonts w:ascii="Times New Roman" w:hAnsi="Times New Roman"/>
          <w:color w:val="000000"/>
        </w:rPr>
        <w:t>(№ БС, название)</w:t>
      </w:r>
    </w:p>
    <w:p w14:paraId="5759A391"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Тип АМС              ___________________________________________________________________________</w:t>
      </w:r>
    </w:p>
    <w:p w14:paraId="24E4D927" w14:textId="77777777" w:rsidR="00B44F30" w:rsidRPr="0055295B" w:rsidRDefault="00B44F30" w:rsidP="00B44F30">
      <w:pPr>
        <w:pStyle w:val="afff4"/>
        <w:widowControl w:val="0"/>
        <w:autoSpaceDE w:val="0"/>
        <w:rPr>
          <w:rFonts w:ascii="Times New Roman" w:hAnsi="Times New Roman"/>
          <w:color w:val="000000"/>
        </w:rPr>
      </w:pPr>
      <w:r w:rsidRPr="0055295B">
        <w:rPr>
          <w:rFonts w:ascii="Times New Roman" w:hAnsi="Times New Roman"/>
          <w:color w:val="000000"/>
        </w:rPr>
        <w:t>(тип конструкции, ствола, высота)</w:t>
      </w:r>
    </w:p>
    <w:tbl>
      <w:tblPr>
        <w:tblW w:w="5000" w:type="pct"/>
        <w:tblLayout w:type="fixed"/>
        <w:tblCellMar>
          <w:left w:w="10" w:type="dxa"/>
          <w:right w:w="10" w:type="dxa"/>
        </w:tblCellMar>
        <w:tblLook w:val="0000" w:firstRow="0" w:lastRow="0" w:firstColumn="0" w:lastColumn="0" w:noHBand="0" w:noVBand="0"/>
      </w:tblPr>
      <w:tblGrid>
        <w:gridCol w:w="409"/>
        <w:gridCol w:w="2467"/>
        <w:gridCol w:w="2490"/>
        <w:gridCol w:w="2911"/>
        <w:gridCol w:w="1068"/>
      </w:tblGrid>
      <w:tr w:rsidR="00B44F30" w:rsidRPr="0055295B" w14:paraId="49B032CF" w14:textId="77777777" w:rsidTr="00A42292">
        <w:trPr>
          <w:trHeight w:val="300"/>
        </w:trPr>
        <w:tc>
          <w:tcPr>
            <w:tcW w:w="41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6B8116" w14:textId="77777777" w:rsidR="00B44F30" w:rsidRPr="0055295B" w:rsidRDefault="00B44F30" w:rsidP="00AD6E74">
            <w:pPr>
              <w:jc w:val="center"/>
              <w:rPr>
                <w:bCs/>
                <w:color w:val="000000"/>
                <w:sz w:val="22"/>
                <w:szCs w:val="22"/>
              </w:rPr>
            </w:pPr>
            <w:r w:rsidRPr="0055295B">
              <w:rPr>
                <w:bCs/>
                <w:color w:val="000000"/>
                <w:sz w:val="22"/>
                <w:szCs w:val="22"/>
              </w:rPr>
              <w:t>№</w:t>
            </w:r>
          </w:p>
        </w:tc>
        <w:tc>
          <w:tcPr>
            <w:tcW w:w="252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44139E" w14:textId="77777777" w:rsidR="00B44F30" w:rsidRPr="0055295B" w:rsidRDefault="00B44F30" w:rsidP="00AD6E74">
            <w:pPr>
              <w:jc w:val="center"/>
              <w:rPr>
                <w:bCs/>
                <w:color w:val="000000"/>
                <w:sz w:val="22"/>
                <w:szCs w:val="22"/>
              </w:rPr>
            </w:pPr>
            <w:r w:rsidRPr="0055295B">
              <w:rPr>
                <w:bCs/>
                <w:color w:val="000000"/>
                <w:sz w:val="22"/>
                <w:szCs w:val="22"/>
              </w:rPr>
              <w:t>Перечень проверок</w:t>
            </w:r>
          </w:p>
        </w:tc>
        <w:tc>
          <w:tcPr>
            <w:tcW w:w="2552"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3B15A29" w14:textId="77777777" w:rsidR="00B44F30" w:rsidRPr="0055295B" w:rsidRDefault="00B44F30" w:rsidP="00AD6E74">
            <w:pPr>
              <w:jc w:val="center"/>
              <w:rPr>
                <w:bCs/>
                <w:color w:val="000000"/>
                <w:sz w:val="22"/>
                <w:szCs w:val="22"/>
              </w:rPr>
            </w:pPr>
            <w:r w:rsidRPr="0055295B">
              <w:rPr>
                <w:bCs/>
                <w:color w:val="000000"/>
                <w:sz w:val="22"/>
                <w:szCs w:val="22"/>
              </w:rPr>
              <w:t>Выявленные дефекты</w:t>
            </w:r>
          </w:p>
          <w:p w14:paraId="15DC8E7F" w14:textId="77777777" w:rsidR="00B44F30" w:rsidRPr="0055295B" w:rsidRDefault="00B44F30" w:rsidP="00AD6E74">
            <w:pPr>
              <w:jc w:val="center"/>
              <w:rPr>
                <w:bCs/>
                <w:color w:val="000000"/>
                <w:sz w:val="22"/>
                <w:szCs w:val="22"/>
              </w:rPr>
            </w:pPr>
            <w:r w:rsidRPr="0055295B">
              <w:rPr>
                <w:bCs/>
                <w:color w:val="000000"/>
                <w:sz w:val="22"/>
                <w:szCs w:val="22"/>
              </w:rPr>
              <w:t>(место, высота обнаруженного дефекта) /</w:t>
            </w:r>
          </w:p>
          <w:p w14:paraId="49534912" w14:textId="77777777" w:rsidR="00B44F30" w:rsidRPr="0055295B" w:rsidRDefault="00B44F30" w:rsidP="00AD6E74">
            <w:pPr>
              <w:jc w:val="center"/>
              <w:rPr>
                <w:bCs/>
                <w:color w:val="000000"/>
                <w:sz w:val="22"/>
                <w:szCs w:val="22"/>
              </w:rPr>
            </w:pPr>
            <w:r w:rsidRPr="0055295B">
              <w:rPr>
                <w:bCs/>
                <w:color w:val="000000"/>
                <w:sz w:val="22"/>
                <w:szCs w:val="22"/>
              </w:rPr>
              <w:t>комментарии о состоянии</w:t>
            </w:r>
          </w:p>
        </w:tc>
        <w:tc>
          <w:tcPr>
            <w:tcW w:w="2985"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B271474" w14:textId="77777777" w:rsidR="00B44F30" w:rsidRPr="0055295B" w:rsidRDefault="00B44F30" w:rsidP="00AD6E74">
            <w:pPr>
              <w:jc w:val="center"/>
              <w:rPr>
                <w:bCs/>
                <w:color w:val="000000"/>
                <w:sz w:val="22"/>
                <w:szCs w:val="22"/>
              </w:rPr>
            </w:pPr>
            <w:r w:rsidRPr="0055295B">
              <w:rPr>
                <w:bCs/>
                <w:color w:val="000000"/>
                <w:sz w:val="22"/>
                <w:szCs w:val="22"/>
              </w:rPr>
              <w:t>Предполагаемые причины, метод и срок исправления</w:t>
            </w:r>
          </w:p>
        </w:tc>
        <w:tc>
          <w:tcPr>
            <w:tcW w:w="109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48629C" w14:textId="77777777" w:rsidR="00B44F30" w:rsidRPr="0055295B" w:rsidRDefault="00B44F30" w:rsidP="00AD6E74">
            <w:pPr>
              <w:jc w:val="center"/>
              <w:rPr>
                <w:bCs/>
                <w:color w:val="000000"/>
                <w:sz w:val="22"/>
                <w:szCs w:val="22"/>
              </w:rPr>
            </w:pPr>
            <w:r w:rsidRPr="0055295B">
              <w:rPr>
                <w:bCs/>
                <w:color w:val="000000"/>
                <w:sz w:val="22"/>
                <w:szCs w:val="22"/>
              </w:rPr>
              <w:t xml:space="preserve">Отметка о выполнении / </w:t>
            </w:r>
          </w:p>
          <w:p w14:paraId="04FBC48E" w14:textId="77777777" w:rsidR="00B44F30" w:rsidRPr="0055295B" w:rsidRDefault="00B44F30" w:rsidP="00AD6E74">
            <w:pPr>
              <w:jc w:val="center"/>
              <w:rPr>
                <w:bCs/>
                <w:color w:val="000000"/>
                <w:sz w:val="22"/>
                <w:szCs w:val="22"/>
              </w:rPr>
            </w:pPr>
            <w:r w:rsidRPr="0055295B">
              <w:rPr>
                <w:bCs/>
                <w:color w:val="000000"/>
                <w:sz w:val="22"/>
                <w:szCs w:val="22"/>
              </w:rPr>
              <w:t>проведенные работы</w:t>
            </w:r>
          </w:p>
        </w:tc>
      </w:tr>
      <w:tr w:rsidR="00B44F30" w:rsidRPr="0055295B" w14:paraId="41A22888" w14:textId="77777777" w:rsidTr="00A42292">
        <w:trPr>
          <w:trHeight w:val="3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79A0406" w14:textId="77777777" w:rsidR="00B44F30" w:rsidRPr="0055295B" w:rsidRDefault="00B44F30" w:rsidP="00AD6E74">
            <w:pPr>
              <w:jc w:val="center"/>
              <w:rPr>
                <w:color w:val="000000"/>
                <w:sz w:val="22"/>
                <w:szCs w:val="22"/>
              </w:rPr>
            </w:pPr>
            <w:r w:rsidRPr="0055295B">
              <w:rPr>
                <w:color w:val="000000"/>
                <w:sz w:val="22"/>
                <w:szCs w:val="22"/>
              </w:rPr>
              <w:t>1.</w:t>
            </w:r>
          </w:p>
        </w:tc>
        <w:tc>
          <w:tcPr>
            <w:tcW w:w="2529" w:type="dxa"/>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A98FEF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bCs/>
                <w:color w:val="000000"/>
                <w:sz w:val="22"/>
                <w:szCs w:val="22"/>
              </w:rPr>
            </w:pPr>
            <w:r w:rsidRPr="0055295B">
              <w:rPr>
                <w:bCs/>
                <w:color w:val="000000"/>
                <w:sz w:val="22"/>
                <w:szCs w:val="22"/>
              </w:rPr>
              <w:t>ФУНДАМЕНТ</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A7A510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1843B3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8E0582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DD0378A" w14:textId="77777777" w:rsidTr="00A42292">
        <w:trPr>
          <w:trHeight w:val="63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4F9BFE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42BF6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Посадка и конструкция фундамента соответствует проекту, рабочим чертежам.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7B4BF4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C1A2AB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2E5328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6253FE6" w14:textId="77777777" w:rsidTr="00A42292">
        <w:trPr>
          <w:trHeight w:val="63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7EF828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6F1CE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изготовления фундаментов, (отсутствие трещин, сколов, расслоений, неровностей более 20 мм).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3B4BC0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79E713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46B5EE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C080D2C" w14:textId="77777777" w:rsidTr="00A42292">
        <w:trPr>
          <w:trHeight w:val="9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E11554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01BFB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подливки фундаментов (при применении анкеров з/д без опорной плиты), уклонов для отвода воды.</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2596E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D1B865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3FEAB8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36B27FC" w14:textId="77777777" w:rsidTr="00A42292">
        <w:trPr>
          <w:trHeight w:val="2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BEE3FB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0FAE6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Гидроизоляция фундамента, в том числе открытых частей.</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AA21AC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7EA261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CC3825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6FFD8E60"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E997C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6FC39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Отсутствие осадок/выпучивания грунта, трещин, расслоений, наличие </w:t>
            </w:r>
            <w:proofErr w:type="spellStart"/>
            <w:r w:rsidRPr="0055295B">
              <w:rPr>
                <w:color w:val="000000"/>
                <w:sz w:val="22"/>
                <w:szCs w:val="22"/>
              </w:rPr>
              <w:t>отмостки</w:t>
            </w:r>
            <w:proofErr w:type="spellEnd"/>
            <w:r w:rsidRPr="0055295B">
              <w:rPr>
                <w:color w:val="000000"/>
                <w:sz w:val="22"/>
                <w:szCs w:val="22"/>
              </w:rPr>
              <w:t xml:space="preserve"> вокруг фундаментов.</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6AE869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06D29F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6EEBE0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B0ADBF4" w14:textId="77777777" w:rsidTr="00A42292">
        <w:trPr>
          <w:trHeight w:val="3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D4BE5A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B6C77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монтажа разгрузочной рамы/фундамента контейнера, закладных деталей, анкеров.</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60DBFF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8A745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29E395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D9BADEB" w14:textId="77777777" w:rsidTr="00A42292">
        <w:trPr>
          <w:trHeight w:val="11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AA50A9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317F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Качество монтажа контейнера (отсутствие зазоров между опорными частями рамы/фундамента и основанием контейнера. Разность отметок опор соответствует СНиП 3.03.01-87). </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E0A6C6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ED0B2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0D0997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6B45B73" w14:textId="77777777" w:rsidTr="00A42292">
        <w:trPr>
          <w:trHeight w:val="94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86BBB7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033BF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Разность отметок опорных плит/фланцев поясов соответствует СНиП 3.03.01-87 (0,0007 базы, но не более +/- 5 мм).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F21338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7C1802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55D488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974D2F3" w14:textId="77777777" w:rsidTr="00A42292">
        <w:trPr>
          <w:trHeight w:val="3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025470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2.</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21F7DC" w14:textId="77777777" w:rsidR="00B44F30" w:rsidRPr="0055295B" w:rsidRDefault="00B44F30" w:rsidP="00AD6E74">
            <w:pPr>
              <w:rPr>
                <w:bCs/>
                <w:color w:val="000000"/>
                <w:sz w:val="22"/>
                <w:szCs w:val="22"/>
              </w:rPr>
            </w:pPr>
            <w:r w:rsidRPr="0055295B">
              <w:rPr>
                <w:bCs/>
                <w:color w:val="000000"/>
                <w:sz w:val="22"/>
                <w:szCs w:val="22"/>
              </w:rPr>
              <w:t>АНТЕННО-МАЧТОВОЕ СООРУЖЕНИЕ</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F2E8E7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1D11E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E4573B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3368473B"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CD993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7B536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крепления опорных фланцев к закладным деталям фундамента (отсутствие зазоров, наличие контргаек, антивандальных фиксаторов).</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13C806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916900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19F9D7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C700D53" w14:textId="77777777" w:rsidTr="00A42292">
        <w:trPr>
          <w:trHeight w:val="63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2815EF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256DA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Отсутствие зазоров, смещений во фланцевых соединениях поясов башни.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EED129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7EED9D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127BC5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3DCCF452" w14:textId="77777777" w:rsidTr="00A42292">
        <w:trPr>
          <w:trHeight w:val="57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BBEED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C65EB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Отсутствие деформации элементов решетки, вмятин, трещин (пояса, распорки, раскосы, диафрагмы, шпренгели).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22D27B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959740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7C4A3C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6AC6D9EB"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C5C97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D019E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Отсутствие деформации элементов лестниц, кабель-ростов, ограждения площадок.</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A7F7EA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8299EB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FB9824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3F796566"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9A2F23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3262A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Отсутствие зазоров между </w:t>
            </w:r>
            <w:proofErr w:type="spellStart"/>
            <w:r w:rsidRPr="0055295B">
              <w:rPr>
                <w:color w:val="000000"/>
                <w:sz w:val="22"/>
                <w:szCs w:val="22"/>
              </w:rPr>
              <w:t>фасонками</w:t>
            </w:r>
            <w:proofErr w:type="spellEnd"/>
            <w:r w:rsidRPr="0055295B">
              <w:rPr>
                <w:color w:val="000000"/>
                <w:sz w:val="22"/>
                <w:szCs w:val="22"/>
              </w:rPr>
              <w:t xml:space="preserve"> соединяемых элементов (решетки ствола башни, лестниц).</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70039A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EB074F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284E60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51E76F7" w14:textId="77777777" w:rsidTr="00A42292">
        <w:trPr>
          <w:trHeight w:val="85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33BF2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8A4B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монтажных сварных соединений элементов ограждений, настила площадок, кабель-ростов, шин заземления.</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B12E14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E587B6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38374A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6AF0352B" w14:textId="77777777" w:rsidTr="00A42292">
        <w:trPr>
          <w:trHeight w:val="6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C6D53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EDB57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дренажных отверстий в настиле площадок и люках.</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458131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1E21AC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A2AE71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A8B9F53" w14:textId="77777777" w:rsidTr="00A42292">
        <w:trPr>
          <w:trHeight w:val="8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C34AE5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0A22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люков на технологических площадках обслуживания (возможность фиксации в открытом положении).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29C9F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F362F7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CC7080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D2F4EAF" w14:textId="77777777" w:rsidTr="00A42292">
        <w:trPr>
          <w:trHeight w:val="8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6C287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5A2E7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запирающегося на замок люка на нижней площадке и антивандального ограждения (для предотвращения несанкционированного доступа).</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FB6142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30E6F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A19DC8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403265AA" w14:textId="77777777" w:rsidTr="00A42292">
        <w:trPr>
          <w:trHeight w:val="9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AEA8FA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4D74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Проверка вертикальности ствола опоры. (в соответствии со СНиП 3.03.01-87 отклонение не более 0.001 высоты АМС).</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014673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9C84BF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41762B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2EC35939" w14:textId="77777777" w:rsidTr="00A42292">
        <w:trPr>
          <w:trHeight w:val="34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872EF5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53D7F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Болтовые соединения</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791A50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975E10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A45B1D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2037C41" w14:textId="77777777" w:rsidTr="00A42292">
        <w:trPr>
          <w:trHeight w:val="81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7429F5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6EEC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применяемых болтов, проверка на соответствие проекту (маркировка класса прочности, наличие клейма завода-изготовителя).</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363D21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77E947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E118AB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2A8BC66D" w14:textId="77777777" w:rsidTr="00A42292">
        <w:trPr>
          <w:trHeight w:val="54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AC2812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E0E60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Качество затяжки болтовых соединений, отсутствие деформации и перекоса болтов, </w:t>
            </w:r>
            <w:proofErr w:type="spellStart"/>
            <w:r w:rsidRPr="0055295B">
              <w:rPr>
                <w:color w:val="000000"/>
                <w:sz w:val="22"/>
                <w:szCs w:val="22"/>
              </w:rPr>
              <w:t>смятий</w:t>
            </w:r>
            <w:proofErr w:type="spellEnd"/>
            <w:r w:rsidRPr="0055295B">
              <w:rPr>
                <w:color w:val="000000"/>
                <w:sz w:val="22"/>
                <w:szCs w:val="22"/>
              </w:rPr>
              <w:t xml:space="preserve"> резьбы, замена изношенных резьбовых соединений,</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8E62C0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34087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434D99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FA89893" w14:textId="77777777" w:rsidTr="00A42292">
        <w:trPr>
          <w:trHeight w:val="64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F481E5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0A1C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Отсутствие зазоров между головкой/гайкой болта с плоскостью шайбы и соединяемым элементом.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0C508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479113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3967F9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3F823459" w14:textId="77777777" w:rsidTr="00A42292">
        <w:trPr>
          <w:trHeight w:val="85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1F1EA0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C42A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контргаек или пружинных (</w:t>
            </w:r>
            <w:proofErr w:type="spellStart"/>
            <w:r w:rsidRPr="0055295B">
              <w:rPr>
                <w:color w:val="000000"/>
                <w:sz w:val="22"/>
                <w:szCs w:val="22"/>
              </w:rPr>
              <w:t>гроверных</w:t>
            </w:r>
            <w:proofErr w:type="spellEnd"/>
            <w:r w:rsidRPr="0055295B">
              <w:rPr>
                <w:color w:val="000000"/>
                <w:sz w:val="22"/>
                <w:szCs w:val="22"/>
              </w:rPr>
              <w:t xml:space="preserve">) шайб, отсутствие лишних шайб в соответствии с проектом и требованием СНиП. 3.03.01-87, </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3868D7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BECCA1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610D9D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4D513A7"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1EFDF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2D3F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Наличие свободных витков резьбы на стержне болта в соответствии со СНиП 3.03.01-87 (не менее 3 мм).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896FC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924FF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F11B18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1FCED9C"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D5FA9F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079AE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Проверка состояния и надежности креплений антенн и усилителей, их комплектности;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0CEFE1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FF7891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652CFD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4EAFBF4D"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F34467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070C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Проверка состояния коаксиальных кабелей и крепления их металлоконструкциям, надежности и состояния элементов крепления кабеля;</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72DCC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E8BB1E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033CF9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29A202ED"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74AD8F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18BF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Проверка на отсутствие видимых повреждений изоляции кабеля, изоляции мест соединений с антеннами и усилителями, соединения </w:t>
            </w:r>
            <w:proofErr w:type="spellStart"/>
            <w:r w:rsidRPr="0055295B">
              <w:rPr>
                <w:color w:val="000000"/>
                <w:sz w:val="22"/>
                <w:szCs w:val="22"/>
              </w:rPr>
              <w:t>джампер</w:t>
            </w:r>
            <w:proofErr w:type="spellEnd"/>
            <w:r w:rsidRPr="0055295B">
              <w:rPr>
                <w:color w:val="000000"/>
                <w:sz w:val="22"/>
                <w:szCs w:val="22"/>
              </w:rPr>
              <w:t>-кабель;</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8124FB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1896EB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069E5C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1F7C816"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75717F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3E23D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Проверка надежности соединения экрана кабеля с заземляющим устройством и его изоляция;</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1F2885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64335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F13498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298F8541"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9C3AEE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190B7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Проверка наличия </w:t>
            </w:r>
            <w:proofErr w:type="gramStart"/>
            <w:r w:rsidRPr="0055295B">
              <w:rPr>
                <w:color w:val="000000"/>
                <w:sz w:val="22"/>
                <w:szCs w:val="22"/>
              </w:rPr>
              <w:t>маркировки  кабелей</w:t>
            </w:r>
            <w:proofErr w:type="gramEnd"/>
            <w:r w:rsidRPr="0055295B">
              <w:rPr>
                <w:color w:val="000000"/>
                <w:sz w:val="22"/>
                <w:szCs w:val="22"/>
              </w:rPr>
              <w:t xml:space="preserve"> и антенн;</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D9AC4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3B2BD5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B15ACB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3CBDC0C0"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F7DED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2D8C5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Проверка заделки кабельных вводов в помещение (Контейнер-аппаратную БС)</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76EC1F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F1362E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5C68A8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77420AB"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6985FD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0952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Нанесение графитной смазки в точках присоединения заземляющих устройств к заземлителям. (по необходимости)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186531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92F022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1B72A01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A5F9D6F"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D160E3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2B785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Проверка надежности соединения блока РРС и антенных усилителей с заземляющим кабелем и целостности цепи.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B49C3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3D8BD9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CED659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32736F7"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27990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62BA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Лакокрасочное покрытие (ЛКП)</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65B9D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98AB2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EEADCD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205FAA6C" w14:textId="77777777" w:rsidTr="00A42292">
        <w:trPr>
          <w:trHeight w:val="3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2747C2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CC60A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ЛКП башни. Проверка на соответствие проекту. (Правильность выполнения требований РЭГА-РФ по дневной маркировке). Степень выцветания и/или коррозии указать в процентах.</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0A5ABA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EB6371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F6BA9D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633EFFD" w14:textId="77777777" w:rsidTr="00A42292">
        <w:trPr>
          <w:trHeight w:val="94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119BAB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1DC5C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обработки сварных швов перед покраской. (монтажные сварные соединения настилов, ограждений площадок).</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38D9A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01BEC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60057C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61EA6EE"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18AAB6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DF71B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ЛКП метизов фланцевых соединений и элементов решетки ствола опоры.</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A1AD37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22EA55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288D34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6F486008"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F6EBA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A3A0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Качество окраски прочих металлоконструкций (опорной рамы контейнера, ограждения территории БС, шин </w:t>
            </w:r>
            <w:proofErr w:type="spellStart"/>
            <w:r w:rsidRPr="0055295B">
              <w:rPr>
                <w:color w:val="000000"/>
                <w:sz w:val="22"/>
                <w:szCs w:val="22"/>
              </w:rPr>
              <w:t>молниезащиты</w:t>
            </w:r>
            <w:proofErr w:type="spellEnd"/>
            <w:r w:rsidRPr="0055295B">
              <w:rPr>
                <w:color w:val="000000"/>
                <w:sz w:val="22"/>
                <w:szCs w:val="22"/>
              </w:rPr>
              <w:t xml:space="preserve"> и др.).</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250333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CACD8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43BA57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F722981" w14:textId="77777777" w:rsidTr="00A42292">
        <w:trPr>
          <w:trHeight w:val="93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69918E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3.</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5C40E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СВЕТОВОЕ ОГРАЖДЕНИЕ АМС</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032137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C209AE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9E3B3B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FAA6B6D" w14:textId="77777777" w:rsidTr="00A42292">
        <w:trPr>
          <w:trHeight w:val="3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9AF124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5D148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Фонари ЗОМ установлены в соответствии </w:t>
            </w:r>
            <w:proofErr w:type="gramStart"/>
            <w:r w:rsidRPr="0055295B">
              <w:rPr>
                <w:color w:val="000000"/>
                <w:sz w:val="22"/>
                <w:szCs w:val="22"/>
              </w:rPr>
              <w:t>с  требованиями</w:t>
            </w:r>
            <w:proofErr w:type="gramEnd"/>
            <w:r w:rsidRPr="0055295B">
              <w:rPr>
                <w:color w:val="000000"/>
                <w:sz w:val="22"/>
                <w:szCs w:val="22"/>
              </w:rPr>
              <w:t xml:space="preserve"> РЭГА-РФ-94 (высоты установки, количество, выполнение смазки резьбовых соединений).</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9E90D4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CAF4A4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BC0D4A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69B9FF56" w14:textId="77777777" w:rsidTr="00A42292">
        <w:trPr>
          <w:trHeight w:val="9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7E7F1E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781A2" w14:textId="13D12E75" w:rsidR="00B44F30" w:rsidRPr="0055295B" w:rsidRDefault="00B44F30" w:rsidP="00E2252A">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Кабель питания огней СОМ соответствует проекту и тех. требованиям. Качество монтажа.</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74FA7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6B9A68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2B36A08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204EF3A9" w14:textId="77777777" w:rsidTr="00A42292">
        <w:trPr>
          <w:trHeight w:val="5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85765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990E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Распределительные коробки СОМ установлены и заземлены, вводы/выводы кабелей </w:t>
            </w:r>
            <w:proofErr w:type="spellStart"/>
            <w:r w:rsidRPr="0055295B">
              <w:rPr>
                <w:color w:val="000000"/>
                <w:sz w:val="22"/>
                <w:szCs w:val="22"/>
              </w:rPr>
              <w:t>загерметизированы</w:t>
            </w:r>
            <w:proofErr w:type="spellEnd"/>
            <w:r w:rsidRPr="0055295B">
              <w:rPr>
                <w:color w:val="000000"/>
                <w:sz w:val="22"/>
                <w:szCs w:val="22"/>
              </w:rPr>
              <w:t xml:space="preserve"> и расположены горизонтально, выполнены дренажные отверстия.</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D857E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7B0903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B9A0F6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7899A41" w14:textId="77777777" w:rsidTr="00A42292">
        <w:trPr>
          <w:trHeight w:val="12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FE6682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37284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Качество монтажа проводов и заземление брони кабеля в распределительной коробке СОМ, фонарях ЗОМ.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011839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AF1F02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E95E54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AACDA94"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EF71C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ECA1AE" w14:textId="40C72B81"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Светодиодные лампы огней СОМ устано</w:t>
            </w:r>
            <w:r w:rsidR="00E2252A">
              <w:rPr>
                <w:color w:val="000000"/>
                <w:sz w:val="22"/>
                <w:szCs w:val="22"/>
              </w:rPr>
              <w:t>влены. (тех. треб.</w:t>
            </w:r>
            <w:r w:rsidRPr="0055295B">
              <w:rPr>
                <w:color w:val="000000"/>
                <w:sz w:val="22"/>
                <w:szCs w:val="22"/>
              </w:rPr>
              <w:t>)</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103678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A68AC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22759C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6BB5500" w14:textId="77777777" w:rsidTr="00A42292">
        <w:trPr>
          <w:trHeight w:val="6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44A0FB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4.</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49E94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МОЛНИЕЗАЩИТА И ЗАЗЕМЛЕНИЕ</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686FDC5"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3C2322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C0AD5D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F544B3E" w14:textId="77777777" w:rsidTr="00A42292">
        <w:trPr>
          <w:trHeight w:val="3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BB8D96A"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79671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roofErr w:type="spellStart"/>
            <w:r w:rsidRPr="0055295B">
              <w:rPr>
                <w:color w:val="000000"/>
                <w:sz w:val="22"/>
                <w:szCs w:val="22"/>
              </w:rPr>
              <w:t>Молниезащитный</w:t>
            </w:r>
            <w:proofErr w:type="spellEnd"/>
            <w:r w:rsidRPr="0055295B">
              <w:rPr>
                <w:color w:val="000000"/>
                <w:sz w:val="22"/>
                <w:szCs w:val="22"/>
              </w:rPr>
              <w:t xml:space="preserve"> контур оборудован в соответствии с проектом.</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5749DF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5DC166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754E7F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72F4BE1" w14:textId="77777777" w:rsidTr="00A42292">
        <w:trPr>
          <w:trHeight w:val="55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FD7792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032D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Качество выполнения заземления поясов башни. (шина заземления приваривается к каждому башмаку пояса). </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7BA981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C68FF6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431BA90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0D94A0C" w14:textId="77777777" w:rsidTr="00A42292">
        <w:trPr>
          <w:trHeight w:val="52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C7EB94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9697A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Мероприятия по обеспечению надежного токоотвода выполнены (</w:t>
            </w:r>
            <w:proofErr w:type="spellStart"/>
            <w:r w:rsidRPr="0055295B">
              <w:rPr>
                <w:color w:val="000000"/>
                <w:sz w:val="22"/>
                <w:szCs w:val="22"/>
              </w:rPr>
              <w:t>молниеприемники</w:t>
            </w:r>
            <w:proofErr w:type="spellEnd"/>
            <w:r w:rsidRPr="0055295B">
              <w:rPr>
                <w:color w:val="000000"/>
                <w:sz w:val="22"/>
                <w:szCs w:val="22"/>
              </w:rPr>
              <w:t xml:space="preserve">, перемычки на смежных фланцах пояса, </w:t>
            </w:r>
            <w:proofErr w:type="spellStart"/>
            <w:r w:rsidRPr="0055295B">
              <w:rPr>
                <w:color w:val="000000"/>
                <w:sz w:val="22"/>
                <w:szCs w:val="22"/>
              </w:rPr>
              <w:t>оцинков</w:t>
            </w:r>
            <w:proofErr w:type="spellEnd"/>
            <w:r w:rsidRPr="0055295B">
              <w:rPr>
                <w:color w:val="000000"/>
                <w:sz w:val="22"/>
                <w:szCs w:val="22"/>
              </w:rPr>
              <w:t>. трос).</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044F11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FE17F9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8E83F8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EE076FA" w14:textId="77777777" w:rsidTr="00A42292">
        <w:trPr>
          <w:trHeight w:val="8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AFA96C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7864F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Технологические площадки обслуживания, места присоединения токоотводов АФУ заземлены.</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C6CC9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0A3D42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80E124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414803E" w14:textId="77777777" w:rsidTr="00A42292">
        <w:trPr>
          <w:trHeight w:val="63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441235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F5CE9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Броня кабеля СОМ заземлена перед вводом в контейнер БС.</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037F12"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672EDE6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C181CC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D0D4E62" w14:textId="77777777" w:rsidTr="00A42292">
        <w:trPr>
          <w:trHeight w:val="66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18899B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7E27D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Распределительные коробки СОМ заземлены. (электрический контакт с </w:t>
            </w:r>
            <w:proofErr w:type="gramStart"/>
            <w:r w:rsidRPr="0055295B">
              <w:rPr>
                <w:color w:val="000000"/>
                <w:sz w:val="22"/>
                <w:szCs w:val="22"/>
              </w:rPr>
              <w:t>поясом )</w:t>
            </w:r>
            <w:proofErr w:type="gramEnd"/>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22CA866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E939CA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FEC733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1AFCE48C" w14:textId="77777777" w:rsidTr="00A42292">
        <w:trPr>
          <w:trHeight w:val="30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2850F6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C710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Опорная рама контейнера и контейнер БС заземлены в двух точках.</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79037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487E37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C2E659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5C1139C8" w14:textId="77777777" w:rsidTr="00A42292">
        <w:trPr>
          <w:trHeight w:val="61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2D87E7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7775A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Ограждение БС заземлено.</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FE8DE3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A26C8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092B4560"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092BA609" w14:textId="77777777" w:rsidTr="00A42292">
        <w:trPr>
          <w:trHeight w:val="36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BE2998E"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5.</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29A5A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bCs/>
                <w:color w:val="000000"/>
                <w:sz w:val="22"/>
                <w:szCs w:val="22"/>
              </w:rPr>
            </w:pPr>
            <w:r w:rsidRPr="0055295B">
              <w:rPr>
                <w:bCs/>
                <w:color w:val="000000"/>
                <w:sz w:val="22"/>
                <w:szCs w:val="22"/>
              </w:rPr>
              <w:t>БЛАГОУСТРОЙСТВО ТЕРРИТОРИИ БС</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BC4623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7F999F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D93C64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6BB2B32A" w14:textId="77777777" w:rsidTr="00A42292">
        <w:trPr>
          <w:trHeight w:val="36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A8D58D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jc w:val="cente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7464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sz w:val="22"/>
                <w:szCs w:val="22"/>
              </w:rPr>
            </w:pPr>
            <w:r w:rsidRPr="0055295B">
              <w:rPr>
                <w:color w:val="000000"/>
                <w:sz w:val="22"/>
                <w:szCs w:val="22"/>
              </w:rPr>
              <w:t>Ограждение (забор) территории установлено</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0570789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46CE6443"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6E93567"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E2DF72B" w14:textId="77777777" w:rsidTr="00A42292">
        <w:trPr>
          <w:trHeight w:val="360"/>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190511D"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48CF1"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xml:space="preserve">Планировка, </w:t>
            </w:r>
            <w:proofErr w:type="spellStart"/>
            <w:r w:rsidRPr="0055295B">
              <w:rPr>
                <w:color w:val="000000"/>
                <w:sz w:val="22"/>
                <w:szCs w:val="22"/>
              </w:rPr>
              <w:t>одерновка</w:t>
            </w:r>
            <w:proofErr w:type="spellEnd"/>
            <w:r w:rsidRPr="0055295B">
              <w:rPr>
                <w:color w:val="000000"/>
                <w:sz w:val="22"/>
                <w:szCs w:val="22"/>
              </w:rPr>
              <w:t xml:space="preserve">, отсыпка щебнем </w:t>
            </w:r>
            <w:proofErr w:type="gramStart"/>
            <w:r w:rsidRPr="0055295B">
              <w:rPr>
                <w:color w:val="000000"/>
                <w:sz w:val="22"/>
                <w:szCs w:val="22"/>
              </w:rPr>
              <w:t>выполнены.</w:t>
            </w:r>
            <w:r w:rsidRPr="0055295B">
              <w:rPr>
                <w:color w:val="000000"/>
                <w:sz w:val="22"/>
                <w:szCs w:val="22"/>
              </w:rPr>
              <w:br/>
              <w:t>(</w:t>
            </w:r>
            <w:proofErr w:type="gramEnd"/>
            <w:r w:rsidRPr="0055295B">
              <w:rPr>
                <w:color w:val="000000"/>
                <w:sz w:val="22"/>
                <w:szCs w:val="22"/>
              </w:rPr>
              <w:t>мероприятия выполняются в соответствии с проектными решениями)</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01FD75C"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1095CE26"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E1246AB"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r w:rsidR="00B44F30" w:rsidRPr="0055295B" w14:paraId="75ACA5DC" w14:textId="77777777" w:rsidTr="00A42292">
        <w:trPr>
          <w:trHeight w:val="585"/>
        </w:trPr>
        <w:tc>
          <w:tcPr>
            <w:tcW w:w="414" w:type="dxa"/>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4701FC9"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 </w:t>
            </w:r>
          </w:p>
        </w:tc>
        <w:tc>
          <w:tcPr>
            <w:tcW w:w="2529"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8042E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r w:rsidRPr="0055295B">
              <w:rPr>
                <w:color w:val="000000"/>
                <w:sz w:val="22"/>
                <w:szCs w:val="22"/>
              </w:rPr>
              <w:t>Территория, в радиусе 20 м от БС, освобождена от строительных материалов и мусора.</w:t>
            </w:r>
          </w:p>
        </w:tc>
        <w:tc>
          <w:tcPr>
            <w:tcW w:w="2552"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7F936C6F"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2985" w:type="dxa"/>
            <w:tcBorders>
              <w:bottom w:val="single" w:sz="4" w:space="0" w:color="000000"/>
              <w:right w:val="single" w:sz="4" w:space="0" w:color="000000"/>
            </w:tcBorders>
            <w:shd w:val="clear" w:color="auto" w:fill="auto"/>
            <w:noWrap/>
            <w:tcMar>
              <w:top w:w="0" w:type="dxa"/>
              <w:left w:w="108" w:type="dxa"/>
              <w:bottom w:w="0" w:type="dxa"/>
              <w:right w:w="108" w:type="dxa"/>
            </w:tcMar>
            <w:vAlign w:val="center"/>
          </w:tcPr>
          <w:p w14:paraId="55B3DA54"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c>
          <w:tcPr>
            <w:tcW w:w="1091"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6FCBBA08" w14:textId="77777777" w:rsidR="00B44F30" w:rsidRPr="0055295B" w:rsidRDefault="00B44F30" w:rsidP="00AD6E74">
            <w:pPr>
              <w:pBdr>
                <w:top w:val="single" w:sz="4" w:space="0" w:color="000000"/>
                <w:left w:val="single" w:sz="4" w:space="0" w:color="000000"/>
                <w:bottom w:val="single" w:sz="4" w:space="0" w:color="000000"/>
                <w:right w:val="single" w:sz="4" w:space="0" w:color="000000"/>
              </w:pBdr>
              <w:textAlignment w:val="center"/>
              <w:rPr>
                <w:color w:val="000000"/>
                <w:sz w:val="22"/>
                <w:szCs w:val="22"/>
              </w:rPr>
            </w:pPr>
          </w:p>
        </w:tc>
      </w:tr>
    </w:tbl>
    <w:p w14:paraId="7B63EAEB"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Сроки проведения работ:</w:t>
      </w:r>
    </w:p>
    <w:p w14:paraId="43383F45"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Дата начала работ        __________________________</w:t>
      </w:r>
    </w:p>
    <w:p w14:paraId="5FE00452"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 xml:space="preserve">Дата </w:t>
      </w:r>
      <w:proofErr w:type="gramStart"/>
      <w:r w:rsidRPr="0055295B">
        <w:rPr>
          <w:rFonts w:ascii="Times New Roman" w:hAnsi="Times New Roman"/>
        </w:rPr>
        <w:t>окончания  работ</w:t>
      </w:r>
      <w:proofErr w:type="gramEnd"/>
      <w:r w:rsidRPr="0055295B">
        <w:rPr>
          <w:rFonts w:ascii="Times New Roman" w:hAnsi="Times New Roman"/>
        </w:rPr>
        <w:t xml:space="preserve">  __________________________</w:t>
      </w:r>
    </w:p>
    <w:p w14:paraId="301297DB" w14:textId="77777777"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Подписи исполнителей:</w:t>
      </w:r>
    </w:p>
    <w:p w14:paraId="11CCD85E" w14:textId="77777777" w:rsidR="00A42292" w:rsidRDefault="00B44F30" w:rsidP="00B44F30">
      <w:pPr>
        <w:pStyle w:val="afff4"/>
        <w:widowControl w:val="0"/>
        <w:autoSpaceDE w:val="0"/>
        <w:rPr>
          <w:rFonts w:ascii="Times New Roman" w:hAnsi="Times New Roman"/>
        </w:rPr>
      </w:pPr>
      <w:proofErr w:type="gramStart"/>
      <w:r w:rsidRPr="0055295B">
        <w:rPr>
          <w:rFonts w:ascii="Times New Roman" w:hAnsi="Times New Roman"/>
        </w:rPr>
        <w:t>Должность  _</w:t>
      </w:r>
      <w:proofErr w:type="gramEnd"/>
      <w:r w:rsidRPr="0055295B">
        <w:rPr>
          <w:rFonts w:ascii="Times New Roman" w:hAnsi="Times New Roman"/>
        </w:rPr>
        <w:t xml:space="preserve">___________________________Ф.И.О. __________________________ </w:t>
      </w:r>
    </w:p>
    <w:p w14:paraId="54586CC5" w14:textId="7A95425F" w:rsidR="00B44F30" w:rsidRPr="0055295B" w:rsidRDefault="00B44F30" w:rsidP="00B44F30">
      <w:pPr>
        <w:pStyle w:val="afff4"/>
        <w:widowControl w:val="0"/>
        <w:autoSpaceDE w:val="0"/>
        <w:rPr>
          <w:rFonts w:ascii="Times New Roman" w:hAnsi="Times New Roman"/>
        </w:rPr>
      </w:pPr>
      <w:r w:rsidRPr="0055295B">
        <w:rPr>
          <w:rFonts w:ascii="Times New Roman" w:hAnsi="Times New Roman"/>
        </w:rPr>
        <w:t xml:space="preserve">Подпись _____________ </w:t>
      </w:r>
    </w:p>
    <w:p w14:paraId="68D63ACA" w14:textId="77777777" w:rsidR="00B44F30" w:rsidRPr="0055295B" w:rsidRDefault="00B44F30" w:rsidP="00B44F30">
      <w:pPr>
        <w:pStyle w:val="afff4"/>
        <w:tabs>
          <w:tab w:val="left" w:pos="2410"/>
          <w:tab w:val="left" w:pos="4111"/>
        </w:tabs>
        <w:rPr>
          <w:rFonts w:ascii="Times New Roman" w:hAnsi="Times New Roman"/>
        </w:rPr>
      </w:pPr>
    </w:p>
    <w:p w14:paraId="371648BD" w14:textId="77777777" w:rsidR="00B44F30" w:rsidRPr="0055295B" w:rsidRDefault="00B44F30" w:rsidP="00B44F30">
      <w:pPr>
        <w:pStyle w:val="afff4"/>
        <w:tabs>
          <w:tab w:val="left" w:pos="2410"/>
          <w:tab w:val="left" w:pos="4111"/>
        </w:tabs>
        <w:rPr>
          <w:rFonts w:ascii="Times New Roman" w:hAnsi="Times New Roman"/>
        </w:rPr>
      </w:pPr>
    </w:p>
    <w:p w14:paraId="6CF14343" w14:textId="77777777" w:rsidR="00B44F30" w:rsidRPr="0055295B" w:rsidRDefault="00B44F30" w:rsidP="00B44F30">
      <w:pPr>
        <w:pStyle w:val="afff4"/>
        <w:tabs>
          <w:tab w:val="left" w:pos="2410"/>
          <w:tab w:val="left" w:pos="4111"/>
        </w:tabs>
        <w:rPr>
          <w:rFonts w:ascii="Times New Roman" w:hAnsi="Times New Roman"/>
        </w:rPr>
      </w:pPr>
    </w:p>
    <w:p w14:paraId="0A8CF5E3" w14:textId="77777777" w:rsidR="004A4380" w:rsidRPr="0055295B" w:rsidRDefault="004A4380" w:rsidP="00A42292">
      <w:pPr>
        <w:pStyle w:val="afff4"/>
        <w:tabs>
          <w:tab w:val="left" w:pos="2410"/>
          <w:tab w:val="left" w:pos="4111"/>
        </w:tabs>
        <w:ind w:firstLine="0"/>
        <w:rPr>
          <w:rFonts w:ascii="Times New Roman" w:hAnsi="Times New Roman"/>
        </w:rPr>
      </w:pPr>
    </w:p>
    <w:p w14:paraId="222E0431" w14:textId="77777777" w:rsidR="004A4380" w:rsidRPr="0055295B" w:rsidRDefault="004A4380" w:rsidP="00B44F30">
      <w:pPr>
        <w:pStyle w:val="afff4"/>
        <w:tabs>
          <w:tab w:val="left" w:pos="2410"/>
          <w:tab w:val="left" w:pos="4111"/>
        </w:tabs>
        <w:rPr>
          <w:rFonts w:ascii="Times New Roman" w:hAnsi="Times New Roman"/>
        </w:rPr>
      </w:pPr>
    </w:p>
    <w:p w14:paraId="7EAE61EA" w14:textId="77777777" w:rsidR="00B44F30" w:rsidRPr="0055295B" w:rsidRDefault="00B44F30" w:rsidP="00B44F30">
      <w:pPr>
        <w:pStyle w:val="afff4"/>
        <w:tabs>
          <w:tab w:val="left" w:pos="2410"/>
          <w:tab w:val="left" w:pos="4111"/>
        </w:tabs>
        <w:rPr>
          <w:rFonts w:ascii="Times New Roman" w:hAnsi="Times New Roman"/>
        </w:rPr>
      </w:pPr>
    </w:p>
    <w:p w14:paraId="2FD7D38A" w14:textId="1A7713C9" w:rsidR="00B44F30" w:rsidRPr="0055295B" w:rsidRDefault="00B44F30" w:rsidP="00B44F30">
      <w:pPr>
        <w:jc w:val="center"/>
        <w:rPr>
          <w:sz w:val="22"/>
          <w:szCs w:val="22"/>
        </w:rPr>
      </w:pPr>
      <w:r w:rsidRPr="0055295B">
        <w:rPr>
          <w:b/>
          <w:sz w:val="22"/>
          <w:szCs w:val="22"/>
        </w:rPr>
        <w:t xml:space="preserve">Выполнение работ по техническому обслуживанию, проведению аварийно-восстановительных, работ и работ по заправке на стационарных и передвижных ДГУ/БГУ </w:t>
      </w:r>
    </w:p>
    <w:p w14:paraId="443B93EB" w14:textId="77777777" w:rsidR="00B44F30" w:rsidRPr="0055295B" w:rsidRDefault="00B44F30" w:rsidP="00B44F30">
      <w:pPr>
        <w:pStyle w:val="afff4"/>
        <w:rPr>
          <w:rFonts w:ascii="Times New Roman" w:hAnsi="Times New Roman"/>
        </w:rPr>
      </w:pPr>
    </w:p>
    <w:p w14:paraId="3CA66DB8" w14:textId="77777777" w:rsidR="00B44F30" w:rsidRPr="0055295B" w:rsidRDefault="00B44F30" w:rsidP="00B44F30">
      <w:pPr>
        <w:pStyle w:val="afff4"/>
        <w:rPr>
          <w:rFonts w:ascii="Times New Roman" w:hAnsi="Times New Roman"/>
        </w:rPr>
      </w:pPr>
    </w:p>
    <w:p w14:paraId="57CC1365" w14:textId="77777777" w:rsidR="00B44F30" w:rsidRPr="0055295B" w:rsidRDefault="00B44F30" w:rsidP="00B44F30">
      <w:pPr>
        <w:ind w:firstLine="567"/>
        <w:rPr>
          <w:b/>
          <w:sz w:val="22"/>
          <w:szCs w:val="22"/>
        </w:rPr>
      </w:pPr>
      <w:r w:rsidRPr="0055295B">
        <w:rPr>
          <w:b/>
          <w:sz w:val="22"/>
          <w:szCs w:val="22"/>
        </w:rPr>
        <w:t>ОБЩЕЕ ОПИСАНИЕ РАБОТ</w:t>
      </w:r>
    </w:p>
    <w:p w14:paraId="30646520" w14:textId="06B09686" w:rsidR="00B44F30" w:rsidRPr="0055295B" w:rsidRDefault="00B44F30" w:rsidP="00B44F30">
      <w:pPr>
        <w:pStyle w:val="afff4"/>
        <w:rPr>
          <w:rFonts w:ascii="Times New Roman" w:hAnsi="Times New Roman"/>
          <w:b/>
        </w:rPr>
      </w:pPr>
      <w:r w:rsidRPr="0055295B">
        <w:rPr>
          <w:rFonts w:ascii="Times New Roman" w:hAnsi="Times New Roman"/>
          <w:b/>
        </w:rPr>
        <w:t>1. Техническое обслуживание (ТО) и заправка производится в отношении следующего Оборудования:</w:t>
      </w:r>
    </w:p>
    <w:p w14:paraId="16885019" w14:textId="5D909862" w:rsidR="00B44F30" w:rsidRPr="0055295B" w:rsidRDefault="00B44F30" w:rsidP="00B44F30">
      <w:pPr>
        <w:pStyle w:val="afff4"/>
        <w:rPr>
          <w:rFonts w:ascii="Times New Roman" w:hAnsi="Times New Roman"/>
        </w:rPr>
      </w:pPr>
      <w:r w:rsidRPr="0055295B">
        <w:rPr>
          <w:rFonts w:ascii="Times New Roman" w:hAnsi="Times New Roman"/>
        </w:rPr>
        <w:t xml:space="preserve">1.1. Аккумуляторные стартерные батареи (АКБ) </w:t>
      </w:r>
    </w:p>
    <w:p w14:paraId="06758FE6" w14:textId="2A16F382" w:rsidR="00B44F30" w:rsidRPr="0055295B" w:rsidRDefault="00B44F30" w:rsidP="00B44F30">
      <w:pPr>
        <w:pStyle w:val="afff4"/>
        <w:rPr>
          <w:rFonts w:ascii="Times New Roman" w:hAnsi="Times New Roman"/>
        </w:rPr>
      </w:pPr>
      <w:r w:rsidRPr="0055295B">
        <w:rPr>
          <w:rFonts w:ascii="Times New Roman" w:hAnsi="Times New Roman"/>
        </w:rPr>
        <w:t>1.2. Стационарные дизель-генераторные установки резервные</w:t>
      </w:r>
    </w:p>
    <w:p w14:paraId="671E2299" w14:textId="09FB0AD4" w:rsidR="00B44F30" w:rsidRPr="0055295B" w:rsidRDefault="00B44F30" w:rsidP="00B44F30">
      <w:pPr>
        <w:pStyle w:val="afff4"/>
        <w:rPr>
          <w:rFonts w:ascii="Times New Roman" w:hAnsi="Times New Roman"/>
        </w:rPr>
      </w:pPr>
      <w:r w:rsidRPr="0055295B">
        <w:rPr>
          <w:rFonts w:ascii="Times New Roman" w:hAnsi="Times New Roman"/>
        </w:rPr>
        <w:t>1.3. Стационарные дизель-генераторные установки основные</w:t>
      </w:r>
    </w:p>
    <w:p w14:paraId="0A2242B1" w14:textId="38C4AC3A" w:rsidR="00B44F30" w:rsidRPr="0055295B" w:rsidRDefault="00B44F30" w:rsidP="00B44F30">
      <w:pPr>
        <w:pStyle w:val="afff4"/>
        <w:rPr>
          <w:rFonts w:ascii="Times New Roman" w:hAnsi="Times New Roman"/>
        </w:rPr>
      </w:pPr>
      <w:r w:rsidRPr="0055295B">
        <w:rPr>
          <w:rFonts w:ascii="Times New Roman" w:hAnsi="Times New Roman"/>
        </w:rPr>
        <w:t>1.4. Передвижные бензиновые и дизель-генераторные установки резервные</w:t>
      </w:r>
    </w:p>
    <w:p w14:paraId="5F65447C" w14:textId="25895AEC" w:rsidR="00B44F30" w:rsidRPr="0055295B" w:rsidRDefault="00B44F30" w:rsidP="00B44F30">
      <w:pPr>
        <w:pStyle w:val="afff4"/>
        <w:rPr>
          <w:rFonts w:ascii="Times New Roman" w:hAnsi="Times New Roman"/>
        </w:rPr>
      </w:pPr>
      <w:r w:rsidRPr="0055295B">
        <w:rPr>
          <w:rFonts w:ascii="Times New Roman" w:hAnsi="Times New Roman"/>
        </w:rPr>
        <w:t>ТО может выполняться комплексно - для одного или более видов Оборудования с определённым стандартным набором Работ. Полный список возможных видов Работ приведен в Приложении №1 к настоящему Договору.</w:t>
      </w:r>
    </w:p>
    <w:p w14:paraId="4B012E20" w14:textId="6C10088E" w:rsidR="00B44F30" w:rsidRPr="0055295B" w:rsidRDefault="00B44F30" w:rsidP="00B44F30">
      <w:pPr>
        <w:pStyle w:val="afff4"/>
        <w:rPr>
          <w:rFonts w:ascii="Times New Roman" w:hAnsi="Times New Roman"/>
          <w:b/>
        </w:rPr>
      </w:pPr>
      <w:r w:rsidRPr="0055295B">
        <w:rPr>
          <w:rFonts w:ascii="Times New Roman" w:hAnsi="Times New Roman"/>
          <w:b/>
        </w:rPr>
        <w:t>.2. Период проведения ТО:</w:t>
      </w:r>
    </w:p>
    <w:p w14:paraId="07535CBE" w14:textId="32681869" w:rsidR="00B44F30" w:rsidRPr="0055295B" w:rsidRDefault="00B44F30" w:rsidP="00B44F30">
      <w:pPr>
        <w:pStyle w:val="afff4"/>
        <w:rPr>
          <w:rFonts w:ascii="Times New Roman" w:hAnsi="Times New Roman"/>
        </w:rPr>
      </w:pPr>
      <w:r w:rsidRPr="0055295B">
        <w:rPr>
          <w:rFonts w:ascii="Times New Roman" w:hAnsi="Times New Roman"/>
        </w:rPr>
        <w:t xml:space="preserve">2.1. ТО стационарных ДГУ резервных –ТО один раз в год (ТО-1000) или по достижении наработки, после предыдущего обслуживания, в 250м/ч для дизель-генераторных установок и 100 м/ч для </w:t>
      </w:r>
      <w:proofErr w:type="spellStart"/>
      <w:r w:rsidRPr="0055295B">
        <w:rPr>
          <w:rFonts w:ascii="Times New Roman" w:hAnsi="Times New Roman"/>
        </w:rPr>
        <w:t>бензо</w:t>
      </w:r>
      <w:proofErr w:type="spellEnd"/>
      <w:r w:rsidRPr="0055295B">
        <w:rPr>
          <w:rFonts w:ascii="Times New Roman" w:hAnsi="Times New Roman"/>
        </w:rPr>
        <w:t>-генераторных установок.</w:t>
      </w:r>
    </w:p>
    <w:p w14:paraId="241993B5" w14:textId="07A4340B" w:rsidR="00B44F30" w:rsidRPr="0055295B" w:rsidRDefault="00B44F30" w:rsidP="00B44F30">
      <w:pPr>
        <w:pStyle w:val="afff4"/>
        <w:rPr>
          <w:rFonts w:ascii="Times New Roman" w:hAnsi="Times New Roman"/>
        </w:rPr>
      </w:pPr>
      <w:r w:rsidRPr="0055295B">
        <w:rPr>
          <w:rFonts w:ascii="Times New Roman" w:hAnsi="Times New Roman"/>
        </w:rPr>
        <w:t>2.2. ТО стационарных ДГУ основных – согласно Графику, исходя из наработки для каждой генераторной установки (период 7 и более дней)</w:t>
      </w:r>
    </w:p>
    <w:p w14:paraId="04444074" w14:textId="15D68867" w:rsidR="00B44F30" w:rsidRPr="0055295B" w:rsidRDefault="00B44F30" w:rsidP="00B44F30">
      <w:pPr>
        <w:pStyle w:val="afff4"/>
        <w:rPr>
          <w:rFonts w:ascii="Times New Roman" w:hAnsi="Times New Roman"/>
          <w:b/>
        </w:rPr>
      </w:pPr>
      <w:r w:rsidRPr="0055295B">
        <w:rPr>
          <w:rFonts w:ascii="Times New Roman" w:hAnsi="Times New Roman"/>
          <w:b/>
        </w:rPr>
        <w:t>3. Период проведения комплексной заправки:</w:t>
      </w:r>
    </w:p>
    <w:p w14:paraId="4969505F" w14:textId="77777777" w:rsidR="00B44F30" w:rsidRPr="0055295B" w:rsidRDefault="00B44F30" w:rsidP="00B44F30">
      <w:pPr>
        <w:pStyle w:val="afff4"/>
        <w:rPr>
          <w:rFonts w:ascii="Times New Roman" w:hAnsi="Times New Roman"/>
        </w:rPr>
      </w:pPr>
      <w:r w:rsidRPr="0055295B">
        <w:rPr>
          <w:rFonts w:ascii="Times New Roman" w:hAnsi="Times New Roman"/>
        </w:rPr>
        <w:t>3.3.1. Работы по заправке стационарных ДГУ резервных – при остатке топлива в баке (емкости) менее 25%</w:t>
      </w:r>
    </w:p>
    <w:p w14:paraId="683D291F" w14:textId="77777777" w:rsidR="00B44F30" w:rsidRPr="0055295B" w:rsidRDefault="00B44F30" w:rsidP="00B44F30">
      <w:pPr>
        <w:pStyle w:val="afff4"/>
        <w:rPr>
          <w:rFonts w:ascii="Times New Roman" w:hAnsi="Times New Roman"/>
        </w:rPr>
      </w:pPr>
      <w:r w:rsidRPr="0055295B">
        <w:rPr>
          <w:rFonts w:ascii="Times New Roman" w:hAnsi="Times New Roman"/>
        </w:rPr>
        <w:t xml:space="preserve">3.3.2. Плановые работы по заправке стационарных ДГУ основных – проводятся согласно утвержденному Сторонами Графику, исходя из расхода топлива для каждой отдельной генераторной установки (период 7 и более дней) </w:t>
      </w:r>
    </w:p>
    <w:p w14:paraId="0D5F7796" w14:textId="623B81D3" w:rsidR="00B44F30" w:rsidRPr="0055295B" w:rsidRDefault="00B44F30" w:rsidP="00B44F30">
      <w:pPr>
        <w:pStyle w:val="afff4"/>
        <w:rPr>
          <w:rFonts w:ascii="Times New Roman" w:hAnsi="Times New Roman"/>
          <w:b/>
        </w:rPr>
      </w:pPr>
      <w:r w:rsidRPr="0055295B">
        <w:rPr>
          <w:rFonts w:ascii="Times New Roman" w:hAnsi="Times New Roman"/>
          <w:b/>
        </w:rPr>
        <w:t>4. Порядок выполнения Работ:</w:t>
      </w:r>
    </w:p>
    <w:p w14:paraId="360E16F2" w14:textId="0345C5A2" w:rsidR="00B44F30" w:rsidRPr="0055295B" w:rsidRDefault="00B44F30" w:rsidP="00B44F30">
      <w:pPr>
        <w:pStyle w:val="afff4"/>
        <w:rPr>
          <w:rFonts w:ascii="Times New Roman" w:hAnsi="Times New Roman"/>
          <w:b/>
        </w:rPr>
      </w:pPr>
      <w:r w:rsidRPr="0055295B">
        <w:rPr>
          <w:rFonts w:ascii="Times New Roman" w:hAnsi="Times New Roman"/>
        </w:rPr>
        <w:t>4.1. Работы выполняются согласно утвержденному Графику () и оформленным Заказам (</w:t>
      </w:r>
      <w:proofErr w:type="gramStart"/>
      <w:r w:rsidRPr="0055295B">
        <w:rPr>
          <w:rFonts w:ascii="Times New Roman" w:hAnsi="Times New Roman"/>
        </w:rPr>
        <w:t>).</w:t>
      </w:r>
      <w:r w:rsidR="0040570B" w:rsidRPr="0055295B">
        <w:rPr>
          <w:rFonts w:ascii="Times New Roman" w:hAnsi="Times New Roman"/>
          <w:b/>
        </w:rPr>
        <w:t>4.2.</w:t>
      </w:r>
      <w:r w:rsidRPr="0055295B">
        <w:rPr>
          <w:rFonts w:ascii="Times New Roman" w:hAnsi="Times New Roman"/>
          <w:b/>
        </w:rPr>
        <w:t>.</w:t>
      </w:r>
      <w:proofErr w:type="gramEnd"/>
      <w:r w:rsidRPr="0055295B">
        <w:rPr>
          <w:rFonts w:ascii="Times New Roman" w:hAnsi="Times New Roman"/>
          <w:b/>
        </w:rPr>
        <w:t xml:space="preserve"> Аварийно-восстановительные работы (круглосуточные) по всем видам Оборудования:</w:t>
      </w:r>
    </w:p>
    <w:p w14:paraId="5593099F" w14:textId="3E9321BE" w:rsidR="00B44F30" w:rsidRPr="0055295B" w:rsidRDefault="0040570B" w:rsidP="00B44F30">
      <w:pPr>
        <w:pStyle w:val="afff4"/>
        <w:rPr>
          <w:rFonts w:ascii="Times New Roman" w:hAnsi="Times New Roman"/>
        </w:rPr>
      </w:pPr>
      <w:r w:rsidRPr="0055295B">
        <w:rPr>
          <w:rFonts w:ascii="Times New Roman" w:hAnsi="Times New Roman"/>
        </w:rPr>
        <w:t>4.2.</w:t>
      </w:r>
      <w:r w:rsidR="00B44F30" w:rsidRPr="0055295B">
        <w:rPr>
          <w:rFonts w:ascii="Times New Roman" w:hAnsi="Times New Roman"/>
        </w:rPr>
        <w:t>1.Основные АВР включают в себя следующие виды Работ:</w:t>
      </w:r>
    </w:p>
    <w:p w14:paraId="04E4EC16" w14:textId="740DBF1E" w:rsidR="00B44F30" w:rsidRPr="0055295B" w:rsidRDefault="0040570B" w:rsidP="00B44F30">
      <w:pPr>
        <w:pStyle w:val="afff4"/>
        <w:rPr>
          <w:rFonts w:ascii="Times New Roman" w:hAnsi="Times New Roman"/>
        </w:rPr>
      </w:pPr>
      <w:r w:rsidRPr="0055295B">
        <w:rPr>
          <w:rFonts w:ascii="Times New Roman" w:hAnsi="Times New Roman"/>
        </w:rPr>
        <w:t>4.2.2</w:t>
      </w:r>
      <w:r w:rsidR="00B44F30" w:rsidRPr="0055295B">
        <w:rPr>
          <w:rFonts w:ascii="Times New Roman" w:hAnsi="Times New Roman"/>
        </w:rPr>
        <w:t>. Устранение неисправностей стационарных ДГУ резервного и основного электропитания БС, восстановление работоспособности ДГУ.</w:t>
      </w:r>
    </w:p>
    <w:p w14:paraId="5D41BADE" w14:textId="4DFFDD9B" w:rsidR="00B44F30" w:rsidRPr="0055295B" w:rsidRDefault="0040570B" w:rsidP="00B44F30">
      <w:pPr>
        <w:pStyle w:val="afff4"/>
        <w:rPr>
          <w:rFonts w:ascii="Times New Roman" w:hAnsi="Times New Roman"/>
        </w:rPr>
      </w:pPr>
      <w:r w:rsidRPr="0055295B">
        <w:rPr>
          <w:rFonts w:ascii="Times New Roman" w:hAnsi="Times New Roman"/>
        </w:rPr>
        <w:t>4.2.3</w:t>
      </w:r>
      <w:r w:rsidR="00B44F30" w:rsidRPr="0055295B">
        <w:rPr>
          <w:rFonts w:ascii="Times New Roman" w:hAnsi="Times New Roman"/>
        </w:rPr>
        <w:t>. Время реакции при АВР</w:t>
      </w:r>
    </w:p>
    <w:p w14:paraId="3DAABD4D" w14:textId="21E3996C" w:rsidR="00B44F30" w:rsidRPr="0055295B" w:rsidRDefault="0040570B" w:rsidP="00B44F30">
      <w:pPr>
        <w:pStyle w:val="afff4"/>
        <w:rPr>
          <w:rFonts w:ascii="Times New Roman" w:hAnsi="Times New Roman"/>
        </w:rPr>
      </w:pPr>
      <w:r w:rsidRPr="0055295B">
        <w:rPr>
          <w:rFonts w:ascii="Times New Roman" w:hAnsi="Times New Roman"/>
        </w:rPr>
        <w:t>4.2.4.</w:t>
      </w:r>
      <w:r w:rsidR="00B44F30" w:rsidRPr="0055295B">
        <w:rPr>
          <w:rFonts w:ascii="Times New Roman" w:hAnsi="Times New Roman"/>
        </w:rPr>
        <w:t xml:space="preserve">. Время прибытия для проведения АВР не должно превышать </w:t>
      </w:r>
      <w:proofErr w:type="gramStart"/>
      <w:r w:rsidR="00B44F30" w:rsidRPr="0055295B">
        <w:rPr>
          <w:rFonts w:ascii="Times New Roman" w:hAnsi="Times New Roman"/>
        </w:rPr>
        <w:t>для Оборудования</w:t>
      </w:r>
      <w:proofErr w:type="gramEnd"/>
      <w:r w:rsidR="00B44F30" w:rsidRPr="0055295B">
        <w:rPr>
          <w:rFonts w:ascii="Times New Roman" w:hAnsi="Times New Roman"/>
        </w:rPr>
        <w:t xml:space="preserve"> расп</w:t>
      </w:r>
      <w:r w:rsidR="0034765B">
        <w:rPr>
          <w:rFonts w:ascii="Times New Roman" w:hAnsi="Times New Roman"/>
        </w:rPr>
        <w:t>оложенного в пределах</w:t>
      </w:r>
      <w:r w:rsidR="00B44F30" w:rsidRPr="0055295B">
        <w:rPr>
          <w:rFonts w:ascii="Times New Roman" w:hAnsi="Times New Roman"/>
        </w:rPr>
        <w:t xml:space="preserve"> </w:t>
      </w:r>
      <w:r w:rsidR="0034765B">
        <w:rPr>
          <w:rFonts w:ascii="Times New Roman" w:hAnsi="Times New Roman"/>
        </w:rPr>
        <w:t>г. Уфа</w:t>
      </w:r>
      <w:r w:rsidR="00B44F30" w:rsidRPr="0055295B">
        <w:rPr>
          <w:rFonts w:ascii="Times New Roman" w:hAnsi="Times New Roman"/>
        </w:rPr>
        <w:t xml:space="preserve"> – 2 часа при полностью нерабочем Оборудовании, и 4 часа при аварии не повлекшей за собой полную потерю основной функции Оборудования, с момента обращения Заказчика.</w:t>
      </w:r>
    </w:p>
    <w:p w14:paraId="5A2D06F7" w14:textId="3815D260" w:rsidR="00B44F30" w:rsidRPr="0055295B" w:rsidRDefault="0040570B" w:rsidP="00B44F30">
      <w:pPr>
        <w:pStyle w:val="afff4"/>
        <w:rPr>
          <w:rFonts w:ascii="Times New Roman" w:hAnsi="Times New Roman"/>
        </w:rPr>
      </w:pPr>
      <w:r w:rsidRPr="0055295B">
        <w:rPr>
          <w:rFonts w:ascii="Times New Roman" w:hAnsi="Times New Roman"/>
        </w:rPr>
        <w:t>4.2.5.</w:t>
      </w:r>
      <w:r w:rsidR="00B44F30" w:rsidRPr="0055295B">
        <w:rPr>
          <w:rFonts w:ascii="Times New Roman" w:hAnsi="Times New Roman"/>
        </w:rPr>
        <w:t xml:space="preserve"> Время прибытия для проведения АВР не должно превышать </w:t>
      </w:r>
      <w:proofErr w:type="gramStart"/>
      <w:r w:rsidR="00B44F30" w:rsidRPr="0055295B">
        <w:rPr>
          <w:rFonts w:ascii="Times New Roman" w:hAnsi="Times New Roman"/>
        </w:rPr>
        <w:t>для Оборудования</w:t>
      </w:r>
      <w:proofErr w:type="gramEnd"/>
      <w:r w:rsidR="00B44F30" w:rsidRPr="0055295B">
        <w:rPr>
          <w:rFonts w:ascii="Times New Roman" w:hAnsi="Times New Roman"/>
        </w:rPr>
        <w:t xml:space="preserve"> расположенног</w:t>
      </w:r>
      <w:r w:rsidR="0034765B">
        <w:rPr>
          <w:rFonts w:ascii="Times New Roman" w:hAnsi="Times New Roman"/>
        </w:rPr>
        <w:t>о за пределами г. Уфа</w:t>
      </w:r>
      <w:r w:rsidR="00B44F30" w:rsidRPr="0055295B">
        <w:rPr>
          <w:rFonts w:ascii="Times New Roman" w:hAnsi="Times New Roman"/>
        </w:rPr>
        <w:t xml:space="preserve"> – 4+1,5 часа на каждые 100км. при полностью нерабочем Оборудовании, и 24 часа при аварии не повлекшей за собой полную потерю основной функции Оборудования, с момента обращения Заказчика.</w:t>
      </w:r>
    </w:p>
    <w:p w14:paraId="6B64E8B6" w14:textId="77777777" w:rsidR="00B44F30" w:rsidRPr="0055295B" w:rsidRDefault="00B44F30" w:rsidP="00B44F30">
      <w:pPr>
        <w:pStyle w:val="afff4"/>
        <w:rPr>
          <w:rFonts w:ascii="Times New Roman" w:hAnsi="Times New Roman"/>
        </w:rPr>
      </w:pPr>
    </w:p>
    <w:p w14:paraId="7AD30956" w14:textId="77777777" w:rsidR="00B44F30" w:rsidRPr="0055295B" w:rsidRDefault="00B44F30" w:rsidP="00B44F30">
      <w:pPr>
        <w:pStyle w:val="afff4"/>
        <w:rPr>
          <w:rFonts w:ascii="Times New Roman" w:hAnsi="Times New Roman"/>
        </w:rPr>
      </w:pPr>
    </w:p>
    <w:p w14:paraId="0D1A3350" w14:textId="6468A7BC" w:rsidR="00B44F30" w:rsidRPr="0055295B" w:rsidRDefault="0040570B" w:rsidP="0040570B">
      <w:pPr>
        <w:ind w:firstLine="420"/>
        <w:rPr>
          <w:b/>
          <w:sz w:val="22"/>
          <w:szCs w:val="22"/>
        </w:rPr>
      </w:pPr>
      <w:r w:rsidRPr="0055295B">
        <w:rPr>
          <w:b/>
          <w:sz w:val="22"/>
          <w:szCs w:val="22"/>
        </w:rPr>
        <w:t xml:space="preserve">4. </w:t>
      </w:r>
      <w:r w:rsidR="00B44F30" w:rsidRPr="0055295B">
        <w:rPr>
          <w:b/>
          <w:sz w:val="22"/>
          <w:szCs w:val="22"/>
        </w:rPr>
        <w:t>ПОРЯДОК СДАЧИ-ПРИЕМКИ РАБОТ</w:t>
      </w:r>
    </w:p>
    <w:p w14:paraId="4C2A7287" w14:textId="77777777" w:rsidR="00B44F30" w:rsidRPr="0055295B" w:rsidRDefault="00B44F30" w:rsidP="00B44F30">
      <w:pPr>
        <w:ind w:firstLine="567"/>
        <w:jc w:val="center"/>
        <w:rPr>
          <w:b/>
          <w:sz w:val="22"/>
          <w:szCs w:val="22"/>
        </w:rPr>
      </w:pPr>
    </w:p>
    <w:p w14:paraId="1378833B" w14:textId="0E7011AE" w:rsidR="00B44F30" w:rsidRPr="0055295B" w:rsidRDefault="0040570B" w:rsidP="00B44F30">
      <w:pPr>
        <w:pStyle w:val="afff4"/>
        <w:rPr>
          <w:rFonts w:ascii="Times New Roman" w:hAnsi="Times New Roman"/>
        </w:rPr>
      </w:pPr>
      <w:r w:rsidRPr="0055295B">
        <w:rPr>
          <w:rFonts w:ascii="Times New Roman" w:hAnsi="Times New Roman"/>
        </w:rPr>
        <w:t>4</w:t>
      </w:r>
      <w:r w:rsidR="00B44F30" w:rsidRPr="0055295B">
        <w:rPr>
          <w:rFonts w:ascii="Times New Roman" w:hAnsi="Times New Roman"/>
        </w:rPr>
        <w:t xml:space="preserve">5.1. Сдача-приемка работ по ТО, АВР и заправке, выполненных Исполнителем в соответствии с Заказами за отчетный месяц, осуществляется на основании Акта сдачи-приемки выполненных работ. </w:t>
      </w:r>
    </w:p>
    <w:p w14:paraId="114F2E47" w14:textId="7C172E00" w:rsidR="00B44F30" w:rsidRPr="0055295B" w:rsidRDefault="0040570B" w:rsidP="00B44F30">
      <w:pPr>
        <w:pStyle w:val="afff4"/>
        <w:rPr>
          <w:rFonts w:ascii="Times New Roman" w:hAnsi="Times New Roman"/>
        </w:rPr>
      </w:pPr>
      <w:r w:rsidRPr="0055295B">
        <w:rPr>
          <w:rFonts w:ascii="Times New Roman" w:hAnsi="Times New Roman"/>
        </w:rPr>
        <w:t>4</w:t>
      </w:r>
      <w:r w:rsidR="00B44F30" w:rsidRPr="0055295B">
        <w:rPr>
          <w:rFonts w:ascii="Times New Roman" w:hAnsi="Times New Roman"/>
        </w:rPr>
        <w:t>.2. Сдача-приемка работ по ТО, АВР должна сопровождаться фото-видео отчетом, в котором необходимо отразить ситуацию до проведения Работ и после их завершения, а также фото журнала учета посещения площадки с отметкой записи в журнале о выполненных работах. На фото-видео отчетах обязательно должна отображаться дата и время.</w:t>
      </w:r>
    </w:p>
    <w:p w14:paraId="25AF03FB" w14:textId="204CBD19" w:rsidR="00B44F30" w:rsidRPr="0055295B" w:rsidRDefault="0040570B" w:rsidP="00B44F30">
      <w:pPr>
        <w:pStyle w:val="afff4"/>
        <w:rPr>
          <w:rFonts w:ascii="Times New Roman" w:hAnsi="Times New Roman"/>
        </w:rPr>
      </w:pPr>
      <w:r w:rsidRPr="0055295B">
        <w:rPr>
          <w:rFonts w:ascii="Times New Roman" w:hAnsi="Times New Roman"/>
        </w:rPr>
        <w:t>4</w:t>
      </w:r>
      <w:r w:rsidR="00B44F30" w:rsidRPr="0055295B">
        <w:rPr>
          <w:rFonts w:ascii="Times New Roman" w:hAnsi="Times New Roman"/>
        </w:rPr>
        <w:t>.3. Выполнение работ и результаты проверки Оборудования фиксируются в «Журнале учёта посещений ДГУ». Журнал является отчетным документом и хранится на Объекте Заказчика. Для согласования объёмов и стоимости выполненных работ по ремонту или замене оборудования, установления новых гарантийных сроков Исполнитель в течение одних суток информирует Заказчика в письменном виде (электронной почтой).</w:t>
      </w:r>
    </w:p>
    <w:p w14:paraId="463871C6" w14:textId="3AFF2EBD" w:rsidR="00B44F30" w:rsidRPr="0055295B" w:rsidRDefault="0040570B" w:rsidP="00B44F30">
      <w:pPr>
        <w:pStyle w:val="afff4"/>
        <w:rPr>
          <w:rFonts w:ascii="Times New Roman" w:hAnsi="Times New Roman"/>
        </w:rPr>
      </w:pPr>
      <w:r w:rsidRPr="0055295B">
        <w:rPr>
          <w:rFonts w:ascii="Times New Roman" w:hAnsi="Times New Roman"/>
        </w:rPr>
        <w:t>4</w:t>
      </w:r>
      <w:r w:rsidR="00B44F30" w:rsidRPr="0055295B">
        <w:rPr>
          <w:rFonts w:ascii="Times New Roman" w:hAnsi="Times New Roman"/>
        </w:rPr>
        <w:t>.4. Необходимость проведения замены оборудования или ремонта оформляется Актом первичного обследования ().</w:t>
      </w:r>
    </w:p>
    <w:p w14:paraId="67DE8CCD" w14:textId="443A6471" w:rsidR="00B44F30" w:rsidRPr="0055295B" w:rsidRDefault="0040570B" w:rsidP="00B44F30">
      <w:pPr>
        <w:pStyle w:val="afff4"/>
        <w:rPr>
          <w:rFonts w:ascii="Times New Roman" w:hAnsi="Times New Roman"/>
        </w:rPr>
      </w:pPr>
      <w:r w:rsidRPr="0055295B">
        <w:rPr>
          <w:rFonts w:ascii="Times New Roman" w:hAnsi="Times New Roman"/>
        </w:rPr>
        <w:t>4.5.</w:t>
      </w:r>
      <w:r w:rsidR="00B44F30" w:rsidRPr="0055295B">
        <w:rPr>
          <w:rFonts w:ascii="Times New Roman" w:hAnsi="Times New Roman"/>
        </w:rPr>
        <w:t>. Заказчик в течении 10 (десяти) рабочих дней с момента получения подписанных Исполнителем документов, указанных в п. 5.1. подписывает Акт сдачи-приемки выполненных Работ или в тот же срок направляет мотивированный отказ от приемки Работ с перечнем необходимых доработок и сроком их выполнения.</w:t>
      </w:r>
    </w:p>
    <w:p w14:paraId="5FCC9546" w14:textId="48C98A09" w:rsidR="00B44F30" w:rsidRPr="0055295B" w:rsidRDefault="0040570B" w:rsidP="00B44F30">
      <w:pPr>
        <w:pStyle w:val="afff4"/>
        <w:rPr>
          <w:rFonts w:ascii="Times New Roman" w:hAnsi="Times New Roman"/>
        </w:rPr>
      </w:pPr>
      <w:r w:rsidRPr="0055295B">
        <w:rPr>
          <w:rFonts w:ascii="Times New Roman" w:hAnsi="Times New Roman"/>
        </w:rPr>
        <w:t>4.6.</w:t>
      </w:r>
      <w:r w:rsidR="00B44F30" w:rsidRPr="0055295B">
        <w:rPr>
          <w:rFonts w:ascii="Times New Roman" w:hAnsi="Times New Roman"/>
        </w:rPr>
        <w:t xml:space="preserve"> После устранения недостатков и замечаний, Работы подлежат сдаче в порядке, предусмотренном настоящей главой </w:t>
      </w:r>
      <w:r w:rsidRPr="0055295B">
        <w:rPr>
          <w:rFonts w:ascii="Times New Roman" w:hAnsi="Times New Roman"/>
        </w:rPr>
        <w:t>4</w:t>
      </w:r>
      <w:r w:rsidR="00B44F30" w:rsidRPr="0055295B">
        <w:rPr>
          <w:rFonts w:ascii="Times New Roman" w:hAnsi="Times New Roman"/>
        </w:rPr>
        <w:t>.</w:t>
      </w:r>
    </w:p>
    <w:p w14:paraId="4687817C" w14:textId="76C15974" w:rsidR="00B44F30" w:rsidRPr="0055295B" w:rsidRDefault="0040570B" w:rsidP="00B44F30">
      <w:pPr>
        <w:pStyle w:val="afff4"/>
        <w:rPr>
          <w:rFonts w:ascii="Times New Roman" w:hAnsi="Times New Roman"/>
        </w:rPr>
      </w:pPr>
      <w:r w:rsidRPr="0055295B">
        <w:rPr>
          <w:rFonts w:ascii="Times New Roman" w:hAnsi="Times New Roman"/>
        </w:rPr>
        <w:t>4.7.</w:t>
      </w:r>
      <w:r w:rsidR="00B44F30" w:rsidRPr="0055295B">
        <w:rPr>
          <w:rFonts w:ascii="Times New Roman" w:hAnsi="Times New Roman"/>
        </w:rPr>
        <w:t>. В случае приемки Заказчиком Работ с недостатками, все выявленные недостатки указываются Заказчиком в Акте сдачи-приемки выполненных Работ, который подписывается Сторонами или приложении к нему.</w:t>
      </w:r>
    </w:p>
    <w:p w14:paraId="577F50D4" w14:textId="574E0984" w:rsidR="00B44F30" w:rsidRPr="0055295B" w:rsidRDefault="0040570B" w:rsidP="00B44F30">
      <w:pPr>
        <w:pStyle w:val="afff4"/>
        <w:rPr>
          <w:rFonts w:ascii="Times New Roman" w:hAnsi="Times New Roman"/>
        </w:rPr>
      </w:pPr>
      <w:r w:rsidRPr="0055295B">
        <w:rPr>
          <w:rFonts w:ascii="Times New Roman" w:hAnsi="Times New Roman"/>
        </w:rPr>
        <w:t>4.8.</w:t>
      </w:r>
      <w:r w:rsidR="00B44F30" w:rsidRPr="0055295B">
        <w:rPr>
          <w:rFonts w:ascii="Times New Roman" w:hAnsi="Times New Roman"/>
        </w:rPr>
        <w:t xml:space="preserve">. Исполнитель обязан безвозмездно исправить все выявленные недостатки выполненных </w:t>
      </w:r>
      <w:proofErr w:type="gramStart"/>
      <w:r w:rsidR="00B44F30" w:rsidRPr="0055295B">
        <w:rPr>
          <w:rFonts w:ascii="Times New Roman" w:hAnsi="Times New Roman"/>
        </w:rPr>
        <w:t>Работ  в</w:t>
      </w:r>
      <w:proofErr w:type="gramEnd"/>
      <w:r w:rsidR="00B44F30" w:rsidRPr="0055295B">
        <w:rPr>
          <w:rFonts w:ascii="Times New Roman" w:hAnsi="Times New Roman"/>
        </w:rPr>
        <w:t xml:space="preserve"> срок, согласованный Сторонами, который, однако, не может превышать десяти календарных дней с даты направления соответствующего требования Заказчиком.</w:t>
      </w:r>
    </w:p>
    <w:p w14:paraId="4A4CCC9A" w14:textId="67CFF0FB" w:rsidR="00B44F30" w:rsidRPr="0055295B" w:rsidRDefault="0040570B" w:rsidP="00B44F30">
      <w:pPr>
        <w:pStyle w:val="afff4"/>
        <w:rPr>
          <w:rFonts w:ascii="Times New Roman" w:hAnsi="Times New Roman"/>
        </w:rPr>
      </w:pPr>
      <w:r w:rsidRPr="0055295B">
        <w:rPr>
          <w:rFonts w:ascii="Times New Roman" w:hAnsi="Times New Roman"/>
        </w:rPr>
        <w:t>4.9.</w:t>
      </w:r>
      <w:r w:rsidR="00B44F30" w:rsidRPr="0055295B">
        <w:rPr>
          <w:rFonts w:ascii="Times New Roman" w:hAnsi="Times New Roman"/>
        </w:rPr>
        <w:t xml:space="preserve"> 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14:paraId="7F5205E2" w14:textId="533DD19C" w:rsidR="00B44F30" w:rsidRPr="0055295B" w:rsidRDefault="0040570B" w:rsidP="00B44F30">
      <w:pPr>
        <w:pStyle w:val="afff4"/>
        <w:rPr>
          <w:rFonts w:ascii="Times New Roman" w:hAnsi="Times New Roman"/>
        </w:rPr>
      </w:pPr>
      <w:r w:rsidRPr="0055295B">
        <w:rPr>
          <w:rFonts w:ascii="Times New Roman" w:hAnsi="Times New Roman"/>
        </w:rPr>
        <w:t>4.10.</w:t>
      </w:r>
      <w:r w:rsidR="00B44F30" w:rsidRPr="0055295B">
        <w:rPr>
          <w:rFonts w:ascii="Times New Roman" w:hAnsi="Times New Roman"/>
        </w:rPr>
        <w:t xml:space="preserve"> При возникновении между Заказчиком и Исполнителем спора по поводу недостатков выполненных Работ или их причин по требованию любой из Сторон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14:paraId="08B8BC6C" w14:textId="77777777" w:rsidR="00B44F30" w:rsidRPr="0055295B" w:rsidRDefault="00B44F30" w:rsidP="00B44F30">
      <w:pPr>
        <w:ind w:firstLine="567"/>
        <w:jc w:val="center"/>
        <w:rPr>
          <w:b/>
          <w:sz w:val="22"/>
          <w:szCs w:val="22"/>
        </w:rPr>
      </w:pPr>
    </w:p>
    <w:p w14:paraId="32211E87" w14:textId="059F3E38" w:rsidR="00B44F30" w:rsidRPr="0055295B" w:rsidRDefault="0040570B" w:rsidP="00B44F30">
      <w:pPr>
        <w:pStyle w:val="afff4"/>
        <w:rPr>
          <w:rFonts w:ascii="Times New Roman" w:hAnsi="Times New Roman"/>
        </w:rPr>
      </w:pPr>
      <w:r w:rsidRPr="0055295B">
        <w:rPr>
          <w:rFonts w:ascii="Times New Roman" w:hAnsi="Times New Roman"/>
        </w:rPr>
        <w:t>4.11.</w:t>
      </w:r>
      <w:r w:rsidR="00B44F30" w:rsidRPr="0055295B">
        <w:rPr>
          <w:rFonts w:ascii="Times New Roman" w:hAnsi="Times New Roman"/>
        </w:rPr>
        <w:t xml:space="preserve">. Исполнитель несет материальную ответственность </w:t>
      </w:r>
      <w:proofErr w:type="gramStart"/>
      <w:r w:rsidR="00B44F30" w:rsidRPr="0055295B">
        <w:rPr>
          <w:rFonts w:ascii="Times New Roman" w:hAnsi="Times New Roman"/>
        </w:rPr>
        <w:t>за материальные ценности</w:t>
      </w:r>
      <w:proofErr w:type="gramEnd"/>
      <w:r w:rsidR="00B44F30" w:rsidRPr="0055295B">
        <w:rPr>
          <w:rFonts w:ascii="Times New Roman" w:hAnsi="Times New Roman"/>
        </w:rPr>
        <w:t xml:space="preserve"> переданные Заказчиком для проведения работ в случае их повреждения или утраты в следующих размерах:</w:t>
      </w:r>
    </w:p>
    <w:p w14:paraId="3B9CE9B9" w14:textId="49229713" w:rsidR="00B44F30" w:rsidRPr="0055295B" w:rsidRDefault="0040570B" w:rsidP="00B44F30">
      <w:pPr>
        <w:pStyle w:val="afff4"/>
        <w:tabs>
          <w:tab w:val="left" w:pos="851"/>
          <w:tab w:val="left" w:pos="1134"/>
        </w:tabs>
        <w:rPr>
          <w:rFonts w:ascii="Times New Roman" w:hAnsi="Times New Roman"/>
        </w:rPr>
      </w:pPr>
      <w:r w:rsidRPr="0055295B">
        <w:rPr>
          <w:rFonts w:ascii="Times New Roman" w:hAnsi="Times New Roman"/>
        </w:rPr>
        <w:t>4.11.</w:t>
      </w:r>
      <w:r w:rsidR="00B44F30" w:rsidRPr="0055295B">
        <w:rPr>
          <w:rFonts w:ascii="Times New Roman" w:hAnsi="Times New Roman"/>
        </w:rPr>
        <w:t xml:space="preserve">1.  Ключ </w:t>
      </w:r>
      <w:r w:rsidR="00B44F30" w:rsidRPr="0055295B">
        <w:rPr>
          <w:rFonts w:ascii="Times New Roman" w:hAnsi="Times New Roman"/>
          <w:lang w:val="en-US"/>
        </w:rPr>
        <w:t>ABLOY</w:t>
      </w:r>
      <w:r w:rsidR="00B44F30" w:rsidRPr="0055295B">
        <w:rPr>
          <w:rFonts w:ascii="Times New Roman" w:hAnsi="Times New Roman"/>
        </w:rPr>
        <w:t xml:space="preserve"> (</w:t>
      </w:r>
      <w:proofErr w:type="spellStart"/>
      <w:r w:rsidR="00B44F30" w:rsidRPr="0055295B">
        <w:rPr>
          <w:rFonts w:ascii="Times New Roman" w:hAnsi="Times New Roman"/>
        </w:rPr>
        <w:t>чипованный</w:t>
      </w:r>
      <w:proofErr w:type="spellEnd"/>
      <w:r w:rsidR="00B44F30" w:rsidRPr="0055295B">
        <w:rPr>
          <w:rFonts w:ascii="Times New Roman" w:hAnsi="Times New Roman"/>
        </w:rPr>
        <w:t>) от стационарных ДГУ – стоимость 2 500 (две тысячи пятьсот) рублей.</w:t>
      </w:r>
    </w:p>
    <w:p w14:paraId="0DBF3F64" w14:textId="4F0A9E9A" w:rsidR="00B44F30" w:rsidRPr="0055295B" w:rsidRDefault="0040570B" w:rsidP="00B44F30">
      <w:pPr>
        <w:pStyle w:val="afff4"/>
        <w:tabs>
          <w:tab w:val="left" w:pos="851"/>
          <w:tab w:val="left" w:pos="1134"/>
        </w:tabs>
        <w:rPr>
          <w:rFonts w:ascii="Times New Roman" w:hAnsi="Times New Roman"/>
        </w:rPr>
      </w:pPr>
      <w:r w:rsidRPr="0055295B">
        <w:rPr>
          <w:rFonts w:ascii="Times New Roman" w:hAnsi="Times New Roman"/>
        </w:rPr>
        <w:t>4.11</w:t>
      </w:r>
      <w:r w:rsidR="00B44F30" w:rsidRPr="0055295B">
        <w:rPr>
          <w:rFonts w:ascii="Times New Roman" w:hAnsi="Times New Roman"/>
        </w:rPr>
        <w:t>.2. Топливная карта - стоимость 2 500 (две тысячи пятьсот) рублей.</w:t>
      </w:r>
    </w:p>
    <w:p w14:paraId="7CEFA95B" w14:textId="65734698" w:rsidR="00B44F30" w:rsidRPr="0055295B" w:rsidRDefault="0040570B" w:rsidP="00B44F30">
      <w:pPr>
        <w:pStyle w:val="afff4"/>
        <w:tabs>
          <w:tab w:val="left" w:pos="851"/>
          <w:tab w:val="left" w:pos="1134"/>
        </w:tabs>
        <w:rPr>
          <w:rFonts w:ascii="Times New Roman" w:hAnsi="Times New Roman"/>
        </w:rPr>
      </w:pPr>
      <w:r w:rsidRPr="0055295B">
        <w:rPr>
          <w:rFonts w:ascii="Times New Roman" w:hAnsi="Times New Roman"/>
        </w:rPr>
        <w:t>4.12</w:t>
      </w:r>
      <w:r w:rsidR="00B44F30" w:rsidRPr="0055295B">
        <w:rPr>
          <w:rFonts w:ascii="Times New Roman" w:hAnsi="Times New Roman"/>
        </w:rPr>
        <w:t>.3. Исполнитель несет материальную ответственность в случае хищения нефтепродуктов и услуг, списываемых с топливной карты Заказчика.</w:t>
      </w:r>
    </w:p>
    <w:p w14:paraId="3440AFED" w14:textId="77777777" w:rsidR="0040570B" w:rsidRPr="0055295B" w:rsidRDefault="0040570B" w:rsidP="00B44F30">
      <w:pPr>
        <w:jc w:val="right"/>
        <w:rPr>
          <w:b/>
          <w:sz w:val="22"/>
          <w:szCs w:val="22"/>
        </w:rPr>
      </w:pPr>
    </w:p>
    <w:p w14:paraId="30A9F489" w14:textId="77777777" w:rsidR="0040570B" w:rsidRPr="0055295B" w:rsidRDefault="0040570B" w:rsidP="00B44F30">
      <w:pPr>
        <w:jc w:val="right"/>
        <w:rPr>
          <w:b/>
          <w:sz w:val="22"/>
          <w:szCs w:val="22"/>
        </w:rPr>
      </w:pPr>
    </w:p>
    <w:p w14:paraId="6457FBD5" w14:textId="77777777" w:rsidR="0040570B" w:rsidRPr="0055295B" w:rsidRDefault="0040570B" w:rsidP="003F2461">
      <w:pPr>
        <w:rPr>
          <w:b/>
          <w:sz w:val="22"/>
          <w:szCs w:val="22"/>
        </w:rPr>
      </w:pPr>
    </w:p>
    <w:p w14:paraId="1E64F3B2" w14:textId="77777777" w:rsidR="0040570B" w:rsidRPr="0055295B" w:rsidRDefault="0040570B" w:rsidP="00B44F30">
      <w:pPr>
        <w:jc w:val="right"/>
        <w:rPr>
          <w:b/>
          <w:sz w:val="22"/>
          <w:szCs w:val="22"/>
        </w:rPr>
      </w:pPr>
    </w:p>
    <w:p w14:paraId="21E5BAEC" w14:textId="77777777" w:rsidR="0040570B" w:rsidRPr="0055295B" w:rsidRDefault="0040570B" w:rsidP="006D1423">
      <w:pPr>
        <w:jc w:val="center"/>
        <w:rPr>
          <w:b/>
          <w:sz w:val="22"/>
          <w:szCs w:val="22"/>
        </w:rPr>
      </w:pPr>
    </w:p>
    <w:p w14:paraId="308320D5" w14:textId="51E3D310" w:rsidR="00B44F30" w:rsidRPr="0055295B" w:rsidRDefault="00B44F30" w:rsidP="006D1423">
      <w:pPr>
        <w:jc w:val="center"/>
        <w:rPr>
          <w:sz w:val="22"/>
          <w:szCs w:val="22"/>
        </w:rPr>
      </w:pPr>
      <w:r w:rsidRPr="0055295B">
        <w:rPr>
          <w:b/>
          <w:sz w:val="22"/>
          <w:szCs w:val="22"/>
        </w:rPr>
        <w:t>Перечень работ по техническому обслуживанию, проведению аварийно-восстановительных, ремонтно-восстановительных работ и работ по заправке на стационарных и передвижных ДГУ/БГУ, располо</w:t>
      </w:r>
      <w:r w:rsidR="006D1423">
        <w:rPr>
          <w:b/>
          <w:sz w:val="22"/>
          <w:szCs w:val="22"/>
        </w:rPr>
        <w:t>женных на Объектах связи</w:t>
      </w:r>
    </w:p>
    <w:p w14:paraId="318F6418" w14:textId="77777777" w:rsidR="00B44F30" w:rsidRPr="0055295B" w:rsidRDefault="00B44F30" w:rsidP="00B44F30">
      <w:pPr>
        <w:jc w:val="center"/>
        <w:rPr>
          <w:b/>
          <w:sz w:val="22"/>
          <w:szCs w:val="22"/>
        </w:rPr>
      </w:pPr>
    </w:p>
    <w:tbl>
      <w:tblPr>
        <w:tblW w:w="8160" w:type="dxa"/>
        <w:tblInd w:w="93" w:type="dxa"/>
        <w:tblCellMar>
          <w:left w:w="10" w:type="dxa"/>
          <w:right w:w="10" w:type="dxa"/>
        </w:tblCellMar>
        <w:tblLook w:val="0000" w:firstRow="0" w:lastRow="0" w:firstColumn="0" w:lastColumn="0" w:noHBand="0" w:noVBand="0"/>
      </w:tblPr>
      <w:tblGrid>
        <w:gridCol w:w="960"/>
        <w:gridCol w:w="960"/>
        <w:gridCol w:w="960"/>
        <w:gridCol w:w="960"/>
        <w:gridCol w:w="960"/>
        <w:gridCol w:w="960"/>
        <w:gridCol w:w="2400"/>
      </w:tblGrid>
      <w:tr w:rsidR="00B44F30" w:rsidRPr="0055295B" w14:paraId="43CD297C" w14:textId="77777777" w:rsidTr="00AD6E74">
        <w:trPr>
          <w:trHeight w:val="255"/>
        </w:trPr>
        <w:tc>
          <w:tcPr>
            <w:tcW w:w="8160" w:type="dxa"/>
            <w:gridSpan w:val="7"/>
            <w:shd w:val="clear" w:color="auto" w:fill="auto"/>
            <w:noWrap/>
            <w:tcMar>
              <w:top w:w="0" w:type="dxa"/>
              <w:left w:w="108" w:type="dxa"/>
              <w:bottom w:w="0" w:type="dxa"/>
              <w:right w:w="108" w:type="dxa"/>
            </w:tcMar>
            <w:vAlign w:val="bottom"/>
          </w:tcPr>
          <w:p w14:paraId="64FFC8F4" w14:textId="46E692C1" w:rsidR="00B44F30" w:rsidRPr="0055295B" w:rsidRDefault="00B44F30" w:rsidP="00AD6E74">
            <w:pPr>
              <w:rPr>
                <w:b/>
                <w:sz w:val="22"/>
                <w:szCs w:val="22"/>
              </w:rPr>
            </w:pPr>
            <w:r w:rsidRPr="0055295B">
              <w:rPr>
                <w:b/>
                <w:sz w:val="22"/>
                <w:szCs w:val="22"/>
              </w:rPr>
              <w:t>ТО</w:t>
            </w:r>
          </w:p>
        </w:tc>
      </w:tr>
      <w:tr w:rsidR="00B44F30" w:rsidRPr="0055295B" w14:paraId="21A735AE" w14:textId="77777777" w:rsidTr="00AD6E74">
        <w:trPr>
          <w:trHeight w:val="360"/>
        </w:trPr>
        <w:tc>
          <w:tcPr>
            <w:tcW w:w="960" w:type="dxa"/>
            <w:shd w:val="clear" w:color="auto" w:fill="auto"/>
            <w:noWrap/>
            <w:tcMar>
              <w:top w:w="0" w:type="dxa"/>
              <w:left w:w="108" w:type="dxa"/>
              <w:bottom w:w="0" w:type="dxa"/>
              <w:right w:w="108" w:type="dxa"/>
            </w:tcMar>
            <w:vAlign w:val="bottom"/>
          </w:tcPr>
          <w:p w14:paraId="30BD42A7" w14:textId="77777777" w:rsidR="00B44F30" w:rsidRPr="0055295B" w:rsidRDefault="00B44F30" w:rsidP="00AD6E74">
            <w:pPr>
              <w:rPr>
                <w:b/>
                <w:bCs/>
                <w:sz w:val="22"/>
                <w:szCs w:val="22"/>
              </w:rPr>
            </w:pPr>
            <w:r w:rsidRPr="0055295B">
              <w:rPr>
                <w:b/>
                <w:bCs/>
                <w:sz w:val="22"/>
                <w:szCs w:val="22"/>
              </w:rPr>
              <w:t>БГУ</w:t>
            </w:r>
          </w:p>
        </w:tc>
        <w:tc>
          <w:tcPr>
            <w:tcW w:w="2880" w:type="dxa"/>
            <w:gridSpan w:val="3"/>
            <w:shd w:val="clear" w:color="auto" w:fill="auto"/>
            <w:noWrap/>
            <w:tcMar>
              <w:top w:w="0" w:type="dxa"/>
              <w:left w:w="108" w:type="dxa"/>
              <w:bottom w:w="0" w:type="dxa"/>
              <w:right w:w="108" w:type="dxa"/>
            </w:tcMar>
            <w:vAlign w:val="bottom"/>
          </w:tcPr>
          <w:p w14:paraId="67B2DAE1" w14:textId="77777777" w:rsidR="00B44F30" w:rsidRPr="0055295B" w:rsidRDefault="00B44F30" w:rsidP="00AD6E74">
            <w:pPr>
              <w:rPr>
                <w:iCs/>
                <w:sz w:val="22"/>
                <w:szCs w:val="22"/>
              </w:rPr>
            </w:pPr>
            <w:r w:rsidRPr="0055295B">
              <w:rPr>
                <w:iCs/>
                <w:sz w:val="22"/>
                <w:szCs w:val="22"/>
              </w:rPr>
              <w:t>с воздушным охлаждением</w:t>
            </w:r>
          </w:p>
        </w:tc>
        <w:tc>
          <w:tcPr>
            <w:tcW w:w="960" w:type="dxa"/>
            <w:shd w:val="clear" w:color="auto" w:fill="auto"/>
            <w:noWrap/>
            <w:tcMar>
              <w:top w:w="0" w:type="dxa"/>
              <w:left w:w="108" w:type="dxa"/>
              <w:bottom w:w="0" w:type="dxa"/>
              <w:right w:w="108" w:type="dxa"/>
            </w:tcMar>
            <w:vAlign w:val="bottom"/>
          </w:tcPr>
          <w:p w14:paraId="5383DE40"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04F22867" w14:textId="77777777" w:rsidR="00B44F30" w:rsidRPr="0055295B" w:rsidRDefault="00B44F30" w:rsidP="00AD6E74">
            <w:pPr>
              <w:rPr>
                <w:sz w:val="22"/>
                <w:szCs w:val="22"/>
              </w:rPr>
            </w:pPr>
          </w:p>
        </w:tc>
        <w:tc>
          <w:tcPr>
            <w:tcW w:w="2400" w:type="dxa"/>
            <w:shd w:val="clear" w:color="auto" w:fill="auto"/>
            <w:noWrap/>
            <w:tcMar>
              <w:top w:w="0" w:type="dxa"/>
              <w:left w:w="108" w:type="dxa"/>
              <w:bottom w:w="0" w:type="dxa"/>
              <w:right w:w="108" w:type="dxa"/>
            </w:tcMar>
            <w:vAlign w:val="bottom"/>
          </w:tcPr>
          <w:p w14:paraId="5904A127" w14:textId="77777777" w:rsidR="00B44F30" w:rsidRPr="0055295B" w:rsidRDefault="00B44F30" w:rsidP="00AD6E74">
            <w:pPr>
              <w:rPr>
                <w:sz w:val="22"/>
                <w:szCs w:val="22"/>
              </w:rPr>
            </w:pPr>
          </w:p>
        </w:tc>
      </w:tr>
      <w:tr w:rsidR="00B44F30" w:rsidRPr="0055295B" w14:paraId="22C5BFB7" w14:textId="77777777" w:rsidTr="00AD6E74">
        <w:trPr>
          <w:trHeight w:val="315"/>
        </w:trPr>
        <w:tc>
          <w:tcPr>
            <w:tcW w:w="8160"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6C305E4" w14:textId="77777777" w:rsidR="00B44F30" w:rsidRPr="0055295B" w:rsidRDefault="00B44F30" w:rsidP="00AD6E74">
            <w:pPr>
              <w:rPr>
                <w:b/>
                <w:bCs/>
                <w:sz w:val="22"/>
                <w:szCs w:val="22"/>
              </w:rPr>
            </w:pPr>
            <w:r w:rsidRPr="0055295B">
              <w:rPr>
                <w:b/>
                <w:bCs/>
                <w:sz w:val="22"/>
                <w:szCs w:val="22"/>
              </w:rPr>
              <w:t>1-е Регламентное ТО – 20 м/ч (1-й месяц)</w:t>
            </w:r>
          </w:p>
        </w:tc>
      </w:tr>
      <w:tr w:rsidR="00B44F30" w:rsidRPr="0055295B" w14:paraId="19990D31" w14:textId="77777777" w:rsidTr="00AD6E74">
        <w:trPr>
          <w:trHeight w:val="315"/>
        </w:trPr>
        <w:tc>
          <w:tcPr>
            <w:tcW w:w="4800" w:type="dxa"/>
            <w:gridSpan w:val="5"/>
            <w:tcBorders>
              <w:left w:val="single" w:sz="4" w:space="0" w:color="000000"/>
            </w:tcBorders>
            <w:shd w:val="clear" w:color="auto" w:fill="auto"/>
            <w:noWrap/>
            <w:tcMar>
              <w:top w:w="0" w:type="dxa"/>
              <w:left w:w="108" w:type="dxa"/>
              <w:bottom w:w="0" w:type="dxa"/>
              <w:right w:w="108" w:type="dxa"/>
            </w:tcMar>
            <w:vAlign w:val="bottom"/>
          </w:tcPr>
          <w:p w14:paraId="175898B0" w14:textId="77777777" w:rsidR="00B44F30" w:rsidRPr="0055295B" w:rsidRDefault="00B44F30" w:rsidP="00AD6E74">
            <w:pPr>
              <w:rPr>
                <w:sz w:val="22"/>
                <w:szCs w:val="22"/>
              </w:rPr>
            </w:pPr>
            <w:r w:rsidRPr="0055295B">
              <w:rPr>
                <w:sz w:val="22"/>
                <w:szCs w:val="22"/>
              </w:rPr>
              <w:t>Тех. Обслуживание и полная диагностика БГУ:</w:t>
            </w:r>
          </w:p>
        </w:tc>
        <w:tc>
          <w:tcPr>
            <w:tcW w:w="960" w:type="dxa"/>
            <w:shd w:val="clear" w:color="auto" w:fill="auto"/>
            <w:noWrap/>
            <w:tcMar>
              <w:top w:w="0" w:type="dxa"/>
              <w:left w:w="108" w:type="dxa"/>
              <w:bottom w:w="0" w:type="dxa"/>
              <w:right w:w="108" w:type="dxa"/>
            </w:tcMar>
            <w:vAlign w:val="bottom"/>
          </w:tcPr>
          <w:p w14:paraId="3CE65D2C"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6C913487" w14:textId="77777777" w:rsidR="00B44F30" w:rsidRPr="0055295B" w:rsidRDefault="00B44F30" w:rsidP="00AD6E74">
            <w:pPr>
              <w:rPr>
                <w:sz w:val="22"/>
                <w:szCs w:val="22"/>
              </w:rPr>
            </w:pPr>
            <w:r w:rsidRPr="0055295B">
              <w:rPr>
                <w:sz w:val="22"/>
                <w:szCs w:val="22"/>
              </w:rPr>
              <w:t> </w:t>
            </w:r>
          </w:p>
        </w:tc>
      </w:tr>
      <w:tr w:rsidR="00B44F30" w:rsidRPr="0055295B" w14:paraId="3728E5FD" w14:textId="77777777" w:rsidTr="00AD6E74">
        <w:trPr>
          <w:trHeight w:val="315"/>
        </w:trPr>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1F9BC4E1" w14:textId="77777777" w:rsidR="00B44F30" w:rsidRPr="0055295B" w:rsidRDefault="00B44F30" w:rsidP="00AD6E74">
            <w:pPr>
              <w:rPr>
                <w:sz w:val="22"/>
                <w:szCs w:val="22"/>
              </w:rPr>
            </w:pPr>
            <w:r w:rsidRPr="0055295B">
              <w:rPr>
                <w:sz w:val="22"/>
                <w:szCs w:val="22"/>
              </w:rPr>
              <w:t>Очистка воздушного фильтра</w:t>
            </w:r>
          </w:p>
        </w:tc>
        <w:tc>
          <w:tcPr>
            <w:tcW w:w="960" w:type="dxa"/>
            <w:shd w:val="clear" w:color="auto" w:fill="auto"/>
            <w:noWrap/>
            <w:tcMar>
              <w:top w:w="0" w:type="dxa"/>
              <w:left w:w="108" w:type="dxa"/>
              <w:bottom w:w="0" w:type="dxa"/>
              <w:right w:w="108" w:type="dxa"/>
            </w:tcMar>
            <w:vAlign w:val="bottom"/>
          </w:tcPr>
          <w:p w14:paraId="35DCA86E"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6D3662BE"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5A770A9C"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23DED89E" w14:textId="77777777" w:rsidR="00B44F30" w:rsidRPr="0055295B" w:rsidRDefault="00B44F30" w:rsidP="00AD6E74">
            <w:pPr>
              <w:rPr>
                <w:sz w:val="22"/>
                <w:szCs w:val="22"/>
              </w:rPr>
            </w:pPr>
            <w:r w:rsidRPr="0055295B">
              <w:rPr>
                <w:sz w:val="22"/>
                <w:szCs w:val="22"/>
              </w:rPr>
              <w:t> </w:t>
            </w:r>
          </w:p>
        </w:tc>
      </w:tr>
      <w:tr w:rsidR="00B44F30" w:rsidRPr="0055295B" w14:paraId="2BE2B726" w14:textId="77777777" w:rsidTr="00AD6E74">
        <w:trPr>
          <w:trHeight w:val="315"/>
        </w:trPr>
        <w:tc>
          <w:tcPr>
            <w:tcW w:w="4800" w:type="dxa"/>
            <w:gridSpan w:val="5"/>
            <w:tcBorders>
              <w:left w:val="single" w:sz="4" w:space="0" w:color="000000"/>
            </w:tcBorders>
            <w:shd w:val="clear" w:color="auto" w:fill="auto"/>
            <w:noWrap/>
            <w:tcMar>
              <w:top w:w="0" w:type="dxa"/>
              <w:left w:w="108" w:type="dxa"/>
              <w:bottom w:w="0" w:type="dxa"/>
              <w:right w:w="108" w:type="dxa"/>
            </w:tcMar>
            <w:vAlign w:val="bottom"/>
          </w:tcPr>
          <w:p w14:paraId="370BE46A" w14:textId="77777777" w:rsidR="00B44F30" w:rsidRPr="0055295B" w:rsidRDefault="00B44F30" w:rsidP="00AD6E74">
            <w:pPr>
              <w:rPr>
                <w:sz w:val="22"/>
                <w:szCs w:val="22"/>
              </w:rPr>
            </w:pPr>
            <w:r w:rsidRPr="0055295B">
              <w:rPr>
                <w:sz w:val="22"/>
                <w:szCs w:val="22"/>
              </w:rPr>
              <w:t>Проверка генератора, стартера и других систем</w:t>
            </w:r>
          </w:p>
        </w:tc>
        <w:tc>
          <w:tcPr>
            <w:tcW w:w="960" w:type="dxa"/>
            <w:shd w:val="clear" w:color="auto" w:fill="auto"/>
            <w:noWrap/>
            <w:tcMar>
              <w:top w:w="0" w:type="dxa"/>
              <w:left w:w="108" w:type="dxa"/>
              <w:bottom w:w="0" w:type="dxa"/>
              <w:right w:w="108" w:type="dxa"/>
            </w:tcMar>
            <w:vAlign w:val="bottom"/>
          </w:tcPr>
          <w:p w14:paraId="5E46979D"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55334B75" w14:textId="77777777" w:rsidR="00B44F30" w:rsidRPr="0055295B" w:rsidRDefault="00B44F30" w:rsidP="00AD6E74">
            <w:pPr>
              <w:rPr>
                <w:sz w:val="22"/>
                <w:szCs w:val="22"/>
              </w:rPr>
            </w:pPr>
            <w:r w:rsidRPr="0055295B">
              <w:rPr>
                <w:sz w:val="22"/>
                <w:szCs w:val="22"/>
              </w:rPr>
              <w:t> </w:t>
            </w:r>
          </w:p>
        </w:tc>
      </w:tr>
      <w:tr w:rsidR="00B44F30" w:rsidRPr="0055295B" w14:paraId="1AEE4D54" w14:textId="77777777" w:rsidTr="00AD6E74">
        <w:trPr>
          <w:trHeight w:val="315"/>
        </w:trPr>
        <w:tc>
          <w:tcPr>
            <w:tcW w:w="5760" w:type="dxa"/>
            <w:gridSpan w:val="6"/>
            <w:tcBorders>
              <w:left w:val="single" w:sz="4" w:space="0" w:color="000000"/>
            </w:tcBorders>
            <w:shd w:val="clear" w:color="auto" w:fill="auto"/>
            <w:noWrap/>
            <w:tcMar>
              <w:top w:w="0" w:type="dxa"/>
              <w:left w:w="108" w:type="dxa"/>
              <w:bottom w:w="0" w:type="dxa"/>
              <w:right w:w="108" w:type="dxa"/>
            </w:tcMar>
            <w:vAlign w:val="bottom"/>
          </w:tcPr>
          <w:p w14:paraId="3398F902" w14:textId="77777777" w:rsidR="00B44F30" w:rsidRPr="0055295B" w:rsidRDefault="00B44F30" w:rsidP="00AD6E74">
            <w:pPr>
              <w:rPr>
                <w:sz w:val="22"/>
                <w:szCs w:val="22"/>
              </w:rPr>
            </w:pPr>
            <w:r w:rsidRPr="0055295B">
              <w:rPr>
                <w:sz w:val="22"/>
                <w:szCs w:val="22"/>
              </w:rPr>
              <w:t>Проверка давления масла в системе смазки двигателя</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0E959127" w14:textId="77777777" w:rsidR="00B44F30" w:rsidRPr="0055295B" w:rsidRDefault="00B44F30" w:rsidP="00AD6E74">
            <w:pPr>
              <w:rPr>
                <w:sz w:val="22"/>
                <w:szCs w:val="22"/>
              </w:rPr>
            </w:pPr>
            <w:r w:rsidRPr="0055295B">
              <w:rPr>
                <w:sz w:val="22"/>
                <w:szCs w:val="22"/>
              </w:rPr>
              <w:t> </w:t>
            </w:r>
          </w:p>
        </w:tc>
      </w:tr>
      <w:tr w:rsidR="00B44F30" w:rsidRPr="0055295B" w14:paraId="735AB6C9" w14:textId="77777777" w:rsidTr="00AD6E74">
        <w:trPr>
          <w:trHeight w:val="315"/>
        </w:trPr>
        <w:tc>
          <w:tcPr>
            <w:tcW w:w="5760" w:type="dxa"/>
            <w:gridSpan w:val="6"/>
            <w:tcBorders>
              <w:left w:val="single" w:sz="4" w:space="0" w:color="000000"/>
            </w:tcBorders>
            <w:shd w:val="clear" w:color="auto" w:fill="auto"/>
            <w:noWrap/>
            <w:tcMar>
              <w:top w:w="0" w:type="dxa"/>
              <w:left w:w="108" w:type="dxa"/>
              <w:bottom w:w="0" w:type="dxa"/>
              <w:right w:w="108" w:type="dxa"/>
            </w:tcMar>
            <w:vAlign w:val="bottom"/>
          </w:tcPr>
          <w:p w14:paraId="43193FEB" w14:textId="77777777" w:rsidR="00B44F30" w:rsidRPr="0055295B" w:rsidRDefault="00B44F30" w:rsidP="00AD6E74">
            <w:pPr>
              <w:rPr>
                <w:sz w:val="22"/>
                <w:szCs w:val="22"/>
              </w:rPr>
            </w:pPr>
            <w:r w:rsidRPr="0055295B">
              <w:rPr>
                <w:sz w:val="22"/>
                <w:szCs w:val="22"/>
              </w:rPr>
              <w:t>Проверка уровня масла в поддоне картера двигателя</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3AB60140" w14:textId="77777777" w:rsidR="00B44F30" w:rsidRPr="0055295B" w:rsidRDefault="00B44F30" w:rsidP="00AD6E74">
            <w:pPr>
              <w:rPr>
                <w:sz w:val="22"/>
                <w:szCs w:val="22"/>
              </w:rPr>
            </w:pPr>
            <w:r w:rsidRPr="0055295B">
              <w:rPr>
                <w:sz w:val="22"/>
                <w:szCs w:val="22"/>
              </w:rPr>
              <w:t> </w:t>
            </w:r>
          </w:p>
        </w:tc>
      </w:tr>
      <w:tr w:rsidR="00B44F30" w:rsidRPr="0055295B" w14:paraId="0C050945" w14:textId="77777777" w:rsidTr="00AD6E74">
        <w:trPr>
          <w:trHeight w:val="315"/>
        </w:trPr>
        <w:tc>
          <w:tcPr>
            <w:tcW w:w="1920" w:type="dxa"/>
            <w:gridSpan w:val="2"/>
            <w:tcBorders>
              <w:left w:val="single" w:sz="4" w:space="0" w:color="000000"/>
            </w:tcBorders>
            <w:shd w:val="clear" w:color="auto" w:fill="auto"/>
            <w:noWrap/>
            <w:tcMar>
              <w:top w:w="0" w:type="dxa"/>
              <w:left w:w="108" w:type="dxa"/>
              <w:bottom w:w="0" w:type="dxa"/>
              <w:right w:w="108" w:type="dxa"/>
            </w:tcMar>
            <w:vAlign w:val="bottom"/>
          </w:tcPr>
          <w:p w14:paraId="7A23223F" w14:textId="77777777" w:rsidR="00B44F30" w:rsidRPr="0055295B" w:rsidRDefault="00B44F30" w:rsidP="00AD6E74">
            <w:pPr>
              <w:rPr>
                <w:sz w:val="22"/>
                <w:szCs w:val="22"/>
              </w:rPr>
            </w:pPr>
            <w:r w:rsidRPr="0055295B">
              <w:rPr>
                <w:sz w:val="22"/>
                <w:szCs w:val="22"/>
              </w:rPr>
              <w:t>Замена масла</w:t>
            </w:r>
          </w:p>
        </w:tc>
        <w:tc>
          <w:tcPr>
            <w:tcW w:w="960" w:type="dxa"/>
            <w:shd w:val="clear" w:color="auto" w:fill="auto"/>
            <w:noWrap/>
            <w:tcMar>
              <w:top w:w="0" w:type="dxa"/>
              <w:left w:w="108" w:type="dxa"/>
              <w:bottom w:w="0" w:type="dxa"/>
              <w:right w:w="108" w:type="dxa"/>
            </w:tcMar>
            <w:vAlign w:val="bottom"/>
          </w:tcPr>
          <w:p w14:paraId="30E5B403"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7737AAEE"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2DA5767B"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FBF16A3"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20D44FC5" w14:textId="77777777" w:rsidR="00B44F30" w:rsidRPr="0055295B" w:rsidRDefault="00B44F30" w:rsidP="00AD6E74">
            <w:pPr>
              <w:rPr>
                <w:sz w:val="22"/>
                <w:szCs w:val="22"/>
              </w:rPr>
            </w:pPr>
            <w:r w:rsidRPr="0055295B">
              <w:rPr>
                <w:sz w:val="22"/>
                <w:szCs w:val="22"/>
              </w:rPr>
              <w:t> </w:t>
            </w:r>
          </w:p>
        </w:tc>
      </w:tr>
      <w:tr w:rsidR="00B44F30" w:rsidRPr="0055295B" w14:paraId="3F6AD890" w14:textId="77777777" w:rsidTr="00AD6E74">
        <w:trPr>
          <w:trHeight w:val="315"/>
        </w:trPr>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3841413B" w14:textId="77777777" w:rsidR="00B44F30" w:rsidRPr="0055295B" w:rsidRDefault="00B44F30" w:rsidP="00AD6E74">
            <w:pPr>
              <w:rPr>
                <w:sz w:val="22"/>
                <w:szCs w:val="22"/>
              </w:rPr>
            </w:pPr>
            <w:r w:rsidRPr="0055295B">
              <w:rPr>
                <w:sz w:val="22"/>
                <w:szCs w:val="22"/>
              </w:rPr>
              <w:t>Замена масляных фильтров</w:t>
            </w:r>
          </w:p>
        </w:tc>
        <w:tc>
          <w:tcPr>
            <w:tcW w:w="960" w:type="dxa"/>
            <w:shd w:val="clear" w:color="auto" w:fill="auto"/>
            <w:noWrap/>
            <w:tcMar>
              <w:top w:w="0" w:type="dxa"/>
              <w:left w:w="108" w:type="dxa"/>
              <w:bottom w:w="0" w:type="dxa"/>
              <w:right w:w="108" w:type="dxa"/>
            </w:tcMar>
            <w:vAlign w:val="bottom"/>
          </w:tcPr>
          <w:p w14:paraId="3A7051DF"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02019EE6"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13398A97"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21867CB4" w14:textId="77777777" w:rsidR="00B44F30" w:rsidRPr="0055295B" w:rsidRDefault="00B44F30" w:rsidP="00AD6E74">
            <w:pPr>
              <w:rPr>
                <w:sz w:val="22"/>
                <w:szCs w:val="22"/>
              </w:rPr>
            </w:pPr>
            <w:r w:rsidRPr="0055295B">
              <w:rPr>
                <w:sz w:val="22"/>
                <w:szCs w:val="22"/>
              </w:rPr>
              <w:t> </w:t>
            </w:r>
          </w:p>
        </w:tc>
      </w:tr>
      <w:tr w:rsidR="00B44F30" w:rsidRPr="0055295B" w14:paraId="651690ED" w14:textId="77777777" w:rsidTr="00AD6E74">
        <w:trPr>
          <w:trHeight w:val="315"/>
        </w:trPr>
        <w:tc>
          <w:tcPr>
            <w:tcW w:w="8160" w:type="dxa"/>
            <w:gridSpan w:val="7"/>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0102D79F" w14:textId="77777777" w:rsidR="00B44F30" w:rsidRPr="0055295B" w:rsidRDefault="00B44F30" w:rsidP="00AD6E74">
            <w:pPr>
              <w:rPr>
                <w:sz w:val="22"/>
                <w:szCs w:val="22"/>
              </w:rPr>
            </w:pPr>
            <w:r w:rsidRPr="0055295B">
              <w:rPr>
                <w:sz w:val="22"/>
                <w:szCs w:val="22"/>
              </w:rPr>
              <w:t>Полная диагностика ДГУ с проведением испытания под нагрузкой</w:t>
            </w:r>
          </w:p>
        </w:tc>
      </w:tr>
      <w:tr w:rsidR="00B44F30" w:rsidRPr="0055295B" w14:paraId="255A767E" w14:textId="77777777" w:rsidTr="00AD6E74">
        <w:trPr>
          <w:trHeight w:val="315"/>
        </w:trPr>
        <w:tc>
          <w:tcPr>
            <w:tcW w:w="8160"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DC2CDB5" w14:textId="77777777" w:rsidR="00B44F30" w:rsidRPr="0055295B" w:rsidRDefault="00B44F30" w:rsidP="00AD6E74">
            <w:pPr>
              <w:rPr>
                <w:sz w:val="22"/>
                <w:szCs w:val="22"/>
              </w:rPr>
            </w:pPr>
            <w:r w:rsidRPr="0055295B">
              <w:rPr>
                <w:sz w:val="22"/>
                <w:szCs w:val="22"/>
              </w:rPr>
              <w:t> </w:t>
            </w:r>
          </w:p>
        </w:tc>
      </w:tr>
      <w:tr w:rsidR="00B44F30" w:rsidRPr="0055295B" w14:paraId="4E284088" w14:textId="77777777" w:rsidTr="00AD6E74">
        <w:trPr>
          <w:trHeight w:val="315"/>
        </w:trPr>
        <w:tc>
          <w:tcPr>
            <w:tcW w:w="8160"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1A807C2B" w14:textId="77777777" w:rsidR="00B44F30" w:rsidRPr="0055295B" w:rsidRDefault="00B44F30" w:rsidP="00AD6E74">
            <w:pPr>
              <w:rPr>
                <w:b/>
                <w:bCs/>
                <w:sz w:val="22"/>
                <w:szCs w:val="22"/>
              </w:rPr>
            </w:pPr>
            <w:r w:rsidRPr="0055295B">
              <w:rPr>
                <w:b/>
                <w:bCs/>
                <w:sz w:val="22"/>
                <w:szCs w:val="22"/>
              </w:rPr>
              <w:t>2-е Регламентное ТО – 100 м/ч (полугодовое)</w:t>
            </w:r>
          </w:p>
        </w:tc>
      </w:tr>
      <w:tr w:rsidR="00B44F30" w:rsidRPr="0055295B" w14:paraId="77F5A0FD" w14:textId="77777777" w:rsidTr="00AD6E74">
        <w:trPr>
          <w:trHeight w:val="315"/>
        </w:trPr>
        <w:tc>
          <w:tcPr>
            <w:tcW w:w="4800" w:type="dxa"/>
            <w:gridSpan w:val="5"/>
            <w:tcBorders>
              <w:top w:val="single" w:sz="4" w:space="0" w:color="000000"/>
              <w:left w:val="single" w:sz="4" w:space="0" w:color="000000"/>
            </w:tcBorders>
            <w:shd w:val="clear" w:color="auto" w:fill="auto"/>
            <w:noWrap/>
            <w:tcMar>
              <w:top w:w="0" w:type="dxa"/>
              <w:left w:w="108" w:type="dxa"/>
              <w:bottom w:w="0" w:type="dxa"/>
              <w:right w:w="108" w:type="dxa"/>
            </w:tcMar>
            <w:vAlign w:val="bottom"/>
          </w:tcPr>
          <w:p w14:paraId="7940831C" w14:textId="77777777" w:rsidR="00B44F30" w:rsidRPr="0055295B" w:rsidRDefault="00B44F30" w:rsidP="00AD6E74">
            <w:pPr>
              <w:rPr>
                <w:sz w:val="22"/>
                <w:szCs w:val="22"/>
              </w:rPr>
            </w:pPr>
            <w:r w:rsidRPr="0055295B">
              <w:rPr>
                <w:sz w:val="22"/>
                <w:szCs w:val="22"/>
              </w:rPr>
              <w:t>Тех. Обслуживание и полная диагностика БГУ:</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3AF2C3FB" w14:textId="77777777" w:rsidR="00B44F30" w:rsidRPr="0055295B" w:rsidRDefault="00B44F30" w:rsidP="00AD6E74">
            <w:pPr>
              <w:rPr>
                <w:sz w:val="22"/>
                <w:szCs w:val="22"/>
              </w:rPr>
            </w:pPr>
            <w:r w:rsidRPr="0055295B">
              <w:rPr>
                <w:sz w:val="22"/>
                <w:szCs w:val="22"/>
              </w:rPr>
              <w:t> </w:t>
            </w:r>
          </w:p>
        </w:tc>
        <w:tc>
          <w:tcPr>
            <w:tcW w:w="2400" w:type="dxa"/>
            <w:tcBorders>
              <w:top w:val="single" w:sz="4" w:space="0" w:color="000000"/>
              <w:right w:val="single" w:sz="4" w:space="0" w:color="000000"/>
            </w:tcBorders>
            <w:shd w:val="clear" w:color="auto" w:fill="auto"/>
            <w:noWrap/>
            <w:tcMar>
              <w:top w:w="0" w:type="dxa"/>
              <w:left w:w="108" w:type="dxa"/>
              <w:bottom w:w="0" w:type="dxa"/>
              <w:right w:w="108" w:type="dxa"/>
            </w:tcMar>
            <w:vAlign w:val="bottom"/>
          </w:tcPr>
          <w:p w14:paraId="0E5542F0" w14:textId="77777777" w:rsidR="00B44F30" w:rsidRPr="0055295B" w:rsidRDefault="00B44F30" w:rsidP="00AD6E74">
            <w:pPr>
              <w:rPr>
                <w:sz w:val="22"/>
                <w:szCs w:val="22"/>
              </w:rPr>
            </w:pPr>
            <w:r w:rsidRPr="0055295B">
              <w:rPr>
                <w:sz w:val="22"/>
                <w:szCs w:val="22"/>
              </w:rPr>
              <w:t> </w:t>
            </w:r>
          </w:p>
        </w:tc>
      </w:tr>
      <w:tr w:rsidR="00B44F30" w:rsidRPr="0055295B" w14:paraId="68DD544B" w14:textId="77777777" w:rsidTr="00AD6E74">
        <w:trPr>
          <w:trHeight w:val="315"/>
        </w:trPr>
        <w:tc>
          <w:tcPr>
            <w:tcW w:w="4800" w:type="dxa"/>
            <w:gridSpan w:val="5"/>
            <w:tcBorders>
              <w:left w:val="single" w:sz="4" w:space="0" w:color="000000"/>
            </w:tcBorders>
            <w:shd w:val="clear" w:color="auto" w:fill="auto"/>
            <w:noWrap/>
            <w:tcMar>
              <w:top w:w="0" w:type="dxa"/>
              <w:left w:w="108" w:type="dxa"/>
              <w:bottom w:w="0" w:type="dxa"/>
              <w:right w:w="108" w:type="dxa"/>
            </w:tcMar>
            <w:vAlign w:val="bottom"/>
          </w:tcPr>
          <w:p w14:paraId="252E05C5" w14:textId="77777777" w:rsidR="00B44F30" w:rsidRPr="0055295B" w:rsidRDefault="00B44F30" w:rsidP="00AD6E74">
            <w:pPr>
              <w:rPr>
                <w:sz w:val="22"/>
                <w:szCs w:val="22"/>
              </w:rPr>
            </w:pPr>
            <w:r w:rsidRPr="0055295B">
              <w:rPr>
                <w:sz w:val="22"/>
                <w:szCs w:val="22"/>
              </w:rPr>
              <w:t>Проверка генератора, стартера и других систем</w:t>
            </w:r>
          </w:p>
        </w:tc>
        <w:tc>
          <w:tcPr>
            <w:tcW w:w="960" w:type="dxa"/>
            <w:shd w:val="clear" w:color="auto" w:fill="auto"/>
            <w:noWrap/>
            <w:tcMar>
              <w:top w:w="0" w:type="dxa"/>
              <w:left w:w="108" w:type="dxa"/>
              <w:bottom w:w="0" w:type="dxa"/>
              <w:right w:w="108" w:type="dxa"/>
            </w:tcMar>
            <w:vAlign w:val="bottom"/>
          </w:tcPr>
          <w:p w14:paraId="71A013C8"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2523C8DC" w14:textId="77777777" w:rsidR="00B44F30" w:rsidRPr="0055295B" w:rsidRDefault="00B44F30" w:rsidP="00AD6E74">
            <w:pPr>
              <w:rPr>
                <w:sz w:val="22"/>
                <w:szCs w:val="22"/>
              </w:rPr>
            </w:pPr>
            <w:r w:rsidRPr="0055295B">
              <w:rPr>
                <w:sz w:val="22"/>
                <w:szCs w:val="22"/>
              </w:rPr>
              <w:t> </w:t>
            </w:r>
          </w:p>
        </w:tc>
      </w:tr>
      <w:tr w:rsidR="00B44F30" w:rsidRPr="0055295B" w14:paraId="784D4F06" w14:textId="77777777" w:rsidTr="00AD6E74">
        <w:trPr>
          <w:trHeight w:val="315"/>
        </w:trPr>
        <w:tc>
          <w:tcPr>
            <w:tcW w:w="5760" w:type="dxa"/>
            <w:gridSpan w:val="6"/>
            <w:tcBorders>
              <w:left w:val="single" w:sz="4" w:space="0" w:color="000000"/>
            </w:tcBorders>
            <w:shd w:val="clear" w:color="auto" w:fill="auto"/>
            <w:noWrap/>
            <w:tcMar>
              <w:top w:w="0" w:type="dxa"/>
              <w:left w:w="108" w:type="dxa"/>
              <w:bottom w:w="0" w:type="dxa"/>
              <w:right w:w="108" w:type="dxa"/>
            </w:tcMar>
            <w:vAlign w:val="bottom"/>
          </w:tcPr>
          <w:p w14:paraId="0DF7C02E" w14:textId="77777777" w:rsidR="00B44F30" w:rsidRPr="0055295B" w:rsidRDefault="00B44F30" w:rsidP="00AD6E74">
            <w:pPr>
              <w:rPr>
                <w:sz w:val="22"/>
                <w:szCs w:val="22"/>
              </w:rPr>
            </w:pPr>
            <w:r w:rsidRPr="0055295B">
              <w:rPr>
                <w:sz w:val="22"/>
                <w:szCs w:val="22"/>
              </w:rPr>
              <w:t>Проверка натяжения и состояния приводного ремня</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74944CA5" w14:textId="77777777" w:rsidR="00B44F30" w:rsidRPr="0055295B" w:rsidRDefault="00B44F30" w:rsidP="00AD6E74">
            <w:pPr>
              <w:rPr>
                <w:sz w:val="22"/>
                <w:szCs w:val="22"/>
              </w:rPr>
            </w:pPr>
            <w:r w:rsidRPr="0055295B">
              <w:rPr>
                <w:sz w:val="22"/>
                <w:szCs w:val="22"/>
              </w:rPr>
              <w:t> </w:t>
            </w:r>
          </w:p>
        </w:tc>
      </w:tr>
      <w:tr w:rsidR="00B44F30" w:rsidRPr="0055295B" w14:paraId="1E2CEEEF" w14:textId="77777777" w:rsidTr="00AD6E74">
        <w:trPr>
          <w:trHeight w:val="315"/>
        </w:trPr>
        <w:tc>
          <w:tcPr>
            <w:tcW w:w="5760" w:type="dxa"/>
            <w:gridSpan w:val="6"/>
            <w:tcBorders>
              <w:left w:val="single" w:sz="4" w:space="0" w:color="000000"/>
            </w:tcBorders>
            <w:shd w:val="clear" w:color="auto" w:fill="auto"/>
            <w:noWrap/>
            <w:tcMar>
              <w:top w:w="0" w:type="dxa"/>
              <w:left w:w="108" w:type="dxa"/>
              <w:bottom w:w="0" w:type="dxa"/>
              <w:right w:w="108" w:type="dxa"/>
            </w:tcMar>
            <w:vAlign w:val="bottom"/>
          </w:tcPr>
          <w:p w14:paraId="48DD8766" w14:textId="77777777" w:rsidR="00B44F30" w:rsidRPr="0055295B" w:rsidRDefault="00B44F30" w:rsidP="00AD6E74">
            <w:pPr>
              <w:rPr>
                <w:sz w:val="22"/>
                <w:szCs w:val="22"/>
              </w:rPr>
            </w:pPr>
            <w:r w:rsidRPr="0055295B">
              <w:rPr>
                <w:sz w:val="22"/>
                <w:szCs w:val="22"/>
              </w:rPr>
              <w:t>Проверка давления масла в системе смазки двигателя</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75A03562" w14:textId="77777777" w:rsidR="00B44F30" w:rsidRPr="0055295B" w:rsidRDefault="00B44F30" w:rsidP="00AD6E74">
            <w:pPr>
              <w:rPr>
                <w:sz w:val="22"/>
                <w:szCs w:val="22"/>
              </w:rPr>
            </w:pPr>
            <w:r w:rsidRPr="0055295B">
              <w:rPr>
                <w:sz w:val="22"/>
                <w:szCs w:val="22"/>
              </w:rPr>
              <w:t> </w:t>
            </w:r>
          </w:p>
        </w:tc>
      </w:tr>
      <w:tr w:rsidR="00B44F30" w:rsidRPr="0055295B" w14:paraId="3511DE56" w14:textId="77777777" w:rsidTr="00AD6E74">
        <w:trPr>
          <w:trHeight w:val="315"/>
        </w:trPr>
        <w:tc>
          <w:tcPr>
            <w:tcW w:w="5760" w:type="dxa"/>
            <w:gridSpan w:val="6"/>
            <w:tcBorders>
              <w:left w:val="single" w:sz="4" w:space="0" w:color="000000"/>
            </w:tcBorders>
            <w:shd w:val="clear" w:color="auto" w:fill="auto"/>
            <w:noWrap/>
            <w:tcMar>
              <w:top w:w="0" w:type="dxa"/>
              <w:left w:w="108" w:type="dxa"/>
              <w:bottom w:w="0" w:type="dxa"/>
              <w:right w:w="108" w:type="dxa"/>
            </w:tcMar>
            <w:vAlign w:val="bottom"/>
          </w:tcPr>
          <w:p w14:paraId="3CD703E4" w14:textId="77777777" w:rsidR="00B44F30" w:rsidRPr="0055295B" w:rsidRDefault="00B44F30" w:rsidP="00AD6E74">
            <w:pPr>
              <w:rPr>
                <w:sz w:val="22"/>
                <w:szCs w:val="22"/>
              </w:rPr>
            </w:pPr>
            <w:r w:rsidRPr="0055295B">
              <w:rPr>
                <w:sz w:val="22"/>
                <w:szCs w:val="22"/>
              </w:rPr>
              <w:t>Проверка уровня масла в поддоне картера двигателя</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1FBD1D18" w14:textId="77777777" w:rsidR="00B44F30" w:rsidRPr="0055295B" w:rsidRDefault="00B44F30" w:rsidP="00AD6E74">
            <w:pPr>
              <w:rPr>
                <w:sz w:val="22"/>
                <w:szCs w:val="22"/>
              </w:rPr>
            </w:pPr>
            <w:r w:rsidRPr="0055295B">
              <w:rPr>
                <w:sz w:val="22"/>
                <w:szCs w:val="22"/>
              </w:rPr>
              <w:t> </w:t>
            </w:r>
          </w:p>
        </w:tc>
      </w:tr>
      <w:tr w:rsidR="00B44F30" w:rsidRPr="0055295B" w14:paraId="03EFEB05" w14:textId="77777777" w:rsidTr="00AD6E74">
        <w:trPr>
          <w:trHeight w:val="315"/>
        </w:trPr>
        <w:tc>
          <w:tcPr>
            <w:tcW w:w="1920" w:type="dxa"/>
            <w:gridSpan w:val="2"/>
            <w:tcBorders>
              <w:left w:val="single" w:sz="4" w:space="0" w:color="000000"/>
            </w:tcBorders>
            <w:shd w:val="clear" w:color="auto" w:fill="auto"/>
            <w:noWrap/>
            <w:tcMar>
              <w:top w:w="0" w:type="dxa"/>
              <w:left w:w="108" w:type="dxa"/>
              <w:bottom w:w="0" w:type="dxa"/>
              <w:right w:w="108" w:type="dxa"/>
            </w:tcMar>
            <w:vAlign w:val="bottom"/>
          </w:tcPr>
          <w:p w14:paraId="098B6110" w14:textId="77777777" w:rsidR="00B44F30" w:rsidRPr="0055295B" w:rsidRDefault="00B44F30" w:rsidP="00AD6E74">
            <w:pPr>
              <w:rPr>
                <w:sz w:val="22"/>
                <w:szCs w:val="22"/>
              </w:rPr>
            </w:pPr>
            <w:r w:rsidRPr="0055295B">
              <w:rPr>
                <w:sz w:val="22"/>
                <w:szCs w:val="22"/>
              </w:rPr>
              <w:t>Замена масла</w:t>
            </w:r>
          </w:p>
        </w:tc>
        <w:tc>
          <w:tcPr>
            <w:tcW w:w="960" w:type="dxa"/>
            <w:shd w:val="clear" w:color="auto" w:fill="auto"/>
            <w:noWrap/>
            <w:tcMar>
              <w:top w:w="0" w:type="dxa"/>
              <w:left w:w="108" w:type="dxa"/>
              <w:bottom w:w="0" w:type="dxa"/>
              <w:right w:w="108" w:type="dxa"/>
            </w:tcMar>
            <w:vAlign w:val="bottom"/>
          </w:tcPr>
          <w:p w14:paraId="431751CB"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70A9AE50"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8911D89"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226EEF5"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1AA9ECD8" w14:textId="77777777" w:rsidR="00B44F30" w:rsidRPr="0055295B" w:rsidRDefault="00B44F30" w:rsidP="00AD6E74">
            <w:pPr>
              <w:rPr>
                <w:sz w:val="22"/>
                <w:szCs w:val="22"/>
              </w:rPr>
            </w:pPr>
            <w:r w:rsidRPr="0055295B">
              <w:rPr>
                <w:sz w:val="22"/>
                <w:szCs w:val="22"/>
              </w:rPr>
              <w:t> </w:t>
            </w:r>
          </w:p>
        </w:tc>
      </w:tr>
      <w:tr w:rsidR="00B44F30" w:rsidRPr="0055295B" w14:paraId="47C000CF" w14:textId="77777777" w:rsidTr="00AD6E74">
        <w:trPr>
          <w:trHeight w:val="315"/>
        </w:trPr>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2617DC69" w14:textId="77777777" w:rsidR="00B44F30" w:rsidRPr="0055295B" w:rsidRDefault="00B44F30" w:rsidP="00AD6E74">
            <w:pPr>
              <w:rPr>
                <w:sz w:val="22"/>
                <w:szCs w:val="22"/>
              </w:rPr>
            </w:pPr>
            <w:r w:rsidRPr="0055295B">
              <w:rPr>
                <w:sz w:val="22"/>
                <w:szCs w:val="22"/>
              </w:rPr>
              <w:t>Замена масляных фильтров</w:t>
            </w:r>
          </w:p>
        </w:tc>
        <w:tc>
          <w:tcPr>
            <w:tcW w:w="960" w:type="dxa"/>
            <w:shd w:val="clear" w:color="auto" w:fill="auto"/>
            <w:noWrap/>
            <w:tcMar>
              <w:top w:w="0" w:type="dxa"/>
              <w:left w:w="108" w:type="dxa"/>
              <w:bottom w:w="0" w:type="dxa"/>
              <w:right w:w="108" w:type="dxa"/>
            </w:tcMar>
            <w:vAlign w:val="bottom"/>
          </w:tcPr>
          <w:p w14:paraId="7C6F6775"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58E0E000"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45FE3A70"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4514BDBE" w14:textId="77777777" w:rsidR="00B44F30" w:rsidRPr="0055295B" w:rsidRDefault="00B44F30" w:rsidP="00AD6E74">
            <w:pPr>
              <w:rPr>
                <w:sz w:val="22"/>
                <w:szCs w:val="22"/>
              </w:rPr>
            </w:pPr>
            <w:r w:rsidRPr="0055295B">
              <w:rPr>
                <w:sz w:val="22"/>
                <w:szCs w:val="22"/>
              </w:rPr>
              <w:t> </w:t>
            </w:r>
          </w:p>
        </w:tc>
      </w:tr>
      <w:tr w:rsidR="00B44F30" w:rsidRPr="0055295B" w14:paraId="5B60BB05" w14:textId="77777777" w:rsidTr="00AD6E74">
        <w:trPr>
          <w:trHeight w:val="315"/>
        </w:trPr>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2BEBD66C" w14:textId="77777777" w:rsidR="00B44F30" w:rsidRPr="0055295B" w:rsidRDefault="00B44F30" w:rsidP="00AD6E74">
            <w:pPr>
              <w:rPr>
                <w:sz w:val="22"/>
                <w:szCs w:val="22"/>
              </w:rPr>
            </w:pPr>
            <w:r w:rsidRPr="0055295B">
              <w:rPr>
                <w:sz w:val="22"/>
                <w:szCs w:val="22"/>
              </w:rPr>
              <w:t>Замена топливных фильтров</w:t>
            </w:r>
          </w:p>
        </w:tc>
        <w:tc>
          <w:tcPr>
            <w:tcW w:w="960" w:type="dxa"/>
            <w:shd w:val="clear" w:color="auto" w:fill="auto"/>
            <w:noWrap/>
            <w:tcMar>
              <w:top w:w="0" w:type="dxa"/>
              <w:left w:w="108" w:type="dxa"/>
              <w:bottom w:w="0" w:type="dxa"/>
              <w:right w:w="108" w:type="dxa"/>
            </w:tcMar>
            <w:vAlign w:val="bottom"/>
          </w:tcPr>
          <w:p w14:paraId="118DC32E"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06857C4E"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49FE5F7A"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3EA1AC6E" w14:textId="77777777" w:rsidR="00B44F30" w:rsidRPr="0055295B" w:rsidRDefault="00B44F30" w:rsidP="00AD6E74">
            <w:pPr>
              <w:rPr>
                <w:sz w:val="22"/>
                <w:szCs w:val="22"/>
              </w:rPr>
            </w:pPr>
            <w:r w:rsidRPr="0055295B">
              <w:rPr>
                <w:sz w:val="22"/>
                <w:szCs w:val="22"/>
              </w:rPr>
              <w:t> </w:t>
            </w:r>
          </w:p>
        </w:tc>
      </w:tr>
      <w:tr w:rsidR="00B44F30" w:rsidRPr="0055295B" w14:paraId="60513EF6" w14:textId="77777777" w:rsidTr="00AD6E74">
        <w:trPr>
          <w:trHeight w:val="315"/>
        </w:trPr>
        <w:tc>
          <w:tcPr>
            <w:tcW w:w="5760" w:type="dxa"/>
            <w:gridSpan w:val="6"/>
            <w:tcBorders>
              <w:left w:val="single" w:sz="4" w:space="0" w:color="000000"/>
            </w:tcBorders>
            <w:shd w:val="clear" w:color="auto" w:fill="auto"/>
            <w:noWrap/>
            <w:tcMar>
              <w:top w:w="0" w:type="dxa"/>
              <w:left w:w="108" w:type="dxa"/>
              <w:bottom w:w="0" w:type="dxa"/>
              <w:right w:w="108" w:type="dxa"/>
            </w:tcMar>
            <w:vAlign w:val="bottom"/>
          </w:tcPr>
          <w:p w14:paraId="28F39E76" w14:textId="77777777" w:rsidR="00B44F30" w:rsidRPr="0055295B" w:rsidRDefault="00B44F30" w:rsidP="00AD6E74">
            <w:pPr>
              <w:rPr>
                <w:sz w:val="22"/>
                <w:szCs w:val="22"/>
              </w:rPr>
            </w:pPr>
            <w:r w:rsidRPr="0055295B">
              <w:rPr>
                <w:sz w:val="22"/>
                <w:szCs w:val="22"/>
              </w:rPr>
              <w:t>Замена фильтрующих элементов воздушных фильтров</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2512E112" w14:textId="77777777" w:rsidR="00B44F30" w:rsidRPr="0055295B" w:rsidRDefault="00B44F30" w:rsidP="00AD6E74">
            <w:pPr>
              <w:rPr>
                <w:sz w:val="22"/>
                <w:szCs w:val="22"/>
              </w:rPr>
            </w:pPr>
            <w:r w:rsidRPr="0055295B">
              <w:rPr>
                <w:sz w:val="22"/>
                <w:szCs w:val="22"/>
              </w:rPr>
              <w:t> </w:t>
            </w:r>
          </w:p>
        </w:tc>
      </w:tr>
      <w:tr w:rsidR="00B44F30" w:rsidRPr="0055295B" w14:paraId="3CF7483B" w14:textId="77777777" w:rsidTr="00AD6E74">
        <w:trPr>
          <w:trHeight w:val="315"/>
        </w:trPr>
        <w:tc>
          <w:tcPr>
            <w:tcW w:w="8160" w:type="dxa"/>
            <w:gridSpan w:val="7"/>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7E951E3" w14:textId="77777777" w:rsidR="00B44F30" w:rsidRPr="0055295B" w:rsidRDefault="00B44F30" w:rsidP="00AD6E74">
            <w:pPr>
              <w:rPr>
                <w:sz w:val="22"/>
                <w:szCs w:val="22"/>
              </w:rPr>
            </w:pPr>
            <w:r w:rsidRPr="0055295B">
              <w:rPr>
                <w:sz w:val="22"/>
                <w:szCs w:val="22"/>
              </w:rPr>
              <w:t>Полная диагностика ДГУ с проведением испытания под нагрузкой</w:t>
            </w:r>
          </w:p>
        </w:tc>
      </w:tr>
      <w:tr w:rsidR="00B44F30" w:rsidRPr="0055295B" w14:paraId="1E61BC46" w14:textId="77777777" w:rsidTr="00AD6E74">
        <w:trPr>
          <w:trHeight w:val="360"/>
        </w:trPr>
        <w:tc>
          <w:tcPr>
            <w:tcW w:w="960" w:type="dxa"/>
            <w:shd w:val="clear" w:color="auto" w:fill="auto"/>
            <w:noWrap/>
            <w:tcMar>
              <w:top w:w="0" w:type="dxa"/>
              <w:left w:w="108" w:type="dxa"/>
              <w:bottom w:w="0" w:type="dxa"/>
              <w:right w:w="108" w:type="dxa"/>
            </w:tcMar>
            <w:vAlign w:val="bottom"/>
          </w:tcPr>
          <w:p w14:paraId="759AE64F" w14:textId="77777777" w:rsidR="00B44F30" w:rsidRPr="0055295B" w:rsidRDefault="00B44F30" w:rsidP="00AD6E74">
            <w:pPr>
              <w:rPr>
                <w:b/>
                <w:bCs/>
                <w:sz w:val="22"/>
                <w:szCs w:val="22"/>
              </w:rPr>
            </w:pPr>
            <w:r w:rsidRPr="0055295B">
              <w:rPr>
                <w:b/>
                <w:bCs/>
                <w:sz w:val="22"/>
                <w:szCs w:val="22"/>
              </w:rPr>
              <w:t>ДГУ</w:t>
            </w:r>
          </w:p>
        </w:tc>
        <w:tc>
          <w:tcPr>
            <w:tcW w:w="2880" w:type="dxa"/>
            <w:gridSpan w:val="3"/>
            <w:shd w:val="clear" w:color="auto" w:fill="auto"/>
            <w:noWrap/>
            <w:tcMar>
              <w:top w:w="0" w:type="dxa"/>
              <w:left w:w="108" w:type="dxa"/>
              <w:bottom w:w="0" w:type="dxa"/>
              <w:right w:w="108" w:type="dxa"/>
            </w:tcMar>
            <w:vAlign w:val="bottom"/>
          </w:tcPr>
          <w:p w14:paraId="52824D99" w14:textId="77777777" w:rsidR="00B44F30" w:rsidRPr="0055295B" w:rsidRDefault="00B44F30" w:rsidP="00AD6E74">
            <w:pPr>
              <w:rPr>
                <w:iCs/>
                <w:sz w:val="22"/>
                <w:szCs w:val="22"/>
              </w:rPr>
            </w:pPr>
            <w:r w:rsidRPr="0055295B">
              <w:rPr>
                <w:iCs/>
                <w:sz w:val="22"/>
                <w:szCs w:val="22"/>
              </w:rPr>
              <w:t>с жидкостным охлаждением</w:t>
            </w:r>
          </w:p>
        </w:tc>
        <w:tc>
          <w:tcPr>
            <w:tcW w:w="960" w:type="dxa"/>
            <w:shd w:val="clear" w:color="auto" w:fill="auto"/>
            <w:noWrap/>
            <w:tcMar>
              <w:top w:w="0" w:type="dxa"/>
              <w:left w:w="108" w:type="dxa"/>
              <w:bottom w:w="0" w:type="dxa"/>
              <w:right w:w="108" w:type="dxa"/>
            </w:tcMar>
            <w:vAlign w:val="bottom"/>
          </w:tcPr>
          <w:p w14:paraId="6BE7CBCF"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682AD40" w14:textId="77777777" w:rsidR="00B44F30" w:rsidRPr="0055295B" w:rsidRDefault="00B44F30" w:rsidP="00AD6E74">
            <w:pPr>
              <w:rPr>
                <w:sz w:val="22"/>
                <w:szCs w:val="22"/>
              </w:rPr>
            </w:pPr>
          </w:p>
        </w:tc>
        <w:tc>
          <w:tcPr>
            <w:tcW w:w="2400" w:type="dxa"/>
            <w:shd w:val="clear" w:color="auto" w:fill="auto"/>
            <w:noWrap/>
            <w:tcMar>
              <w:top w:w="0" w:type="dxa"/>
              <w:left w:w="108" w:type="dxa"/>
              <w:bottom w:w="0" w:type="dxa"/>
              <w:right w:w="108" w:type="dxa"/>
            </w:tcMar>
            <w:vAlign w:val="bottom"/>
          </w:tcPr>
          <w:p w14:paraId="4E3D3D33" w14:textId="77777777" w:rsidR="00B44F30" w:rsidRPr="0055295B" w:rsidRDefault="00B44F30" w:rsidP="00AD6E74">
            <w:pPr>
              <w:rPr>
                <w:sz w:val="22"/>
                <w:szCs w:val="22"/>
              </w:rPr>
            </w:pPr>
          </w:p>
        </w:tc>
      </w:tr>
      <w:tr w:rsidR="00B44F30" w:rsidRPr="0055295B" w14:paraId="2B7C5902" w14:textId="77777777" w:rsidTr="00AD6E74">
        <w:trPr>
          <w:trHeight w:val="315"/>
        </w:trPr>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6808EBE" w14:textId="77777777" w:rsidR="00B44F30" w:rsidRPr="0055295B" w:rsidRDefault="00B44F30" w:rsidP="00AD6E74">
            <w:pPr>
              <w:jc w:val="center"/>
              <w:rPr>
                <w:b/>
                <w:bCs/>
                <w:sz w:val="22"/>
                <w:szCs w:val="22"/>
              </w:rPr>
            </w:pPr>
            <w:r w:rsidRPr="0055295B">
              <w:rPr>
                <w:b/>
                <w:bCs/>
                <w:sz w:val="22"/>
                <w:szCs w:val="22"/>
              </w:rPr>
              <w:t>N</w:t>
            </w:r>
          </w:p>
        </w:tc>
        <w:tc>
          <w:tcPr>
            <w:tcW w:w="7200" w:type="dxa"/>
            <w:gridSpan w:val="6"/>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2CF0C32D" w14:textId="77777777" w:rsidR="00B44F30" w:rsidRPr="0055295B" w:rsidRDefault="00B44F30" w:rsidP="00AD6E74">
            <w:pPr>
              <w:jc w:val="center"/>
              <w:rPr>
                <w:b/>
                <w:bCs/>
                <w:sz w:val="22"/>
                <w:szCs w:val="22"/>
              </w:rPr>
            </w:pPr>
            <w:r w:rsidRPr="0055295B">
              <w:rPr>
                <w:b/>
                <w:bCs/>
                <w:sz w:val="22"/>
                <w:szCs w:val="22"/>
              </w:rPr>
              <w:t>Вид работ</w:t>
            </w:r>
          </w:p>
        </w:tc>
      </w:tr>
      <w:tr w:rsidR="00B44F30" w:rsidRPr="0055295B" w14:paraId="3C03D9ED" w14:textId="77777777" w:rsidTr="00AD6E74">
        <w:trPr>
          <w:trHeight w:val="315"/>
        </w:trPr>
        <w:tc>
          <w:tcPr>
            <w:tcW w:w="8160"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C6F7C63" w14:textId="77777777" w:rsidR="00B44F30" w:rsidRPr="0055295B" w:rsidRDefault="00B44F30" w:rsidP="00AD6E74">
            <w:pPr>
              <w:rPr>
                <w:sz w:val="22"/>
                <w:szCs w:val="22"/>
              </w:rPr>
            </w:pPr>
            <w:r w:rsidRPr="0055295B">
              <w:rPr>
                <w:sz w:val="22"/>
                <w:szCs w:val="22"/>
              </w:rPr>
              <w:t> </w:t>
            </w:r>
          </w:p>
        </w:tc>
      </w:tr>
      <w:tr w:rsidR="00B44F30" w:rsidRPr="0055295B" w14:paraId="3D9B94FF" w14:textId="77777777" w:rsidTr="00AD6E74">
        <w:trPr>
          <w:trHeight w:val="315"/>
        </w:trPr>
        <w:tc>
          <w:tcPr>
            <w:tcW w:w="960" w:type="dxa"/>
            <w:vMerge w:val="restart"/>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ACC2B84" w14:textId="77777777" w:rsidR="00B44F30" w:rsidRPr="0055295B" w:rsidRDefault="00B44F30" w:rsidP="00AD6E74">
            <w:pPr>
              <w:jc w:val="center"/>
              <w:rPr>
                <w:b/>
                <w:bCs/>
                <w:sz w:val="22"/>
                <w:szCs w:val="22"/>
              </w:rPr>
            </w:pPr>
            <w:r w:rsidRPr="0055295B">
              <w:rPr>
                <w:b/>
                <w:bCs/>
                <w:sz w:val="22"/>
                <w:szCs w:val="22"/>
              </w:rPr>
              <w:t>1</w:t>
            </w:r>
          </w:p>
        </w:tc>
        <w:tc>
          <w:tcPr>
            <w:tcW w:w="3840" w:type="dxa"/>
            <w:gridSpan w:val="4"/>
            <w:tcBorders>
              <w:top w:val="single" w:sz="4" w:space="0" w:color="000000"/>
              <w:left w:val="single" w:sz="4" w:space="0" w:color="000000"/>
            </w:tcBorders>
            <w:shd w:val="clear" w:color="auto" w:fill="auto"/>
            <w:noWrap/>
            <w:tcMar>
              <w:top w:w="0" w:type="dxa"/>
              <w:left w:w="108" w:type="dxa"/>
              <w:bottom w:w="0" w:type="dxa"/>
              <w:right w:w="108" w:type="dxa"/>
            </w:tcMar>
            <w:vAlign w:val="bottom"/>
          </w:tcPr>
          <w:p w14:paraId="05AE5FAB" w14:textId="77777777" w:rsidR="00B44F30" w:rsidRPr="0055295B" w:rsidRDefault="00B44F30" w:rsidP="00AD6E74">
            <w:pPr>
              <w:rPr>
                <w:b/>
                <w:bCs/>
                <w:sz w:val="22"/>
                <w:szCs w:val="22"/>
              </w:rPr>
            </w:pPr>
            <w:r w:rsidRPr="0055295B">
              <w:rPr>
                <w:b/>
                <w:bCs/>
                <w:sz w:val="22"/>
                <w:szCs w:val="22"/>
              </w:rPr>
              <w:t>Тех. обслуживание ТО-250</w:t>
            </w:r>
            <w:proofErr w:type="gramStart"/>
            <w:r w:rsidRPr="0055295B">
              <w:rPr>
                <w:b/>
                <w:bCs/>
                <w:sz w:val="22"/>
                <w:szCs w:val="22"/>
              </w:rPr>
              <w:t>(</w:t>
            </w:r>
            <w:proofErr w:type="gramEnd"/>
            <w:r w:rsidRPr="0055295B">
              <w:rPr>
                <w:b/>
                <w:bCs/>
                <w:sz w:val="22"/>
                <w:szCs w:val="22"/>
              </w:rPr>
              <w:t>ТО-50)</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0D98C837" w14:textId="77777777" w:rsidR="00B44F30" w:rsidRPr="0055295B" w:rsidRDefault="00B44F30" w:rsidP="00AD6E74">
            <w:pPr>
              <w:rPr>
                <w:b/>
                <w:bCs/>
                <w:sz w:val="22"/>
                <w:szCs w:val="22"/>
              </w:rPr>
            </w:pPr>
            <w:r w:rsidRPr="0055295B">
              <w:rPr>
                <w:b/>
                <w:bCs/>
                <w:sz w:val="22"/>
                <w:szCs w:val="22"/>
              </w:rPr>
              <w:t> </w:t>
            </w:r>
          </w:p>
        </w:tc>
        <w:tc>
          <w:tcPr>
            <w:tcW w:w="2400" w:type="dxa"/>
            <w:tcBorders>
              <w:top w:val="single" w:sz="4" w:space="0" w:color="000000"/>
              <w:right w:val="single" w:sz="4" w:space="0" w:color="000000"/>
            </w:tcBorders>
            <w:shd w:val="clear" w:color="auto" w:fill="auto"/>
            <w:noWrap/>
            <w:tcMar>
              <w:top w:w="0" w:type="dxa"/>
              <w:left w:w="108" w:type="dxa"/>
              <w:bottom w:w="0" w:type="dxa"/>
              <w:right w:w="108" w:type="dxa"/>
            </w:tcMar>
            <w:vAlign w:val="bottom"/>
          </w:tcPr>
          <w:p w14:paraId="39459616" w14:textId="77777777" w:rsidR="00B44F30" w:rsidRPr="0055295B" w:rsidRDefault="00B44F30" w:rsidP="00AD6E74">
            <w:pPr>
              <w:rPr>
                <w:b/>
                <w:bCs/>
                <w:sz w:val="22"/>
                <w:szCs w:val="22"/>
              </w:rPr>
            </w:pPr>
            <w:r w:rsidRPr="0055295B">
              <w:rPr>
                <w:b/>
                <w:bCs/>
                <w:sz w:val="22"/>
                <w:szCs w:val="22"/>
              </w:rPr>
              <w:t> </w:t>
            </w:r>
          </w:p>
        </w:tc>
      </w:tr>
      <w:tr w:rsidR="00B44F30" w:rsidRPr="0055295B" w14:paraId="19BECE9D" w14:textId="77777777" w:rsidTr="00AD6E74">
        <w:trPr>
          <w:trHeight w:val="315"/>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4AFCDA9"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377189C3" w14:textId="77777777" w:rsidR="00B44F30" w:rsidRPr="0055295B" w:rsidRDefault="00B44F30" w:rsidP="00AD6E74">
            <w:pPr>
              <w:rPr>
                <w:iCs/>
                <w:sz w:val="22"/>
                <w:szCs w:val="22"/>
              </w:rPr>
            </w:pPr>
            <w:r w:rsidRPr="0055295B">
              <w:rPr>
                <w:iCs/>
                <w:sz w:val="22"/>
                <w:szCs w:val="22"/>
              </w:rPr>
              <w:t xml:space="preserve">(проводят при наработке не более 250 или первые 50 </w:t>
            </w:r>
            <w:proofErr w:type="spellStart"/>
            <w:r w:rsidRPr="0055295B">
              <w:rPr>
                <w:iCs/>
                <w:sz w:val="22"/>
                <w:szCs w:val="22"/>
              </w:rPr>
              <w:t>моточасов</w:t>
            </w:r>
            <w:proofErr w:type="spellEnd"/>
            <w:r w:rsidRPr="0055295B">
              <w:rPr>
                <w:iCs/>
                <w:sz w:val="22"/>
                <w:szCs w:val="22"/>
              </w:rPr>
              <w:t>)</w:t>
            </w:r>
          </w:p>
        </w:tc>
      </w:tr>
      <w:tr w:rsidR="00B44F30" w:rsidRPr="0055295B" w14:paraId="4CBF7977"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8092F88"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3714DB9" w14:textId="77777777" w:rsidR="00B44F30" w:rsidRPr="0055295B" w:rsidRDefault="00B44F30" w:rsidP="00AD6E74">
            <w:pPr>
              <w:rPr>
                <w:sz w:val="22"/>
                <w:szCs w:val="22"/>
              </w:rPr>
            </w:pPr>
            <w:r w:rsidRPr="0055295B">
              <w:rPr>
                <w:sz w:val="22"/>
                <w:szCs w:val="22"/>
              </w:rPr>
              <w:t>Внешний осмотр электрической части агрегата</w:t>
            </w:r>
          </w:p>
        </w:tc>
      </w:tr>
      <w:tr w:rsidR="00B44F30" w:rsidRPr="0055295B" w14:paraId="474AA58C"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8A39A1A"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75BC969" w14:textId="77777777" w:rsidR="00B44F30" w:rsidRPr="0055295B" w:rsidRDefault="00B44F30" w:rsidP="00AD6E74">
            <w:pPr>
              <w:rPr>
                <w:sz w:val="22"/>
                <w:szCs w:val="22"/>
              </w:rPr>
            </w:pPr>
            <w:r w:rsidRPr="0055295B">
              <w:rPr>
                <w:sz w:val="22"/>
                <w:szCs w:val="22"/>
              </w:rPr>
              <w:t>Замена моторного масла</w:t>
            </w:r>
          </w:p>
        </w:tc>
      </w:tr>
      <w:tr w:rsidR="00B44F30" w:rsidRPr="0055295B" w14:paraId="62734F1C"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BDD4FD"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EA09B51" w14:textId="77777777" w:rsidR="00B44F30" w:rsidRPr="0055295B" w:rsidRDefault="00B44F30" w:rsidP="00AD6E74">
            <w:pPr>
              <w:rPr>
                <w:sz w:val="22"/>
                <w:szCs w:val="22"/>
              </w:rPr>
            </w:pPr>
            <w:r w:rsidRPr="0055295B">
              <w:rPr>
                <w:sz w:val="22"/>
                <w:szCs w:val="22"/>
              </w:rPr>
              <w:t>Замена масляных фильтров</w:t>
            </w:r>
          </w:p>
        </w:tc>
      </w:tr>
      <w:tr w:rsidR="00B44F30" w:rsidRPr="0055295B" w14:paraId="5F62C0B5" w14:textId="77777777" w:rsidTr="00AD6E74">
        <w:trPr>
          <w:trHeight w:val="645"/>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CAED975"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AD95A1C" w14:textId="77777777" w:rsidR="00B44F30" w:rsidRPr="0055295B" w:rsidRDefault="00B44F30" w:rsidP="00AD6E74">
            <w:pPr>
              <w:rPr>
                <w:sz w:val="22"/>
                <w:szCs w:val="22"/>
              </w:rPr>
            </w:pPr>
            <w:r w:rsidRPr="0055295B">
              <w:rPr>
                <w:sz w:val="22"/>
                <w:szCs w:val="22"/>
              </w:rPr>
              <w:t>Контрольная протяжка хомутов, болтов и гаек, согласно инструкции по эксплуатации двигателя</w:t>
            </w:r>
          </w:p>
        </w:tc>
      </w:tr>
      <w:tr w:rsidR="00B44F30" w:rsidRPr="0055295B" w14:paraId="0EC190F6"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A87C61B"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5C7D84A" w14:textId="77777777" w:rsidR="00B44F30" w:rsidRPr="0055295B" w:rsidRDefault="00B44F30" w:rsidP="00AD6E74">
            <w:pPr>
              <w:rPr>
                <w:sz w:val="22"/>
                <w:szCs w:val="22"/>
              </w:rPr>
            </w:pPr>
            <w:r w:rsidRPr="0055295B">
              <w:rPr>
                <w:sz w:val="22"/>
                <w:szCs w:val="22"/>
              </w:rPr>
              <w:t>Проверка крепления генератора</w:t>
            </w:r>
          </w:p>
        </w:tc>
      </w:tr>
      <w:tr w:rsidR="00B44F30" w:rsidRPr="0055295B" w14:paraId="21540C1A"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2E2ED6F"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6BB7A6A" w14:textId="77777777" w:rsidR="00B44F30" w:rsidRPr="0055295B" w:rsidRDefault="00B44F30" w:rsidP="00AD6E74">
            <w:pPr>
              <w:rPr>
                <w:sz w:val="22"/>
                <w:szCs w:val="22"/>
              </w:rPr>
            </w:pPr>
            <w:r w:rsidRPr="0055295B">
              <w:rPr>
                <w:sz w:val="22"/>
                <w:szCs w:val="22"/>
              </w:rPr>
              <w:t xml:space="preserve">Проверка уровня электролита и емкости АКБ </w:t>
            </w:r>
          </w:p>
        </w:tc>
      </w:tr>
      <w:tr w:rsidR="00B44F30" w:rsidRPr="0055295B" w14:paraId="4470A541"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06101E3"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4921D09" w14:textId="77777777" w:rsidR="00B44F30" w:rsidRPr="0055295B" w:rsidRDefault="00B44F30" w:rsidP="00AD6E74">
            <w:pPr>
              <w:rPr>
                <w:sz w:val="22"/>
                <w:szCs w:val="22"/>
              </w:rPr>
            </w:pPr>
            <w:r w:rsidRPr="0055295B">
              <w:rPr>
                <w:sz w:val="22"/>
                <w:szCs w:val="22"/>
              </w:rPr>
              <w:t>Проверка системы зарядки батареи</w:t>
            </w:r>
          </w:p>
        </w:tc>
      </w:tr>
      <w:tr w:rsidR="00B44F30" w:rsidRPr="0055295B" w14:paraId="2C7F3A4E" w14:textId="77777777" w:rsidTr="00AD6E74">
        <w:trPr>
          <w:trHeight w:val="270"/>
        </w:trPr>
        <w:tc>
          <w:tcPr>
            <w:tcW w:w="960" w:type="dxa"/>
            <w:vMerge/>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080974A"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038C235" w14:textId="77777777" w:rsidR="00B44F30" w:rsidRPr="0055295B" w:rsidRDefault="00B44F30" w:rsidP="00AD6E74">
            <w:pPr>
              <w:rPr>
                <w:sz w:val="22"/>
                <w:szCs w:val="22"/>
              </w:rPr>
            </w:pPr>
            <w:r w:rsidRPr="0055295B">
              <w:rPr>
                <w:sz w:val="22"/>
                <w:szCs w:val="22"/>
              </w:rPr>
              <w:t>Проверка натяжения и состояния приводного ремня</w:t>
            </w:r>
          </w:p>
        </w:tc>
      </w:tr>
      <w:tr w:rsidR="00B44F30" w:rsidRPr="0055295B" w14:paraId="5A7F37DF" w14:textId="77777777" w:rsidTr="00AD6E74">
        <w:trPr>
          <w:trHeight w:val="270"/>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EC8E04"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910F476" w14:textId="77777777" w:rsidR="00B44F30" w:rsidRPr="0055295B" w:rsidRDefault="00B44F30" w:rsidP="00AD6E74">
            <w:pPr>
              <w:rPr>
                <w:sz w:val="22"/>
                <w:szCs w:val="22"/>
              </w:rPr>
            </w:pPr>
            <w:r w:rsidRPr="0055295B">
              <w:rPr>
                <w:sz w:val="22"/>
                <w:szCs w:val="22"/>
              </w:rPr>
              <w:t>Полная диагностика ДГУ с проведением испытания под нагрузкой</w:t>
            </w:r>
          </w:p>
        </w:tc>
      </w:tr>
      <w:tr w:rsidR="00B44F30" w:rsidRPr="0055295B" w14:paraId="5AB6E9B2" w14:textId="77777777" w:rsidTr="00AD6E74">
        <w:trPr>
          <w:trHeight w:val="315"/>
        </w:trPr>
        <w:tc>
          <w:tcPr>
            <w:tcW w:w="8160" w:type="dxa"/>
            <w:gridSpan w:val="7"/>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bottom"/>
          </w:tcPr>
          <w:p w14:paraId="5D8F3A28" w14:textId="77777777" w:rsidR="00B44F30" w:rsidRPr="0055295B" w:rsidRDefault="00B44F30" w:rsidP="00AD6E74">
            <w:pPr>
              <w:rPr>
                <w:sz w:val="22"/>
                <w:szCs w:val="22"/>
              </w:rPr>
            </w:pPr>
            <w:r w:rsidRPr="0055295B">
              <w:rPr>
                <w:sz w:val="22"/>
                <w:szCs w:val="22"/>
              </w:rPr>
              <w:t> </w:t>
            </w:r>
          </w:p>
        </w:tc>
      </w:tr>
      <w:tr w:rsidR="00B44F30" w:rsidRPr="0055295B" w14:paraId="3803C42D" w14:textId="77777777" w:rsidTr="00AD6E74">
        <w:trPr>
          <w:trHeight w:val="315"/>
        </w:trPr>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6303159" w14:textId="77777777" w:rsidR="00B44F30" w:rsidRPr="0055295B" w:rsidRDefault="00B44F30" w:rsidP="00AD6E74">
            <w:pPr>
              <w:jc w:val="center"/>
              <w:rPr>
                <w:b/>
                <w:bCs/>
                <w:sz w:val="22"/>
                <w:szCs w:val="22"/>
              </w:rPr>
            </w:pPr>
            <w:r w:rsidRPr="0055295B">
              <w:rPr>
                <w:b/>
                <w:bCs/>
                <w:sz w:val="22"/>
                <w:szCs w:val="22"/>
              </w:rPr>
              <w:t>2</w:t>
            </w:r>
          </w:p>
        </w:tc>
        <w:tc>
          <w:tcPr>
            <w:tcW w:w="2880" w:type="dxa"/>
            <w:gridSpan w:val="3"/>
            <w:tcBorders>
              <w:top w:val="single" w:sz="4" w:space="0" w:color="000000"/>
              <w:left w:val="single" w:sz="4" w:space="0" w:color="000000"/>
            </w:tcBorders>
            <w:shd w:val="clear" w:color="auto" w:fill="auto"/>
            <w:noWrap/>
            <w:tcMar>
              <w:top w:w="0" w:type="dxa"/>
              <w:left w:w="108" w:type="dxa"/>
              <w:bottom w:w="0" w:type="dxa"/>
              <w:right w:w="108" w:type="dxa"/>
            </w:tcMar>
            <w:vAlign w:val="bottom"/>
          </w:tcPr>
          <w:p w14:paraId="71E1FB72" w14:textId="77777777" w:rsidR="00B44F30" w:rsidRPr="0055295B" w:rsidRDefault="00B44F30" w:rsidP="00AD6E74">
            <w:pPr>
              <w:rPr>
                <w:b/>
                <w:bCs/>
                <w:sz w:val="22"/>
                <w:szCs w:val="22"/>
              </w:rPr>
            </w:pPr>
            <w:r w:rsidRPr="0055295B">
              <w:rPr>
                <w:b/>
                <w:bCs/>
                <w:sz w:val="22"/>
                <w:szCs w:val="22"/>
              </w:rPr>
              <w:t>Тех. обслуживание ТО-500</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057835A2" w14:textId="77777777" w:rsidR="00B44F30" w:rsidRPr="0055295B" w:rsidRDefault="00B44F30" w:rsidP="00AD6E74">
            <w:pPr>
              <w:rPr>
                <w:sz w:val="22"/>
                <w:szCs w:val="22"/>
              </w:rPr>
            </w:pPr>
            <w:r w:rsidRPr="0055295B">
              <w:rPr>
                <w:sz w:val="22"/>
                <w:szCs w:val="22"/>
              </w:rPr>
              <w:t> </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6FAE4D02" w14:textId="77777777" w:rsidR="00B44F30" w:rsidRPr="0055295B" w:rsidRDefault="00B44F30" w:rsidP="00AD6E74">
            <w:pPr>
              <w:rPr>
                <w:sz w:val="22"/>
                <w:szCs w:val="22"/>
              </w:rPr>
            </w:pPr>
            <w:r w:rsidRPr="0055295B">
              <w:rPr>
                <w:sz w:val="22"/>
                <w:szCs w:val="22"/>
              </w:rPr>
              <w:t> </w:t>
            </w:r>
          </w:p>
        </w:tc>
        <w:tc>
          <w:tcPr>
            <w:tcW w:w="2400" w:type="dxa"/>
            <w:tcBorders>
              <w:top w:val="single" w:sz="4" w:space="0" w:color="000000"/>
              <w:right w:val="single" w:sz="4" w:space="0" w:color="000000"/>
            </w:tcBorders>
            <w:shd w:val="clear" w:color="auto" w:fill="auto"/>
            <w:noWrap/>
            <w:tcMar>
              <w:top w:w="0" w:type="dxa"/>
              <w:left w:w="108" w:type="dxa"/>
              <w:bottom w:w="0" w:type="dxa"/>
              <w:right w:w="108" w:type="dxa"/>
            </w:tcMar>
            <w:vAlign w:val="bottom"/>
          </w:tcPr>
          <w:p w14:paraId="0CCD38AC" w14:textId="77777777" w:rsidR="00B44F30" w:rsidRPr="0055295B" w:rsidRDefault="00B44F30" w:rsidP="00AD6E74">
            <w:pPr>
              <w:rPr>
                <w:sz w:val="22"/>
                <w:szCs w:val="22"/>
              </w:rPr>
            </w:pPr>
            <w:r w:rsidRPr="0055295B">
              <w:rPr>
                <w:sz w:val="22"/>
                <w:szCs w:val="22"/>
              </w:rPr>
              <w:t> </w:t>
            </w:r>
          </w:p>
        </w:tc>
      </w:tr>
      <w:tr w:rsidR="00B44F30" w:rsidRPr="0055295B" w14:paraId="2130E019" w14:textId="77777777" w:rsidTr="00AD6E74">
        <w:trPr>
          <w:trHeight w:val="315"/>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389B3D7"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54C4E924" w14:textId="77777777" w:rsidR="00B44F30" w:rsidRPr="0055295B" w:rsidRDefault="00B44F30" w:rsidP="00AD6E74">
            <w:pPr>
              <w:rPr>
                <w:iCs/>
                <w:sz w:val="22"/>
                <w:szCs w:val="22"/>
              </w:rPr>
            </w:pPr>
            <w:r w:rsidRPr="0055295B">
              <w:rPr>
                <w:iCs/>
                <w:sz w:val="22"/>
                <w:szCs w:val="22"/>
              </w:rPr>
              <w:t xml:space="preserve">(проводят при наработке не более 500 </w:t>
            </w:r>
            <w:proofErr w:type="spellStart"/>
            <w:r w:rsidRPr="0055295B">
              <w:rPr>
                <w:iCs/>
                <w:sz w:val="22"/>
                <w:szCs w:val="22"/>
              </w:rPr>
              <w:t>моточасов</w:t>
            </w:r>
            <w:proofErr w:type="spellEnd"/>
            <w:r w:rsidRPr="0055295B">
              <w:rPr>
                <w:iCs/>
                <w:sz w:val="22"/>
                <w:szCs w:val="22"/>
              </w:rPr>
              <w:t>)</w:t>
            </w:r>
          </w:p>
        </w:tc>
      </w:tr>
      <w:tr w:rsidR="00B44F30" w:rsidRPr="0055295B" w14:paraId="64AE4CFF"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B11E6A3"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8C9E6F7" w14:textId="77777777" w:rsidR="00B44F30" w:rsidRPr="0055295B" w:rsidRDefault="00B44F30" w:rsidP="00AD6E74">
            <w:pPr>
              <w:rPr>
                <w:sz w:val="22"/>
                <w:szCs w:val="22"/>
              </w:rPr>
            </w:pPr>
            <w:r w:rsidRPr="0055295B">
              <w:rPr>
                <w:sz w:val="22"/>
                <w:szCs w:val="22"/>
              </w:rPr>
              <w:t>Внешний осмотр электрической части агрегата</w:t>
            </w:r>
          </w:p>
        </w:tc>
      </w:tr>
      <w:tr w:rsidR="00B44F30" w:rsidRPr="0055295B" w14:paraId="515592B9"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DCCC67B"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03E7091F" w14:textId="77777777" w:rsidR="00B44F30" w:rsidRPr="0055295B" w:rsidRDefault="00B44F30" w:rsidP="00AD6E74">
            <w:pPr>
              <w:rPr>
                <w:sz w:val="22"/>
                <w:szCs w:val="22"/>
              </w:rPr>
            </w:pPr>
            <w:r w:rsidRPr="0055295B">
              <w:rPr>
                <w:sz w:val="22"/>
                <w:szCs w:val="22"/>
              </w:rPr>
              <w:t>Замена моторного масла</w:t>
            </w:r>
          </w:p>
        </w:tc>
      </w:tr>
      <w:tr w:rsidR="00B44F30" w:rsidRPr="0055295B" w14:paraId="4A09EA7C"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AEAA057"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6162157" w14:textId="77777777" w:rsidR="00B44F30" w:rsidRPr="0055295B" w:rsidRDefault="00B44F30" w:rsidP="00AD6E74">
            <w:pPr>
              <w:rPr>
                <w:sz w:val="22"/>
                <w:szCs w:val="22"/>
              </w:rPr>
            </w:pPr>
            <w:r w:rsidRPr="0055295B">
              <w:rPr>
                <w:sz w:val="22"/>
                <w:szCs w:val="22"/>
              </w:rPr>
              <w:t>Замена масляных фильтров</w:t>
            </w:r>
          </w:p>
        </w:tc>
      </w:tr>
      <w:tr w:rsidR="00B44F30" w:rsidRPr="0055295B" w14:paraId="7DE612E2"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97575D4"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A363D9A" w14:textId="77777777" w:rsidR="00B44F30" w:rsidRPr="0055295B" w:rsidRDefault="00B44F30" w:rsidP="00AD6E74">
            <w:pPr>
              <w:rPr>
                <w:sz w:val="22"/>
                <w:szCs w:val="22"/>
              </w:rPr>
            </w:pPr>
            <w:r w:rsidRPr="0055295B">
              <w:rPr>
                <w:sz w:val="22"/>
                <w:szCs w:val="22"/>
              </w:rPr>
              <w:t>Замена топливного фильтра</w:t>
            </w:r>
          </w:p>
        </w:tc>
      </w:tr>
      <w:tr w:rsidR="00B44F30" w:rsidRPr="0055295B" w14:paraId="15A92ACD"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E6F756A"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4F85387" w14:textId="77777777" w:rsidR="00B44F30" w:rsidRPr="0055295B" w:rsidRDefault="00B44F30" w:rsidP="00AD6E74">
            <w:pPr>
              <w:rPr>
                <w:sz w:val="22"/>
                <w:szCs w:val="22"/>
              </w:rPr>
            </w:pPr>
            <w:r w:rsidRPr="0055295B">
              <w:rPr>
                <w:sz w:val="22"/>
                <w:szCs w:val="22"/>
              </w:rPr>
              <w:t>Замена воздушных фильтров</w:t>
            </w:r>
          </w:p>
        </w:tc>
      </w:tr>
      <w:tr w:rsidR="00B44F30" w:rsidRPr="0055295B" w14:paraId="7C9288C8"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5DBBC43"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9D21C40" w14:textId="77777777" w:rsidR="00B44F30" w:rsidRPr="0055295B" w:rsidRDefault="00B44F30" w:rsidP="00AD6E74">
            <w:pPr>
              <w:rPr>
                <w:sz w:val="22"/>
                <w:szCs w:val="22"/>
              </w:rPr>
            </w:pPr>
            <w:r w:rsidRPr="0055295B">
              <w:rPr>
                <w:sz w:val="22"/>
                <w:szCs w:val="22"/>
              </w:rPr>
              <w:t>Проверка крепления генератора</w:t>
            </w:r>
          </w:p>
        </w:tc>
      </w:tr>
      <w:tr w:rsidR="00B44F30" w:rsidRPr="0055295B" w14:paraId="5FF33DF8"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C965014"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D8AC6A3" w14:textId="77777777" w:rsidR="00B44F30" w:rsidRPr="0055295B" w:rsidRDefault="00B44F30" w:rsidP="00AD6E74">
            <w:pPr>
              <w:rPr>
                <w:sz w:val="22"/>
                <w:szCs w:val="22"/>
              </w:rPr>
            </w:pPr>
            <w:r w:rsidRPr="0055295B">
              <w:rPr>
                <w:sz w:val="22"/>
                <w:szCs w:val="22"/>
              </w:rPr>
              <w:t xml:space="preserve">Проверка уровня электролита и емкости АКБ </w:t>
            </w:r>
          </w:p>
        </w:tc>
      </w:tr>
      <w:tr w:rsidR="00B44F30" w:rsidRPr="0055295B" w14:paraId="22637D01"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19D3C5F"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821C3DB" w14:textId="77777777" w:rsidR="00B44F30" w:rsidRPr="0055295B" w:rsidRDefault="00B44F30" w:rsidP="00AD6E74">
            <w:pPr>
              <w:rPr>
                <w:sz w:val="22"/>
                <w:szCs w:val="22"/>
              </w:rPr>
            </w:pPr>
            <w:r w:rsidRPr="0055295B">
              <w:rPr>
                <w:sz w:val="22"/>
                <w:szCs w:val="22"/>
              </w:rPr>
              <w:t>Проверка системы зарядки батареи</w:t>
            </w:r>
          </w:p>
        </w:tc>
      </w:tr>
      <w:tr w:rsidR="00B44F30" w:rsidRPr="0055295B" w14:paraId="1499E8FF"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DBF5E09"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18774D6" w14:textId="77777777" w:rsidR="00B44F30" w:rsidRPr="0055295B" w:rsidRDefault="00B44F30" w:rsidP="00AD6E74">
            <w:pPr>
              <w:rPr>
                <w:sz w:val="22"/>
                <w:szCs w:val="22"/>
              </w:rPr>
            </w:pPr>
            <w:r w:rsidRPr="0055295B">
              <w:rPr>
                <w:sz w:val="22"/>
                <w:szCs w:val="22"/>
              </w:rPr>
              <w:t>Проверка натяжения и состояния приводного ремня</w:t>
            </w:r>
          </w:p>
        </w:tc>
      </w:tr>
      <w:tr w:rsidR="00B44F30" w:rsidRPr="0055295B" w14:paraId="4AA5993C" w14:textId="77777777" w:rsidTr="00AD6E74">
        <w:trPr>
          <w:trHeight w:val="270"/>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8C3B67"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1CFC42B" w14:textId="77777777" w:rsidR="00B44F30" w:rsidRPr="0055295B" w:rsidRDefault="00B44F30" w:rsidP="00AD6E74">
            <w:pPr>
              <w:rPr>
                <w:sz w:val="22"/>
                <w:szCs w:val="22"/>
              </w:rPr>
            </w:pPr>
            <w:r w:rsidRPr="0055295B">
              <w:rPr>
                <w:sz w:val="22"/>
                <w:szCs w:val="22"/>
              </w:rPr>
              <w:t>Полная диагностика ДГУ с проведением испытания под нагрузкой</w:t>
            </w:r>
          </w:p>
        </w:tc>
      </w:tr>
      <w:tr w:rsidR="00B44F30" w:rsidRPr="0055295B" w14:paraId="368AE8C8" w14:textId="77777777" w:rsidTr="00AD6E74">
        <w:trPr>
          <w:trHeight w:val="315"/>
        </w:trPr>
        <w:tc>
          <w:tcPr>
            <w:tcW w:w="8160" w:type="dxa"/>
            <w:gridSpan w:val="7"/>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4DF47720" w14:textId="77777777" w:rsidR="00B44F30" w:rsidRPr="0055295B" w:rsidRDefault="00B44F30" w:rsidP="00AD6E74">
            <w:pPr>
              <w:rPr>
                <w:sz w:val="22"/>
                <w:szCs w:val="22"/>
              </w:rPr>
            </w:pPr>
            <w:r w:rsidRPr="0055295B">
              <w:rPr>
                <w:sz w:val="22"/>
                <w:szCs w:val="22"/>
              </w:rPr>
              <w:t> </w:t>
            </w:r>
          </w:p>
        </w:tc>
      </w:tr>
      <w:tr w:rsidR="00B44F30" w:rsidRPr="0055295B" w14:paraId="2595F503" w14:textId="77777777" w:rsidTr="00AD6E74">
        <w:trPr>
          <w:trHeight w:val="315"/>
        </w:trPr>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A11188D" w14:textId="77777777" w:rsidR="00B44F30" w:rsidRPr="0055295B" w:rsidRDefault="00B44F30" w:rsidP="00AD6E74">
            <w:pPr>
              <w:jc w:val="center"/>
              <w:rPr>
                <w:b/>
                <w:bCs/>
                <w:sz w:val="22"/>
                <w:szCs w:val="22"/>
              </w:rPr>
            </w:pPr>
            <w:r w:rsidRPr="0055295B">
              <w:rPr>
                <w:b/>
                <w:bCs/>
                <w:sz w:val="22"/>
                <w:szCs w:val="22"/>
              </w:rPr>
              <w:t>3</w:t>
            </w:r>
          </w:p>
        </w:tc>
        <w:tc>
          <w:tcPr>
            <w:tcW w:w="2880" w:type="dxa"/>
            <w:gridSpan w:val="3"/>
            <w:tcBorders>
              <w:top w:val="single" w:sz="4" w:space="0" w:color="000000"/>
              <w:left w:val="single" w:sz="4" w:space="0" w:color="000000"/>
            </w:tcBorders>
            <w:shd w:val="clear" w:color="auto" w:fill="auto"/>
            <w:noWrap/>
            <w:tcMar>
              <w:top w:w="0" w:type="dxa"/>
              <w:left w:w="108" w:type="dxa"/>
              <w:bottom w:w="0" w:type="dxa"/>
              <w:right w:w="108" w:type="dxa"/>
            </w:tcMar>
            <w:vAlign w:val="bottom"/>
          </w:tcPr>
          <w:p w14:paraId="4CE78F2C" w14:textId="77777777" w:rsidR="00B44F30" w:rsidRPr="0055295B" w:rsidRDefault="00B44F30" w:rsidP="00AD6E74">
            <w:pPr>
              <w:rPr>
                <w:b/>
                <w:bCs/>
                <w:sz w:val="22"/>
                <w:szCs w:val="22"/>
              </w:rPr>
            </w:pPr>
            <w:r w:rsidRPr="0055295B">
              <w:rPr>
                <w:b/>
                <w:bCs/>
                <w:sz w:val="22"/>
                <w:szCs w:val="22"/>
              </w:rPr>
              <w:t>Тех. обслуживание ТО-1000</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6A6C5C6E" w14:textId="77777777" w:rsidR="00B44F30" w:rsidRPr="0055295B" w:rsidRDefault="00B44F30" w:rsidP="00AD6E74">
            <w:pPr>
              <w:rPr>
                <w:b/>
                <w:bCs/>
                <w:sz w:val="22"/>
                <w:szCs w:val="22"/>
              </w:rPr>
            </w:pPr>
            <w:r w:rsidRPr="0055295B">
              <w:rPr>
                <w:b/>
                <w:bCs/>
                <w:sz w:val="22"/>
                <w:szCs w:val="22"/>
              </w:rPr>
              <w:t> </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5A22D2CF" w14:textId="77777777" w:rsidR="00B44F30" w:rsidRPr="0055295B" w:rsidRDefault="00B44F30" w:rsidP="00AD6E74">
            <w:pPr>
              <w:rPr>
                <w:b/>
                <w:bCs/>
                <w:sz w:val="22"/>
                <w:szCs w:val="22"/>
              </w:rPr>
            </w:pPr>
            <w:r w:rsidRPr="0055295B">
              <w:rPr>
                <w:b/>
                <w:bCs/>
                <w:sz w:val="22"/>
                <w:szCs w:val="22"/>
              </w:rPr>
              <w:t> </w:t>
            </w:r>
          </w:p>
        </w:tc>
        <w:tc>
          <w:tcPr>
            <w:tcW w:w="2400" w:type="dxa"/>
            <w:tcBorders>
              <w:top w:val="single" w:sz="4" w:space="0" w:color="000000"/>
              <w:right w:val="single" w:sz="4" w:space="0" w:color="000000"/>
            </w:tcBorders>
            <w:shd w:val="clear" w:color="auto" w:fill="auto"/>
            <w:noWrap/>
            <w:tcMar>
              <w:top w:w="0" w:type="dxa"/>
              <w:left w:w="108" w:type="dxa"/>
              <w:bottom w:w="0" w:type="dxa"/>
              <w:right w:w="108" w:type="dxa"/>
            </w:tcMar>
            <w:vAlign w:val="bottom"/>
          </w:tcPr>
          <w:p w14:paraId="04FE29CB" w14:textId="77777777" w:rsidR="00B44F30" w:rsidRPr="0055295B" w:rsidRDefault="00B44F30" w:rsidP="00AD6E74">
            <w:pPr>
              <w:rPr>
                <w:b/>
                <w:bCs/>
                <w:sz w:val="22"/>
                <w:szCs w:val="22"/>
              </w:rPr>
            </w:pPr>
            <w:r w:rsidRPr="0055295B">
              <w:rPr>
                <w:b/>
                <w:bCs/>
                <w:sz w:val="22"/>
                <w:szCs w:val="22"/>
              </w:rPr>
              <w:t> </w:t>
            </w:r>
          </w:p>
        </w:tc>
      </w:tr>
      <w:tr w:rsidR="00B44F30" w:rsidRPr="0055295B" w14:paraId="4EDF3F8D" w14:textId="77777777" w:rsidTr="00AD6E74">
        <w:trPr>
          <w:trHeight w:val="315"/>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04E54AA3"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6B6CFAD2" w14:textId="77777777" w:rsidR="00B44F30" w:rsidRPr="0055295B" w:rsidRDefault="00B44F30" w:rsidP="00AD6E74">
            <w:pPr>
              <w:rPr>
                <w:iCs/>
                <w:sz w:val="22"/>
                <w:szCs w:val="22"/>
              </w:rPr>
            </w:pPr>
            <w:r w:rsidRPr="0055295B">
              <w:rPr>
                <w:iCs/>
                <w:sz w:val="22"/>
                <w:szCs w:val="22"/>
              </w:rPr>
              <w:t xml:space="preserve">(проводят при наработке не более 1 000 </w:t>
            </w:r>
            <w:proofErr w:type="spellStart"/>
            <w:r w:rsidRPr="0055295B">
              <w:rPr>
                <w:iCs/>
                <w:sz w:val="22"/>
                <w:szCs w:val="22"/>
              </w:rPr>
              <w:t>моточасов</w:t>
            </w:r>
            <w:proofErr w:type="spellEnd"/>
            <w:r w:rsidRPr="0055295B">
              <w:rPr>
                <w:iCs/>
                <w:sz w:val="22"/>
                <w:szCs w:val="22"/>
              </w:rPr>
              <w:t>)</w:t>
            </w:r>
          </w:p>
        </w:tc>
      </w:tr>
      <w:tr w:rsidR="00B44F30" w:rsidRPr="0055295B" w14:paraId="2D56CC59"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6595E866"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3018BA3" w14:textId="77777777" w:rsidR="00B44F30" w:rsidRPr="0055295B" w:rsidRDefault="00B44F30" w:rsidP="00AD6E74">
            <w:pPr>
              <w:rPr>
                <w:sz w:val="22"/>
                <w:szCs w:val="22"/>
              </w:rPr>
            </w:pPr>
            <w:r w:rsidRPr="0055295B">
              <w:rPr>
                <w:sz w:val="22"/>
                <w:szCs w:val="22"/>
              </w:rPr>
              <w:t>Внешний осмотр электрической части агрегата</w:t>
            </w:r>
          </w:p>
        </w:tc>
      </w:tr>
      <w:tr w:rsidR="00B44F30" w:rsidRPr="0055295B" w14:paraId="7E2E5AFA"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75EA4DE4"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8BB22AF" w14:textId="77777777" w:rsidR="00B44F30" w:rsidRPr="0055295B" w:rsidRDefault="00B44F30" w:rsidP="00AD6E74">
            <w:pPr>
              <w:rPr>
                <w:sz w:val="22"/>
                <w:szCs w:val="22"/>
              </w:rPr>
            </w:pPr>
            <w:r w:rsidRPr="0055295B">
              <w:rPr>
                <w:sz w:val="22"/>
                <w:szCs w:val="22"/>
              </w:rPr>
              <w:t>Замена моторного масла</w:t>
            </w:r>
          </w:p>
        </w:tc>
      </w:tr>
      <w:tr w:rsidR="00B44F30" w:rsidRPr="0055295B" w14:paraId="0D991CCB"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3652CFE"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B7BF5FF" w14:textId="77777777" w:rsidR="00B44F30" w:rsidRPr="0055295B" w:rsidRDefault="00B44F30" w:rsidP="00AD6E74">
            <w:pPr>
              <w:rPr>
                <w:sz w:val="22"/>
                <w:szCs w:val="22"/>
              </w:rPr>
            </w:pPr>
            <w:r w:rsidRPr="0055295B">
              <w:rPr>
                <w:sz w:val="22"/>
                <w:szCs w:val="22"/>
              </w:rPr>
              <w:t>Замена антифриза</w:t>
            </w:r>
          </w:p>
        </w:tc>
      </w:tr>
      <w:tr w:rsidR="00B44F30" w:rsidRPr="0055295B" w14:paraId="1DF00562"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45F2539D"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C7E8CE4" w14:textId="77777777" w:rsidR="00B44F30" w:rsidRPr="0055295B" w:rsidRDefault="00B44F30" w:rsidP="00AD6E74">
            <w:pPr>
              <w:rPr>
                <w:sz w:val="22"/>
                <w:szCs w:val="22"/>
              </w:rPr>
            </w:pPr>
            <w:r w:rsidRPr="0055295B">
              <w:rPr>
                <w:sz w:val="22"/>
                <w:szCs w:val="22"/>
              </w:rPr>
              <w:t>Замена масляных фильтров</w:t>
            </w:r>
          </w:p>
        </w:tc>
      </w:tr>
      <w:tr w:rsidR="00B44F30" w:rsidRPr="0055295B" w14:paraId="42AB2430"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C0B5280"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968C06E" w14:textId="77777777" w:rsidR="00B44F30" w:rsidRPr="0055295B" w:rsidRDefault="00B44F30" w:rsidP="00AD6E74">
            <w:pPr>
              <w:rPr>
                <w:sz w:val="22"/>
                <w:szCs w:val="22"/>
              </w:rPr>
            </w:pPr>
            <w:r w:rsidRPr="0055295B">
              <w:rPr>
                <w:sz w:val="22"/>
                <w:szCs w:val="22"/>
              </w:rPr>
              <w:t>Замена топливного фильтра</w:t>
            </w:r>
          </w:p>
        </w:tc>
      </w:tr>
      <w:tr w:rsidR="00B44F30" w:rsidRPr="0055295B" w14:paraId="4806616D"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A981264"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7064EB5" w14:textId="77777777" w:rsidR="00B44F30" w:rsidRPr="0055295B" w:rsidRDefault="00B44F30" w:rsidP="00AD6E74">
            <w:pPr>
              <w:rPr>
                <w:sz w:val="22"/>
                <w:szCs w:val="22"/>
              </w:rPr>
            </w:pPr>
            <w:r w:rsidRPr="0055295B">
              <w:rPr>
                <w:sz w:val="22"/>
                <w:szCs w:val="22"/>
              </w:rPr>
              <w:t>Замена воздушных фильтров</w:t>
            </w:r>
          </w:p>
        </w:tc>
      </w:tr>
      <w:tr w:rsidR="00B44F30" w:rsidRPr="0055295B" w14:paraId="65FC83B7"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37D46D30"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6B6D9510" w14:textId="77777777" w:rsidR="00B44F30" w:rsidRPr="0055295B" w:rsidRDefault="00B44F30" w:rsidP="00AD6E74">
            <w:pPr>
              <w:rPr>
                <w:sz w:val="22"/>
                <w:szCs w:val="22"/>
              </w:rPr>
            </w:pPr>
            <w:r w:rsidRPr="0055295B">
              <w:rPr>
                <w:sz w:val="22"/>
                <w:szCs w:val="22"/>
              </w:rPr>
              <w:t>Проверка крепления генератора</w:t>
            </w:r>
          </w:p>
        </w:tc>
      </w:tr>
      <w:tr w:rsidR="00B44F30" w:rsidRPr="0055295B" w14:paraId="730B9FA5"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2355FBE4"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4AD2FB2" w14:textId="77777777" w:rsidR="00B44F30" w:rsidRPr="0055295B" w:rsidRDefault="00B44F30" w:rsidP="00AD6E74">
            <w:pPr>
              <w:rPr>
                <w:sz w:val="22"/>
                <w:szCs w:val="22"/>
              </w:rPr>
            </w:pPr>
            <w:r w:rsidRPr="0055295B">
              <w:rPr>
                <w:sz w:val="22"/>
                <w:szCs w:val="22"/>
              </w:rPr>
              <w:t xml:space="preserve">Проверка уровня электролита и емкости АКБ </w:t>
            </w:r>
          </w:p>
        </w:tc>
      </w:tr>
      <w:tr w:rsidR="00B44F30" w:rsidRPr="0055295B" w14:paraId="4518B3BF"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1FF870EF"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19113B32" w14:textId="77777777" w:rsidR="00B44F30" w:rsidRPr="0055295B" w:rsidRDefault="00B44F30" w:rsidP="00AD6E74">
            <w:pPr>
              <w:rPr>
                <w:sz w:val="22"/>
                <w:szCs w:val="22"/>
              </w:rPr>
            </w:pPr>
            <w:r w:rsidRPr="0055295B">
              <w:rPr>
                <w:sz w:val="22"/>
                <w:szCs w:val="22"/>
              </w:rPr>
              <w:t>Проверка системы зарядки батареи</w:t>
            </w:r>
          </w:p>
        </w:tc>
      </w:tr>
      <w:tr w:rsidR="00B44F30" w:rsidRPr="0055295B" w14:paraId="4D586282" w14:textId="77777777" w:rsidTr="00AD6E74">
        <w:trPr>
          <w:trHeight w:val="270"/>
        </w:trPr>
        <w:tc>
          <w:tcPr>
            <w:tcW w:w="960"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14:paraId="5FB48445"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2B433BC3" w14:textId="77777777" w:rsidR="00B44F30" w:rsidRPr="0055295B" w:rsidRDefault="00B44F30" w:rsidP="00AD6E74">
            <w:pPr>
              <w:rPr>
                <w:sz w:val="22"/>
                <w:szCs w:val="22"/>
              </w:rPr>
            </w:pPr>
            <w:r w:rsidRPr="0055295B">
              <w:rPr>
                <w:sz w:val="22"/>
                <w:szCs w:val="22"/>
              </w:rPr>
              <w:t>Проверка натяжения и состояния приводного ремня</w:t>
            </w:r>
          </w:p>
        </w:tc>
      </w:tr>
      <w:tr w:rsidR="00B44F30" w:rsidRPr="0055295B" w14:paraId="2C9F5FA6" w14:textId="77777777" w:rsidTr="00AD6E74">
        <w:trPr>
          <w:trHeight w:val="270"/>
        </w:trPr>
        <w:tc>
          <w:tcPr>
            <w:tcW w:w="9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C7F7AE" w14:textId="77777777" w:rsidR="00B44F30" w:rsidRPr="0055295B" w:rsidRDefault="00B44F30" w:rsidP="00AD6E74">
            <w:pPr>
              <w:rPr>
                <w:b/>
                <w:bCs/>
                <w:sz w:val="22"/>
                <w:szCs w:val="22"/>
              </w:rPr>
            </w:pPr>
          </w:p>
        </w:tc>
        <w:tc>
          <w:tcPr>
            <w:tcW w:w="7200" w:type="dxa"/>
            <w:gridSpan w:val="6"/>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5C75C1F9" w14:textId="77777777" w:rsidR="00B44F30" w:rsidRPr="0055295B" w:rsidRDefault="00B44F30" w:rsidP="00AD6E74">
            <w:pPr>
              <w:rPr>
                <w:sz w:val="22"/>
                <w:szCs w:val="22"/>
              </w:rPr>
            </w:pPr>
            <w:r w:rsidRPr="0055295B">
              <w:rPr>
                <w:sz w:val="22"/>
                <w:szCs w:val="22"/>
              </w:rPr>
              <w:t>Полная диагностика ДГУ с проведением испытания под нагрузкой</w:t>
            </w:r>
          </w:p>
        </w:tc>
      </w:tr>
      <w:tr w:rsidR="00B44F30" w:rsidRPr="0055295B" w14:paraId="53BB5145" w14:textId="77777777" w:rsidTr="00AD6E74">
        <w:trPr>
          <w:trHeight w:val="360"/>
        </w:trPr>
        <w:tc>
          <w:tcPr>
            <w:tcW w:w="960" w:type="dxa"/>
            <w:shd w:val="clear" w:color="auto" w:fill="auto"/>
            <w:noWrap/>
            <w:tcMar>
              <w:top w:w="0" w:type="dxa"/>
              <w:left w:w="108" w:type="dxa"/>
              <w:bottom w:w="0" w:type="dxa"/>
              <w:right w:w="108" w:type="dxa"/>
            </w:tcMar>
            <w:vAlign w:val="bottom"/>
          </w:tcPr>
          <w:p w14:paraId="7925363F" w14:textId="77777777" w:rsidR="00B44F30" w:rsidRPr="0055295B" w:rsidRDefault="00B44F30" w:rsidP="00AD6E74">
            <w:pPr>
              <w:rPr>
                <w:b/>
                <w:bCs/>
                <w:sz w:val="22"/>
                <w:szCs w:val="22"/>
              </w:rPr>
            </w:pPr>
            <w:r w:rsidRPr="0055295B">
              <w:rPr>
                <w:b/>
                <w:bCs/>
                <w:sz w:val="22"/>
                <w:szCs w:val="22"/>
              </w:rPr>
              <w:t>ДГУ</w:t>
            </w:r>
          </w:p>
        </w:tc>
        <w:tc>
          <w:tcPr>
            <w:tcW w:w="2880" w:type="dxa"/>
            <w:gridSpan w:val="3"/>
            <w:shd w:val="clear" w:color="auto" w:fill="auto"/>
            <w:noWrap/>
            <w:tcMar>
              <w:top w:w="0" w:type="dxa"/>
              <w:left w:w="108" w:type="dxa"/>
              <w:bottom w:w="0" w:type="dxa"/>
              <w:right w:w="108" w:type="dxa"/>
            </w:tcMar>
            <w:vAlign w:val="bottom"/>
          </w:tcPr>
          <w:p w14:paraId="239F1203" w14:textId="77777777" w:rsidR="00B44F30" w:rsidRPr="0055295B" w:rsidRDefault="00B44F30" w:rsidP="00AD6E74">
            <w:pPr>
              <w:rPr>
                <w:iCs/>
                <w:sz w:val="22"/>
                <w:szCs w:val="22"/>
              </w:rPr>
            </w:pPr>
            <w:r w:rsidRPr="0055295B">
              <w:rPr>
                <w:iCs/>
                <w:sz w:val="22"/>
                <w:szCs w:val="22"/>
              </w:rPr>
              <w:t>с масляным охлаждением</w:t>
            </w:r>
          </w:p>
        </w:tc>
        <w:tc>
          <w:tcPr>
            <w:tcW w:w="960" w:type="dxa"/>
            <w:shd w:val="clear" w:color="auto" w:fill="auto"/>
            <w:noWrap/>
            <w:tcMar>
              <w:top w:w="0" w:type="dxa"/>
              <w:left w:w="108" w:type="dxa"/>
              <w:bottom w:w="0" w:type="dxa"/>
              <w:right w:w="108" w:type="dxa"/>
            </w:tcMar>
            <w:vAlign w:val="bottom"/>
          </w:tcPr>
          <w:p w14:paraId="2882D223"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DC44269" w14:textId="77777777" w:rsidR="00B44F30" w:rsidRPr="0055295B" w:rsidRDefault="00B44F30" w:rsidP="00AD6E74">
            <w:pPr>
              <w:rPr>
                <w:sz w:val="22"/>
                <w:szCs w:val="22"/>
              </w:rPr>
            </w:pPr>
          </w:p>
        </w:tc>
        <w:tc>
          <w:tcPr>
            <w:tcW w:w="2400" w:type="dxa"/>
            <w:shd w:val="clear" w:color="auto" w:fill="auto"/>
            <w:noWrap/>
            <w:tcMar>
              <w:top w:w="0" w:type="dxa"/>
              <w:left w:w="108" w:type="dxa"/>
              <w:bottom w:w="0" w:type="dxa"/>
              <w:right w:w="108" w:type="dxa"/>
            </w:tcMar>
            <w:vAlign w:val="bottom"/>
          </w:tcPr>
          <w:p w14:paraId="2D348ABD" w14:textId="77777777" w:rsidR="00B44F30" w:rsidRPr="0055295B" w:rsidRDefault="00B44F30" w:rsidP="00AD6E74">
            <w:pPr>
              <w:rPr>
                <w:sz w:val="22"/>
                <w:szCs w:val="22"/>
              </w:rPr>
            </w:pPr>
          </w:p>
        </w:tc>
      </w:tr>
      <w:tr w:rsidR="00B44F30" w:rsidRPr="0055295B" w14:paraId="7BB15B99" w14:textId="77777777" w:rsidTr="00AD6E74">
        <w:trPr>
          <w:trHeight w:val="315"/>
        </w:trPr>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429B163" w14:textId="77777777" w:rsidR="00B44F30" w:rsidRPr="0055295B" w:rsidRDefault="00B44F30" w:rsidP="00AD6E74">
            <w:pPr>
              <w:jc w:val="center"/>
              <w:rPr>
                <w:b/>
                <w:bCs/>
                <w:sz w:val="22"/>
                <w:szCs w:val="22"/>
              </w:rPr>
            </w:pPr>
            <w:r w:rsidRPr="0055295B">
              <w:rPr>
                <w:b/>
                <w:bCs/>
                <w:sz w:val="22"/>
                <w:szCs w:val="22"/>
              </w:rPr>
              <w:t>N</w:t>
            </w:r>
          </w:p>
        </w:tc>
        <w:tc>
          <w:tcPr>
            <w:tcW w:w="7200" w:type="dxa"/>
            <w:gridSpan w:val="6"/>
            <w:tcBorders>
              <w:top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E86FD54" w14:textId="77777777" w:rsidR="00B44F30" w:rsidRPr="0055295B" w:rsidRDefault="00B44F30" w:rsidP="00AD6E74">
            <w:pPr>
              <w:jc w:val="center"/>
              <w:rPr>
                <w:b/>
                <w:bCs/>
                <w:sz w:val="22"/>
                <w:szCs w:val="22"/>
              </w:rPr>
            </w:pPr>
            <w:r w:rsidRPr="0055295B">
              <w:rPr>
                <w:b/>
                <w:bCs/>
                <w:sz w:val="22"/>
                <w:szCs w:val="22"/>
              </w:rPr>
              <w:t>Вид работ</w:t>
            </w:r>
          </w:p>
        </w:tc>
      </w:tr>
      <w:tr w:rsidR="00B44F30" w:rsidRPr="0055295B" w14:paraId="41314D0B" w14:textId="77777777" w:rsidTr="00AD6E74">
        <w:trPr>
          <w:trHeight w:val="315"/>
        </w:trPr>
        <w:tc>
          <w:tcPr>
            <w:tcW w:w="8160" w:type="dxa"/>
            <w:gridSpan w:val="7"/>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5E1405D9" w14:textId="77777777" w:rsidR="00B44F30" w:rsidRPr="0055295B" w:rsidRDefault="00B44F30" w:rsidP="00AD6E74">
            <w:pPr>
              <w:rPr>
                <w:sz w:val="22"/>
                <w:szCs w:val="22"/>
              </w:rPr>
            </w:pPr>
            <w:r w:rsidRPr="0055295B">
              <w:rPr>
                <w:sz w:val="22"/>
                <w:szCs w:val="22"/>
              </w:rPr>
              <w:t> </w:t>
            </w:r>
          </w:p>
        </w:tc>
      </w:tr>
      <w:tr w:rsidR="00B44F30" w:rsidRPr="0055295B" w14:paraId="4C818C76" w14:textId="77777777" w:rsidTr="00AD6E74">
        <w:trPr>
          <w:trHeight w:val="315"/>
        </w:trPr>
        <w:tc>
          <w:tcPr>
            <w:tcW w:w="960" w:type="dxa"/>
            <w:vMerge w:val="restart"/>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1B657877" w14:textId="77777777" w:rsidR="00B44F30" w:rsidRPr="0055295B" w:rsidRDefault="00B44F30" w:rsidP="00AD6E74">
            <w:pPr>
              <w:jc w:val="center"/>
              <w:rPr>
                <w:b/>
                <w:bCs/>
                <w:sz w:val="22"/>
                <w:szCs w:val="22"/>
              </w:rPr>
            </w:pPr>
            <w:r w:rsidRPr="0055295B">
              <w:rPr>
                <w:b/>
                <w:bCs/>
                <w:sz w:val="22"/>
                <w:szCs w:val="22"/>
              </w:rPr>
              <w:t>1</w:t>
            </w:r>
          </w:p>
        </w:tc>
        <w:tc>
          <w:tcPr>
            <w:tcW w:w="2880" w:type="dxa"/>
            <w:gridSpan w:val="3"/>
            <w:tcBorders>
              <w:top w:val="single" w:sz="4" w:space="0" w:color="000000"/>
              <w:left w:val="single" w:sz="4" w:space="0" w:color="000000"/>
            </w:tcBorders>
            <w:shd w:val="clear" w:color="auto" w:fill="auto"/>
            <w:noWrap/>
            <w:tcMar>
              <w:top w:w="0" w:type="dxa"/>
              <w:left w:w="108" w:type="dxa"/>
              <w:bottom w:w="0" w:type="dxa"/>
              <w:right w:w="108" w:type="dxa"/>
            </w:tcMar>
            <w:vAlign w:val="bottom"/>
          </w:tcPr>
          <w:p w14:paraId="1ECB1C10" w14:textId="77777777" w:rsidR="00B44F30" w:rsidRPr="0055295B" w:rsidRDefault="00B44F30" w:rsidP="00AD6E74">
            <w:pPr>
              <w:rPr>
                <w:b/>
                <w:bCs/>
                <w:sz w:val="22"/>
                <w:szCs w:val="22"/>
              </w:rPr>
            </w:pPr>
            <w:r w:rsidRPr="0055295B">
              <w:rPr>
                <w:b/>
                <w:bCs/>
                <w:sz w:val="22"/>
                <w:szCs w:val="22"/>
              </w:rPr>
              <w:t>Тех. обслуживание ТО-1000</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71005971" w14:textId="77777777" w:rsidR="00B44F30" w:rsidRPr="0055295B" w:rsidRDefault="00B44F30" w:rsidP="00AD6E74">
            <w:pPr>
              <w:rPr>
                <w:b/>
                <w:bCs/>
                <w:sz w:val="22"/>
                <w:szCs w:val="22"/>
              </w:rPr>
            </w:pPr>
            <w:r w:rsidRPr="0055295B">
              <w:rPr>
                <w:b/>
                <w:bCs/>
                <w:sz w:val="22"/>
                <w:szCs w:val="22"/>
              </w:rPr>
              <w:t> </w:t>
            </w:r>
          </w:p>
        </w:tc>
        <w:tc>
          <w:tcPr>
            <w:tcW w:w="960" w:type="dxa"/>
            <w:tcBorders>
              <w:top w:val="single" w:sz="4" w:space="0" w:color="000000"/>
            </w:tcBorders>
            <w:shd w:val="clear" w:color="auto" w:fill="auto"/>
            <w:noWrap/>
            <w:tcMar>
              <w:top w:w="0" w:type="dxa"/>
              <w:left w:w="108" w:type="dxa"/>
              <w:bottom w:w="0" w:type="dxa"/>
              <w:right w:w="108" w:type="dxa"/>
            </w:tcMar>
            <w:vAlign w:val="bottom"/>
          </w:tcPr>
          <w:p w14:paraId="357436C4" w14:textId="77777777" w:rsidR="00B44F30" w:rsidRPr="0055295B" w:rsidRDefault="00B44F30" w:rsidP="00AD6E74">
            <w:pPr>
              <w:rPr>
                <w:b/>
                <w:bCs/>
                <w:sz w:val="22"/>
                <w:szCs w:val="22"/>
              </w:rPr>
            </w:pPr>
            <w:r w:rsidRPr="0055295B">
              <w:rPr>
                <w:b/>
                <w:bCs/>
                <w:sz w:val="22"/>
                <w:szCs w:val="22"/>
              </w:rPr>
              <w:t> </w:t>
            </w:r>
          </w:p>
        </w:tc>
        <w:tc>
          <w:tcPr>
            <w:tcW w:w="2400" w:type="dxa"/>
            <w:tcBorders>
              <w:top w:val="single" w:sz="4" w:space="0" w:color="000000"/>
              <w:right w:val="single" w:sz="4" w:space="0" w:color="000000"/>
            </w:tcBorders>
            <w:shd w:val="clear" w:color="auto" w:fill="auto"/>
            <w:noWrap/>
            <w:tcMar>
              <w:top w:w="0" w:type="dxa"/>
              <w:left w:w="108" w:type="dxa"/>
              <w:bottom w:w="0" w:type="dxa"/>
              <w:right w:w="108" w:type="dxa"/>
            </w:tcMar>
            <w:vAlign w:val="bottom"/>
          </w:tcPr>
          <w:p w14:paraId="4665DAA3" w14:textId="77777777" w:rsidR="00B44F30" w:rsidRPr="0055295B" w:rsidRDefault="00B44F30" w:rsidP="00AD6E74">
            <w:pPr>
              <w:rPr>
                <w:b/>
                <w:bCs/>
                <w:sz w:val="22"/>
                <w:szCs w:val="22"/>
              </w:rPr>
            </w:pPr>
            <w:r w:rsidRPr="0055295B">
              <w:rPr>
                <w:b/>
                <w:bCs/>
                <w:sz w:val="22"/>
                <w:szCs w:val="22"/>
              </w:rPr>
              <w:t> </w:t>
            </w:r>
          </w:p>
        </w:tc>
      </w:tr>
      <w:tr w:rsidR="00B44F30" w:rsidRPr="0055295B" w14:paraId="4006AD64"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20F65E44"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268B108D" w14:textId="77777777" w:rsidR="00B44F30" w:rsidRPr="0055295B" w:rsidRDefault="00B44F30" w:rsidP="00AD6E74">
            <w:pPr>
              <w:rPr>
                <w:iCs/>
                <w:sz w:val="22"/>
                <w:szCs w:val="22"/>
              </w:rPr>
            </w:pPr>
            <w:r w:rsidRPr="0055295B">
              <w:rPr>
                <w:iCs/>
                <w:sz w:val="22"/>
                <w:szCs w:val="22"/>
              </w:rPr>
              <w:t xml:space="preserve">(проводят при наработке не более 1 000 </w:t>
            </w:r>
            <w:proofErr w:type="spellStart"/>
            <w:r w:rsidRPr="0055295B">
              <w:rPr>
                <w:iCs/>
                <w:sz w:val="22"/>
                <w:szCs w:val="22"/>
              </w:rPr>
              <w:t>моточасов</w:t>
            </w:r>
            <w:proofErr w:type="spellEnd"/>
            <w:r w:rsidRPr="0055295B">
              <w:rPr>
                <w:iCs/>
                <w:sz w:val="22"/>
                <w:szCs w:val="22"/>
              </w:rPr>
              <w:t>)</w:t>
            </w:r>
          </w:p>
        </w:tc>
      </w:tr>
      <w:tr w:rsidR="00B44F30" w:rsidRPr="0055295B" w14:paraId="2EE9482C"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5B36A9B2" w14:textId="77777777" w:rsidR="00B44F30" w:rsidRPr="0055295B" w:rsidRDefault="00B44F30" w:rsidP="00AD6E74">
            <w:pPr>
              <w:rPr>
                <w:b/>
                <w:bCs/>
                <w:sz w:val="22"/>
                <w:szCs w:val="22"/>
              </w:rPr>
            </w:pPr>
          </w:p>
        </w:tc>
        <w:tc>
          <w:tcPr>
            <w:tcW w:w="1920" w:type="dxa"/>
            <w:gridSpan w:val="2"/>
            <w:tcBorders>
              <w:left w:val="single" w:sz="4" w:space="0" w:color="000000"/>
            </w:tcBorders>
            <w:shd w:val="clear" w:color="auto" w:fill="auto"/>
            <w:noWrap/>
            <w:tcMar>
              <w:top w:w="0" w:type="dxa"/>
              <w:left w:w="108" w:type="dxa"/>
              <w:bottom w:w="0" w:type="dxa"/>
              <w:right w:w="108" w:type="dxa"/>
            </w:tcMar>
            <w:vAlign w:val="bottom"/>
          </w:tcPr>
          <w:p w14:paraId="5B18FFBB" w14:textId="77777777" w:rsidR="00B44F30" w:rsidRPr="0055295B" w:rsidRDefault="00B44F30" w:rsidP="00AD6E74">
            <w:pPr>
              <w:rPr>
                <w:sz w:val="22"/>
                <w:szCs w:val="22"/>
              </w:rPr>
            </w:pPr>
            <w:r w:rsidRPr="0055295B">
              <w:rPr>
                <w:sz w:val="22"/>
                <w:szCs w:val="22"/>
              </w:rPr>
              <w:t>Внешний осмотр</w:t>
            </w:r>
          </w:p>
        </w:tc>
        <w:tc>
          <w:tcPr>
            <w:tcW w:w="960" w:type="dxa"/>
            <w:shd w:val="clear" w:color="auto" w:fill="auto"/>
            <w:noWrap/>
            <w:tcMar>
              <w:top w:w="0" w:type="dxa"/>
              <w:left w:w="108" w:type="dxa"/>
              <w:bottom w:w="0" w:type="dxa"/>
              <w:right w:w="108" w:type="dxa"/>
            </w:tcMar>
            <w:vAlign w:val="bottom"/>
          </w:tcPr>
          <w:p w14:paraId="6917A29D"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4AC660A3"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77633DE"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4CB09FA5" w14:textId="77777777" w:rsidR="00B44F30" w:rsidRPr="0055295B" w:rsidRDefault="00B44F30" w:rsidP="00AD6E74">
            <w:pPr>
              <w:rPr>
                <w:sz w:val="22"/>
                <w:szCs w:val="22"/>
              </w:rPr>
            </w:pPr>
            <w:r w:rsidRPr="0055295B">
              <w:rPr>
                <w:sz w:val="22"/>
                <w:szCs w:val="22"/>
              </w:rPr>
              <w:t> </w:t>
            </w:r>
          </w:p>
        </w:tc>
      </w:tr>
      <w:tr w:rsidR="00B44F30" w:rsidRPr="0055295B" w14:paraId="73EB4BCE"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4682818C" w14:textId="77777777" w:rsidR="00B44F30" w:rsidRPr="0055295B" w:rsidRDefault="00B44F30" w:rsidP="00AD6E74">
            <w:pPr>
              <w:rPr>
                <w:b/>
                <w:bCs/>
                <w:sz w:val="22"/>
                <w:szCs w:val="22"/>
              </w:rPr>
            </w:pPr>
          </w:p>
        </w:tc>
        <w:tc>
          <w:tcPr>
            <w:tcW w:w="1920" w:type="dxa"/>
            <w:gridSpan w:val="2"/>
            <w:tcBorders>
              <w:left w:val="single" w:sz="4" w:space="0" w:color="000000"/>
            </w:tcBorders>
            <w:shd w:val="clear" w:color="auto" w:fill="auto"/>
            <w:noWrap/>
            <w:tcMar>
              <w:top w:w="0" w:type="dxa"/>
              <w:left w:w="108" w:type="dxa"/>
              <w:bottom w:w="0" w:type="dxa"/>
              <w:right w:w="108" w:type="dxa"/>
            </w:tcMar>
            <w:vAlign w:val="bottom"/>
          </w:tcPr>
          <w:p w14:paraId="17B0AF3B" w14:textId="77777777" w:rsidR="00B44F30" w:rsidRPr="0055295B" w:rsidRDefault="00B44F30" w:rsidP="00AD6E74">
            <w:pPr>
              <w:rPr>
                <w:sz w:val="22"/>
                <w:szCs w:val="22"/>
              </w:rPr>
            </w:pPr>
            <w:r w:rsidRPr="0055295B">
              <w:rPr>
                <w:sz w:val="22"/>
                <w:szCs w:val="22"/>
              </w:rPr>
              <w:t>Замена масла</w:t>
            </w:r>
          </w:p>
        </w:tc>
        <w:tc>
          <w:tcPr>
            <w:tcW w:w="960" w:type="dxa"/>
            <w:shd w:val="clear" w:color="auto" w:fill="auto"/>
            <w:noWrap/>
            <w:tcMar>
              <w:top w:w="0" w:type="dxa"/>
              <w:left w:w="108" w:type="dxa"/>
              <w:bottom w:w="0" w:type="dxa"/>
              <w:right w:w="108" w:type="dxa"/>
            </w:tcMar>
            <w:vAlign w:val="bottom"/>
          </w:tcPr>
          <w:p w14:paraId="703F15F7"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3F3A9306"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45273568"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0C38A3A9" w14:textId="77777777" w:rsidR="00B44F30" w:rsidRPr="0055295B" w:rsidRDefault="00B44F30" w:rsidP="00AD6E74">
            <w:pPr>
              <w:rPr>
                <w:sz w:val="22"/>
                <w:szCs w:val="22"/>
              </w:rPr>
            </w:pPr>
            <w:r w:rsidRPr="0055295B">
              <w:rPr>
                <w:sz w:val="22"/>
                <w:szCs w:val="22"/>
              </w:rPr>
              <w:t> </w:t>
            </w:r>
          </w:p>
        </w:tc>
      </w:tr>
      <w:tr w:rsidR="00B44F30" w:rsidRPr="0055295B" w14:paraId="65FFDFC0"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24C80DA2" w14:textId="77777777" w:rsidR="00B44F30" w:rsidRPr="0055295B" w:rsidRDefault="00B44F30" w:rsidP="00AD6E74">
            <w:pPr>
              <w:rPr>
                <w:b/>
                <w:bCs/>
                <w:sz w:val="22"/>
                <w:szCs w:val="22"/>
              </w:rPr>
            </w:pPr>
          </w:p>
        </w:tc>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29BFB3A1" w14:textId="77777777" w:rsidR="00B44F30" w:rsidRPr="0055295B" w:rsidRDefault="00B44F30" w:rsidP="00AD6E74">
            <w:pPr>
              <w:rPr>
                <w:sz w:val="22"/>
                <w:szCs w:val="22"/>
              </w:rPr>
            </w:pPr>
            <w:r w:rsidRPr="0055295B">
              <w:rPr>
                <w:sz w:val="22"/>
                <w:szCs w:val="22"/>
              </w:rPr>
              <w:t>Замена масляных фильтров</w:t>
            </w:r>
          </w:p>
        </w:tc>
        <w:tc>
          <w:tcPr>
            <w:tcW w:w="960" w:type="dxa"/>
            <w:shd w:val="clear" w:color="auto" w:fill="auto"/>
            <w:noWrap/>
            <w:tcMar>
              <w:top w:w="0" w:type="dxa"/>
              <w:left w:w="108" w:type="dxa"/>
              <w:bottom w:w="0" w:type="dxa"/>
              <w:right w:w="108" w:type="dxa"/>
            </w:tcMar>
            <w:vAlign w:val="bottom"/>
          </w:tcPr>
          <w:p w14:paraId="3A5AEEAC"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4D830564"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36729D0E" w14:textId="77777777" w:rsidR="00B44F30" w:rsidRPr="0055295B" w:rsidRDefault="00B44F30" w:rsidP="00AD6E74">
            <w:pPr>
              <w:rPr>
                <w:sz w:val="22"/>
                <w:szCs w:val="22"/>
              </w:rPr>
            </w:pPr>
            <w:r w:rsidRPr="0055295B">
              <w:rPr>
                <w:sz w:val="22"/>
                <w:szCs w:val="22"/>
              </w:rPr>
              <w:t> </w:t>
            </w:r>
          </w:p>
        </w:tc>
      </w:tr>
      <w:tr w:rsidR="00B44F30" w:rsidRPr="0055295B" w14:paraId="1629F851"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2437B566" w14:textId="77777777" w:rsidR="00B44F30" w:rsidRPr="0055295B" w:rsidRDefault="00B44F30" w:rsidP="00AD6E74">
            <w:pPr>
              <w:rPr>
                <w:b/>
                <w:bCs/>
                <w:sz w:val="22"/>
                <w:szCs w:val="22"/>
              </w:rPr>
            </w:pPr>
          </w:p>
        </w:tc>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0836CC12" w14:textId="77777777" w:rsidR="00B44F30" w:rsidRPr="0055295B" w:rsidRDefault="00B44F30" w:rsidP="00AD6E74">
            <w:pPr>
              <w:rPr>
                <w:sz w:val="22"/>
                <w:szCs w:val="22"/>
              </w:rPr>
            </w:pPr>
            <w:r w:rsidRPr="0055295B">
              <w:rPr>
                <w:sz w:val="22"/>
                <w:szCs w:val="22"/>
              </w:rPr>
              <w:t>Замена топливного фильтра</w:t>
            </w:r>
          </w:p>
        </w:tc>
        <w:tc>
          <w:tcPr>
            <w:tcW w:w="960" w:type="dxa"/>
            <w:shd w:val="clear" w:color="auto" w:fill="auto"/>
            <w:noWrap/>
            <w:tcMar>
              <w:top w:w="0" w:type="dxa"/>
              <w:left w:w="108" w:type="dxa"/>
              <w:bottom w:w="0" w:type="dxa"/>
              <w:right w:w="108" w:type="dxa"/>
            </w:tcMar>
            <w:vAlign w:val="bottom"/>
          </w:tcPr>
          <w:p w14:paraId="393F82FD"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54910371"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5A3DF698" w14:textId="77777777" w:rsidR="00B44F30" w:rsidRPr="0055295B" w:rsidRDefault="00B44F30" w:rsidP="00AD6E74">
            <w:pPr>
              <w:rPr>
                <w:sz w:val="22"/>
                <w:szCs w:val="22"/>
              </w:rPr>
            </w:pPr>
            <w:r w:rsidRPr="0055295B">
              <w:rPr>
                <w:sz w:val="22"/>
                <w:szCs w:val="22"/>
              </w:rPr>
              <w:t> </w:t>
            </w:r>
          </w:p>
        </w:tc>
      </w:tr>
      <w:tr w:rsidR="00B44F30" w:rsidRPr="0055295B" w14:paraId="26A892D0"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6327FFC2" w14:textId="77777777" w:rsidR="00B44F30" w:rsidRPr="0055295B" w:rsidRDefault="00B44F30" w:rsidP="00AD6E74">
            <w:pPr>
              <w:rPr>
                <w:b/>
                <w:bCs/>
                <w:sz w:val="22"/>
                <w:szCs w:val="22"/>
              </w:rPr>
            </w:pPr>
          </w:p>
        </w:tc>
        <w:tc>
          <w:tcPr>
            <w:tcW w:w="2880" w:type="dxa"/>
            <w:gridSpan w:val="3"/>
            <w:tcBorders>
              <w:left w:val="single" w:sz="4" w:space="0" w:color="000000"/>
            </w:tcBorders>
            <w:shd w:val="clear" w:color="auto" w:fill="auto"/>
            <w:noWrap/>
            <w:tcMar>
              <w:top w:w="0" w:type="dxa"/>
              <w:left w:w="108" w:type="dxa"/>
              <w:bottom w:w="0" w:type="dxa"/>
              <w:right w:w="108" w:type="dxa"/>
            </w:tcMar>
            <w:vAlign w:val="bottom"/>
          </w:tcPr>
          <w:p w14:paraId="108BA87F" w14:textId="77777777" w:rsidR="00B44F30" w:rsidRPr="0055295B" w:rsidRDefault="00B44F30" w:rsidP="00AD6E74">
            <w:pPr>
              <w:rPr>
                <w:sz w:val="22"/>
                <w:szCs w:val="22"/>
              </w:rPr>
            </w:pPr>
            <w:r w:rsidRPr="0055295B">
              <w:rPr>
                <w:sz w:val="22"/>
                <w:szCs w:val="22"/>
              </w:rPr>
              <w:t>Замена воздушных фильтров</w:t>
            </w:r>
          </w:p>
        </w:tc>
        <w:tc>
          <w:tcPr>
            <w:tcW w:w="960" w:type="dxa"/>
            <w:shd w:val="clear" w:color="auto" w:fill="auto"/>
            <w:noWrap/>
            <w:tcMar>
              <w:top w:w="0" w:type="dxa"/>
              <w:left w:w="108" w:type="dxa"/>
              <w:bottom w:w="0" w:type="dxa"/>
              <w:right w:w="108" w:type="dxa"/>
            </w:tcMar>
            <w:vAlign w:val="bottom"/>
          </w:tcPr>
          <w:p w14:paraId="58CBBCA5" w14:textId="77777777" w:rsidR="00B44F30" w:rsidRPr="0055295B" w:rsidRDefault="00B44F30" w:rsidP="00AD6E74">
            <w:pPr>
              <w:rPr>
                <w:sz w:val="22"/>
                <w:szCs w:val="22"/>
              </w:rPr>
            </w:pPr>
          </w:p>
        </w:tc>
        <w:tc>
          <w:tcPr>
            <w:tcW w:w="960" w:type="dxa"/>
            <w:shd w:val="clear" w:color="auto" w:fill="auto"/>
            <w:noWrap/>
            <w:tcMar>
              <w:top w:w="0" w:type="dxa"/>
              <w:left w:w="108" w:type="dxa"/>
              <w:bottom w:w="0" w:type="dxa"/>
              <w:right w:w="108" w:type="dxa"/>
            </w:tcMar>
            <w:vAlign w:val="bottom"/>
          </w:tcPr>
          <w:p w14:paraId="1B10DBBD"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70CA944F" w14:textId="77777777" w:rsidR="00B44F30" w:rsidRPr="0055295B" w:rsidRDefault="00B44F30" w:rsidP="00AD6E74">
            <w:pPr>
              <w:rPr>
                <w:sz w:val="22"/>
                <w:szCs w:val="22"/>
              </w:rPr>
            </w:pPr>
            <w:r w:rsidRPr="0055295B">
              <w:rPr>
                <w:sz w:val="22"/>
                <w:szCs w:val="22"/>
              </w:rPr>
              <w:t> </w:t>
            </w:r>
          </w:p>
        </w:tc>
      </w:tr>
      <w:tr w:rsidR="00B44F30" w:rsidRPr="0055295B" w14:paraId="64B39E55"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2C14EFA2" w14:textId="77777777" w:rsidR="00B44F30" w:rsidRPr="0055295B" w:rsidRDefault="00B44F30" w:rsidP="00AD6E74">
            <w:pPr>
              <w:rPr>
                <w:b/>
                <w:bCs/>
                <w:sz w:val="22"/>
                <w:szCs w:val="22"/>
              </w:rPr>
            </w:pPr>
          </w:p>
        </w:tc>
        <w:tc>
          <w:tcPr>
            <w:tcW w:w="3840" w:type="dxa"/>
            <w:gridSpan w:val="4"/>
            <w:tcBorders>
              <w:left w:val="single" w:sz="4" w:space="0" w:color="000000"/>
            </w:tcBorders>
            <w:shd w:val="clear" w:color="auto" w:fill="auto"/>
            <w:noWrap/>
            <w:tcMar>
              <w:top w:w="0" w:type="dxa"/>
              <w:left w:w="108" w:type="dxa"/>
              <w:bottom w:w="0" w:type="dxa"/>
              <w:right w:w="108" w:type="dxa"/>
            </w:tcMar>
            <w:vAlign w:val="bottom"/>
          </w:tcPr>
          <w:p w14:paraId="3A39EAED" w14:textId="77777777" w:rsidR="00B44F30" w:rsidRPr="0055295B" w:rsidRDefault="00B44F30" w:rsidP="00AD6E74">
            <w:pPr>
              <w:rPr>
                <w:sz w:val="22"/>
                <w:szCs w:val="22"/>
              </w:rPr>
            </w:pPr>
            <w:r w:rsidRPr="0055295B">
              <w:rPr>
                <w:sz w:val="22"/>
                <w:szCs w:val="22"/>
              </w:rPr>
              <w:t>Проверка крепления генератора</w:t>
            </w:r>
          </w:p>
        </w:tc>
        <w:tc>
          <w:tcPr>
            <w:tcW w:w="960" w:type="dxa"/>
            <w:shd w:val="clear" w:color="auto" w:fill="auto"/>
            <w:noWrap/>
            <w:tcMar>
              <w:top w:w="0" w:type="dxa"/>
              <w:left w:w="108" w:type="dxa"/>
              <w:bottom w:w="0" w:type="dxa"/>
              <w:right w:w="108" w:type="dxa"/>
            </w:tcMar>
            <w:vAlign w:val="bottom"/>
          </w:tcPr>
          <w:p w14:paraId="5AF64E1A"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361F2AA4" w14:textId="77777777" w:rsidR="00B44F30" w:rsidRPr="0055295B" w:rsidRDefault="00B44F30" w:rsidP="00AD6E74">
            <w:pPr>
              <w:rPr>
                <w:sz w:val="22"/>
                <w:szCs w:val="22"/>
              </w:rPr>
            </w:pPr>
            <w:r w:rsidRPr="0055295B">
              <w:rPr>
                <w:sz w:val="22"/>
                <w:szCs w:val="22"/>
              </w:rPr>
              <w:t> </w:t>
            </w:r>
          </w:p>
        </w:tc>
      </w:tr>
      <w:tr w:rsidR="00B44F30" w:rsidRPr="0055295B" w14:paraId="57F4D275"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59CE0B07"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5089F7D0" w14:textId="77777777" w:rsidR="00B44F30" w:rsidRPr="0055295B" w:rsidRDefault="00B44F30" w:rsidP="00AD6E74">
            <w:pPr>
              <w:rPr>
                <w:sz w:val="22"/>
                <w:szCs w:val="22"/>
              </w:rPr>
            </w:pPr>
            <w:r w:rsidRPr="0055295B">
              <w:rPr>
                <w:sz w:val="22"/>
                <w:szCs w:val="22"/>
              </w:rPr>
              <w:t>Система контроля двигателя, предупредительная сигнализация</w:t>
            </w:r>
          </w:p>
        </w:tc>
      </w:tr>
      <w:tr w:rsidR="00B44F30" w:rsidRPr="0055295B" w14:paraId="4801F67A"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663AC1EC"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772E5864" w14:textId="77777777" w:rsidR="00B44F30" w:rsidRPr="0055295B" w:rsidRDefault="00B44F30" w:rsidP="00AD6E74">
            <w:pPr>
              <w:rPr>
                <w:sz w:val="22"/>
                <w:szCs w:val="22"/>
              </w:rPr>
            </w:pPr>
            <w:r w:rsidRPr="0055295B">
              <w:rPr>
                <w:sz w:val="22"/>
                <w:szCs w:val="22"/>
              </w:rPr>
              <w:t xml:space="preserve">Проверка зазора </w:t>
            </w:r>
            <w:proofErr w:type="gramStart"/>
            <w:r w:rsidRPr="0055295B">
              <w:rPr>
                <w:sz w:val="22"/>
                <w:szCs w:val="22"/>
              </w:rPr>
              <w:t>клапанов(</w:t>
            </w:r>
            <w:proofErr w:type="gramEnd"/>
            <w:r w:rsidRPr="0055295B">
              <w:rPr>
                <w:sz w:val="22"/>
                <w:szCs w:val="22"/>
              </w:rPr>
              <w:t>при необходимости - регулировка)</w:t>
            </w:r>
          </w:p>
        </w:tc>
      </w:tr>
      <w:tr w:rsidR="00B44F30" w:rsidRPr="0055295B" w14:paraId="755FD16B" w14:textId="77777777" w:rsidTr="00AD6E74">
        <w:trPr>
          <w:trHeight w:val="27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0E5993CB" w14:textId="77777777" w:rsidR="00B44F30" w:rsidRPr="0055295B" w:rsidRDefault="00B44F30" w:rsidP="00AD6E74">
            <w:pPr>
              <w:rPr>
                <w:b/>
                <w:bCs/>
                <w:sz w:val="22"/>
                <w:szCs w:val="22"/>
              </w:rPr>
            </w:pPr>
          </w:p>
        </w:tc>
        <w:tc>
          <w:tcPr>
            <w:tcW w:w="7200" w:type="dxa"/>
            <w:gridSpan w:val="6"/>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D8794AF" w14:textId="77777777" w:rsidR="00B44F30" w:rsidRPr="0055295B" w:rsidRDefault="00B44F30" w:rsidP="00AD6E74">
            <w:pPr>
              <w:rPr>
                <w:sz w:val="22"/>
                <w:szCs w:val="22"/>
              </w:rPr>
            </w:pPr>
            <w:r w:rsidRPr="0055295B">
              <w:rPr>
                <w:sz w:val="22"/>
                <w:szCs w:val="22"/>
              </w:rPr>
              <w:t xml:space="preserve">Приводные </w:t>
            </w:r>
            <w:proofErr w:type="gramStart"/>
            <w:r w:rsidRPr="0055295B">
              <w:rPr>
                <w:sz w:val="22"/>
                <w:szCs w:val="22"/>
              </w:rPr>
              <w:t>ремни(</w:t>
            </w:r>
            <w:proofErr w:type="gramEnd"/>
            <w:r w:rsidRPr="0055295B">
              <w:rPr>
                <w:sz w:val="22"/>
                <w:szCs w:val="22"/>
              </w:rPr>
              <w:t>при необходимости подтяжка или замена(замена раз в 2 года))</w:t>
            </w:r>
          </w:p>
        </w:tc>
      </w:tr>
      <w:tr w:rsidR="00B44F30" w:rsidRPr="0055295B" w14:paraId="7DE1F043" w14:textId="77777777" w:rsidTr="00AD6E74">
        <w:trPr>
          <w:trHeight w:val="43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77F1D986" w14:textId="77777777" w:rsidR="00B44F30" w:rsidRPr="0055295B" w:rsidRDefault="00B44F30" w:rsidP="00AD6E74">
            <w:pPr>
              <w:rPr>
                <w:b/>
                <w:bCs/>
                <w:sz w:val="22"/>
                <w:szCs w:val="22"/>
              </w:rPr>
            </w:pPr>
          </w:p>
        </w:tc>
        <w:tc>
          <w:tcPr>
            <w:tcW w:w="7200" w:type="dxa"/>
            <w:gridSpan w:val="6"/>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432DA00" w14:textId="77777777" w:rsidR="00B44F30" w:rsidRPr="0055295B" w:rsidRDefault="00B44F30" w:rsidP="00AD6E74">
            <w:pPr>
              <w:rPr>
                <w:sz w:val="22"/>
                <w:szCs w:val="22"/>
              </w:rPr>
            </w:pPr>
          </w:p>
        </w:tc>
      </w:tr>
      <w:tr w:rsidR="00B44F30" w:rsidRPr="0055295B" w14:paraId="3C5AB637"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5FCB385E" w14:textId="77777777" w:rsidR="00B44F30" w:rsidRPr="0055295B" w:rsidRDefault="00B44F30" w:rsidP="00AD6E74">
            <w:pPr>
              <w:rPr>
                <w:b/>
                <w:bCs/>
                <w:sz w:val="22"/>
                <w:szCs w:val="22"/>
              </w:rPr>
            </w:pPr>
          </w:p>
        </w:tc>
        <w:tc>
          <w:tcPr>
            <w:tcW w:w="4800" w:type="dxa"/>
            <w:gridSpan w:val="5"/>
            <w:tcBorders>
              <w:left w:val="single" w:sz="4" w:space="0" w:color="000000"/>
            </w:tcBorders>
            <w:shd w:val="clear" w:color="auto" w:fill="auto"/>
            <w:noWrap/>
            <w:tcMar>
              <w:top w:w="0" w:type="dxa"/>
              <w:left w:w="108" w:type="dxa"/>
              <w:bottom w:w="0" w:type="dxa"/>
              <w:right w:w="108" w:type="dxa"/>
            </w:tcMar>
            <w:vAlign w:val="bottom"/>
          </w:tcPr>
          <w:p w14:paraId="123E5C12" w14:textId="77777777" w:rsidR="00B44F30" w:rsidRPr="0055295B" w:rsidRDefault="00B44F30" w:rsidP="00AD6E74">
            <w:pPr>
              <w:rPr>
                <w:sz w:val="22"/>
                <w:szCs w:val="22"/>
              </w:rPr>
            </w:pPr>
            <w:r w:rsidRPr="0055295B">
              <w:rPr>
                <w:sz w:val="22"/>
                <w:szCs w:val="22"/>
              </w:rPr>
              <w:t xml:space="preserve">Подвеска </w:t>
            </w:r>
            <w:proofErr w:type="gramStart"/>
            <w:r w:rsidRPr="0055295B">
              <w:rPr>
                <w:sz w:val="22"/>
                <w:szCs w:val="22"/>
              </w:rPr>
              <w:t>двигателя(</w:t>
            </w:r>
            <w:proofErr w:type="gramEnd"/>
            <w:r w:rsidRPr="0055295B">
              <w:rPr>
                <w:sz w:val="22"/>
                <w:szCs w:val="22"/>
              </w:rPr>
              <w:t>при повреждении заменить)</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7D5EE3EB" w14:textId="77777777" w:rsidR="00B44F30" w:rsidRPr="0055295B" w:rsidRDefault="00B44F30" w:rsidP="00AD6E74">
            <w:pPr>
              <w:rPr>
                <w:sz w:val="22"/>
                <w:szCs w:val="22"/>
              </w:rPr>
            </w:pPr>
            <w:r w:rsidRPr="0055295B">
              <w:rPr>
                <w:sz w:val="22"/>
                <w:szCs w:val="22"/>
              </w:rPr>
              <w:t> </w:t>
            </w:r>
          </w:p>
        </w:tc>
      </w:tr>
      <w:tr w:rsidR="00B44F30" w:rsidRPr="0055295B" w14:paraId="6DDC198C"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7F0D41F4" w14:textId="77777777" w:rsidR="00B44F30" w:rsidRPr="0055295B" w:rsidRDefault="00B44F30" w:rsidP="00AD6E74">
            <w:pPr>
              <w:rPr>
                <w:b/>
                <w:bCs/>
                <w:sz w:val="22"/>
                <w:szCs w:val="22"/>
              </w:rPr>
            </w:pPr>
          </w:p>
        </w:tc>
        <w:tc>
          <w:tcPr>
            <w:tcW w:w="4800" w:type="dxa"/>
            <w:gridSpan w:val="5"/>
            <w:tcBorders>
              <w:left w:val="single" w:sz="4" w:space="0" w:color="000000"/>
            </w:tcBorders>
            <w:shd w:val="clear" w:color="auto" w:fill="auto"/>
            <w:noWrap/>
            <w:tcMar>
              <w:top w:w="0" w:type="dxa"/>
              <w:left w:w="108" w:type="dxa"/>
              <w:bottom w:w="0" w:type="dxa"/>
              <w:right w:w="108" w:type="dxa"/>
            </w:tcMar>
            <w:vAlign w:val="bottom"/>
          </w:tcPr>
          <w:p w14:paraId="3AA83603" w14:textId="77777777" w:rsidR="00B44F30" w:rsidRPr="0055295B" w:rsidRDefault="00B44F30" w:rsidP="00AD6E74">
            <w:pPr>
              <w:rPr>
                <w:sz w:val="22"/>
                <w:szCs w:val="22"/>
              </w:rPr>
            </w:pPr>
            <w:r w:rsidRPr="0055295B">
              <w:rPr>
                <w:sz w:val="22"/>
                <w:szCs w:val="22"/>
              </w:rPr>
              <w:t>Крепления, соединения шлангов/хомуты</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622CDB0B" w14:textId="77777777" w:rsidR="00B44F30" w:rsidRPr="0055295B" w:rsidRDefault="00B44F30" w:rsidP="00AD6E74">
            <w:pPr>
              <w:rPr>
                <w:sz w:val="22"/>
                <w:szCs w:val="22"/>
              </w:rPr>
            </w:pPr>
            <w:r w:rsidRPr="0055295B">
              <w:rPr>
                <w:sz w:val="22"/>
                <w:szCs w:val="22"/>
              </w:rPr>
              <w:t> </w:t>
            </w:r>
          </w:p>
        </w:tc>
      </w:tr>
      <w:tr w:rsidR="00B44F30" w:rsidRPr="0055295B" w14:paraId="52D33D11"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2FCD06EC" w14:textId="77777777" w:rsidR="00B44F30" w:rsidRPr="0055295B" w:rsidRDefault="00B44F30" w:rsidP="00AD6E74">
            <w:pPr>
              <w:rPr>
                <w:b/>
                <w:bCs/>
                <w:sz w:val="22"/>
                <w:szCs w:val="22"/>
              </w:rPr>
            </w:pPr>
          </w:p>
        </w:tc>
        <w:tc>
          <w:tcPr>
            <w:tcW w:w="4800" w:type="dxa"/>
            <w:gridSpan w:val="5"/>
            <w:tcBorders>
              <w:left w:val="single" w:sz="4" w:space="0" w:color="000000"/>
            </w:tcBorders>
            <w:shd w:val="clear" w:color="auto" w:fill="auto"/>
            <w:noWrap/>
            <w:tcMar>
              <w:top w:w="0" w:type="dxa"/>
              <w:left w:w="108" w:type="dxa"/>
              <w:bottom w:w="0" w:type="dxa"/>
              <w:right w:w="108" w:type="dxa"/>
            </w:tcMar>
            <w:vAlign w:val="bottom"/>
          </w:tcPr>
          <w:p w14:paraId="678F5756" w14:textId="77777777" w:rsidR="00B44F30" w:rsidRPr="0055295B" w:rsidRDefault="00B44F30" w:rsidP="00AD6E74">
            <w:pPr>
              <w:rPr>
                <w:sz w:val="22"/>
                <w:szCs w:val="22"/>
              </w:rPr>
            </w:pPr>
            <w:r w:rsidRPr="0055295B">
              <w:rPr>
                <w:sz w:val="22"/>
                <w:szCs w:val="22"/>
              </w:rPr>
              <w:t xml:space="preserve">Проверка уровня электролита и емкости АКБ </w:t>
            </w: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011662A6" w14:textId="77777777" w:rsidR="00B44F30" w:rsidRPr="0055295B" w:rsidRDefault="00B44F30" w:rsidP="00AD6E74">
            <w:pPr>
              <w:rPr>
                <w:sz w:val="22"/>
                <w:szCs w:val="22"/>
              </w:rPr>
            </w:pPr>
            <w:r w:rsidRPr="0055295B">
              <w:rPr>
                <w:sz w:val="22"/>
                <w:szCs w:val="22"/>
              </w:rPr>
              <w:t> </w:t>
            </w:r>
          </w:p>
        </w:tc>
      </w:tr>
      <w:tr w:rsidR="00B44F30" w:rsidRPr="0055295B" w14:paraId="30857719"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0CDA88F3" w14:textId="77777777" w:rsidR="00B44F30" w:rsidRPr="0055295B" w:rsidRDefault="00B44F30" w:rsidP="00AD6E74">
            <w:pPr>
              <w:rPr>
                <w:b/>
                <w:bCs/>
                <w:sz w:val="22"/>
                <w:szCs w:val="22"/>
              </w:rPr>
            </w:pPr>
          </w:p>
        </w:tc>
        <w:tc>
          <w:tcPr>
            <w:tcW w:w="3840" w:type="dxa"/>
            <w:gridSpan w:val="4"/>
            <w:tcBorders>
              <w:left w:val="single" w:sz="4" w:space="0" w:color="000000"/>
            </w:tcBorders>
            <w:shd w:val="clear" w:color="auto" w:fill="auto"/>
            <w:noWrap/>
            <w:tcMar>
              <w:top w:w="0" w:type="dxa"/>
              <w:left w:w="108" w:type="dxa"/>
              <w:bottom w:w="0" w:type="dxa"/>
              <w:right w:w="108" w:type="dxa"/>
            </w:tcMar>
            <w:vAlign w:val="bottom"/>
          </w:tcPr>
          <w:p w14:paraId="36C49411" w14:textId="77777777" w:rsidR="00B44F30" w:rsidRPr="0055295B" w:rsidRDefault="00B44F30" w:rsidP="00AD6E74">
            <w:pPr>
              <w:rPr>
                <w:sz w:val="22"/>
                <w:szCs w:val="22"/>
              </w:rPr>
            </w:pPr>
            <w:r w:rsidRPr="0055295B">
              <w:rPr>
                <w:sz w:val="22"/>
                <w:szCs w:val="22"/>
              </w:rPr>
              <w:t>Аккумулятор и кабельные соединения</w:t>
            </w:r>
          </w:p>
        </w:tc>
        <w:tc>
          <w:tcPr>
            <w:tcW w:w="960" w:type="dxa"/>
            <w:shd w:val="clear" w:color="auto" w:fill="auto"/>
            <w:noWrap/>
            <w:tcMar>
              <w:top w:w="0" w:type="dxa"/>
              <w:left w:w="108" w:type="dxa"/>
              <w:bottom w:w="0" w:type="dxa"/>
              <w:right w:w="108" w:type="dxa"/>
            </w:tcMar>
            <w:vAlign w:val="bottom"/>
          </w:tcPr>
          <w:p w14:paraId="2E711616" w14:textId="77777777" w:rsidR="00B44F30" w:rsidRPr="0055295B" w:rsidRDefault="00B44F30" w:rsidP="00AD6E74">
            <w:pPr>
              <w:rPr>
                <w:sz w:val="22"/>
                <w:szCs w:val="22"/>
              </w:rPr>
            </w:pPr>
          </w:p>
        </w:tc>
        <w:tc>
          <w:tcPr>
            <w:tcW w:w="2400" w:type="dxa"/>
            <w:tcBorders>
              <w:right w:val="single" w:sz="4" w:space="0" w:color="000000"/>
            </w:tcBorders>
            <w:shd w:val="clear" w:color="auto" w:fill="auto"/>
            <w:noWrap/>
            <w:tcMar>
              <w:top w:w="0" w:type="dxa"/>
              <w:left w:w="108" w:type="dxa"/>
              <w:bottom w:w="0" w:type="dxa"/>
              <w:right w:w="108" w:type="dxa"/>
            </w:tcMar>
            <w:vAlign w:val="bottom"/>
          </w:tcPr>
          <w:p w14:paraId="43690F87" w14:textId="77777777" w:rsidR="00B44F30" w:rsidRPr="0055295B" w:rsidRDefault="00B44F30" w:rsidP="00AD6E74">
            <w:pPr>
              <w:rPr>
                <w:sz w:val="22"/>
                <w:szCs w:val="22"/>
              </w:rPr>
            </w:pPr>
            <w:r w:rsidRPr="0055295B">
              <w:rPr>
                <w:sz w:val="22"/>
                <w:szCs w:val="22"/>
              </w:rPr>
              <w:t> </w:t>
            </w:r>
          </w:p>
        </w:tc>
      </w:tr>
      <w:tr w:rsidR="00B44F30" w:rsidRPr="0055295B" w14:paraId="4F714598" w14:textId="77777777" w:rsidTr="00AD6E74">
        <w:trPr>
          <w:trHeight w:val="315"/>
        </w:trPr>
        <w:tc>
          <w:tcPr>
            <w:tcW w:w="960" w:type="dxa"/>
            <w:vMerge/>
            <w:tcBorders>
              <w:left w:val="single" w:sz="4" w:space="0" w:color="000000"/>
              <w:right w:val="single" w:sz="4" w:space="0" w:color="000000"/>
            </w:tcBorders>
            <w:shd w:val="clear" w:color="auto" w:fill="auto"/>
            <w:noWrap/>
            <w:tcMar>
              <w:top w:w="0" w:type="dxa"/>
              <w:left w:w="108" w:type="dxa"/>
              <w:bottom w:w="0" w:type="dxa"/>
              <w:right w:w="108" w:type="dxa"/>
            </w:tcMar>
            <w:vAlign w:val="center"/>
          </w:tcPr>
          <w:p w14:paraId="0B36D7BF" w14:textId="77777777" w:rsidR="00B44F30" w:rsidRPr="0055295B" w:rsidRDefault="00B44F30" w:rsidP="00AD6E74">
            <w:pPr>
              <w:rPr>
                <w:b/>
                <w:bCs/>
                <w:sz w:val="22"/>
                <w:szCs w:val="22"/>
              </w:rPr>
            </w:pPr>
          </w:p>
        </w:tc>
        <w:tc>
          <w:tcPr>
            <w:tcW w:w="7200" w:type="dxa"/>
            <w:gridSpan w:val="6"/>
            <w:tcBorders>
              <w:left w:val="single" w:sz="4" w:space="0" w:color="000000"/>
              <w:right w:val="single" w:sz="4" w:space="0" w:color="000000"/>
            </w:tcBorders>
            <w:shd w:val="clear" w:color="auto" w:fill="auto"/>
            <w:noWrap/>
            <w:tcMar>
              <w:top w:w="0" w:type="dxa"/>
              <w:left w:w="108" w:type="dxa"/>
              <w:bottom w:w="0" w:type="dxa"/>
              <w:right w:w="108" w:type="dxa"/>
            </w:tcMar>
            <w:vAlign w:val="bottom"/>
          </w:tcPr>
          <w:p w14:paraId="51FF6FCF" w14:textId="77777777" w:rsidR="00B44F30" w:rsidRPr="0055295B" w:rsidRDefault="00B44F30" w:rsidP="00AD6E74">
            <w:pPr>
              <w:rPr>
                <w:sz w:val="22"/>
                <w:szCs w:val="22"/>
              </w:rPr>
            </w:pPr>
            <w:r w:rsidRPr="0055295B">
              <w:rPr>
                <w:sz w:val="22"/>
                <w:szCs w:val="22"/>
              </w:rPr>
              <w:t>Проверка натяжения и состояния приводного ремня</w:t>
            </w:r>
          </w:p>
        </w:tc>
      </w:tr>
      <w:tr w:rsidR="00B44F30" w:rsidRPr="0055295B" w14:paraId="6586CAB7" w14:textId="77777777" w:rsidTr="00AD6E74">
        <w:trPr>
          <w:trHeight w:val="315"/>
        </w:trPr>
        <w:tc>
          <w:tcPr>
            <w:tcW w:w="960"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7B98D" w14:textId="77777777" w:rsidR="00B44F30" w:rsidRPr="0055295B" w:rsidRDefault="00B44F30" w:rsidP="00AD6E74">
            <w:pPr>
              <w:rPr>
                <w:b/>
                <w:bCs/>
                <w:sz w:val="22"/>
                <w:szCs w:val="22"/>
              </w:rPr>
            </w:pPr>
          </w:p>
        </w:tc>
        <w:tc>
          <w:tcPr>
            <w:tcW w:w="7200" w:type="dxa"/>
            <w:gridSpan w:val="6"/>
            <w:tcBorders>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bottom"/>
          </w:tcPr>
          <w:p w14:paraId="3CE62E30" w14:textId="77777777" w:rsidR="00B44F30" w:rsidRPr="0055295B" w:rsidRDefault="00B44F30" w:rsidP="00AD6E74">
            <w:pPr>
              <w:rPr>
                <w:sz w:val="22"/>
                <w:szCs w:val="22"/>
              </w:rPr>
            </w:pPr>
            <w:r w:rsidRPr="0055295B">
              <w:rPr>
                <w:sz w:val="22"/>
                <w:szCs w:val="22"/>
              </w:rPr>
              <w:t>Полная диагностика ДГУ с проведением испытания под нагрузкой</w:t>
            </w:r>
          </w:p>
        </w:tc>
      </w:tr>
    </w:tbl>
    <w:p w14:paraId="7F1BC22B" w14:textId="77777777" w:rsidR="00B44F30" w:rsidRPr="0055295B" w:rsidRDefault="00B44F30" w:rsidP="00B44F30">
      <w:pPr>
        <w:jc w:val="center"/>
        <w:rPr>
          <w:b/>
          <w:sz w:val="22"/>
          <w:szCs w:val="22"/>
        </w:rPr>
      </w:pPr>
    </w:p>
    <w:tbl>
      <w:tblPr>
        <w:tblW w:w="9106" w:type="dxa"/>
        <w:tblInd w:w="103" w:type="dxa"/>
        <w:tblLayout w:type="fixed"/>
        <w:tblCellMar>
          <w:left w:w="10" w:type="dxa"/>
          <w:right w:w="10" w:type="dxa"/>
        </w:tblCellMar>
        <w:tblLook w:val="0000" w:firstRow="0" w:lastRow="0" w:firstColumn="0" w:lastColumn="0" w:noHBand="0" w:noVBand="0"/>
      </w:tblPr>
      <w:tblGrid>
        <w:gridCol w:w="9106"/>
      </w:tblGrid>
      <w:tr w:rsidR="00B44F30" w:rsidRPr="0055295B" w14:paraId="59E2F39C" w14:textId="77777777" w:rsidTr="00AD6E74">
        <w:trPr>
          <w:trHeight w:val="36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6F4D6D7" w14:textId="77777777" w:rsidR="00B44F30" w:rsidRPr="0055295B" w:rsidRDefault="00B44F30" w:rsidP="00AD6E74">
            <w:pPr>
              <w:rPr>
                <w:b/>
                <w:bCs/>
                <w:color w:val="000000"/>
                <w:sz w:val="22"/>
                <w:szCs w:val="22"/>
              </w:rPr>
            </w:pPr>
            <w:r w:rsidRPr="0055295B">
              <w:rPr>
                <w:b/>
                <w:bCs/>
                <w:color w:val="000000"/>
                <w:sz w:val="22"/>
                <w:szCs w:val="22"/>
              </w:rPr>
              <w:t>АВР/РВР ДГУ</w:t>
            </w:r>
          </w:p>
        </w:tc>
      </w:tr>
      <w:tr w:rsidR="00B44F30" w:rsidRPr="0055295B" w14:paraId="46EA5FD6"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FCD5B4"/>
            <w:tcMar>
              <w:top w:w="0" w:type="dxa"/>
              <w:left w:w="108" w:type="dxa"/>
              <w:bottom w:w="0" w:type="dxa"/>
              <w:right w:w="108" w:type="dxa"/>
            </w:tcMar>
            <w:vAlign w:val="center"/>
          </w:tcPr>
          <w:p w14:paraId="72A88B06" w14:textId="77777777" w:rsidR="00B44F30" w:rsidRPr="0055295B" w:rsidRDefault="00B44F30" w:rsidP="00AD6E74">
            <w:pPr>
              <w:rPr>
                <w:color w:val="000000"/>
                <w:sz w:val="22"/>
                <w:szCs w:val="22"/>
              </w:rPr>
            </w:pPr>
            <w:r w:rsidRPr="0055295B">
              <w:rPr>
                <w:color w:val="000000"/>
                <w:sz w:val="22"/>
                <w:szCs w:val="22"/>
              </w:rPr>
              <w:t xml:space="preserve">Перечень </w:t>
            </w:r>
            <w:proofErr w:type="spellStart"/>
            <w:r w:rsidRPr="0055295B">
              <w:rPr>
                <w:color w:val="000000"/>
                <w:sz w:val="22"/>
                <w:szCs w:val="22"/>
              </w:rPr>
              <w:t>ремонтно</w:t>
            </w:r>
            <w:proofErr w:type="spellEnd"/>
            <w:r w:rsidRPr="0055295B">
              <w:rPr>
                <w:color w:val="000000"/>
                <w:sz w:val="22"/>
                <w:szCs w:val="22"/>
              </w:rPr>
              <w:t xml:space="preserve"> - восстановительных работ </w:t>
            </w:r>
            <w:proofErr w:type="gramStart"/>
            <w:r w:rsidRPr="0055295B">
              <w:rPr>
                <w:color w:val="000000"/>
                <w:sz w:val="22"/>
                <w:szCs w:val="22"/>
              </w:rPr>
              <w:t>на  агрегатах</w:t>
            </w:r>
            <w:proofErr w:type="gramEnd"/>
            <w:r w:rsidRPr="0055295B">
              <w:rPr>
                <w:color w:val="000000"/>
                <w:sz w:val="22"/>
                <w:szCs w:val="22"/>
              </w:rPr>
              <w:t xml:space="preserve">  дизельных (АД) и бензиновых (АБ)</w:t>
            </w:r>
          </w:p>
        </w:tc>
      </w:tr>
      <w:tr w:rsidR="00B44F30" w:rsidRPr="0055295B" w14:paraId="3E7DC4C8" w14:textId="77777777" w:rsidTr="00AD6E74">
        <w:trPr>
          <w:trHeight w:val="51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86B7BEC" w14:textId="77777777" w:rsidR="00B44F30" w:rsidRPr="0055295B" w:rsidRDefault="00B44F30" w:rsidP="00AD6E74">
            <w:pPr>
              <w:jc w:val="center"/>
              <w:rPr>
                <w:b/>
                <w:bCs/>
                <w:color w:val="000000"/>
                <w:sz w:val="22"/>
                <w:szCs w:val="22"/>
              </w:rPr>
            </w:pPr>
            <w:r w:rsidRPr="0055295B">
              <w:rPr>
                <w:b/>
                <w:bCs/>
                <w:color w:val="000000"/>
                <w:sz w:val="22"/>
                <w:szCs w:val="22"/>
              </w:rPr>
              <w:t>Двигатель</w:t>
            </w:r>
          </w:p>
        </w:tc>
      </w:tr>
      <w:tr w:rsidR="00B44F30" w:rsidRPr="0055295B" w14:paraId="7A899099"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30166" w14:textId="77777777" w:rsidR="00B44F30" w:rsidRPr="0055295B" w:rsidRDefault="00B44F30" w:rsidP="00AD6E74">
            <w:pPr>
              <w:rPr>
                <w:color w:val="000000"/>
                <w:sz w:val="22"/>
                <w:szCs w:val="22"/>
              </w:rPr>
            </w:pPr>
            <w:r w:rsidRPr="0055295B">
              <w:rPr>
                <w:color w:val="000000"/>
                <w:sz w:val="22"/>
                <w:szCs w:val="22"/>
              </w:rPr>
              <w:t>Удаление воздуха из топливной магистрали (также для БГУ)</w:t>
            </w:r>
          </w:p>
        </w:tc>
      </w:tr>
      <w:tr w:rsidR="00B44F30" w:rsidRPr="0055295B" w14:paraId="036D061D"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7D492D" w14:textId="77777777" w:rsidR="00B44F30" w:rsidRPr="0055295B" w:rsidRDefault="00B44F30" w:rsidP="00AD6E74">
            <w:pPr>
              <w:rPr>
                <w:color w:val="000000"/>
                <w:sz w:val="22"/>
                <w:szCs w:val="22"/>
              </w:rPr>
            </w:pPr>
            <w:r w:rsidRPr="0055295B">
              <w:rPr>
                <w:color w:val="000000"/>
                <w:sz w:val="22"/>
                <w:szCs w:val="22"/>
              </w:rPr>
              <w:t xml:space="preserve">Диагностика шатунно-поршневой </w:t>
            </w:r>
            <w:proofErr w:type="gramStart"/>
            <w:r w:rsidRPr="0055295B">
              <w:rPr>
                <w:color w:val="000000"/>
                <w:sz w:val="22"/>
                <w:szCs w:val="22"/>
              </w:rPr>
              <w:t>группы  (</w:t>
            </w:r>
            <w:proofErr w:type="gramEnd"/>
            <w:r w:rsidRPr="0055295B">
              <w:rPr>
                <w:color w:val="000000"/>
                <w:sz w:val="22"/>
                <w:szCs w:val="22"/>
              </w:rPr>
              <w:t>также для БГУ)</w:t>
            </w:r>
          </w:p>
        </w:tc>
      </w:tr>
      <w:tr w:rsidR="00B44F30" w:rsidRPr="0055295B" w14:paraId="1F25813D"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9033F2" w14:textId="77777777" w:rsidR="00B44F30" w:rsidRPr="0055295B" w:rsidRDefault="00B44F30" w:rsidP="00AD6E74">
            <w:pPr>
              <w:rPr>
                <w:color w:val="000000"/>
                <w:sz w:val="22"/>
                <w:szCs w:val="22"/>
              </w:rPr>
            </w:pPr>
            <w:r w:rsidRPr="0055295B">
              <w:rPr>
                <w:color w:val="000000"/>
                <w:sz w:val="22"/>
                <w:szCs w:val="22"/>
              </w:rPr>
              <w:t xml:space="preserve">Определение места утечки охлаждающей </w:t>
            </w:r>
            <w:proofErr w:type="gramStart"/>
            <w:r w:rsidRPr="0055295B">
              <w:rPr>
                <w:color w:val="000000"/>
                <w:sz w:val="22"/>
                <w:szCs w:val="22"/>
              </w:rPr>
              <w:t>жидкости,  устранение</w:t>
            </w:r>
            <w:proofErr w:type="gramEnd"/>
            <w:r w:rsidRPr="0055295B">
              <w:rPr>
                <w:color w:val="000000"/>
                <w:sz w:val="22"/>
                <w:szCs w:val="22"/>
              </w:rPr>
              <w:t xml:space="preserve"> причины, замена шлангов слива ОЖ</w:t>
            </w:r>
          </w:p>
        </w:tc>
      </w:tr>
      <w:tr w:rsidR="00B44F30" w:rsidRPr="0055295B" w14:paraId="17A4553D"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DBCF15" w14:textId="77777777" w:rsidR="00B44F30" w:rsidRPr="0055295B" w:rsidRDefault="00B44F30" w:rsidP="00AD6E74">
            <w:pPr>
              <w:rPr>
                <w:color w:val="000000"/>
                <w:sz w:val="22"/>
                <w:szCs w:val="22"/>
              </w:rPr>
            </w:pPr>
            <w:proofErr w:type="gramStart"/>
            <w:r w:rsidRPr="0055295B">
              <w:rPr>
                <w:color w:val="000000"/>
                <w:sz w:val="22"/>
                <w:szCs w:val="22"/>
              </w:rPr>
              <w:t>Промывка  радиатора</w:t>
            </w:r>
            <w:proofErr w:type="gramEnd"/>
            <w:r w:rsidRPr="0055295B">
              <w:rPr>
                <w:color w:val="000000"/>
                <w:sz w:val="22"/>
                <w:szCs w:val="22"/>
              </w:rPr>
              <w:t xml:space="preserve"> двигателя с учетом демонтажа и монтажа</w:t>
            </w:r>
          </w:p>
        </w:tc>
      </w:tr>
      <w:tr w:rsidR="00B44F30" w:rsidRPr="0055295B" w14:paraId="7E2D923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66BB56" w14:textId="77777777" w:rsidR="00B44F30" w:rsidRPr="0055295B" w:rsidRDefault="00B44F30" w:rsidP="00AD6E74">
            <w:pPr>
              <w:rPr>
                <w:color w:val="000000"/>
                <w:sz w:val="22"/>
                <w:szCs w:val="22"/>
              </w:rPr>
            </w:pPr>
            <w:r w:rsidRPr="0055295B">
              <w:rPr>
                <w:color w:val="000000"/>
                <w:sz w:val="22"/>
                <w:szCs w:val="22"/>
              </w:rPr>
              <w:t>Устранение течи радиатора, пайка радиатора</w:t>
            </w:r>
          </w:p>
        </w:tc>
      </w:tr>
      <w:tr w:rsidR="00B44F30" w:rsidRPr="0055295B" w14:paraId="4F827628"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FBFEB" w14:textId="77777777" w:rsidR="00B44F30" w:rsidRPr="0055295B" w:rsidRDefault="00B44F30" w:rsidP="00AD6E74">
            <w:pPr>
              <w:rPr>
                <w:color w:val="000000"/>
                <w:sz w:val="22"/>
                <w:szCs w:val="22"/>
              </w:rPr>
            </w:pPr>
            <w:r w:rsidRPr="0055295B">
              <w:rPr>
                <w:color w:val="000000"/>
                <w:sz w:val="22"/>
                <w:szCs w:val="22"/>
              </w:rPr>
              <w:t>Очистка сапуна двигателя</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087E6A6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FBC9ED" w14:textId="77777777" w:rsidR="00B44F30" w:rsidRPr="0055295B" w:rsidRDefault="00B44F30" w:rsidP="00AD6E74">
            <w:pPr>
              <w:rPr>
                <w:color w:val="000000"/>
                <w:sz w:val="22"/>
                <w:szCs w:val="22"/>
              </w:rPr>
            </w:pPr>
            <w:r w:rsidRPr="0055295B">
              <w:rPr>
                <w:color w:val="000000"/>
                <w:sz w:val="22"/>
                <w:szCs w:val="22"/>
              </w:rPr>
              <w:t>Регулировка клапанов двигателя</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64ACC860"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5D5ED" w14:textId="77777777" w:rsidR="00B44F30" w:rsidRPr="0055295B" w:rsidRDefault="00B44F30" w:rsidP="00AD6E74">
            <w:pPr>
              <w:rPr>
                <w:color w:val="000000"/>
                <w:sz w:val="22"/>
                <w:szCs w:val="22"/>
              </w:rPr>
            </w:pPr>
            <w:proofErr w:type="spellStart"/>
            <w:r w:rsidRPr="0055295B">
              <w:rPr>
                <w:color w:val="000000"/>
                <w:sz w:val="22"/>
                <w:szCs w:val="22"/>
              </w:rPr>
              <w:t>Опрессовка</w:t>
            </w:r>
            <w:proofErr w:type="spellEnd"/>
            <w:r w:rsidRPr="0055295B">
              <w:rPr>
                <w:color w:val="000000"/>
                <w:sz w:val="22"/>
                <w:szCs w:val="22"/>
              </w:rPr>
              <w:t xml:space="preserve"> форсунок</w:t>
            </w:r>
          </w:p>
        </w:tc>
      </w:tr>
      <w:tr w:rsidR="00B44F30" w:rsidRPr="0055295B" w14:paraId="5628A568"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8FFEA3" w14:textId="77777777" w:rsidR="00B44F30" w:rsidRPr="0055295B" w:rsidRDefault="00B44F30" w:rsidP="00AD6E74">
            <w:pPr>
              <w:rPr>
                <w:color w:val="000000"/>
                <w:sz w:val="22"/>
                <w:szCs w:val="22"/>
              </w:rPr>
            </w:pPr>
            <w:proofErr w:type="gramStart"/>
            <w:r w:rsidRPr="0055295B">
              <w:rPr>
                <w:color w:val="000000"/>
                <w:sz w:val="22"/>
                <w:szCs w:val="22"/>
              </w:rPr>
              <w:t>Добавление  дистиллированной</w:t>
            </w:r>
            <w:proofErr w:type="gramEnd"/>
            <w:r w:rsidRPr="0055295B">
              <w:rPr>
                <w:color w:val="000000"/>
                <w:sz w:val="22"/>
                <w:szCs w:val="22"/>
              </w:rPr>
              <w:t xml:space="preserve"> воды в АКБ при недостаточном уровне</w:t>
            </w:r>
          </w:p>
        </w:tc>
      </w:tr>
      <w:tr w:rsidR="00B44F30" w:rsidRPr="0055295B" w14:paraId="6EA51154"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5E59B9" w14:textId="77777777" w:rsidR="00B44F30" w:rsidRPr="0055295B" w:rsidRDefault="00B44F30" w:rsidP="00AD6E74">
            <w:pPr>
              <w:rPr>
                <w:color w:val="000000"/>
                <w:sz w:val="22"/>
                <w:szCs w:val="22"/>
              </w:rPr>
            </w:pPr>
            <w:proofErr w:type="gramStart"/>
            <w:r w:rsidRPr="0055295B">
              <w:rPr>
                <w:color w:val="000000"/>
                <w:sz w:val="22"/>
                <w:szCs w:val="22"/>
              </w:rPr>
              <w:t>Добавление  масла</w:t>
            </w:r>
            <w:proofErr w:type="gramEnd"/>
            <w:r w:rsidRPr="0055295B">
              <w:rPr>
                <w:color w:val="000000"/>
                <w:sz w:val="22"/>
                <w:szCs w:val="22"/>
              </w:rPr>
              <w:t xml:space="preserve"> двигателя при недостаточном уровне (также для БГУ)</w:t>
            </w:r>
          </w:p>
        </w:tc>
      </w:tr>
      <w:tr w:rsidR="00B44F30" w:rsidRPr="0055295B" w14:paraId="2B2743DE"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96BEEC" w14:textId="77777777" w:rsidR="00B44F30" w:rsidRPr="0055295B" w:rsidRDefault="00B44F30" w:rsidP="00AD6E74">
            <w:pPr>
              <w:rPr>
                <w:color w:val="000000"/>
                <w:sz w:val="22"/>
                <w:szCs w:val="22"/>
              </w:rPr>
            </w:pPr>
            <w:proofErr w:type="gramStart"/>
            <w:r w:rsidRPr="0055295B">
              <w:rPr>
                <w:color w:val="000000"/>
                <w:sz w:val="22"/>
                <w:szCs w:val="22"/>
              </w:rPr>
              <w:t>Добавление  охлаждающей</w:t>
            </w:r>
            <w:proofErr w:type="gramEnd"/>
            <w:r w:rsidRPr="0055295B">
              <w:rPr>
                <w:color w:val="000000"/>
                <w:sz w:val="22"/>
                <w:szCs w:val="22"/>
              </w:rPr>
              <w:t xml:space="preserve"> жидкости при недостаточном уровне</w:t>
            </w:r>
          </w:p>
        </w:tc>
      </w:tr>
      <w:tr w:rsidR="00B44F30" w:rsidRPr="0055295B" w14:paraId="2EE12B1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637737" w14:textId="77777777" w:rsidR="00B44F30" w:rsidRPr="0055295B" w:rsidRDefault="00B44F30" w:rsidP="00AD6E74">
            <w:pPr>
              <w:rPr>
                <w:color w:val="000000"/>
                <w:sz w:val="22"/>
                <w:szCs w:val="22"/>
              </w:rPr>
            </w:pPr>
            <w:r w:rsidRPr="0055295B">
              <w:rPr>
                <w:color w:val="000000"/>
                <w:sz w:val="22"/>
                <w:szCs w:val="22"/>
              </w:rPr>
              <w:t xml:space="preserve">Промывка </w:t>
            </w:r>
            <w:proofErr w:type="gramStart"/>
            <w:r w:rsidRPr="0055295B">
              <w:rPr>
                <w:color w:val="000000"/>
                <w:sz w:val="22"/>
                <w:szCs w:val="22"/>
              </w:rPr>
              <w:t>и  регулировка</w:t>
            </w:r>
            <w:proofErr w:type="gramEnd"/>
            <w:r w:rsidRPr="0055295B">
              <w:rPr>
                <w:color w:val="000000"/>
                <w:sz w:val="22"/>
                <w:szCs w:val="22"/>
              </w:rPr>
              <w:t xml:space="preserve"> карбюратора</w:t>
            </w:r>
          </w:p>
        </w:tc>
      </w:tr>
      <w:tr w:rsidR="00B44F30" w:rsidRPr="0055295B" w14:paraId="15CA63B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3F9882" w14:textId="77777777" w:rsidR="00B44F30" w:rsidRPr="0055295B" w:rsidRDefault="00B44F30" w:rsidP="00AD6E74">
            <w:pPr>
              <w:rPr>
                <w:color w:val="000000"/>
                <w:sz w:val="22"/>
                <w:szCs w:val="22"/>
              </w:rPr>
            </w:pPr>
            <w:r w:rsidRPr="0055295B">
              <w:rPr>
                <w:color w:val="000000"/>
                <w:sz w:val="22"/>
                <w:szCs w:val="22"/>
              </w:rPr>
              <w:t>Ремонт дроссельной заслонки</w:t>
            </w:r>
          </w:p>
        </w:tc>
      </w:tr>
      <w:tr w:rsidR="00B44F30" w:rsidRPr="0055295B" w14:paraId="48DD8893"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FDE3D" w14:textId="77777777" w:rsidR="00B44F30" w:rsidRPr="0055295B" w:rsidRDefault="00B44F30" w:rsidP="00AD6E74">
            <w:pPr>
              <w:rPr>
                <w:color w:val="000000"/>
                <w:sz w:val="22"/>
                <w:szCs w:val="22"/>
              </w:rPr>
            </w:pPr>
            <w:r w:rsidRPr="0055295B">
              <w:rPr>
                <w:color w:val="000000"/>
                <w:sz w:val="22"/>
                <w:szCs w:val="22"/>
              </w:rPr>
              <w:t>Притирка клапанов</w:t>
            </w:r>
          </w:p>
        </w:tc>
      </w:tr>
      <w:tr w:rsidR="00B44F30" w:rsidRPr="0055295B" w14:paraId="6142ECE4"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CD5501" w14:textId="77777777" w:rsidR="00B44F30" w:rsidRPr="0055295B" w:rsidRDefault="00B44F30" w:rsidP="00AD6E74">
            <w:pPr>
              <w:rPr>
                <w:color w:val="000000"/>
                <w:sz w:val="22"/>
                <w:szCs w:val="22"/>
              </w:rPr>
            </w:pPr>
            <w:r w:rsidRPr="0055295B">
              <w:rPr>
                <w:color w:val="000000"/>
                <w:sz w:val="22"/>
                <w:szCs w:val="22"/>
              </w:rPr>
              <w:t>Ремонт ручного стартера</w:t>
            </w:r>
          </w:p>
        </w:tc>
      </w:tr>
      <w:tr w:rsidR="00B44F30" w:rsidRPr="0055295B" w14:paraId="50522984"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F86C576" w14:textId="77777777" w:rsidR="00B44F30" w:rsidRPr="0055295B" w:rsidRDefault="00B44F30" w:rsidP="00AD6E74">
            <w:pPr>
              <w:jc w:val="center"/>
              <w:rPr>
                <w:b/>
                <w:bCs/>
                <w:color w:val="000000"/>
                <w:sz w:val="22"/>
                <w:szCs w:val="22"/>
              </w:rPr>
            </w:pPr>
            <w:r w:rsidRPr="0055295B">
              <w:rPr>
                <w:b/>
                <w:bCs/>
                <w:color w:val="000000"/>
                <w:sz w:val="22"/>
                <w:szCs w:val="22"/>
              </w:rPr>
              <w:t>Силовой генератор</w:t>
            </w:r>
          </w:p>
        </w:tc>
      </w:tr>
      <w:tr w:rsidR="00B44F30" w:rsidRPr="0055295B" w14:paraId="1E59A3EB"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0F8B22" w14:textId="77777777" w:rsidR="00B44F30" w:rsidRPr="0055295B" w:rsidRDefault="00B44F30" w:rsidP="00AD6E74">
            <w:pPr>
              <w:rPr>
                <w:color w:val="000000"/>
                <w:sz w:val="22"/>
                <w:szCs w:val="22"/>
              </w:rPr>
            </w:pPr>
            <w:r w:rsidRPr="0055295B">
              <w:rPr>
                <w:color w:val="000000"/>
                <w:sz w:val="22"/>
                <w:szCs w:val="22"/>
              </w:rPr>
              <w:t xml:space="preserve">Определение </w:t>
            </w:r>
            <w:proofErr w:type="gramStart"/>
            <w:r w:rsidRPr="0055295B">
              <w:rPr>
                <w:color w:val="000000"/>
                <w:sz w:val="22"/>
                <w:szCs w:val="22"/>
              </w:rPr>
              <w:t>неисправности  блока</w:t>
            </w:r>
            <w:proofErr w:type="gramEnd"/>
            <w:r w:rsidRPr="0055295B">
              <w:rPr>
                <w:color w:val="000000"/>
                <w:sz w:val="22"/>
                <w:szCs w:val="22"/>
              </w:rPr>
              <w:t xml:space="preserve"> автоматического регулирования напряжения и ремонт блока  (также для БГУ)</w:t>
            </w:r>
          </w:p>
        </w:tc>
      </w:tr>
      <w:tr w:rsidR="00B44F30" w:rsidRPr="0055295B" w14:paraId="3B64A153"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23EEB" w14:textId="77777777" w:rsidR="00B44F30" w:rsidRPr="0055295B" w:rsidRDefault="00B44F30" w:rsidP="00AD6E74">
            <w:pPr>
              <w:rPr>
                <w:color w:val="000000"/>
                <w:sz w:val="22"/>
                <w:szCs w:val="22"/>
              </w:rPr>
            </w:pPr>
            <w:r w:rsidRPr="0055295B">
              <w:rPr>
                <w:color w:val="000000"/>
                <w:sz w:val="22"/>
                <w:szCs w:val="22"/>
              </w:rPr>
              <w:t xml:space="preserve">Восстановление электрической схемы при перегрузке генератора и срабатывании автоматических </w:t>
            </w:r>
            <w:proofErr w:type="gramStart"/>
            <w:r w:rsidRPr="0055295B">
              <w:rPr>
                <w:color w:val="000000"/>
                <w:sz w:val="22"/>
                <w:szCs w:val="22"/>
              </w:rPr>
              <w:t>выключателей  (</w:t>
            </w:r>
            <w:proofErr w:type="gramEnd"/>
            <w:r w:rsidRPr="0055295B">
              <w:rPr>
                <w:color w:val="000000"/>
                <w:sz w:val="22"/>
                <w:szCs w:val="22"/>
              </w:rPr>
              <w:t>также для БГУ)</w:t>
            </w:r>
          </w:p>
        </w:tc>
      </w:tr>
      <w:tr w:rsidR="00B44F30" w:rsidRPr="0055295B" w14:paraId="41E3BB41"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8DD2FB" w14:textId="77777777" w:rsidR="00B44F30" w:rsidRPr="0055295B" w:rsidRDefault="00B44F30" w:rsidP="00AD6E74">
            <w:pPr>
              <w:rPr>
                <w:color w:val="000000"/>
                <w:sz w:val="22"/>
                <w:szCs w:val="22"/>
              </w:rPr>
            </w:pPr>
            <w:r w:rsidRPr="0055295B">
              <w:rPr>
                <w:color w:val="000000"/>
                <w:sz w:val="22"/>
                <w:szCs w:val="22"/>
              </w:rPr>
              <w:t xml:space="preserve">Проверка элементов цепи возбуждения (диодный мост, вращающиеся диоды, конденсаторы, блок АРН или </w:t>
            </w:r>
            <w:proofErr w:type="gramStart"/>
            <w:r w:rsidRPr="0055295B">
              <w:rPr>
                <w:color w:val="000000"/>
                <w:sz w:val="22"/>
                <w:szCs w:val="22"/>
              </w:rPr>
              <w:t>ЭРН)  (</w:t>
            </w:r>
            <w:proofErr w:type="gramEnd"/>
            <w:r w:rsidRPr="0055295B">
              <w:rPr>
                <w:color w:val="000000"/>
                <w:sz w:val="22"/>
                <w:szCs w:val="22"/>
              </w:rPr>
              <w:t>также для БГУ)</w:t>
            </w:r>
          </w:p>
        </w:tc>
      </w:tr>
      <w:tr w:rsidR="00B44F30" w:rsidRPr="0055295B" w14:paraId="2D74AF01"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937ECF" w14:textId="77777777" w:rsidR="00B44F30" w:rsidRPr="0055295B" w:rsidRDefault="00B44F30" w:rsidP="00AD6E74">
            <w:pPr>
              <w:rPr>
                <w:color w:val="000000"/>
                <w:sz w:val="22"/>
                <w:szCs w:val="22"/>
              </w:rPr>
            </w:pPr>
            <w:r w:rsidRPr="0055295B">
              <w:rPr>
                <w:color w:val="000000"/>
                <w:sz w:val="22"/>
                <w:szCs w:val="22"/>
              </w:rPr>
              <w:t>Очистка, проверка контактных соединений (также для БГУ)</w:t>
            </w:r>
          </w:p>
        </w:tc>
      </w:tr>
      <w:tr w:rsidR="00B44F30" w:rsidRPr="0055295B" w14:paraId="434D872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A911A" w14:textId="77777777" w:rsidR="00B44F30" w:rsidRPr="0055295B" w:rsidRDefault="00B44F30" w:rsidP="00AD6E74">
            <w:pPr>
              <w:rPr>
                <w:color w:val="000000"/>
                <w:sz w:val="22"/>
                <w:szCs w:val="22"/>
              </w:rPr>
            </w:pPr>
            <w:r w:rsidRPr="0055295B">
              <w:rPr>
                <w:color w:val="000000"/>
                <w:sz w:val="22"/>
                <w:szCs w:val="22"/>
              </w:rPr>
              <w:t>Проверка элементов силовой цепи генератора (также для БГУ)</w:t>
            </w:r>
          </w:p>
        </w:tc>
      </w:tr>
      <w:tr w:rsidR="00B44F30" w:rsidRPr="0055295B" w14:paraId="32CBB5AE"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047EFEB" w14:textId="77777777" w:rsidR="00B44F30" w:rsidRPr="0055295B" w:rsidRDefault="00B44F30" w:rsidP="00AD6E74">
            <w:pPr>
              <w:jc w:val="center"/>
              <w:rPr>
                <w:b/>
                <w:bCs/>
                <w:color w:val="000000"/>
                <w:sz w:val="22"/>
                <w:szCs w:val="22"/>
              </w:rPr>
            </w:pPr>
            <w:r w:rsidRPr="0055295B">
              <w:rPr>
                <w:b/>
                <w:bCs/>
                <w:color w:val="000000"/>
                <w:sz w:val="22"/>
                <w:szCs w:val="22"/>
              </w:rPr>
              <w:t>Топливный бак.</w:t>
            </w:r>
          </w:p>
        </w:tc>
      </w:tr>
      <w:tr w:rsidR="00B44F30" w:rsidRPr="0055295B" w14:paraId="10E1BB2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05AD9A" w14:textId="77777777" w:rsidR="00B44F30" w:rsidRPr="0055295B" w:rsidRDefault="00B44F30" w:rsidP="00AD6E74">
            <w:pPr>
              <w:rPr>
                <w:color w:val="000000"/>
                <w:sz w:val="22"/>
                <w:szCs w:val="22"/>
              </w:rPr>
            </w:pPr>
            <w:r w:rsidRPr="0055295B">
              <w:rPr>
                <w:color w:val="000000"/>
                <w:sz w:val="22"/>
                <w:szCs w:val="22"/>
              </w:rPr>
              <w:t>Слив отстоя из топливного бака. (также для БГУ)</w:t>
            </w:r>
          </w:p>
        </w:tc>
      </w:tr>
      <w:tr w:rsidR="00B44F30" w:rsidRPr="0055295B" w14:paraId="3F30E8A3"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ED652BD" w14:textId="77777777" w:rsidR="00B44F30" w:rsidRPr="0055295B" w:rsidRDefault="00B44F30" w:rsidP="00AD6E74">
            <w:pPr>
              <w:jc w:val="center"/>
              <w:rPr>
                <w:b/>
                <w:bCs/>
                <w:color w:val="000000"/>
                <w:sz w:val="22"/>
                <w:szCs w:val="22"/>
              </w:rPr>
            </w:pPr>
            <w:r w:rsidRPr="0055295B">
              <w:rPr>
                <w:b/>
                <w:bCs/>
                <w:color w:val="000000"/>
                <w:sz w:val="22"/>
                <w:szCs w:val="22"/>
              </w:rPr>
              <w:t>Система ОПС (герконы, датчики движения, шлейфы)</w:t>
            </w:r>
          </w:p>
        </w:tc>
      </w:tr>
      <w:tr w:rsidR="00B44F30" w:rsidRPr="0055295B" w14:paraId="51E0119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99619" w14:textId="77777777" w:rsidR="00B44F30" w:rsidRPr="0055295B" w:rsidRDefault="00B44F30" w:rsidP="00AD6E74">
            <w:pPr>
              <w:rPr>
                <w:color w:val="000000"/>
                <w:sz w:val="22"/>
                <w:szCs w:val="22"/>
              </w:rPr>
            </w:pPr>
            <w:r w:rsidRPr="0055295B">
              <w:rPr>
                <w:color w:val="000000"/>
                <w:sz w:val="22"/>
                <w:szCs w:val="22"/>
              </w:rPr>
              <w:t>Устранение неисправности шлейфа, замена неисправных элементов шлейфа</w:t>
            </w:r>
          </w:p>
        </w:tc>
      </w:tr>
      <w:tr w:rsidR="00B44F30" w:rsidRPr="0055295B" w14:paraId="303F69E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01697" w14:textId="77777777" w:rsidR="00B44F30" w:rsidRPr="0055295B" w:rsidRDefault="00B44F30" w:rsidP="00AD6E74">
            <w:pPr>
              <w:rPr>
                <w:color w:val="000000"/>
                <w:sz w:val="22"/>
                <w:szCs w:val="22"/>
              </w:rPr>
            </w:pPr>
            <w:r w:rsidRPr="0055295B">
              <w:rPr>
                <w:color w:val="000000"/>
                <w:sz w:val="22"/>
                <w:szCs w:val="22"/>
              </w:rPr>
              <w:t>Восстановление схемы пожарной сигнализации</w:t>
            </w:r>
          </w:p>
        </w:tc>
      </w:tr>
      <w:tr w:rsidR="00B44F30" w:rsidRPr="0055295B" w14:paraId="3E643E2C"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BCFCFD1" w14:textId="77777777" w:rsidR="00B44F30" w:rsidRPr="0055295B" w:rsidRDefault="00B44F30" w:rsidP="00AD6E74">
            <w:pPr>
              <w:jc w:val="center"/>
              <w:rPr>
                <w:b/>
                <w:bCs/>
                <w:color w:val="000000"/>
                <w:sz w:val="22"/>
                <w:szCs w:val="22"/>
              </w:rPr>
            </w:pPr>
            <w:r w:rsidRPr="0055295B">
              <w:rPr>
                <w:b/>
                <w:bCs/>
                <w:color w:val="000000"/>
                <w:sz w:val="22"/>
                <w:szCs w:val="22"/>
              </w:rPr>
              <w:t>Система жизнеобеспечения контейнера</w:t>
            </w:r>
          </w:p>
        </w:tc>
      </w:tr>
      <w:tr w:rsidR="00B44F30" w:rsidRPr="0055295B" w14:paraId="132FBA54"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6B1EF22" w14:textId="77777777" w:rsidR="00B44F30" w:rsidRPr="0055295B" w:rsidRDefault="00B44F30" w:rsidP="00AD6E74">
            <w:pPr>
              <w:jc w:val="center"/>
              <w:rPr>
                <w:b/>
                <w:bCs/>
                <w:color w:val="000000"/>
                <w:sz w:val="22"/>
                <w:szCs w:val="22"/>
              </w:rPr>
            </w:pPr>
            <w:r w:rsidRPr="0055295B">
              <w:rPr>
                <w:b/>
                <w:bCs/>
                <w:color w:val="000000"/>
                <w:sz w:val="22"/>
                <w:szCs w:val="22"/>
              </w:rPr>
              <w:t>(вентиляция, ЩСН)</w:t>
            </w:r>
          </w:p>
        </w:tc>
      </w:tr>
      <w:tr w:rsidR="00B44F30" w:rsidRPr="0055295B" w14:paraId="49989333"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0BED3A" w14:textId="77777777" w:rsidR="00B44F30" w:rsidRPr="0055295B" w:rsidRDefault="00B44F30" w:rsidP="00AD6E74">
            <w:pPr>
              <w:rPr>
                <w:color w:val="000000"/>
                <w:sz w:val="22"/>
                <w:szCs w:val="22"/>
              </w:rPr>
            </w:pPr>
            <w:r w:rsidRPr="0055295B">
              <w:rPr>
                <w:color w:val="000000"/>
                <w:sz w:val="22"/>
                <w:szCs w:val="22"/>
              </w:rPr>
              <w:t xml:space="preserve"> Ремонт </w:t>
            </w:r>
            <w:proofErr w:type="gramStart"/>
            <w:r w:rsidRPr="0055295B">
              <w:rPr>
                <w:color w:val="000000"/>
                <w:sz w:val="22"/>
                <w:szCs w:val="22"/>
              </w:rPr>
              <w:t>механической  неисправности</w:t>
            </w:r>
            <w:proofErr w:type="gramEnd"/>
            <w:r w:rsidRPr="0055295B">
              <w:rPr>
                <w:color w:val="000000"/>
                <w:sz w:val="22"/>
                <w:szCs w:val="22"/>
              </w:rPr>
              <w:t xml:space="preserve"> жалюзи </w:t>
            </w:r>
          </w:p>
        </w:tc>
      </w:tr>
      <w:tr w:rsidR="00B44F30" w:rsidRPr="0055295B" w14:paraId="18310633"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D53F027" w14:textId="77777777" w:rsidR="00B44F30" w:rsidRPr="0055295B" w:rsidRDefault="00B44F30" w:rsidP="00AD6E74">
            <w:pPr>
              <w:jc w:val="center"/>
              <w:rPr>
                <w:b/>
                <w:bCs/>
                <w:color w:val="000000"/>
                <w:sz w:val="22"/>
                <w:szCs w:val="22"/>
              </w:rPr>
            </w:pPr>
            <w:r w:rsidRPr="0055295B">
              <w:rPr>
                <w:b/>
                <w:bCs/>
                <w:color w:val="000000"/>
                <w:sz w:val="22"/>
                <w:szCs w:val="22"/>
              </w:rPr>
              <w:t>Панель АВР (Автомат ввода резерва)</w:t>
            </w:r>
          </w:p>
        </w:tc>
      </w:tr>
      <w:tr w:rsidR="00B44F30" w:rsidRPr="0055295B" w14:paraId="236F0361"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C79A16" w14:textId="77777777" w:rsidR="00B44F30" w:rsidRPr="0055295B" w:rsidRDefault="00B44F30" w:rsidP="00AD6E74">
            <w:pPr>
              <w:rPr>
                <w:color w:val="000000"/>
                <w:sz w:val="22"/>
                <w:szCs w:val="22"/>
              </w:rPr>
            </w:pPr>
            <w:r w:rsidRPr="0055295B">
              <w:rPr>
                <w:color w:val="000000"/>
                <w:sz w:val="22"/>
                <w:szCs w:val="22"/>
              </w:rPr>
              <w:t xml:space="preserve">Устранение причин аварийных сигналов (ОПС, двигатель, генератор) </w:t>
            </w:r>
          </w:p>
        </w:tc>
      </w:tr>
      <w:tr w:rsidR="00B44F30" w:rsidRPr="0055295B" w14:paraId="047A97F7"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4E15B5B" w14:textId="77777777" w:rsidR="00B44F30" w:rsidRPr="0055295B" w:rsidRDefault="00B44F30" w:rsidP="00AD6E74">
            <w:pPr>
              <w:jc w:val="center"/>
              <w:rPr>
                <w:b/>
                <w:bCs/>
                <w:color w:val="000000"/>
                <w:sz w:val="22"/>
                <w:szCs w:val="22"/>
              </w:rPr>
            </w:pPr>
            <w:r w:rsidRPr="0055295B">
              <w:rPr>
                <w:b/>
                <w:bCs/>
                <w:color w:val="000000"/>
                <w:sz w:val="22"/>
                <w:szCs w:val="22"/>
              </w:rPr>
              <w:t xml:space="preserve">Перечень </w:t>
            </w:r>
            <w:proofErr w:type="spellStart"/>
            <w:r w:rsidRPr="0055295B">
              <w:rPr>
                <w:b/>
                <w:bCs/>
                <w:color w:val="000000"/>
                <w:sz w:val="22"/>
                <w:szCs w:val="22"/>
              </w:rPr>
              <w:t>ремонтно</w:t>
            </w:r>
            <w:proofErr w:type="spellEnd"/>
            <w:r w:rsidRPr="0055295B">
              <w:rPr>
                <w:b/>
                <w:bCs/>
                <w:color w:val="000000"/>
                <w:sz w:val="22"/>
                <w:szCs w:val="22"/>
              </w:rPr>
              <w:t xml:space="preserve"> - восстановительных работ </w:t>
            </w:r>
            <w:proofErr w:type="gramStart"/>
            <w:r w:rsidRPr="0055295B">
              <w:rPr>
                <w:b/>
                <w:bCs/>
                <w:color w:val="000000"/>
                <w:sz w:val="22"/>
                <w:szCs w:val="22"/>
              </w:rPr>
              <w:t>на  агрегатах</w:t>
            </w:r>
            <w:proofErr w:type="gramEnd"/>
            <w:r w:rsidRPr="0055295B">
              <w:rPr>
                <w:b/>
                <w:bCs/>
                <w:color w:val="000000"/>
                <w:sz w:val="22"/>
                <w:szCs w:val="22"/>
              </w:rPr>
              <w:t xml:space="preserve">  дизельных (АД) и бензиновых (АБ)</w:t>
            </w:r>
          </w:p>
        </w:tc>
      </w:tr>
      <w:tr w:rsidR="00B44F30" w:rsidRPr="0055295B" w14:paraId="0C37CADC"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E249367" w14:textId="77777777" w:rsidR="00B44F30" w:rsidRPr="0055295B" w:rsidRDefault="00B44F30" w:rsidP="00AD6E74">
            <w:pPr>
              <w:jc w:val="center"/>
              <w:rPr>
                <w:b/>
                <w:bCs/>
                <w:color w:val="000000"/>
                <w:sz w:val="22"/>
                <w:szCs w:val="22"/>
              </w:rPr>
            </w:pPr>
            <w:r w:rsidRPr="0055295B">
              <w:rPr>
                <w:b/>
                <w:bCs/>
                <w:color w:val="000000"/>
                <w:sz w:val="22"/>
                <w:szCs w:val="22"/>
              </w:rPr>
              <w:t>Двигатель</w:t>
            </w:r>
          </w:p>
        </w:tc>
      </w:tr>
      <w:tr w:rsidR="00B44F30" w:rsidRPr="0055295B" w14:paraId="4197419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E17E3" w14:textId="77777777" w:rsidR="00B44F30" w:rsidRPr="0055295B" w:rsidRDefault="00B44F30" w:rsidP="00AD6E74">
            <w:pPr>
              <w:rPr>
                <w:color w:val="000000"/>
                <w:sz w:val="22"/>
                <w:szCs w:val="22"/>
              </w:rPr>
            </w:pPr>
            <w:r w:rsidRPr="0055295B">
              <w:rPr>
                <w:color w:val="000000"/>
                <w:sz w:val="22"/>
                <w:szCs w:val="22"/>
              </w:rPr>
              <w:t>Замена ремня привода генератора</w:t>
            </w:r>
          </w:p>
        </w:tc>
      </w:tr>
      <w:tr w:rsidR="00B44F30" w:rsidRPr="0055295B" w14:paraId="12990AF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BD48A7" w14:textId="77777777" w:rsidR="00B44F30" w:rsidRPr="0055295B" w:rsidRDefault="00B44F30" w:rsidP="00AD6E74">
            <w:pPr>
              <w:rPr>
                <w:color w:val="000000"/>
                <w:sz w:val="22"/>
                <w:szCs w:val="22"/>
              </w:rPr>
            </w:pPr>
            <w:r w:rsidRPr="0055295B">
              <w:rPr>
                <w:color w:val="000000"/>
                <w:sz w:val="22"/>
                <w:szCs w:val="22"/>
              </w:rPr>
              <w:t>Замена зарядного генератора</w:t>
            </w:r>
          </w:p>
        </w:tc>
      </w:tr>
      <w:tr w:rsidR="00B44F30" w:rsidRPr="0055295B" w14:paraId="0555DB57"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4710A2" w14:textId="77777777" w:rsidR="00B44F30" w:rsidRPr="0055295B" w:rsidRDefault="00B44F30" w:rsidP="00AD6E74">
            <w:pPr>
              <w:rPr>
                <w:color w:val="000000"/>
                <w:sz w:val="22"/>
                <w:szCs w:val="22"/>
              </w:rPr>
            </w:pPr>
            <w:r w:rsidRPr="0055295B">
              <w:rPr>
                <w:color w:val="000000"/>
                <w:sz w:val="22"/>
                <w:szCs w:val="22"/>
              </w:rPr>
              <w:t>Замена термостата</w:t>
            </w:r>
          </w:p>
        </w:tc>
      </w:tr>
      <w:tr w:rsidR="00B44F30" w:rsidRPr="0055295B" w14:paraId="3DAC5202"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C4CD5" w14:textId="77777777" w:rsidR="00B44F30" w:rsidRPr="0055295B" w:rsidRDefault="00B44F30" w:rsidP="00AD6E74">
            <w:pPr>
              <w:rPr>
                <w:color w:val="000000"/>
                <w:sz w:val="22"/>
                <w:szCs w:val="22"/>
              </w:rPr>
            </w:pPr>
            <w:r w:rsidRPr="0055295B">
              <w:rPr>
                <w:color w:val="000000"/>
                <w:sz w:val="22"/>
                <w:szCs w:val="22"/>
              </w:rPr>
              <w:t xml:space="preserve">Замена электромагнитного клапана топливного насоса высокого </w:t>
            </w:r>
            <w:proofErr w:type="gramStart"/>
            <w:r w:rsidRPr="0055295B">
              <w:rPr>
                <w:color w:val="000000"/>
                <w:sz w:val="22"/>
                <w:szCs w:val="22"/>
              </w:rPr>
              <w:t>давления( ТНВД</w:t>
            </w:r>
            <w:proofErr w:type="gramEnd"/>
            <w:r w:rsidRPr="0055295B">
              <w:rPr>
                <w:color w:val="000000"/>
                <w:sz w:val="22"/>
                <w:szCs w:val="22"/>
              </w:rPr>
              <w:t>)</w:t>
            </w:r>
          </w:p>
        </w:tc>
      </w:tr>
      <w:tr w:rsidR="00B44F30" w:rsidRPr="0055295B" w14:paraId="34E5420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2ED46" w14:textId="77777777" w:rsidR="00B44F30" w:rsidRPr="0055295B" w:rsidRDefault="00B44F30" w:rsidP="00AD6E74">
            <w:pPr>
              <w:rPr>
                <w:color w:val="000000"/>
                <w:sz w:val="22"/>
                <w:szCs w:val="22"/>
              </w:rPr>
            </w:pPr>
            <w:r w:rsidRPr="0055295B">
              <w:rPr>
                <w:color w:val="000000"/>
                <w:sz w:val="22"/>
                <w:szCs w:val="22"/>
              </w:rPr>
              <w:t>Замена подогревателя охлаждающей жидкости 220В</w:t>
            </w:r>
          </w:p>
        </w:tc>
      </w:tr>
      <w:tr w:rsidR="00B44F30" w:rsidRPr="0055295B" w14:paraId="16A26D83"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234888" w14:textId="77777777" w:rsidR="00B44F30" w:rsidRPr="0055295B" w:rsidRDefault="00B44F30" w:rsidP="00AD6E74">
            <w:pPr>
              <w:rPr>
                <w:color w:val="000000"/>
                <w:sz w:val="22"/>
                <w:szCs w:val="22"/>
              </w:rPr>
            </w:pPr>
            <w:r w:rsidRPr="0055295B">
              <w:rPr>
                <w:color w:val="000000"/>
                <w:sz w:val="22"/>
                <w:szCs w:val="22"/>
              </w:rPr>
              <w:t xml:space="preserve">Замена топливных </w:t>
            </w:r>
            <w:proofErr w:type="gramStart"/>
            <w:r w:rsidRPr="0055295B">
              <w:rPr>
                <w:color w:val="000000"/>
                <w:sz w:val="22"/>
                <w:szCs w:val="22"/>
              </w:rPr>
              <w:t>фильтров  (</w:t>
            </w:r>
            <w:proofErr w:type="gramEnd"/>
            <w:r w:rsidRPr="0055295B">
              <w:rPr>
                <w:color w:val="000000"/>
                <w:sz w:val="22"/>
                <w:szCs w:val="22"/>
              </w:rPr>
              <w:t>также для БГУ)</w:t>
            </w:r>
          </w:p>
        </w:tc>
      </w:tr>
      <w:tr w:rsidR="00B44F30" w:rsidRPr="0055295B" w14:paraId="4949A75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5007D7" w14:textId="77777777" w:rsidR="00B44F30" w:rsidRPr="0055295B" w:rsidRDefault="00B44F30" w:rsidP="00AD6E74">
            <w:pPr>
              <w:rPr>
                <w:sz w:val="22"/>
                <w:szCs w:val="22"/>
              </w:rPr>
            </w:pPr>
            <w:r w:rsidRPr="0055295B">
              <w:rPr>
                <w:sz w:val="22"/>
                <w:szCs w:val="22"/>
              </w:rPr>
              <w:t>Замена масляного фильтра (также для БГУ)</w:t>
            </w:r>
          </w:p>
        </w:tc>
      </w:tr>
      <w:tr w:rsidR="00B44F30" w:rsidRPr="0055295B" w14:paraId="6C4EAF6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64FC3" w14:textId="77777777" w:rsidR="00B44F30" w:rsidRPr="0055295B" w:rsidRDefault="00B44F30" w:rsidP="00AD6E74">
            <w:pPr>
              <w:rPr>
                <w:sz w:val="22"/>
                <w:szCs w:val="22"/>
              </w:rPr>
            </w:pPr>
            <w:r w:rsidRPr="0055295B">
              <w:rPr>
                <w:sz w:val="22"/>
                <w:szCs w:val="22"/>
              </w:rPr>
              <w:t>Замена воздушного фильтра (также для БГУ)</w:t>
            </w:r>
          </w:p>
        </w:tc>
      </w:tr>
      <w:tr w:rsidR="00B44F30" w:rsidRPr="0055295B" w14:paraId="7AC05F09"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ACBC4B" w14:textId="77777777" w:rsidR="00B44F30" w:rsidRPr="0055295B" w:rsidRDefault="00B44F30" w:rsidP="00AD6E74">
            <w:pPr>
              <w:rPr>
                <w:color w:val="000000"/>
                <w:sz w:val="22"/>
                <w:szCs w:val="22"/>
              </w:rPr>
            </w:pPr>
            <w:r w:rsidRPr="0055295B">
              <w:rPr>
                <w:color w:val="000000"/>
                <w:sz w:val="22"/>
                <w:szCs w:val="22"/>
              </w:rPr>
              <w:t xml:space="preserve">Замена </w:t>
            </w:r>
            <w:proofErr w:type="spellStart"/>
            <w:r w:rsidRPr="0055295B">
              <w:rPr>
                <w:color w:val="000000"/>
                <w:sz w:val="22"/>
                <w:szCs w:val="22"/>
              </w:rPr>
              <w:t>виброопор</w:t>
            </w:r>
            <w:proofErr w:type="spellEnd"/>
            <w:r w:rsidRPr="0055295B">
              <w:rPr>
                <w:color w:val="000000"/>
                <w:sz w:val="22"/>
                <w:szCs w:val="22"/>
              </w:rPr>
              <w:t xml:space="preserve"> двигателя</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5899410D"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0ADBA6" w14:textId="77777777" w:rsidR="00B44F30" w:rsidRPr="0055295B" w:rsidRDefault="00B44F30" w:rsidP="00AD6E74">
            <w:pPr>
              <w:rPr>
                <w:color w:val="000000"/>
                <w:sz w:val="22"/>
                <w:szCs w:val="22"/>
              </w:rPr>
            </w:pPr>
            <w:r w:rsidRPr="0055295B">
              <w:rPr>
                <w:color w:val="000000"/>
                <w:sz w:val="22"/>
                <w:szCs w:val="22"/>
              </w:rPr>
              <w:t>Замена форсунки</w:t>
            </w:r>
          </w:p>
        </w:tc>
      </w:tr>
      <w:tr w:rsidR="00B44F30" w:rsidRPr="0055295B" w14:paraId="57159FBB"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17016" w14:textId="77777777" w:rsidR="00B44F30" w:rsidRPr="0055295B" w:rsidRDefault="00B44F30" w:rsidP="00AD6E74">
            <w:pPr>
              <w:rPr>
                <w:color w:val="000000"/>
                <w:sz w:val="22"/>
                <w:szCs w:val="22"/>
              </w:rPr>
            </w:pPr>
            <w:r w:rsidRPr="0055295B">
              <w:rPr>
                <w:color w:val="000000"/>
                <w:sz w:val="22"/>
                <w:szCs w:val="22"/>
              </w:rPr>
              <w:t xml:space="preserve">Замена </w:t>
            </w:r>
            <w:proofErr w:type="spellStart"/>
            <w:r w:rsidRPr="0055295B">
              <w:rPr>
                <w:color w:val="000000"/>
                <w:sz w:val="22"/>
                <w:szCs w:val="22"/>
              </w:rPr>
              <w:t>сильфонного</w:t>
            </w:r>
            <w:proofErr w:type="spellEnd"/>
            <w:r w:rsidRPr="0055295B">
              <w:rPr>
                <w:color w:val="000000"/>
                <w:sz w:val="22"/>
                <w:szCs w:val="22"/>
              </w:rPr>
              <w:t xml:space="preserve"> компенсатора выхлопной системы</w:t>
            </w:r>
          </w:p>
        </w:tc>
      </w:tr>
      <w:tr w:rsidR="00B44F30" w:rsidRPr="0055295B" w14:paraId="052C0D0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9DBB6C" w14:textId="77777777" w:rsidR="00B44F30" w:rsidRPr="0055295B" w:rsidRDefault="00B44F30" w:rsidP="00AD6E74">
            <w:pPr>
              <w:rPr>
                <w:color w:val="000000"/>
                <w:sz w:val="22"/>
                <w:szCs w:val="22"/>
              </w:rPr>
            </w:pPr>
            <w:r w:rsidRPr="0055295B">
              <w:rPr>
                <w:color w:val="000000"/>
                <w:sz w:val="22"/>
                <w:szCs w:val="22"/>
              </w:rPr>
              <w:t xml:space="preserve">Замена двигателя на </w:t>
            </w:r>
            <w:proofErr w:type="gramStart"/>
            <w:r w:rsidRPr="0055295B">
              <w:rPr>
                <w:color w:val="000000"/>
                <w:sz w:val="22"/>
                <w:szCs w:val="22"/>
              </w:rPr>
              <w:t>донорский  (</w:t>
            </w:r>
            <w:proofErr w:type="gramEnd"/>
            <w:r w:rsidRPr="0055295B">
              <w:rPr>
                <w:color w:val="000000"/>
                <w:sz w:val="22"/>
                <w:szCs w:val="22"/>
              </w:rPr>
              <w:t>также для БГУ)</w:t>
            </w:r>
          </w:p>
        </w:tc>
      </w:tr>
      <w:tr w:rsidR="00B44F30" w:rsidRPr="0055295B" w14:paraId="6DB40C0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D9E71" w14:textId="77777777" w:rsidR="00B44F30" w:rsidRPr="0055295B" w:rsidRDefault="00B44F30" w:rsidP="00AD6E74">
            <w:pPr>
              <w:rPr>
                <w:sz w:val="22"/>
                <w:szCs w:val="22"/>
              </w:rPr>
            </w:pPr>
            <w:r w:rsidRPr="0055295B">
              <w:rPr>
                <w:sz w:val="22"/>
                <w:szCs w:val="22"/>
              </w:rPr>
              <w:t>Топливный насос высокого давления (ТНВД)</w:t>
            </w:r>
          </w:p>
        </w:tc>
      </w:tr>
      <w:tr w:rsidR="00B44F30" w:rsidRPr="0055295B" w14:paraId="21215AC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F0EA3" w14:textId="77777777" w:rsidR="00B44F30" w:rsidRPr="0055295B" w:rsidRDefault="00B44F30" w:rsidP="00AD6E74">
            <w:pPr>
              <w:rPr>
                <w:sz w:val="22"/>
                <w:szCs w:val="22"/>
              </w:rPr>
            </w:pPr>
            <w:r w:rsidRPr="0055295B">
              <w:rPr>
                <w:sz w:val="22"/>
                <w:szCs w:val="22"/>
              </w:rPr>
              <w:t>Замена панели управления</w:t>
            </w:r>
          </w:p>
        </w:tc>
      </w:tr>
      <w:tr w:rsidR="00B44F30" w:rsidRPr="0055295B" w14:paraId="41EB8A2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A577A4" w14:textId="77777777" w:rsidR="00B44F30" w:rsidRPr="0055295B" w:rsidRDefault="00B44F30" w:rsidP="00AD6E74">
            <w:pPr>
              <w:rPr>
                <w:sz w:val="22"/>
                <w:szCs w:val="22"/>
              </w:rPr>
            </w:pPr>
            <w:r w:rsidRPr="0055295B">
              <w:rPr>
                <w:sz w:val="22"/>
                <w:szCs w:val="22"/>
              </w:rPr>
              <w:t>Замена предохранителя панели управления</w:t>
            </w:r>
          </w:p>
        </w:tc>
      </w:tr>
      <w:tr w:rsidR="00B44F30" w:rsidRPr="0055295B" w14:paraId="4AE8AC0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1F96CB" w14:textId="77777777" w:rsidR="00B44F30" w:rsidRPr="0055295B" w:rsidRDefault="00B44F30" w:rsidP="00AD6E74">
            <w:pPr>
              <w:rPr>
                <w:sz w:val="22"/>
                <w:szCs w:val="22"/>
              </w:rPr>
            </w:pPr>
            <w:r w:rsidRPr="0055295B">
              <w:rPr>
                <w:sz w:val="22"/>
                <w:szCs w:val="22"/>
              </w:rPr>
              <w:t>Замена интерфейсного модуля</w:t>
            </w:r>
          </w:p>
        </w:tc>
      </w:tr>
      <w:tr w:rsidR="00B44F30" w:rsidRPr="0055295B" w14:paraId="1787F9FB"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8BC5" w14:textId="77777777" w:rsidR="00B44F30" w:rsidRPr="0055295B" w:rsidRDefault="00B44F30" w:rsidP="00AD6E74">
            <w:pPr>
              <w:rPr>
                <w:sz w:val="22"/>
                <w:szCs w:val="22"/>
              </w:rPr>
            </w:pPr>
            <w:r w:rsidRPr="0055295B">
              <w:rPr>
                <w:sz w:val="22"/>
                <w:szCs w:val="22"/>
              </w:rPr>
              <w:t>Замена помпы</w:t>
            </w:r>
          </w:p>
        </w:tc>
      </w:tr>
      <w:tr w:rsidR="00B44F30" w:rsidRPr="0055295B" w14:paraId="1B852C4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8DDDDC" w14:textId="77777777" w:rsidR="00B44F30" w:rsidRPr="0055295B" w:rsidRDefault="00B44F30" w:rsidP="00AD6E74">
            <w:pPr>
              <w:rPr>
                <w:sz w:val="22"/>
                <w:szCs w:val="22"/>
              </w:rPr>
            </w:pPr>
            <w:r w:rsidRPr="0055295B">
              <w:rPr>
                <w:sz w:val="22"/>
                <w:szCs w:val="22"/>
              </w:rPr>
              <w:t xml:space="preserve">Замена датчика давления </w:t>
            </w:r>
            <w:proofErr w:type="gramStart"/>
            <w:r w:rsidRPr="0055295B">
              <w:rPr>
                <w:sz w:val="22"/>
                <w:szCs w:val="22"/>
              </w:rPr>
              <w:t>масла  (</w:t>
            </w:r>
            <w:proofErr w:type="gramEnd"/>
            <w:r w:rsidRPr="0055295B">
              <w:rPr>
                <w:sz w:val="22"/>
                <w:szCs w:val="22"/>
              </w:rPr>
              <w:t>также для БГУ)</w:t>
            </w:r>
          </w:p>
        </w:tc>
      </w:tr>
      <w:tr w:rsidR="00B44F30" w:rsidRPr="0055295B" w14:paraId="48F2516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011E3F" w14:textId="77777777" w:rsidR="00B44F30" w:rsidRPr="0055295B" w:rsidRDefault="00B44F30" w:rsidP="00AD6E74">
            <w:pPr>
              <w:rPr>
                <w:sz w:val="22"/>
                <w:szCs w:val="22"/>
              </w:rPr>
            </w:pPr>
            <w:r w:rsidRPr="0055295B">
              <w:rPr>
                <w:sz w:val="22"/>
                <w:szCs w:val="22"/>
              </w:rPr>
              <w:t>Замена защитного кожуха радиатора</w:t>
            </w:r>
          </w:p>
        </w:tc>
      </w:tr>
      <w:tr w:rsidR="00B44F30" w:rsidRPr="0055295B" w14:paraId="36A8793E"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968DC" w14:textId="77777777" w:rsidR="00B44F30" w:rsidRPr="0055295B" w:rsidRDefault="00B44F30" w:rsidP="00AD6E74">
            <w:pPr>
              <w:rPr>
                <w:sz w:val="22"/>
                <w:szCs w:val="22"/>
              </w:rPr>
            </w:pPr>
            <w:r w:rsidRPr="0055295B">
              <w:rPr>
                <w:sz w:val="22"/>
                <w:szCs w:val="22"/>
              </w:rPr>
              <w:t>Замена датчика температуры охлаждающей жидкости</w:t>
            </w:r>
          </w:p>
        </w:tc>
      </w:tr>
      <w:tr w:rsidR="00B44F30" w:rsidRPr="0055295B" w14:paraId="4DD7B96E"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4017A3" w14:textId="77777777" w:rsidR="00B44F30" w:rsidRPr="0055295B" w:rsidRDefault="00B44F30" w:rsidP="00AD6E74">
            <w:pPr>
              <w:rPr>
                <w:sz w:val="22"/>
                <w:szCs w:val="22"/>
              </w:rPr>
            </w:pPr>
            <w:r w:rsidRPr="0055295B">
              <w:rPr>
                <w:sz w:val="22"/>
                <w:szCs w:val="22"/>
              </w:rPr>
              <w:t>Замена радиатора системы охлаждения двигателя</w:t>
            </w:r>
          </w:p>
        </w:tc>
      </w:tr>
      <w:tr w:rsidR="00B44F30" w:rsidRPr="0055295B" w14:paraId="3B0D0DA0"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F19C7B" w14:textId="77777777" w:rsidR="00B44F30" w:rsidRPr="0055295B" w:rsidRDefault="00B44F30" w:rsidP="00AD6E74">
            <w:pPr>
              <w:rPr>
                <w:sz w:val="22"/>
                <w:szCs w:val="22"/>
              </w:rPr>
            </w:pPr>
            <w:r w:rsidRPr="0055295B">
              <w:rPr>
                <w:sz w:val="22"/>
                <w:szCs w:val="22"/>
              </w:rPr>
              <w:t xml:space="preserve">Замена </w:t>
            </w:r>
            <w:proofErr w:type="spellStart"/>
            <w:r w:rsidRPr="0055295B">
              <w:rPr>
                <w:sz w:val="22"/>
                <w:szCs w:val="22"/>
              </w:rPr>
              <w:t>виброопор</w:t>
            </w:r>
            <w:proofErr w:type="spellEnd"/>
            <w:r w:rsidRPr="0055295B">
              <w:rPr>
                <w:sz w:val="22"/>
                <w:szCs w:val="22"/>
              </w:rPr>
              <w:t xml:space="preserve"> радиатора системы охлаждения двигателя</w:t>
            </w:r>
          </w:p>
        </w:tc>
      </w:tr>
      <w:tr w:rsidR="00B44F30" w:rsidRPr="0055295B" w14:paraId="1FA60976"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D07F06" w14:textId="77777777" w:rsidR="00B44F30" w:rsidRPr="0055295B" w:rsidRDefault="00B44F30" w:rsidP="00AD6E74">
            <w:pPr>
              <w:rPr>
                <w:sz w:val="22"/>
                <w:szCs w:val="22"/>
              </w:rPr>
            </w:pPr>
            <w:r w:rsidRPr="0055295B">
              <w:rPr>
                <w:sz w:val="22"/>
                <w:szCs w:val="22"/>
              </w:rPr>
              <w:t>Замена комплекта креплений радиатора</w:t>
            </w:r>
          </w:p>
        </w:tc>
      </w:tr>
      <w:tr w:rsidR="00B44F30" w:rsidRPr="0055295B" w14:paraId="1C83AEB6"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C5A625" w14:textId="77777777" w:rsidR="00B44F30" w:rsidRPr="0055295B" w:rsidRDefault="00B44F30" w:rsidP="00AD6E74">
            <w:pPr>
              <w:rPr>
                <w:sz w:val="22"/>
                <w:szCs w:val="22"/>
              </w:rPr>
            </w:pPr>
            <w:r w:rsidRPr="0055295B">
              <w:rPr>
                <w:sz w:val="22"/>
                <w:szCs w:val="22"/>
              </w:rPr>
              <w:t>Замена датчика оборотов Д.В.С. (только для FG WILSON).</w:t>
            </w:r>
          </w:p>
        </w:tc>
      </w:tr>
      <w:tr w:rsidR="00B44F30" w:rsidRPr="0055295B" w14:paraId="58893D13"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D24AB9" w14:textId="77777777" w:rsidR="00B44F30" w:rsidRPr="0055295B" w:rsidRDefault="00B44F30" w:rsidP="00AD6E74">
            <w:pPr>
              <w:rPr>
                <w:sz w:val="22"/>
                <w:szCs w:val="22"/>
              </w:rPr>
            </w:pPr>
            <w:r w:rsidRPr="0055295B">
              <w:rPr>
                <w:sz w:val="22"/>
                <w:szCs w:val="22"/>
              </w:rPr>
              <w:t xml:space="preserve">Замена свечей </w:t>
            </w:r>
            <w:proofErr w:type="gramStart"/>
            <w:r w:rsidRPr="0055295B">
              <w:rPr>
                <w:sz w:val="22"/>
                <w:szCs w:val="22"/>
              </w:rPr>
              <w:t>накала(</w:t>
            </w:r>
            <w:proofErr w:type="gramEnd"/>
            <w:r w:rsidRPr="0055295B">
              <w:rPr>
                <w:sz w:val="22"/>
                <w:szCs w:val="22"/>
              </w:rPr>
              <w:t>для подогрева)</w:t>
            </w:r>
          </w:p>
        </w:tc>
      </w:tr>
      <w:tr w:rsidR="00B44F30" w:rsidRPr="0055295B" w14:paraId="1DA869F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F8DFA4" w14:textId="77777777" w:rsidR="00B44F30" w:rsidRPr="0055295B" w:rsidRDefault="00B44F30" w:rsidP="00AD6E74">
            <w:pPr>
              <w:rPr>
                <w:sz w:val="22"/>
                <w:szCs w:val="22"/>
              </w:rPr>
            </w:pPr>
            <w:r w:rsidRPr="0055295B">
              <w:rPr>
                <w:sz w:val="22"/>
                <w:szCs w:val="22"/>
              </w:rPr>
              <w:t>Замена электрического стартера (также для БГУ)</w:t>
            </w:r>
          </w:p>
        </w:tc>
      </w:tr>
      <w:tr w:rsidR="00B44F30" w:rsidRPr="0055295B" w14:paraId="65413D49"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F655AA" w14:textId="77777777" w:rsidR="00B44F30" w:rsidRPr="0055295B" w:rsidRDefault="00B44F30" w:rsidP="00AD6E74">
            <w:pPr>
              <w:rPr>
                <w:sz w:val="22"/>
                <w:szCs w:val="22"/>
              </w:rPr>
            </w:pPr>
            <w:r w:rsidRPr="0055295B">
              <w:rPr>
                <w:sz w:val="22"/>
                <w:szCs w:val="22"/>
              </w:rPr>
              <w:t>Замена электрического топливоподкачивающего насоса</w:t>
            </w:r>
          </w:p>
        </w:tc>
      </w:tr>
      <w:tr w:rsidR="00B44F30" w:rsidRPr="0055295B" w14:paraId="2CEAC952"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D91441" w14:textId="77777777" w:rsidR="00B44F30" w:rsidRPr="0055295B" w:rsidRDefault="00B44F30" w:rsidP="00AD6E74">
            <w:pPr>
              <w:rPr>
                <w:sz w:val="22"/>
                <w:szCs w:val="22"/>
              </w:rPr>
            </w:pPr>
            <w:r w:rsidRPr="0055295B">
              <w:rPr>
                <w:sz w:val="22"/>
                <w:szCs w:val="22"/>
              </w:rPr>
              <w:t>Замена механического топливоподкачивающего насоса</w:t>
            </w:r>
          </w:p>
        </w:tc>
      </w:tr>
      <w:tr w:rsidR="00B44F30" w:rsidRPr="0055295B" w14:paraId="3F3B6569"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3A221C" w14:textId="77777777" w:rsidR="00B44F30" w:rsidRPr="0055295B" w:rsidRDefault="00B44F30" w:rsidP="00AD6E74">
            <w:pPr>
              <w:rPr>
                <w:sz w:val="22"/>
                <w:szCs w:val="22"/>
              </w:rPr>
            </w:pPr>
            <w:proofErr w:type="gramStart"/>
            <w:r w:rsidRPr="0055295B">
              <w:rPr>
                <w:sz w:val="22"/>
                <w:szCs w:val="22"/>
              </w:rPr>
              <w:t>Замена  стартерной</w:t>
            </w:r>
            <w:proofErr w:type="gramEnd"/>
            <w:r w:rsidRPr="0055295B">
              <w:rPr>
                <w:sz w:val="22"/>
                <w:szCs w:val="22"/>
              </w:rPr>
              <w:t xml:space="preserve"> аккумуляторной батареи</w:t>
            </w:r>
          </w:p>
        </w:tc>
      </w:tr>
      <w:tr w:rsidR="00B44F30" w:rsidRPr="0055295B" w14:paraId="0ED18D1B"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AE53CB" w14:textId="77777777" w:rsidR="00B44F30" w:rsidRPr="0055295B" w:rsidRDefault="00B44F30" w:rsidP="00AD6E74">
            <w:pPr>
              <w:rPr>
                <w:sz w:val="22"/>
                <w:szCs w:val="22"/>
              </w:rPr>
            </w:pPr>
            <w:r w:rsidRPr="0055295B">
              <w:rPr>
                <w:sz w:val="22"/>
                <w:szCs w:val="22"/>
              </w:rPr>
              <w:t>Замена силовых проводов АКБ с клеммами</w:t>
            </w:r>
          </w:p>
        </w:tc>
      </w:tr>
      <w:tr w:rsidR="00B44F30" w:rsidRPr="0055295B" w14:paraId="7AB71131"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1F100A" w14:textId="77777777" w:rsidR="00B44F30" w:rsidRPr="0055295B" w:rsidRDefault="00B44F30" w:rsidP="00AD6E74">
            <w:pPr>
              <w:rPr>
                <w:sz w:val="22"/>
                <w:szCs w:val="22"/>
              </w:rPr>
            </w:pPr>
            <w:r w:rsidRPr="0055295B">
              <w:rPr>
                <w:sz w:val="22"/>
                <w:szCs w:val="22"/>
              </w:rPr>
              <w:t>Замена жгута электрической проводки двигателя</w:t>
            </w:r>
          </w:p>
        </w:tc>
      </w:tr>
      <w:tr w:rsidR="00B44F30" w:rsidRPr="0055295B" w14:paraId="266B6D74"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1B8287" w14:textId="77777777" w:rsidR="00B44F30" w:rsidRPr="0055295B" w:rsidRDefault="00B44F30" w:rsidP="00AD6E74">
            <w:pPr>
              <w:rPr>
                <w:sz w:val="22"/>
                <w:szCs w:val="22"/>
              </w:rPr>
            </w:pPr>
            <w:r w:rsidRPr="0055295B">
              <w:rPr>
                <w:sz w:val="22"/>
                <w:szCs w:val="22"/>
              </w:rPr>
              <w:t xml:space="preserve">Замена переднего </w:t>
            </w:r>
            <w:proofErr w:type="gramStart"/>
            <w:r w:rsidRPr="0055295B">
              <w:rPr>
                <w:sz w:val="22"/>
                <w:szCs w:val="22"/>
              </w:rPr>
              <w:t>сальника  двигателя</w:t>
            </w:r>
            <w:proofErr w:type="gramEnd"/>
          </w:p>
        </w:tc>
      </w:tr>
      <w:tr w:rsidR="00B44F30" w:rsidRPr="0055295B" w14:paraId="3E2919B6"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2D103" w14:textId="77777777" w:rsidR="00B44F30" w:rsidRPr="0055295B" w:rsidRDefault="00B44F30" w:rsidP="00AD6E74">
            <w:pPr>
              <w:rPr>
                <w:sz w:val="22"/>
                <w:szCs w:val="22"/>
              </w:rPr>
            </w:pPr>
            <w:r w:rsidRPr="0055295B">
              <w:rPr>
                <w:sz w:val="22"/>
                <w:szCs w:val="22"/>
              </w:rPr>
              <w:t xml:space="preserve">Замена заднего </w:t>
            </w:r>
            <w:proofErr w:type="gramStart"/>
            <w:r w:rsidRPr="0055295B">
              <w:rPr>
                <w:sz w:val="22"/>
                <w:szCs w:val="22"/>
              </w:rPr>
              <w:t>сальника  двигателя</w:t>
            </w:r>
            <w:proofErr w:type="gramEnd"/>
          </w:p>
        </w:tc>
      </w:tr>
      <w:tr w:rsidR="00B44F30" w:rsidRPr="0055295B" w14:paraId="3843F8C2"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CC28BF" w14:textId="77777777" w:rsidR="00B44F30" w:rsidRPr="0055295B" w:rsidRDefault="00B44F30" w:rsidP="00AD6E74">
            <w:pPr>
              <w:rPr>
                <w:color w:val="000000"/>
                <w:sz w:val="22"/>
                <w:szCs w:val="22"/>
              </w:rPr>
            </w:pPr>
            <w:r w:rsidRPr="0055295B">
              <w:rPr>
                <w:color w:val="000000"/>
                <w:sz w:val="22"/>
                <w:szCs w:val="22"/>
              </w:rPr>
              <w:t>Замена катушки зажигания</w:t>
            </w:r>
          </w:p>
        </w:tc>
      </w:tr>
      <w:tr w:rsidR="00B44F30" w:rsidRPr="0055295B" w14:paraId="175297C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B0E5C" w14:textId="77777777" w:rsidR="00B44F30" w:rsidRPr="0055295B" w:rsidRDefault="00B44F30" w:rsidP="00AD6E74">
            <w:pPr>
              <w:rPr>
                <w:color w:val="000000"/>
                <w:sz w:val="22"/>
                <w:szCs w:val="22"/>
              </w:rPr>
            </w:pPr>
            <w:r w:rsidRPr="0055295B">
              <w:rPr>
                <w:color w:val="000000"/>
                <w:sz w:val="22"/>
                <w:szCs w:val="22"/>
              </w:rPr>
              <w:t>Замена свечи зажигания</w:t>
            </w:r>
          </w:p>
        </w:tc>
      </w:tr>
      <w:tr w:rsidR="00B44F30" w:rsidRPr="0055295B" w14:paraId="3398945B"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52AD2" w14:textId="77777777" w:rsidR="00B44F30" w:rsidRPr="0055295B" w:rsidRDefault="00B44F30" w:rsidP="00AD6E74">
            <w:pPr>
              <w:rPr>
                <w:color w:val="000000"/>
                <w:sz w:val="22"/>
                <w:szCs w:val="22"/>
              </w:rPr>
            </w:pPr>
            <w:r w:rsidRPr="0055295B">
              <w:rPr>
                <w:color w:val="000000"/>
                <w:sz w:val="22"/>
                <w:szCs w:val="22"/>
              </w:rPr>
              <w:t>Замена свечного провода</w:t>
            </w:r>
          </w:p>
        </w:tc>
      </w:tr>
      <w:tr w:rsidR="00B44F30" w:rsidRPr="0055295B" w14:paraId="726F7574"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802745" w14:textId="77777777" w:rsidR="00B44F30" w:rsidRPr="0055295B" w:rsidRDefault="00B44F30" w:rsidP="00AD6E74">
            <w:pPr>
              <w:rPr>
                <w:color w:val="000000"/>
                <w:sz w:val="22"/>
                <w:szCs w:val="22"/>
              </w:rPr>
            </w:pPr>
            <w:r w:rsidRPr="0055295B">
              <w:rPr>
                <w:color w:val="000000"/>
                <w:sz w:val="22"/>
                <w:szCs w:val="22"/>
              </w:rPr>
              <w:t>Замена ручного стартера</w:t>
            </w:r>
          </w:p>
        </w:tc>
      </w:tr>
      <w:tr w:rsidR="00B44F30" w:rsidRPr="0055295B" w14:paraId="64010AD2"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9D8DB" w14:textId="77777777" w:rsidR="00B44F30" w:rsidRPr="0055295B" w:rsidRDefault="00B44F30" w:rsidP="00AD6E74">
            <w:pPr>
              <w:rPr>
                <w:color w:val="000000"/>
                <w:sz w:val="22"/>
                <w:szCs w:val="22"/>
              </w:rPr>
            </w:pPr>
            <w:r w:rsidRPr="0055295B">
              <w:rPr>
                <w:color w:val="000000"/>
                <w:sz w:val="22"/>
                <w:szCs w:val="22"/>
              </w:rPr>
              <w:t>Замена элементов регулятора оборотов</w:t>
            </w:r>
          </w:p>
        </w:tc>
      </w:tr>
      <w:tr w:rsidR="00B44F30" w:rsidRPr="0055295B" w14:paraId="4EBDF9D2"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708FC26" w14:textId="77777777" w:rsidR="00B44F30" w:rsidRPr="0055295B" w:rsidRDefault="00B44F30" w:rsidP="00AD6E74">
            <w:pPr>
              <w:jc w:val="center"/>
              <w:rPr>
                <w:b/>
                <w:bCs/>
                <w:color w:val="000000"/>
                <w:sz w:val="22"/>
                <w:szCs w:val="22"/>
              </w:rPr>
            </w:pPr>
            <w:r w:rsidRPr="0055295B">
              <w:rPr>
                <w:b/>
                <w:bCs/>
                <w:color w:val="000000"/>
                <w:sz w:val="22"/>
                <w:szCs w:val="22"/>
              </w:rPr>
              <w:t>Силовой генератор</w:t>
            </w:r>
          </w:p>
        </w:tc>
      </w:tr>
      <w:tr w:rsidR="00B44F30" w:rsidRPr="0055295B" w14:paraId="6C2C4DF0"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25DA15" w14:textId="77777777" w:rsidR="00B44F30" w:rsidRPr="0055295B" w:rsidRDefault="00B44F30" w:rsidP="00AD6E74">
            <w:pPr>
              <w:rPr>
                <w:color w:val="000000"/>
                <w:sz w:val="22"/>
                <w:szCs w:val="22"/>
              </w:rPr>
            </w:pPr>
            <w:r w:rsidRPr="0055295B">
              <w:rPr>
                <w:color w:val="000000"/>
                <w:sz w:val="22"/>
                <w:szCs w:val="22"/>
              </w:rPr>
              <w:t xml:space="preserve">Замена </w:t>
            </w:r>
            <w:proofErr w:type="gramStart"/>
            <w:r w:rsidRPr="0055295B">
              <w:rPr>
                <w:color w:val="000000"/>
                <w:sz w:val="22"/>
                <w:szCs w:val="22"/>
              </w:rPr>
              <w:t>генератора  (</w:t>
            </w:r>
            <w:proofErr w:type="gramEnd"/>
            <w:r w:rsidRPr="0055295B">
              <w:rPr>
                <w:color w:val="000000"/>
                <w:sz w:val="22"/>
                <w:szCs w:val="22"/>
              </w:rPr>
              <w:t>также для БГУ)</w:t>
            </w:r>
          </w:p>
        </w:tc>
      </w:tr>
      <w:tr w:rsidR="00B44F30" w:rsidRPr="0055295B" w14:paraId="561A2AB2"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6E91E" w14:textId="77777777" w:rsidR="00B44F30" w:rsidRPr="0055295B" w:rsidRDefault="00B44F30" w:rsidP="00AD6E74">
            <w:pPr>
              <w:rPr>
                <w:color w:val="000000"/>
                <w:sz w:val="22"/>
                <w:szCs w:val="22"/>
              </w:rPr>
            </w:pPr>
            <w:proofErr w:type="gramStart"/>
            <w:r w:rsidRPr="0055295B">
              <w:rPr>
                <w:color w:val="000000"/>
                <w:sz w:val="22"/>
                <w:szCs w:val="22"/>
              </w:rPr>
              <w:t>Замена  щёток</w:t>
            </w:r>
            <w:proofErr w:type="gramEnd"/>
            <w:r w:rsidRPr="0055295B">
              <w:rPr>
                <w:color w:val="000000"/>
                <w:sz w:val="22"/>
                <w:szCs w:val="22"/>
              </w:rPr>
              <w:t xml:space="preserve"> генератора  (также для БГУ)</w:t>
            </w:r>
          </w:p>
        </w:tc>
      </w:tr>
      <w:tr w:rsidR="00B44F30" w:rsidRPr="0055295B" w14:paraId="169F5D8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4BFD0" w14:textId="77777777" w:rsidR="00B44F30" w:rsidRPr="0055295B" w:rsidRDefault="00B44F30" w:rsidP="00AD6E74">
            <w:pPr>
              <w:rPr>
                <w:color w:val="000000"/>
                <w:sz w:val="22"/>
                <w:szCs w:val="22"/>
              </w:rPr>
            </w:pPr>
            <w:r w:rsidRPr="0055295B">
              <w:rPr>
                <w:color w:val="000000"/>
                <w:sz w:val="22"/>
                <w:szCs w:val="22"/>
              </w:rPr>
              <w:t>Замена токовых колец</w:t>
            </w:r>
          </w:p>
        </w:tc>
      </w:tr>
      <w:tr w:rsidR="00B44F30" w:rsidRPr="0055295B" w14:paraId="3B089699"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D43BD7" w14:textId="77777777" w:rsidR="00B44F30" w:rsidRPr="0055295B" w:rsidRDefault="00B44F30" w:rsidP="00AD6E74">
            <w:pPr>
              <w:rPr>
                <w:color w:val="000000"/>
                <w:sz w:val="22"/>
                <w:szCs w:val="22"/>
              </w:rPr>
            </w:pPr>
            <w:r w:rsidRPr="0055295B">
              <w:rPr>
                <w:color w:val="000000"/>
                <w:sz w:val="22"/>
                <w:szCs w:val="22"/>
              </w:rPr>
              <w:t xml:space="preserve">Замена </w:t>
            </w:r>
            <w:proofErr w:type="spellStart"/>
            <w:r w:rsidRPr="0055295B">
              <w:rPr>
                <w:color w:val="000000"/>
                <w:sz w:val="22"/>
                <w:szCs w:val="22"/>
              </w:rPr>
              <w:t>виброопор</w:t>
            </w:r>
            <w:proofErr w:type="spellEnd"/>
            <w:r w:rsidRPr="0055295B">
              <w:rPr>
                <w:color w:val="000000"/>
                <w:sz w:val="22"/>
                <w:szCs w:val="22"/>
              </w:rPr>
              <w:t xml:space="preserve"> генератора</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62BFFF48"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865036" w14:textId="77777777" w:rsidR="00B44F30" w:rsidRPr="0055295B" w:rsidRDefault="00B44F30" w:rsidP="00AD6E74">
            <w:pPr>
              <w:rPr>
                <w:sz w:val="22"/>
                <w:szCs w:val="22"/>
              </w:rPr>
            </w:pPr>
            <w:r w:rsidRPr="0055295B">
              <w:rPr>
                <w:sz w:val="22"/>
                <w:szCs w:val="22"/>
              </w:rPr>
              <w:t>Замена нагрузочного автомата</w:t>
            </w:r>
          </w:p>
        </w:tc>
      </w:tr>
      <w:tr w:rsidR="00B44F30" w:rsidRPr="0055295B" w14:paraId="00FA13E9"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B15AEC" w14:textId="77777777" w:rsidR="00B44F30" w:rsidRPr="0055295B" w:rsidRDefault="00B44F30" w:rsidP="00AD6E74">
            <w:pPr>
              <w:rPr>
                <w:sz w:val="22"/>
                <w:szCs w:val="22"/>
              </w:rPr>
            </w:pPr>
            <w:r w:rsidRPr="0055295B">
              <w:rPr>
                <w:sz w:val="22"/>
                <w:szCs w:val="22"/>
              </w:rPr>
              <w:t>Замена диодного моста</w:t>
            </w:r>
          </w:p>
        </w:tc>
      </w:tr>
      <w:tr w:rsidR="00B44F30" w:rsidRPr="0055295B" w14:paraId="20932C8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DA9502" w14:textId="77777777" w:rsidR="00B44F30" w:rsidRPr="0055295B" w:rsidRDefault="00B44F30" w:rsidP="00AD6E74">
            <w:pPr>
              <w:rPr>
                <w:sz w:val="22"/>
                <w:szCs w:val="22"/>
              </w:rPr>
            </w:pPr>
            <w:r w:rsidRPr="0055295B">
              <w:rPr>
                <w:sz w:val="22"/>
                <w:szCs w:val="22"/>
              </w:rPr>
              <w:t>Замена подшипников генератора</w:t>
            </w:r>
          </w:p>
        </w:tc>
      </w:tr>
      <w:tr w:rsidR="00B44F30" w:rsidRPr="0055295B" w14:paraId="5FEAB457"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491FB189" w14:textId="77777777" w:rsidR="00B44F30" w:rsidRPr="0055295B" w:rsidRDefault="00B44F30" w:rsidP="00AD6E74">
            <w:pPr>
              <w:rPr>
                <w:color w:val="000000"/>
                <w:sz w:val="22"/>
                <w:szCs w:val="22"/>
              </w:rPr>
            </w:pPr>
            <w:r w:rsidRPr="0055295B">
              <w:rPr>
                <w:color w:val="000000"/>
                <w:sz w:val="22"/>
                <w:szCs w:val="22"/>
              </w:rPr>
              <w:t>Регулировка выходных параметров частоты и напряжения в режимах "под нагрузкой 75%" 45 минут работы, "холостой ход"</w:t>
            </w:r>
          </w:p>
        </w:tc>
      </w:tr>
      <w:tr w:rsidR="00B44F30" w:rsidRPr="0055295B" w14:paraId="2E6E060F"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A154E6A" w14:textId="77777777" w:rsidR="00B44F30" w:rsidRPr="0055295B" w:rsidRDefault="00B44F30" w:rsidP="00AD6E74">
            <w:pPr>
              <w:jc w:val="center"/>
              <w:rPr>
                <w:b/>
                <w:bCs/>
                <w:color w:val="000000"/>
                <w:sz w:val="22"/>
                <w:szCs w:val="22"/>
              </w:rPr>
            </w:pPr>
            <w:r w:rsidRPr="0055295B">
              <w:rPr>
                <w:b/>
                <w:bCs/>
                <w:color w:val="000000"/>
                <w:sz w:val="22"/>
                <w:szCs w:val="22"/>
              </w:rPr>
              <w:t>Топливный бак.</w:t>
            </w:r>
          </w:p>
        </w:tc>
      </w:tr>
      <w:tr w:rsidR="00B44F30" w:rsidRPr="0055295B" w14:paraId="5617D3A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EB4736" w14:textId="77777777" w:rsidR="00B44F30" w:rsidRPr="0055295B" w:rsidRDefault="00B44F30" w:rsidP="00AD6E74">
            <w:pPr>
              <w:rPr>
                <w:color w:val="000000"/>
                <w:sz w:val="22"/>
                <w:szCs w:val="22"/>
              </w:rPr>
            </w:pPr>
            <w:r w:rsidRPr="0055295B">
              <w:rPr>
                <w:color w:val="000000"/>
                <w:sz w:val="22"/>
                <w:szCs w:val="22"/>
              </w:rPr>
              <w:t>Замена топливного бака (также для БГУ)</w:t>
            </w:r>
          </w:p>
        </w:tc>
      </w:tr>
      <w:tr w:rsidR="00B44F30" w:rsidRPr="0055295B" w14:paraId="62291FD7"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20BE15" w14:textId="77777777" w:rsidR="00B44F30" w:rsidRPr="0055295B" w:rsidRDefault="00B44F30" w:rsidP="00AD6E74">
            <w:pPr>
              <w:rPr>
                <w:sz w:val="22"/>
                <w:szCs w:val="22"/>
              </w:rPr>
            </w:pPr>
            <w:r w:rsidRPr="0055295B">
              <w:rPr>
                <w:sz w:val="22"/>
                <w:szCs w:val="22"/>
              </w:rPr>
              <w:t>Замена топливных шлангов подачи/</w:t>
            </w:r>
            <w:proofErr w:type="spellStart"/>
            <w:r w:rsidRPr="0055295B">
              <w:rPr>
                <w:sz w:val="22"/>
                <w:szCs w:val="22"/>
              </w:rPr>
              <w:t>обратки</w:t>
            </w:r>
            <w:proofErr w:type="spellEnd"/>
            <w:r w:rsidRPr="0055295B">
              <w:rPr>
                <w:sz w:val="22"/>
                <w:szCs w:val="22"/>
              </w:rPr>
              <w:t xml:space="preserve"> топлива</w:t>
            </w:r>
          </w:p>
        </w:tc>
      </w:tr>
      <w:tr w:rsidR="00B44F30" w:rsidRPr="0055295B" w14:paraId="3E6FE97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770D1" w14:textId="77777777" w:rsidR="00B44F30" w:rsidRPr="0055295B" w:rsidRDefault="00B44F30" w:rsidP="00AD6E74">
            <w:pPr>
              <w:rPr>
                <w:color w:val="000000"/>
                <w:sz w:val="22"/>
                <w:szCs w:val="22"/>
              </w:rPr>
            </w:pPr>
            <w:r w:rsidRPr="0055295B">
              <w:rPr>
                <w:color w:val="000000"/>
                <w:sz w:val="22"/>
                <w:szCs w:val="22"/>
              </w:rPr>
              <w:t>Замена датчика уровня топлива</w:t>
            </w:r>
          </w:p>
        </w:tc>
      </w:tr>
      <w:tr w:rsidR="00B44F30" w:rsidRPr="0055295B" w14:paraId="10797FC2"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65CC835" w14:textId="77777777" w:rsidR="00B44F30" w:rsidRPr="0055295B" w:rsidRDefault="00B44F30" w:rsidP="00AD6E74">
            <w:pPr>
              <w:jc w:val="center"/>
              <w:rPr>
                <w:b/>
                <w:bCs/>
                <w:color w:val="000000"/>
                <w:sz w:val="22"/>
                <w:szCs w:val="22"/>
              </w:rPr>
            </w:pPr>
            <w:r w:rsidRPr="0055295B">
              <w:rPr>
                <w:b/>
                <w:bCs/>
                <w:color w:val="000000"/>
                <w:sz w:val="22"/>
                <w:szCs w:val="22"/>
              </w:rPr>
              <w:t>Система ОПС (герконы, датчики движения, шлейфы)</w:t>
            </w:r>
          </w:p>
        </w:tc>
      </w:tr>
      <w:tr w:rsidR="00B44F30" w:rsidRPr="0055295B" w14:paraId="128C8A3E"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26FB89" w14:textId="77777777" w:rsidR="00B44F30" w:rsidRPr="0055295B" w:rsidRDefault="00B44F30" w:rsidP="00AD6E74">
            <w:pPr>
              <w:rPr>
                <w:sz w:val="22"/>
                <w:szCs w:val="22"/>
              </w:rPr>
            </w:pPr>
            <w:r w:rsidRPr="0055295B">
              <w:rPr>
                <w:sz w:val="22"/>
                <w:szCs w:val="22"/>
              </w:rPr>
              <w:t>Замена системы ОПС</w:t>
            </w:r>
          </w:p>
        </w:tc>
      </w:tr>
      <w:tr w:rsidR="00B44F30" w:rsidRPr="0055295B" w14:paraId="7FF81AA6"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A02D56" w14:textId="77777777" w:rsidR="00B44F30" w:rsidRPr="0055295B" w:rsidRDefault="00B44F30" w:rsidP="00AD6E74">
            <w:pPr>
              <w:rPr>
                <w:color w:val="000000"/>
                <w:sz w:val="22"/>
                <w:szCs w:val="22"/>
              </w:rPr>
            </w:pPr>
            <w:r w:rsidRPr="0055295B">
              <w:rPr>
                <w:color w:val="000000"/>
                <w:sz w:val="22"/>
                <w:szCs w:val="22"/>
              </w:rPr>
              <w:t>Замена аккумуляторной батареи ОПС</w:t>
            </w:r>
          </w:p>
        </w:tc>
      </w:tr>
      <w:tr w:rsidR="00B44F30" w:rsidRPr="0055295B" w14:paraId="215D9FC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4D69" w14:textId="77777777" w:rsidR="00B44F30" w:rsidRPr="0055295B" w:rsidRDefault="00B44F30" w:rsidP="00AD6E74">
            <w:pPr>
              <w:rPr>
                <w:color w:val="000000"/>
                <w:sz w:val="22"/>
                <w:szCs w:val="22"/>
              </w:rPr>
            </w:pPr>
            <w:r w:rsidRPr="0055295B">
              <w:rPr>
                <w:color w:val="000000"/>
                <w:sz w:val="22"/>
                <w:szCs w:val="22"/>
              </w:rPr>
              <w:t>Замена геркона ОПС</w:t>
            </w:r>
          </w:p>
        </w:tc>
      </w:tr>
      <w:tr w:rsidR="00B44F30" w:rsidRPr="0055295B" w14:paraId="327D641D"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C70E54" w14:textId="77777777" w:rsidR="00B44F30" w:rsidRPr="0055295B" w:rsidRDefault="00B44F30" w:rsidP="00AD6E74">
            <w:pPr>
              <w:rPr>
                <w:sz w:val="22"/>
                <w:szCs w:val="22"/>
              </w:rPr>
            </w:pPr>
            <w:r w:rsidRPr="0055295B">
              <w:rPr>
                <w:sz w:val="22"/>
                <w:szCs w:val="22"/>
              </w:rPr>
              <w:t>Замена датчика движения ОПС</w:t>
            </w:r>
          </w:p>
        </w:tc>
      </w:tr>
      <w:tr w:rsidR="00B44F30" w:rsidRPr="0055295B" w14:paraId="4FC6314A"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F767DD6" w14:textId="77777777" w:rsidR="00B44F30" w:rsidRPr="0055295B" w:rsidRDefault="00B44F30" w:rsidP="00AD6E74">
            <w:pPr>
              <w:jc w:val="center"/>
              <w:rPr>
                <w:b/>
                <w:bCs/>
                <w:color w:val="000000"/>
                <w:sz w:val="22"/>
                <w:szCs w:val="22"/>
              </w:rPr>
            </w:pPr>
            <w:r w:rsidRPr="0055295B">
              <w:rPr>
                <w:b/>
                <w:bCs/>
                <w:color w:val="000000"/>
                <w:sz w:val="22"/>
                <w:szCs w:val="22"/>
              </w:rPr>
              <w:t>Система жизнеобеспечения контейнера</w:t>
            </w:r>
          </w:p>
        </w:tc>
      </w:tr>
      <w:tr w:rsidR="00B44F30" w:rsidRPr="0055295B" w14:paraId="059D245D"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15DC6B8" w14:textId="77777777" w:rsidR="00B44F30" w:rsidRPr="0055295B" w:rsidRDefault="00B44F30" w:rsidP="00AD6E74">
            <w:pPr>
              <w:jc w:val="center"/>
              <w:rPr>
                <w:b/>
                <w:bCs/>
                <w:color w:val="000000"/>
                <w:sz w:val="22"/>
                <w:szCs w:val="22"/>
              </w:rPr>
            </w:pPr>
            <w:r w:rsidRPr="0055295B">
              <w:rPr>
                <w:b/>
                <w:bCs/>
                <w:color w:val="000000"/>
                <w:sz w:val="22"/>
                <w:szCs w:val="22"/>
              </w:rPr>
              <w:t>(вентиляция, ЩСН)</w:t>
            </w:r>
          </w:p>
        </w:tc>
      </w:tr>
      <w:tr w:rsidR="00B44F30" w:rsidRPr="0055295B" w14:paraId="307B1C0B"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88BB01" w14:textId="77777777" w:rsidR="00B44F30" w:rsidRPr="0055295B" w:rsidRDefault="00B44F30" w:rsidP="00AD6E74">
            <w:pPr>
              <w:rPr>
                <w:color w:val="000000"/>
                <w:sz w:val="22"/>
                <w:szCs w:val="22"/>
              </w:rPr>
            </w:pPr>
            <w:r w:rsidRPr="0055295B">
              <w:rPr>
                <w:color w:val="000000"/>
                <w:sz w:val="22"/>
                <w:szCs w:val="22"/>
              </w:rPr>
              <w:t>Замена электропривода жалюзи</w:t>
            </w:r>
          </w:p>
        </w:tc>
      </w:tr>
      <w:tr w:rsidR="00B44F30" w:rsidRPr="0055295B" w14:paraId="6D7ACF9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EFA430" w14:textId="77777777" w:rsidR="00B44F30" w:rsidRPr="0055295B" w:rsidRDefault="00B44F30" w:rsidP="00AD6E74">
            <w:pPr>
              <w:rPr>
                <w:color w:val="000000"/>
                <w:sz w:val="22"/>
                <w:szCs w:val="22"/>
              </w:rPr>
            </w:pPr>
            <w:proofErr w:type="gramStart"/>
            <w:r w:rsidRPr="0055295B">
              <w:rPr>
                <w:color w:val="000000"/>
                <w:sz w:val="22"/>
                <w:szCs w:val="22"/>
              </w:rPr>
              <w:t>Замена  термодатчика</w:t>
            </w:r>
            <w:proofErr w:type="gramEnd"/>
            <w:r w:rsidRPr="0055295B">
              <w:rPr>
                <w:color w:val="000000"/>
                <w:sz w:val="22"/>
                <w:szCs w:val="22"/>
              </w:rPr>
              <w:t xml:space="preserve"> управления выпускным вентиляционным клапаном, вытяжным вентилятором</w:t>
            </w:r>
          </w:p>
        </w:tc>
      </w:tr>
      <w:tr w:rsidR="00B44F30" w:rsidRPr="0055295B" w14:paraId="6314D22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7B450D" w14:textId="77777777" w:rsidR="00B44F30" w:rsidRPr="0055295B" w:rsidRDefault="00B44F30" w:rsidP="00AD6E74">
            <w:pPr>
              <w:rPr>
                <w:sz w:val="22"/>
                <w:szCs w:val="22"/>
              </w:rPr>
            </w:pPr>
            <w:r w:rsidRPr="0055295B">
              <w:rPr>
                <w:sz w:val="22"/>
                <w:szCs w:val="22"/>
              </w:rPr>
              <w:t>Замена приточного клапана (без электропривода)</w:t>
            </w:r>
          </w:p>
        </w:tc>
      </w:tr>
      <w:tr w:rsidR="00B44F30" w:rsidRPr="0055295B" w14:paraId="2D6AF38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FC2A5" w14:textId="77777777" w:rsidR="00B44F30" w:rsidRPr="0055295B" w:rsidRDefault="00B44F30" w:rsidP="00AD6E74">
            <w:pPr>
              <w:rPr>
                <w:sz w:val="22"/>
                <w:szCs w:val="22"/>
              </w:rPr>
            </w:pPr>
            <w:r w:rsidRPr="0055295B">
              <w:rPr>
                <w:sz w:val="22"/>
                <w:szCs w:val="22"/>
              </w:rPr>
              <w:t>Замена выпускного клапана (без электропривода)</w:t>
            </w:r>
          </w:p>
        </w:tc>
      </w:tr>
      <w:tr w:rsidR="00B44F30" w:rsidRPr="0055295B" w14:paraId="7402412C"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0E7097" w14:textId="77777777" w:rsidR="00B44F30" w:rsidRPr="0055295B" w:rsidRDefault="00B44F30" w:rsidP="00AD6E74">
            <w:pPr>
              <w:rPr>
                <w:color w:val="000000"/>
                <w:sz w:val="22"/>
                <w:szCs w:val="22"/>
              </w:rPr>
            </w:pPr>
            <w:r w:rsidRPr="0055295B">
              <w:rPr>
                <w:color w:val="000000"/>
                <w:sz w:val="22"/>
                <w:szCs w:val="22"/>
              </w:rPr>
              <w:t xml:space="preserve">Замена сетевого блока заряда АКБ </w:t>
            </w:r>
          </w:p>
        </w:tc>
      </w:tr>
      <w:tr w:rsidR="00B44F30" w:rsidRPr="0055295B" w14:paraId="146273C7"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58B199E" w14:textId="77777777" w:rsidR="00B44F30" w:rsidRPr="0055295B" w:rsidRDefault="00B44F30" w:rsidP="00AD6E74">
            <w:pPr>
              <w:jc w:val="center"/>
              <w:rPr>
                <w:b/>
                <w:bCs/>
                <w:color w:val="000000"/>
                <w:sz w:val="22"/>
                <w:szCs w:val="22"/>
              </w:rPr>
            </w:pPr>
            <w:r w:rsidRPr="0055295B">
              <w:rPr>
                <w:b/>
                <w:bCs/>
                <w:color w:val="000000"/>
                <w:sz w:val="22"/>
                <w:szCs w:val="22"/>
              </w:rPr>
              <w:t>Панель АВР (Автомат ввода резерва)</w:t>
            </w:r>
          </w:p>
        </w:tc>
      </w:tr>
      <w:tr w:rsidR="00B44F30" w:rsidRPr="0055295B" w14:paraId="4A95E4CF"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067AC" w14:textId="77777777" w:rsidR="00B44F30" w:rsidRPr="0055295B" w:rsidRDefault="00B44F30" w:rsidP="00AD6E74">
            <w:pPr>
              <w:rPr>
                <w:sz w:val="22"/>
                <w:szCs w:val="22"/>
              </w:rPr>
            </w:pPr>
            <w:r w:rsidRPr="0055295B">
              <w:rPr>
                <w:sz w:val="22"/>
                <w:szCs w:val="22"/>
              </w:rPr>
              <w:t>Замена АВР</w:t>
            </w:r>
          </w:p>
        </w:tc>
      </w:tr>
      <w:tr w:rsidR="00B44F30" w:rsidRPr="0055295B" w14:paraId="548C1C3D"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77C34B" w14:textId="77777777" w:rsidR="00B44F30" w:rsidRPr="0055295B" w:rsidRDefault="00B44F30" w:rsidP="00AD6E74">
            <w:pPr>
              <w:rPr>
                <w:color w:val="000000"/>
                <w:sz w:val="22"/>
                <w:szCs w:val="22"/>
              </w:rPr>
            </w:pPr>
            <w:r w:rsidRPr="0055295B">
              <w:rPr>
                <w:color w:val="000000"/>
                <w:sz w:val="22"/>
                <w:szCs w:val="22"/>
              </w:rPr>
              <w:t>Замена предохранителей питания АВР</w:t>
            </w:r>
          </w:p>
        </w:tc>
      </w:tr>
      <w:tr w:rsidR="00B44F30" w:rsidRPr="0055295B" w14:paraId="705466AA"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244414" w14:textId="77777777" w:rsidR="00B44F30" w:rsidRPr="0055295B" w:rsidRDefault="00B44F30" w:rsidP="00AD6E74">
            <w:pPr>
              <w:rPr>
                <w:sz w:val="22"/>
                <w:szCs w:val="22"/>
              </w:rPr>
            </w:pPr>
            <w:r w:rsidRPr="0055295B">
              <w:rPr>
                <w:sz w:val="22"/>
                <w:szCs w:val="22"/>
              </w:rPr>
              <w:t>Замена контактора АВР</w:t>
            </w:r>
          </w:p>
        </w:tc>
      </w:tr>
      <w:tr w:rsidR="00B44F30" w:rsidRPr="0055295B" w14:paraId="476F143D" w14:textId="77777777" w:rsidTr="00AD6E74">
        <w:trPr>
          <w:trHeight w:val="300"/>
        </w:trPr>
        <w:tc>
          <w:tcPr>
            <w:tcW w:w="9106"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0F378D2" w14:textId="77777777" w:rsidR="00B44F30" w:rsidRPr="0055295B" w:rsidRDefault="00B44F30" w:rsidP="00AD6E74">
            <w:pPr>
              <w:jc w:val="center"/>
              <w:rPr>
                <w:b/>
                <w:bCs/>
                <w:color w:val="000000"/>
                <w:sz w:val="22"/>
                <w:szCs w:val="22"/>
              </w:rPr>
            </w:pPr>
            <w:r w:rsidRPr="0055295B">
              <w:rPr>
                <w:b/>
                <w:bCs/>
                <w:color w:val="000000"/>
                <w:sz w:val="22"/>
                <w:szCs w:val="22"/>
              </w:rPr>
              <w:t>Дополнительные работы</w:t>
            </w:r>
          </w:p>
        </w:tc>
      </w:tr>
      <w:tr w:rsidR="00B44F30" w:rsidRPr="0055295B" w14:paraId="38FB1435" w14:textId="77777777" w:rsidTr="00AD6E74">
        <w:trPr>
          <w:trHeight w:val="330"/>
        </w:trPr>
        <w:tc>
          <w:tcPr>
            <w:tcW w:w="910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683D0F" w14:textId="77777777" w:rsidR="00B44F30" w:rsidRPr="0055295B" w:rsidRDefault="00B44F30" w:rsidP="00AD6E74">
            <w:pPr>
              <w:rPr>
                <w:sz w:val="22"/>
                <w:szCs w:val="22"/>
              </w:rPr>
            </w:pPr>
            <w:r w:rsidRPr="0055295B">
              <w:rPr>
                <w:sz w:val="22"/>
                <w:szCs w:val="22"/>
              </w:rPr>
              <w:t xml:space="preserve">Покраска контейнера ДГУ с учетом стоимости всех материалов (за </w:t>
            </w:r>
            <w:proofErr w:type="spellStart"/>
            <w:r w:rsidRPr="0055295B">
              <w:rPr>
                <w:sz w:val="22"/>
                <w:szCs w:val="22"/>
              </w:rPr>
              <w:t>кв.метр</w:t>
            </w:r>
            <w:proofErr w:type="spellEnd"/>
            <w:r w:rsidRPr="0055295B">
              <w:rPr>
                <w:sz w:val="22"/>
                <w:szCs w:val="22"/>
              </w:rPr>
              <w:t>)</w:t>
            </w:r>
          </w:p>
        </w:tc>
      </w:tr>
    </w:tbl>
    <w:p w14:paraId="13431218" w14:textId="77777777" w:rsidR="00B44F30" w:rsidRPr="0055295B" w:rsidRDefault="00B44F30" w:rsidP="00B44F30">
      <w:pPr>
        <w:jc w:val="center"/>
        <w:rPr>
          <w:b/>
          <w:sz w:val="22"/>
          <w:szCs w:val="22"/>
        </w:rPr>
      </w:pPr>
    </w:p>
    <w:p w14:paraId="0F19D839" w14:textId="77777777" w:rsidR="00B44F30" w:rsidRPr="0055295B" w:rsidRDefault="00B44F30" w:rsidP="00B44F30">
      <w:pPr>
        <w:pStyle w:val="afff4"/>
        <w:pageBreakBefore/>
        <w:rPr>
          <w:rFonts w:ascii="Times New Roman" w:hAnsi="Times New Roman"/>
        </w:rPr>
        <w:sectPr w:rsidR="00B44F30" w:rsidRPr="0055295B">
          <w:pgSz w:w="11906" w:h="16838"/>
          <w:pgMar w:top="1134" w:right="850" w:bottom="1134" w:left="1701" w:header="720" w:footer="720" w:gutter="0"/>
          <w:cols w:space="720"/>
        </w:sectPr>
      </w:pPr>
    </w:p>
    <w:p w14:paraId="6D88AA57" w14:textId="77777777" w:rsidR="00B44F30" w:rsidRPr="0055295B" w:rsidRDefault="00B44F30" w:rsidP="00B44F30">
      <w:pPr>
        <w:pStyle w:val="afff4"/>
        <w:rPr>
          <w:rFonts w:ascii="Times New Roman" w:hAnsi="Times New Roman"/>
          <w:b/>
        </w:rPr>
      </w:pPr>
    </w:p>
    <w:p w14:paraId="2EFBCF2E" w14:textId="3180D8C9" w:rsidR="00B44F30" w:rsidRPr="0055295B" w:rsidRDefault="00B44F30" w:rsidP="00B44F30">
      <w:pPr>
        <w:jc w:val="center"/>
        <w:rPr>
          <w:sz w:val="22"/>
          <w:szCs w:val="22"/>
        </w:rPr>
      </w:pPr>
      <w:r w:rsidRPr="0055295B">
        <w:rPr>
          <w:b/>
          <w:sz w:val="22"/>
          <w:szCs w:val="22"/>
        </w:rPr>
        <w:t>Перечень ТО, заправки, АВР и РВР бензиновых и дизель-генераторных установок, расположенных на Объектах связи</w:t>
      </w:r>
    </w:p>
    <w:p w14:paraId="0D47F00E" w14:textId="77777777" w:rsidR="00B44F30" w:rsidRPr="0055295B" w:rsidRDefault="00B44F30" w:rsidP="00B44F30">
      <w:pPr>
        <w:jc w:val="center"/>
        <w:rPr>
          <w:sz w:val="22"/>
          <w:szCs w:val="22"/>
        </w:rPr>
      </w:pPr>
    </w:p>
    <w:tbl>
      <w:tblPr>
        <w:tblW w:w="9644" w:type="dxa"/>
        <w:tblInd w:w="103" w:type="dxa"/>
        <w:tblLayout w:type="fixed"/>
        <w:tblCellMar>
          <w:left w:w="10" w:type="dxa"/>
          <w:right w:w="10" w:type="dxa"/>
        </w:tblCellMar>
        <w:tblLook w:val="0000" w:firstRow="0" w:lastRow="0" w:firstColumn="0" w:lastColumn="0" w:noHBand="0" w:noVBand="0"/>
      </w:tblPr>
      <w:tblGrid>
        <w:gridCol w:w="9644"/>
      </w:tblGrid>
      <w:tr w:rsidR="00B44F30" w:rsidRPr="0055295B" w14:paraId="3C5907C5" w14:textId="77777777" w:rsidTr="00040383">
        <w:trPr>
          <w:trHeight w:val="360"/>
        </w:trPr>
        <w:tc>
          <w:tcPr>
            <w:tcW w:w="9644" w:type="dxa"/>
            <w:tcBorders>
              <w:left w:val="single" w:sz="4" w:space="0" w:color="000000"/>
              <w:bottom w:val="single" w:sz="4" w:space="0" w:color="000000"/>
              <w:right w:val="single" w:sz="4" w:space="0" w:color="000000"/>
            </w:tcBorders>
            <w:shd w:val="clear" w:color="auto" w:fill="D9D9D9"/>
            <w:noWrap/>
            <w:tcMar>
              <w:top w:w="0" w:type="dxa"/>
              <w:left w:w="108" w:type="dxa"/>
              <w:bottom w:w="0" w:type="dxa"/>
              <w:right w:w="108" w:type="dxa"/>
            </w:tcMar>
            <w:vAlign w:val="bottom"/>
          </w:tcPr>
          <w:p w14:paraId="1BD1027C" w14:textId="77777777" w:rsidR="00B44F30" w:rsidRPr="0055295B" w:rsidRDefault="00B44F30" w:rsidP="00AD6E74">
            <w:pPr>
              <w:rPr>
                <w:b/>
                <w:bCs/>
                <w:color w:val="000000"/>
                <w:sz w:val="22"/>
                <w:szCs w:val="22"/>
              </w:rPr>
            </w:pPr>
            <w:r w:rsidRPr="0055295B">
              <w:rPr>
                <w:b/>
                <w:bCs/>
                <w:color w:val="000000"/>
                <w:sz w:val="22"/>
                <w:szCs w:val="22"/>
              </w:rPr>
              <w:t>ТО и заправка ДГУ/БГУ*</w:t>
            </w:r>
          </w:p>
        </w:tc>
      </w:tr>
      <w:tr w:rsidR="00B44F30" w:rsidRPr="0055295B" w14:paraId="15CF6A6F" w14:textId="77777777" w:rsidTr="00040383">
        <w:trPr>
          <w:trHeight w:val="510"/>
        </w:trPr>
        <w:tc>
          <w:tcPr>
            <w:tcW w:w="9644" w:type="dxa"/>
            <w:tcBorders>
              <w:left w:val="single" w:sz="4" w:space="0" w:color="000000"/>
              <w:bottom w:val="single" w:sz="4" w:space="0" w:color="000000"/>
              <w:right w:val="single" w:sz="4" w:space="0" w:color="000000"/>
            </w:tcBorders>
            <w:shd w:val="clear" w:color="auto" w:fill="E6B8B7"/>
            <w:tcMar>
              <w:top w:w="0" w:type="dxa"/>
              <w:left w:w="108" w:type="dxa"/>
              <w:bottom w:w="0" w:type="dxa"/>
              <w:right w:w="108" w:type="dxa"/>
            </w:tcMar>
            <w:vAlign w:val="bottom"/>
          </w:tcPr>
          <w:p w14:paraId="3E8BD74D" w14:textId="77777777" w:rsidR="00B44F30" w:rsidRPr="0055295B" w:rsidRDefault="00B44F30" w:rsidP="00AD6E74">
            <w:pPr>
              <w:jc w:val="center"/>
              <w:rPr>
                <w:b/>
                <w:bCs/>
                <w:color w:val="000000"/>
                <w:sz w:val="22"/>
                <w:szCs w:val="22"/>
              </w:rPr>
            </w:pPr>
            <w:r w:rsidRPr="0055295B">
              <w:rPr>
                <w:b/>
                <w:bCs/>
                <w:color w:val="000000"/>
                <w:sz w:val="22"/>
                <w:szCs w:val="22"/>
              </w:rPr>
              <w:t>Виды ТО</w:t>
            </w:r>
          </w:p>
        </w:tc>
      </w:tr>
      <w:tr w:rsidR="00B44F30" w:rsidRPr="0055295B" w14:paraId="28BE2BED"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32E669" w14:textId="77777777" w:rsidR="00B44F30" w:rsidRPr="0055295B" w:rsidRDefault="00B44F30" w:rsidP="00AD6E74">
            <w:pPr>
              <w:rPr>
                <w:color w:val="000000"/>
                <w:sz w:val="22"/>
                <w:szCs w:val="22"/>
              </w:rPr>
            </w:pPr>
            <w:r w:rsidRPr="0055295B">
              <w:rPr>
                <w:color w:val="000000"/>
                <w:sz w:val="22"/>
                <w:szCs w:val="22"/>
              </w:rPr>
              <w:t xml:space="preserve">Перечень работ по техническому обслуживанию (ТО-1) дизельных электростанций (ДЭС), периодичность 250 </w:t>
            </w:r>
            <w:proofErr w:type="spellStart"/>
            <w:r w:rsidRPr="0055295B">
              <w:rPr>
                <w:color w:val="000000"/>
                <w:sz w:val="22"/>
                <w:szCs w:val="22"/>
              </w:rPr>
              <w:t>мт</w:t>
            </w:r>
            <w:proofErr w:type="spellEnd"/>
            <w:r w:rsidRPr="0055295B">
              <w:rPr>
                <w:color w:val="000000"/>
                <w:sz w:val="22"/>
                <w:szCs w:val="22"/>
              </w:rPr>
              <w:t>/ч.</w:t>
            </w:r>
          </w:p>
        </w:tc>
      </w:tr>
      <w:tr w:rsidR="00B44F30" w:rsidRPr="0055295B" w14:paraId="21DBB225"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7FE83" w14:textId="77777777" w:rsidR="00B44F30" w:rsidRPr="0055295B" w:rsidRDefault="00B44F30" w:rsidP="00AD6E74">
            <w:pPr>
              <w:rPr>
                <w:color w:val="000000"/>
                <w:sz w:val="22"/>
                <w:szCs w:val="22"/>
              </w:rPr>
            </w:pPr>
            <w:r w:rsidRPr="0055295B">
              <w:rPr>
                <w:color w:val="000000"/>
                <w:sz w:val="22"/>
                <w:szCs w:val="22"/>
              </w:rPr>
              <w:t xml:space="preserve">Перечень работ по техническому обслуживанию (ТО-2) дизельных электростанций (ДЭС), периодичность 500 </w:t>
            </w:r>
            <w:proofErr w:type="spellStart"/>
            <w:r w:rsidRPr="0055295B">
              <w:rPr>
                <w:color w:val="000000"/>
                <w:sz w:val="22"/>
                <w:szCs w:val="22"/>
              </w:rPr>
              <w:t>мт</w:t>
            </w:r>
            <w:proofErr w:type="spellEnd"/>
            <w:r w:rsidRPr="0055295B">
              <w:rPr>
                <w:color w:val="000000"/>
                <w:sz w:val="22"/>
                <w:szCs w:val="22"/>
              </w:rPr>
              <w:t>/ч.</w:t>
            </w:r>
          </w:p>
        </w:tc>
      </w:tr>
      <w:tr w:rsidR="00B44F30" w:rsidRPr="0055295B" w14:paraId="4023408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4E0505" w14:textId="77777777" w:rsidR="00B44F30" w:rsidRPr="0055295B" w:rsidRDefault="00B44F30" w:rsidP="00AD6E74">
            <w:pPr>
              <w:rPr>
                <w:color w:val="000000"/>
                <w:sz w:val="22"/>
                <w:szCs w:val="22"/>
              </w:rPr>
            </w:pPr>
            <w:r w:rsidRPr="0055295B">
              <w:rPr>
                <w:color w:val="000000"/>
                <w:sz w:val="22"/>
                <w:szCs w:val="22"/>
              </w:rPr>
              <w:t xml:space="preserve">Перечень работ по техническому обслуживанию (ТО-3) дизельных электростанций (ДЭС), периодичность 1000 </w:t>
            </w:r>
            <w:proofErr w:type="spellStart"/>
            <w:r w:rsidRPr="0055295B">
              <w:rPr>
                <w:color w:val="000000"/>
                <w:sz w:val="22"/>
                <w:szCs w:val="22"/>
              </w:rPr>
              <w:t>мт</w:t>
            </w:r>
            <w:proofErr w:type="spellEnd"/>
            <w:r w:rsidRPr="0055295B">
              <w:rPr>
                <w:color w:val="000000"/>
                <w:sz w:val="22"/>
                <w:szCs w:val="22"/>
              </w:rPr>
              <w:t>/ч.</w:t>
            </w:r>
          </w:p>
        </w:tc>
      </w:tr>
      <w:tr w:rsidR="00B44F30" w:rsidRPr="0055295B" w14:paraId="1C24DC3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700963" w14:textId="77777777" w:rsidR="00B44F30" w:rsidRPr="0055295B" w:rsidRDefault="00B44F30" w:rsidP="00AD6E74">
            <w:pPr>
              <w:rPr>
                <w:color w:val="000000"/>
                <w:sz w:val="22"/>
                <w:szCs w:val="22"/>
              </w:rPr>
            </w:pPr>
            <w:r w:rsidRPr="0055295B">
              <w:rPr>
                <w:color w:val="000000"/>
                <w:sz w:val="22"/>
                <w:szCs w:val="22"/>
              </w:rPr>
              <w:t xml:space="preserve">Перечень работ по техническому обслуживанию (ТО) </w:t>
            </w:r>
            <w:proofErr w:type="gramStart"/>
            <w:r w:rsidRPr="0055295B">
              <w:rPr>
                <w:color w:val="000000"/>
                <w:sz w:val="22"/>
                <w:szCs w:val="22"/>
              </w:rPr>
              <w:t>новых  агрегатов</w:t>
            </w:r>
            <w:proofErr w:type="gramEnd"/>
            <w:r w:rsidRPr="0055295B">
              <w:rPr>
                <w:color w:val="000000"/>
                <w:sz w:val="22"/>
                <w:szCs w:val="22"/>
              </w:rPr>
              <w:t xml:space="preserve"> бензиновых (АБ), периодичность 20 </w:t>
            </w:r>
            <w:proofErr w:type="spellStart"/>
            <w:r w:rsidRPr="0055295B">
              <w:rPr>
                <w:color w:val="000000"/>
                <w:sz w:val="22"/>
                <w:szCs w:val="22"/>
              </w:rPr>
              <w:t>мт</w:t>
            </w:r>
            <w:proofErr w:type="spellEnd"/>
            <w:r w:rsidRPr="0055295B">
              <w:rPr>
                <w:color w:val="000000"/>
                <w:sz w:val="22"/>
                <w:szCs w:val="22"/>
              </w:rPr>
              <w:t>/ч.</w:t>
            </w:r>
          </w:p>
        </w:tc>
      </w:tr>
      <w:tr w:rsidR="00B44F30" w:rsidRPr="0055295B" w14:paraId="190F2C7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217EED" w14:textId="77777777" w:rsidR="00B44F30" w:rsidRPr="0055295B" w:rsidRDefault="00B44F30" w:rsidP="00AD6E74">
            <w:pPr>
              <w:rPr>
                <w:color w:val="000000"/>
                <w:sz w:val="22"/>
                <w:szCs w:val="22"/>
              </w:rPr>
            </w:pPr>
            <w:r w:rsidRPr="0055295B">
              <w:rPr>
                <w:color w:val="000000"/>
                <w:sz w:val="22"/>
                <w:szCs w:val="22"/>
              </w:rPr>
              <w:t>Перечень работ по техническому обслуживанию (ТО-2</w:t>
            </w:r>
            <w:proofErr w:type="gramStart"/>
            <w:r w:rsidRPr="0055295B">
              <w:rPr>
                <w:color w:val="000000"/>
                <w:sz w:val="22"/>
                <w:szCs w:val="22"/>
              </w:rPr>
              <w:t>)  агрегатов</w:t>
            </w:r>
            <w:proofErr w:type="gramEnd"/>
            <w:r w:rsidRPr="0055295B">
              <w:rPr>
                <w:color w:val="000000"/>
                <w:sz w:val="22"/>
                <w:szCs w:val="22"/>
              </w:rPr>
              <w:t xml:space="preserve">  бензиновых (АБ), периодичность 100 </w:t>
            </w:r>
            <w:proofErr w:type="spellStart"/>
            <w:r w:rsidRPr="0055295B">
              <w:rPr>
                <w:color w:val="000000"/>
                <w:sz w:val="22"/>
                <w:szCs w:val="22"/>
              </w:rPr>
              <w:t>мт</w:t>
            </w:r>
            <w:proofErr w:type="spellEnd"/>
            <w:r w:rsidRPr="0055295B">
              <w:rPr>
                <w:color w:val="000000"/>
                <w:sz w:val="22"/>
                <w:szCs w:val="22"/>
              </w:rPr>
              <w:t>/ч.</w:t>
            </w:r>
          </w:p>
        </w:tc>
      </w:tr>
      <w:tr w:rsidR="00B44F30" w:rsidRPr="0055295B" w14:paraId="4BAB1BD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2A311D" w14:textId="77777777" w:rsidR="00B44F30" w:rsidRPr="0055295B" w:rsidRDefault="00B44F30" w:rsidP="00AD6E74">
            <w:pPr>
              <w:rPr>
                <w:color w:val="000000"/>
                <w:sz w:val="22"/>
                <w:szCs w:val="22"/>
              </w:rPr>
            </w:pPr>
            <w:r w:rsidRPr="0055295B">
              <w:rPr>
                <w:color w:val="000000"/>
                <w:sz w:val="22"/>
                <w:szCs w:val="22"/>
              </w:rPr>
              <w:t xml:space="preserve">Работы по заправке стационарных ДГУ </w:t>
            </w:r>
          </w:p>
        </w:tc>
      </w:tr>
      <w:tr w:rsidR="00B44F30" w:rsidRPr="0055295B" w14:paraId="16C8FD93"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7E582679" w14:textId="77777777" w:rsidR="00B44F30" w:rsidRPr="0055295B" w:rsidRDefault="00B44F30" w:rsidP="00AD6E74">
            <w:pPr>
              <w:rPr>
                <w:color w:val="000000"/>
                <w:sz w:val="22"/>
                <w:szCs w:val="22"/>
              </w:rPr>
            </w:pPr>
            <w:r w:rsidRPr="0055295B">
              <w:rPr>
                <w:color w:val="000000"/>
                <w:sz w:val="22"/>
                <w:szCs w:val="22"/>
              </w:rPr>
              <w:t> </w:t>
            </w:r>
          </w:p>
        </w:tc>
      </w:tr>
      <w:tr w:rsidR="00B44F30" w:rsidRPr="0055295B" w14:paraId="29C02C3D" w14:textId="77777777" w:rsidTr="00040383">
        <w:trPr>
          <w:trHeight w:val="36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7B4AF91" w14:textId="77777777" w:rsidR="00B44F30" w:rsidRPr="0055295B" w:rsidRDefault="00B44F30" w:rsidP="00AD6E74">
            <w:pPr>
              <w:rPr>
                <w:b/>
                <w:bCs/>
                <w:color w:val="000000"/>
                <w:sz w:val="22"/>
                <w:szCs w:val="22"/>
              </w:rPr>
            </w:pPr>
            <w:r w:rsidRPr="0055295B">
              <w:rPr>
                <w:b/>
                <w:bCs/>
                <w:color w:val="000000"/>
                <w:sz w:val="22"/>
                <w:szCs w:val="22"/>
              </w:rPr>
              <w:t>АВР/РВР ДГУ**</w:t>
            </w:r>
          </w:p>
        </w:tc>
      </w:tr>
      <w:tr w:rsidR="00B44F30" w:rsidRPr="0055295B" w14:paraId="2DB016A1"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FCD5B4"/>
            <w:tcMar>
              <w:top w:w="0" w:type="dxa"/>
              <w:left w:w="108" w:type="dxa"/>
              <w:bottom w:w="0" w:type="dxa"/>
              <w:right w:w="108" w:type="dxa"/>
            </w:tcMar>
            <w:vAlign w:val="center"/>
          </w:tcPr>
          <w:p w14:paraId="4C6DDC7A" w14:textId="77777777" w:rsidR="00B44F30" w:rsidRPr="0055295B" w:rsidRDefault="00B44F30" w:rsidP="00AD6E74">
            <w:pPr>
              <w:rPr>
                <w:color w:val="000000"/>
                <w:sz w:val="22"/>
                <w:szCs w:val="22"/>
              </w:rPr>
            </w:pPr>
            <w:r w:rsidRPr="0055295B">
              <w:rPr>
                <w:color w:val="000000"/>
                <w:sz w:val="22"/>
                <w:szCs w:val="22"/>
              </w:rPr>
              <w:t xml:space="preserve">Перечень </w:t>
            </w:r>
            <w:proofErr w:type="spellStart"/>
            <w:r w:rsidRPr="0055295B">
              <w:rPr>
                <w:color w:val="000000"/>
                <w:sz w:val="22"/>
                <w:szCs w:val="22"/>
              </w:rPr>
              <w:t>ремонтно</w:t>
            </w:r>
            <w:proofErr w:type="spellEnd"/>
            <w:r w:rsidRPr="0055295B">
              <w:rPr>
                <w:color w:val="000000"/>
                <w:sz w:val="22"/>
                <w:szCs w:val="22"/>
              </w:rPr>
              <w:t xml:space="preserve"> - восстановительных работ </w:t>
            </w:r>
            <w:proofErr w:type="gramStart"/>
            <w:r w:rsidRPr="0055295B">
              <w:rPr>
                <w:color w:val="000000"/>
                <w:sz w:val="22"/>
                <w:szCs w:val="22"/>
              </w:rPr>
              <w:t>на  агрегатах</w:t>
            </w:r>
            <w:proofErr w:type="gramEnd"/>
            <w:r w:rsidRPr="0055295B">
              <w:rPr>
                <w:color w:val="000000"/>
                <w:sz w:val="22"/>
                <w:szCs w:val="22"/>
              </w:rPr>
              <w:t xml:space="preserve">  дизельных (АД) и бензиновых (АБ)</w:t>
            </w:r>
          </w:p>
        </w:tc>
      </w:tr>
      <w:tr w:rsidR="00B44F30" w:rsidRPr="0055295B" w14:paraId="3A2FADB6" w14:textId="77777777" w:rsidTr="00040383">
        <w:trPr>
          <w:trHeight w:val="51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760DDF4" w14:textId="77777777" w:rsidR="00B44F30" w:rsidRPr="0055295B" w:rsidRDefault="00B44F30" w:rsidP="00AD6E74">
            <w:pPr>
              <w:jc w:val="center"/>
              <w:rPr>
                <w:b/>
                <w:bCs/>
                <w:color w:val="000000"/>
                <w:sz w:val="22"/>
                <w:szCs w:val="22"/>
              </w:rPr>
            </w:pPr>
            <w:r w:rsidRPr="0055295B">
              <w:rPr>
                <w:b/>
                <w:bCs/>
                <w:color w:val="000000"/>
                <w:sz w:val="22"/>
                <w:szCs w:val="22"/>
              </w:rPr>
              <w:t>Двигатель</w:t>
            </w:r>
          </w:p>
        </w:tc>
      </w:tr>
      <w:tr w:rsidR="00B44F30" w:rsidRPr="0055295B" w14:paraId="61616DD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27F150" w14:textId="77777777" w:rsidR="00B44F30" w:rsidRPr="0055295B" w:rsidRDefault="00B44F30" w:rsidP="00AD6E74">
            <w:pPr>
              <w:rPr>
                <w:color w:val="000000"/>
                <w:sz w:val="22"/>
                <w:szCs w:val="22"/>
              </w:rPr>
            </w:pPr>
            <w:r w:rsidRPr="0055295B">
              <w:rPr>
                <w:color w:val="000000"/>
                <w:sz w:val="22"/>
                <w:szCs w:val="22"/>
              </w:rPr>
              <w:t>Удаление воздуха из топливной магистрали (также для БГУ)</w:t>
            </w:r>
          </w:p>
        </w:tc>
      </w:tr>
      <w:tr w:rsidR="00B44F30" w:rsidRPr="0055295B" w14:paraId="08FB8BB5"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C0B563" w14:textId="77777777" w:rsidR="00B44F30" w:rsidRPr="0055295B" w:rsidRDefault="00B44F30" w:rsidP="00AD6E74">
            <w:pPr>
              <w:rPr>
                <w:color w:val="000000"/>
                <w:sz w:val="22"/>
                <w:szCs w:val="22"/>
              </w:rPr>
            </w:pPr>
            <w:r w:rsidRPr="0055295B">
              <w:rPr>
                <w:color w:val="000000"/>
                <w:sz w:val="22"/>
                <w:szCs w:val="22"/>
              </w:rPr>
              <w:t xml:space="preserve">Диагностика шатунно-поршневой </w:t>
            </w:r>
            <w:proofErr w:type="gramStart"/>
            <w:r w:rsidRPr="0055295B">
              <w:rPr>
                <w:color w:val="000000"/>
                <w:sz w:val="22"/>
                <w:szCs w:val="22"/>
              </w:rPr>
              <w:t>группы  (</w:t>
            </w:r>
            <w:proofErr w:type="gramEnd"/>
            <w:r w:rsidRPr="0055295B">
              <w:rPr>
                <w:color w:val="000000"/>
                <w:sz w:val="22"/>
                <w:szCs w:val="22"/>
              </w:rPr>
              <w:t>также для БГУ)</w:t>
            </w:r>
          </w:p>
        </w:tc>
      </w:tr>
      <w:tr w:rsidR="00B44F30" w:rsidRPr="0055295B" w14:paraId="59FE731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2B523B" w14:textId="77777777" w:rsidR="00B44F30" w:rsidRPr="0055295B" w:rsidRDefault="00B44F30" w:rsidP="00AD6E74">
            <w:pPr>
              <w:rPr>
                <w:color w:val="000000"/>
                <w:sz w:val="22"/>
                <w:szCs w:val="22"/>
              </w:rPr>
            </w:pPr>
            <w:r w:rsidRPr="0055295B">
              <w:rPr>
                <w:color w:val="000000"/>
                <w:sz w:val="22"/>
                <w:szCs w:val="22"/>
              </w:rPr>
              <w:t>Определение места утечки охлаждающей жидкости, устранение причины, замена шлангов слива ОЖ</w:t>
            </w:r>
          </w:p>
        </w:tc>
      </w:tr>
      <w:tr w:rsidR="00B44F30" w:rsidRPr="0055295B" w14:paraId="42E4EEC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92AC34" w14:textId="77777777" w:rsidR="00B44F30" w:rsidRPr="0055295B" w:rsidRDefault="00B44F30" w:rsidP="00AD6E74">
            <w:pPr>
              <w:rPr>
                <w:color w:val="000000"/>
                <w:sz w:val="22"/>
                <w:szCs w:val="22"/>
              </w:rPr>
            </w:pPr>
            <w:r w:rsidRPr="0055295B">
              <w:rPr>
                <w:color w:val="000000"/>
                <w:sz w:val="22"/>
                <w:szCs w:val="22"/>
              </w:rPr>
              <w:t>Промывка радиатора двигателя с учетом демонтажа и монтажа</w:t>
            </w:r>
          </w:p>
        </w:tc>
      </w:tr>
      <w:tr w:rsidR="00B44F30" w:rsidRPr="0055295B" w14:paraId="45F469A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A82DDD" w14:textId="77777777" w:rsidR="00B44F30" w:rsidRPr="0055295B" w:rsidRDefault="00B44F30" w:rsidP="00AD6E74">
            <w:pPr>
              <w:rPr>
                <w:color w:val="000000"/>
                <w:sz w:val="22"/>
                <w:szCs w:val="22"/>
              </w:rPr>
            </w:pPr>
            <w:r w:rsidRPr="0055295B">
              <w:rPr>
                <w:color w:val="000000"/>
                <w:sz w:val="22"/>
                <w:szCs w:val="22"/>
              </w:rPr>
              <w:t>Устранение течи радиатора, пайка радиатора</w:t>
            </w:r>
          </w:p>
        </w:tc>
      </w:tr>
      <w:tr w:rsidR="00B44F30" w:rsidRPr="0055295B" w14:paraId="255E213F"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850002" w14:textId="77777777" w:rsidR="00B44F30" w:rsidRPr="0055295B" w:rsidRDefault="00B44F30" w:rsidP="00AD6E74">
            <w:pPr>
              <w:rPr>
                <w:color w:val="000000"/>
                <w:sz w:val="22"/>
                <w:szCs w:val="22"/>
              </w:rPr>
            </w:pPr>
            <w:r w:rsidRPr="0055295B">
              <w:rPr>
                <w:color w:val="000000"/>
                <w:sz w:val="22"/>
                <w:szCs w:val="22"/>
              </w:rPr>
              <w:t>Очистка сапуна двигателя</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34E1837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2E4388" w14:textId="77777777" w:rsidR="00B44F30" w:rsidRPr="0055295B" w:rsidRDefault="00B44F30" w:rsidP="00AD6E74">
            <w:pPr>
              <w:rPr>
                <w:color w:val="000000"/>
                <w:sz w:val="22"/>
                <w:szCs w:val="22"/>
              </w:rPr>
            </w:pPr>
            <w:r w:rsidRPr="0055295B">
              <w:rPr>
                <w:color w:val="000000"/>
                <w:sz w:val="22"/>
                <w:szCs w:val="22"/>
              </w:rPr>
              <w:t>Регулировка клапанов двигателя</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5FBA66E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E0609" w14:textId="77777777" w:rsidR="00B44F30" w:rsidRPr="0055295B" w:rsidRDefault="00B44F30" w:rsidP="00AD6E74">
            <w:pPr>
              <w:rPr>
                <w:color w:val="000000"/>
                <w:sz w:val="22"/>
                <w:szCs w:val="22"/>
              </w:rPr>
            </w:pPr>
            <w:proofErr w:type="spellStart"/>
            <w:r w:rsidRPr="0055295B">
              <w:rPr>
                <w:color w:val="000000"/>
                <w:sz w:val="22"/>
                <w:szCs w:val="22"/>
              </w:rPr>
              <w:t>Опрессовка</w:t>
            </w:r>
            <w:proofErr w:type="spellEnd"/>
            <w:r w:rsidRPr="0055295B">
              <w:rPr>
                <w:color w:val="000000"/>
                <w:sz w:val="22"/>
                <w:szCs w:val="22"/>
              </w:rPr>
              <w:t xml:space="preserve"> форсунок</w:t>
            </w:r>
          </w:p>
        </w:tc>
      </w:tr>
      <w:tr w:rsidR="00B44F30" w:rsidRPr="0055295B" w14:paraId="43EE517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0996E4" w14:textId="77777777" w:rsidR="00B44F30" w:rsidRPr="0055295B" w:rsidRDefault="00B44F30" w:rsidP="00AD6E74">
            <w:pPr>
              <w:rPr>
                <w:color w:val="000000"/>
                <w:sz w:val="22"/>
                <w:szCs w:val="22"/>
              </w:rPr>
            </w:pPr>
            <w:r w:rsidRPr="0055295B">
              <w:rPr>
                <w:color w:val="000000"/>
                <w:sz w:val="22"/>
                <w:szCs w:val="22"/>
              </w:rPr>
              <w:t>Добавление дистиллированной воды в АКБ при недостаточном уровне</w:t>
            </w:r>
          </w:p>
        </w:tc>
      </w:tr>
      <w:tr w:rsidR="00B44F30" w:rsidRPr="0055295B" w14:paraId="1470A1F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B720C3" w14:textId="77777777" w:rsidR="00B44F30" w:rsidRPr="0055295B" w:rsidRDefault="00B44F30" w:rsidP="00AD6E74">
            <w:pPr>
              <w:rPr>
                <w:color w:val="000000"/>
                <w:sz w:val="22"/>
                <w:szCs w:val="22"/>
              </w:rPr>
            </w:pPr>
            <w:r w:rsidRPr="0055295B">
              <w:rPr>
                <w:color w:val="000000"/>
                <w:sz w:val="22"/>
                <w:szCs w:val="22"/>
              </w:rPr>
              <w:t>Добавление масла двигателя при недостаточном уровне (также для БГУ)</w:t>
            </w:r>
          </w:p>
        </w:tc>
      </w:tr>
      <w:tr w:rsidR="00B44F30" w:rsidRPr="0055295B" w14:paraId="3CB70FE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028BB9" w14:textId="77777777" w:rsidR="00B44F30" w:rsidRPr="0055295B" w:rsidRDefault="00B44F30" w:rsidP="00AD6E74">
            <w:pPr>
              <w:rPr>
                <w:color w:val="000000"/>
                <w:sz w:val="22"/>
                <w:szCs w:val="22"/>
              </w:rPr>
            </w:pPr>
            <w:r w:rsidRPr="0055295B">
              <w:rPr>
                <w:color w:val="000000"/>
                <w:sz w:val="22"/>
                <w:szCs w:val="22"/>
              </w:rPr>
              <w:t>Добавление охлаждающей жидкости при недостаточном уровне</w:t>
            </w:r>
          </w:p>
        </w:tc>
      </w:tr>
      <w:tr w:rsidR="00B44F30" w:rsidRPr="0055295B" w14:paraId="5EDE9577"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E8CBC8" w14:textId="77777777" w:rsidR="00B44F30" w:rsidRPr="0055295B" w:rsidRDefault="00B44F30" w:rsidP="00AD6E74">
            <w:pPr>
              <w:rPr>
                <w:color w:val="000000"/>
                <w:sz w:val="22"/>
                <w:szCs w:val="22"/>
              </w:rPr>
            </w:pPr>
            <w:r w:rsidRPr="0055295B">
              <w:rPr>
                <w:color w:val="000000"/>
                <w:sz w:val="22"/>
                <w:szCs w:val="22"/>
              </w:rPr>
              <w:t>Промывка и регулировка карбюратора</w:t>
            </w:r>
          </w:p>
        </w:tc>
      </w:tr>
      <w:tr w:rsidR="00B44F30" w:rsidRPr="0055295B" w14:paraId="015478C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18DFF5" w14:textId="77777777" w:rsidR="00B44F30" w:rsidRPr="0055295B" w:rsidRDefault="00B44F30" w:rsidP="00AD6E74">
            <w:pPr>
              <w:rPr>
                <w:color w:val="000000"/>
                <w:sz w:val="22"/>
                <w:szCs w:val="22"/>
              </w:rPr>
            </w:pPr>
            <w:r w:rsidRPr="0055295B">
              <w:rPr>
                <w:color w:val="000000"/>
                <w:sz w:val="22"/>
                <w:szCs w:val="22"/>
              </w:rPr>
              <w:t>Ремонт дроссельной заслонки</w:t>
            </w:r>
          </w:p>
        </w:tc>
      </w:tr>
      <w:tr w:rsidR="00B44F30" w:rsidRPr="0055295B" w14:paraId="573FC6F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AE5D4" w14:textId="77777777" w:rsidR="00B44F30" w:rsidRPr="0055295B" w:rsidRDefault="00B44F30" w:rsidP="00AD6E74">
            <w:pPr>
              <w:rPr>
                <w:color w:val="000000"/>
                <w:sz w:val="22"/>
                <w:szCs w:val="22"/>
              </w:rPr>
            </w:pPr>
            <w:r w:rsidRPr="0055295B">
              <w:rPr>
                <w:color w:val="000000"/>
                <w:sz w:val="22"/>
                <w:szCs w:val="22"/>
              </w:rPr>
              <w:t>Притирка клапанов</w:t>
            </w:r>
          </w:p>
        </w:tc>
      </w:tr>
      <w:tr w:rsidR="00B44F30" w:rsidRPr="0055295B" w14:paraId="0DC67206"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FD11F" w14:textId="77777777" w:rsidR="00B44F30" w:rsidRPr="0055295B" w:rsidRDefault="00B44F30" w:rsidP="00AD6E74">
            <w:pPr>
              <w:rPr>
                <w:color w:val="000000"/>
                <w:sz w:val="22"/>
                <w:szCs w:val="22"/>
              </w:rPr>
            </w:pPr>
            <w:r w:rsidRPr="0055295B">
              <w:rPr>
                <w:color w:val="000000"/>
                <w:sz w:val="22"/>
                <w:szCs w:val="22"/>
              </w:rPr>
              <w:t>Ремонт ручного стартера</w:t>
            </w:r>
          </w:p>
        </w:tc>
      </w:tr>
      <w:tr w:rsidR="00B44F30" w:rsidRPr="0055295B" w14:paraId="558F4CA6"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11108E7" w14:textId="77777777" w:rsidR="00B44F30" w:rsidRPr="0055295B" w:rsidRDefault="00B44F30" w:rsidP="00AD6E74">
            <w:pPr>
              <w:jc w:val="center"/>
              <w:rPr>
                <w:b/>
                <w:bCs/>
                <w:color w:val="000000"/>
                <w:sz w:val="22"/>
                <w:szCs w:val="22"/>
              </w:rPr>
            </w:pPr>
            <w:r w:rsidRPr="0055295B">
              <w:rPr>
                <w:b/>
                <w:bCs/>
                <w:color w:val="000000"/>
                <w:sz w:val="22"/>
                <w:szCs w:val="22"/>
              </w:rPr>
              <w:t>Силовой генератор</w:t>
            </w:r>
          </w:p>
        </w:tc>
      </w:tr>
      <w:tr w:rsidR="00B44F30" w:rsidRPr="0055295B" w14:paraId="40B37C13"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C6820" w14:textId="77777777" w:rsidR="00B44F30" w:rsidRPr="0055295B" w:rsidRDefault="00B44F30" w:rsidP="00AD6E74">
            <w:pPr>
              <w:rPr>
                <w:color w:val="000000"/>
                <w:sz w:val="22"/>
                <w:szCs w:val="22"/>
              </w:rPr>
            </w:pPr>
            <w:r w:rsidRPr="0055295B">
              <w:rPr>
                <w:color w:val="000000"/>
                <w:sz w:val="22"/>
                <w:szCs w:val="22"/>
              </w:rPr>
              <w:t>Определение неисправности блока автоматического регулирования напряжения и ремонт блока (также для БГУ)</w:t>
            </w:r>
          </w:p>
        </w:tc>
      </w:tr>
      <w:tr w:rsidR="00B44F30" w:rsidRPr="0055295B" w14:paraId="18F7C2B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BC6D5" w14:textId="77777777" w:rsidR="00B44F30" w:rsidRPr="0055295B" w:rsidRDefault="00B44F30" w:rsidP="00AD6E74">
            <w:pPr>
              <w:rPr>
                <w:color w:val="000000"/>
                <w:sz w:val="22"/>
                <w:szCs w:val="22"/>
              </w:rPr>
            </w:pPr>
            <w:r w:rsidRPr="0055295B">
              <w:rPr>
                <w:color w:val="000000"/>
                <w:sz w:val="22"/>
                <w:szCs w:val="22"/>
              </w:rPr>
              <w:t>Восстановление электрической схемы при перегрузке генератора и срабатывании автоматических выключателей (также для БГУ)</w:t>
            </w:r>
          </w:p>
        </w:tc>
      </w:tr>
      <w:tr w:rsidR="00B44F30" w:rsidRPr="0055295B" w14:paraId="49583B36"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F6423E" w14:textId="77777777" w:rsidR="00B44F30" w:rsidRPr="0055295B" w:rsidRDefault="00B44F30" w:rsidP="00AD6E74">
            <w:pPr>
              <w:rPr>
                <w:color w:val="000000"/>
                <w:sz w:val="22"/>
                <w:szCs w:val="22"/>
              </w:rPr>
            </w:pPr>
            <w:r w:rsidRPr="0055295B">
              <w:rPr>
                <w:color w:val="000000"/>
                <w:sz w:val="22"/>
                <w:szCs w:val="22"/>
              </w:rPr>
              <w:t xml:space="preserve">Проверка элементов цепи возбуждения (диодный мост, вращающиеся диоды, конденсаторы, блок АРН или </w:t>
            </w:r>
            <w:proofErr w:type="gramStart"/>
            <w:r w:rsidRPr="0055295B">
              <w:rPr>
                <w:color w:val="000000"/>
                <w:sz w:val="22"/>
                <w:szCs w:val="22"/>
              </w:rPr>
              <w:t>ЭРН)  (</w:t>
            </w:r>
            <w:proofErr w:type="gramEnd"/>
            <w:r w:rsidRPr="0055295B">
              <w:rPr>
                <w:color w:val="000000"/>
                <w:sz w:val="22"/>
                <w:szCs w:val="22"/>
              </w:rPr>
              <w:t>также для БГУ)</w:t>
            </w:r>
          </w:p>
        </w:tc>
      </w:tr>
      <w:tr w:rsidR="00B44F30" w:rsidRPr="0055295B" w14:paraId="4AB74CC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55AA" w14:textId="77777777" w:rsidR="00B44F30" w:rsidRPr="0055295B" w:rsidRDefault="00B44F30" w:rsidP="00AD6E74">
            <w:pPr>
              <w:rPr>
                <w:color w:val="000000"/>
                <w:sz w:val="22"/>
                <w:szCs w:val="22"/>
              </w:rPr>
            </w:pPr>
            <w:r w:rsidRPr="0055295B">
              <w:rPr>
                <w:color w:val="000000"/>
                <w:sz w:val="22"/>
                <w:szCs w:val="22"/>
              </w:rPr>
              <w:t>Очистка, проверка контактных соединений (также для БГУ)</w:t>
            </w:r>
          </w:p>
        </w:tc>
      </w:tr>
      <w:tr w:rsidR="00B44F30" w:rsidRPr="0055295B" w14:paraId="1F8068B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0A197B" w14:textId="77777777" w:rsidR="00B44F30" w:rsidRPr="0055295B" w:rsidRDefault="00B44F30" w:rsidP="00AD6E74">
            <w:pPr>
              <w:rPr>
                <w:color w:val="000000"/>
                <w:sz w:val="22"/>
                <w:szCs w:val="22"/>
              </w:rPr>
            </w:pPr>
            <w:r w:rsidRPr="0055295B">
              <w:rPr>
                <w:color w:val="000000"/>
                <w:sz w:val="22"/>
                <w:szCs w:val="22"/>
              </w:rPr>
              <w:t>Проверка элементов силовой цепи генератора (также для БГУ)</w:t>
            </w:r>
          </w:p>
        </w:tc>
      </w:tr>
      <w:tr w:rsidR="00B44F30" w:rsidRPr="0055295B" w14:paraId="6A9F8ACB"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C3CFC16" w14:textId="77777777" w:rsidR="00B44F30" w:rsidRPr="0055295B" w:rsidRDefault="00B44F30" w:rsidP="00AD6E74">
            <w:pPr>
              <w:jc w:val="center"/>
              <w:rPr>
                <w:b/>
                <w:bCs/>
                <w:color w:val="000000"/>
                <w:sz w:val="22"/>
                <w:szCs w:val="22"/>
              </w:rPr>
            </w:pPr>
            <w:r w:rsidRPr="0055295B">
              <w:rPr>
                <w:b/>
                <w:bCs/>
                <w:color w:val="000000"/>
                <w:sz w:val="22"/>
                <w:szCs w:val="22"/>
              </w:rPr>
              <w:t>Топливный бак.</w:t>
            </w:r>
          </w:p>
        </w:tc>
      </w:tr>
      <w:tr w:rsidR="00B44F30" w:rsidRPr="0055295B" w14:paraId="5D1EED13"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C6D6F" w14:textId="77777777" w:rsidR="00B44F30" w:rsidRPr="0055295B" w:rsidRDefault="00B44F30" w:rsidP="00AD6E74">
            <w:pPr>
              <w:rPr>
                <w:color w:val="000000"/>
                <w:sz w:val="22"/>
                <w:szCs w:val="22"/>
              </w:rPr>
            </w:pPr>
            <w:r w:rsidRPr="0055295B">
              <w:rPr>
                <w:color w:val="000000"/>
                <w:sz w:val="22"/>
                <w:szCs w:val="22"/>
              </w:rPr>
              <w:t>Слив отстоя из топливного бака. (также для БГУ)</w:t>
            </w:r>
          </w:p>
        </w:tc>
      </w:tr>
      <w:tr w:rsidR="00B44F30" w:rsidRPr="0055295B" w14:paraId="0D0AE159"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679E31F" w14:textId="77777777" w:rsidR="00B44F30" w:rsidRPr="0055295B" w:rsidRDefault="00B44F30" w:rsidP="00AD6E74">
            <w:pPr>
              <w:jc w:val="center"/>
              <w:rPr>
                <w:b/>
                <w:bCs/>
                <w:color w:val="000000"/>
                <w:sz w:val="22"/>
                <w:szCs w:val="22"/>
              </w:rPr>
            </w:pPr>
            <w:r w:rsidRPr="0055295B">
              <w:rPr>
                <w:b/>
                <w:bCs/>
                <w:color w:val="000000"/>
                <w:sz w:val="22"/>
                <w:szCs w:val="22"/>
              </w:rPr>
              <w:t>Система ОПС (герконы, датчики движения, шлейфы)</w:t>
            </w:r>
          </w:p>
        </w:tc>
      </w:tr>
      <w:tr w:rsidR="00B44F30" w:rsidRPr="0055295B" w14:paraId="7856659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73D8F0" w14:textId="77777777" w:rsidR="00B44F30" w:rsidRPr="0055295B" w:rsidRDefault="00B44F30" w:rsidP="00AD6E74">
            <w:pPr>
              <w:rPr>
                <w:color w:val="000000"/>
                <w:sz w:val="22"/>
                <w:szCs w:val="22"/>
              </w:rPr>
            </w:pPr>
            <w:r w:rsidRPr="0055295B">
              <w:rPr>
                <w:color w:val="000000"/>
                <w:sz w:val="22"/>
                <w:szCs w:val="22"/>
              </w:rPr>
              <w:t>Устранение неисправности шлейфа, замена неисправных элементов шлейфа</w:t>
            </w:r>
          </w:p>
        </w:tc>
      </w:tr>
      <w:tr w:rsidR="00B44F30" w:rsidRPr="0055295B" w14:paraId="4382A6C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8391F2" w14:textId="77777777" w:rsidR="00B44F30" w:rsidRPr="0055295B" w:rsidRDefault="00B44F30" w:rsidP="00AD6E74">
            <w:pPr>
              <w:rPr>
                <w:color w:val="000000"/>
                <w:sz w:val="22"/>
                <w:szCs w:val="22"/>
              </w:rPr>
            </w:pPr>
            <w:r w:rsidRPr="0055295B">
              <w:rPr>
                <w:color w:val="000000"/>
                <w:sz w:val="22"/>
                <w:szCs w:val="22"/>
              </w:rPr>
              <w:t>Восстановление схемы пожарной сигнализации</w:t>
            </w:r>
          </w:p>
        </w:tc>
      </w:tr>
      <w:tr w:rsidR="00B44F30" w:rsidRPr="0055295B" w14:paraId="2E2EAFE4"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6455DDE" w14:textId="77777777" w:rsidR="00B44F30" w:rsidRPr="0055295B" w:rsidRDefault="00B44F30" w:rsidP="00AD6E74">
            <w:pPr>
              <w:jc w:val="center"/>
              <w:rPr>
                <w:b/>
                <w:bCs/>
                <w:color w:val="000000"/>
                <w:sz w:val="22"/>
                <w:szCs w:val="22"/>
              </w:rPr>
            </w:pPr>
            <w:r w:rsidRPr="0055295B">
              <w:rPr>
                <w:b/>
                <w:bCs/>
                <w:color w:val="000000"/>
                <w:sz w:val="22"/>
                <w:szCs w:val="22"/>
              </w:rPr>
              <w:t>Система жизнеобеспечения контейнера</w:t>
            </w:r>
          </w:p>
        </w:tc>
      </w:tr>
      <w:tr w:rsidR="00B44F30" w:rsidRPr="0055295B" w14:paraId="40BBAC26"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01E980B" w14:textId="77777777" w:rsidR="00B44F30" w:rsidRPr="0055295B" w:rsidRDefault="00B44F30" w:rsidP="00AD6E74">
            <w:pPr>
              <w:jc w:val="center"/>
              <w:rPr>
                <w:b/>
                <w:bCs/>
                <w:color w:val="000000"/>
                <w:sz w:val="22"/>
                <w:szCs w:val="22"/>
              </w:rPr>
            </w:pPr>
            <w:r w:rsidRPr="0055295B">
              <w:rPr>
                <w:b/>
                <w:bCs/>
                <w:color w:val="000000"/>
                <w:sz w:val="22"/>
                <w:szCs w:val="22"/>
              </w:rPr>
              <w:t>(вентиляция, ЩСН)</w:t>
            </w:r>
          </w:p>
        </w:tc>
      </w:tr>
      <w:tr w:rsidR="00B44F30" w:rsidRPr="0055295B" w14:paraId="63B25AF4"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C7F296" w14:textId="77777777" w:rsidR="00B44F30" w:rsidRPr="0055295B" w:rsidRDefault="00B44F30" w:rsidP="00AD6E74">
            <w:pPr>
              <w:rPr>
                <w:color w:val="000000"/>
                <w:sz w:val="22"/>
                <w:szCs w:val="22"/>
              </w:rPr>
            </w:pPr>
            <w:r w:rsidRPr="0055295B">
              <w:rPr>
                <w:color w:val="000000"/>
                <w:sz w:val="22"/>
                <w:szCs w:val="22"/>
              </w:rPr>
              <w:t xml:space="preserve"> Ремонт механической неисправности жалюзи </w:t>
            </w:r>
          </w:p>
        </w:tc>
      </w:tr>
      <w:tr w:rsidR="00B44F30" w:rsidRPr="0055295B" w14:paraId="6C4C20B7"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C582339" w14:textId="77777777" w:rsidR="00B44F30" w:rsidRPr="0055295B" w:rsidRDefault="00B44F30" w:rsidP="00AD6E74">
            <w:pPr>
              <w:jc w:val="center"/>
              <w:rPr>
                <w:b/>
                <w:bCs/>
                <w:color w:val="000000"/>
                <w:sz w:val="22"/>
                <w:szCs w:val="22"/>
              </w:rPr>
            </w:pPr>
            <w:r w:rsidRPr="0055295B">
              <w:rPr>
                <w:b/>
                <w:bCs/>
                <w:color w:val="000000"/>
                <w:sz w:val="22"/>
                <w:szCs w:val="22"/>
              </w:rPr>
              <w:t>Панель АВР (Автомат ввода резерва)</w:t>
            </w:r>
          </w:p>
        </w:tc>
      </w:tr>
      <w:tr w:rsidR="00B44F30" w:rsidRPr="0055295B" w14:paraId="105B1454"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FF29C" w14:textId="77777777" w:rsidR="00B44F30" w:rsidRPr="0055295B" w:rsidRDefault="00B44F30" w:rsidP="00AD6E74">
            <w:pPr>
              <w:rPr>
                <w:color w:val="000000"/>
                <w:sz w:val="22"/>
                <w:szCs w:val="22"/>
              </w:rPr>
            </w:pPr>
            <w:r w:rsidRPr="0055295B">
              <w:rPr>
                <w:color w:val="000000"/>
                <w:sz w:val="22"/>
                <w:szCs w:val="22"/>
              </w:rPr>
              <w:t xml:space="preserve">Устранение причин аварийных сигналов (ОПС, двигатель, генератор) </w:t>
            </w:r>
          </w:p>
        </w:tc>
      </w:tr>
      <w:tr w:rsidR="00B44F30" w:rsidRPr="0055295B" w14:paraId="38AC9659"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127A333" w14:textId="77777777" w:rsidR="00B44F30" w:rsidRPr="0055295B" w:rsidRDefault="00B44F30" w:rsidP="00AD6E74">
            <w:pPr>
              <w:jc w:val="center"/>
              <w:rPr>
                <w:b/>
                <w:bCs/>
                <w:color w:val="000000"/>
                <w:sz w:val="22"/>
                <w:szCs w:val="22"/>
              </w:rPr>
            </w:pPr>
            <w:r w:rsidRPr="0055295B">
              <w:rPr>
                <w:b/>
                <w:bCs/>
                <w:color w:val="000000"/>
                <w:sz w:val="22"/>
                <w:szCs w:val="22"/>
              </w:rPr>
              <w:t xml:space="preserve">Перечень </w:t>
            </w:r>
            <w:proofErr w:type="spellStart"/>
            <w:r w:rsidRPr="0055295B">
              <w:rPr>
                <w:b/>
                <w:bCs/>
                <w:color w:val="000000"/>
                <w:sz w:val="22"/>
                <w:szCs w:val="22"/>
              </w:rPr>
              <w:t>ремонтно</w:t>
            </w:r>
            <w:proofErr w:type="spellEnd"/>
            <w:r w:rsidRPr="0055295B">
              <w:rPr>
                <w:b/>
                <w:bCs/>
                <w:color w:val="000000"/>
                <w:sz w:val="22"/>
                <w:szCs w:val="22"/>
              </w:rPr>
              <w:t xml:space="preserve"> - восстановительных работ </w:t>
            </w:r>
            <w:proofErr w:type="gramStart"/>
            <w:r w:rsidRPr="0055295B">
              <w:rPr>
                <w:b/>
                <w:bCs/>
                <w:color w:val="000000"/>
                <w:sz w:val="22"/>
                <w:szCs w:val="22"/>
              </w:rPr>
              <w:t>на  агрегатах</w:t>
            </w:r>
            <w:proofErr w:type="gramEnd"/>
            <w:r w:rsidRPr="0055295B">
              <w:rPr>
                <w:b/>
                <w:bCs/>
                <w:color w:val="000000"/>
                <w:sz w:val="22"/>
                <w:szCs w:val="22"/>
              </w:rPr>
              <w:t xml:space="preserve">  дизельных (АД) и бензиновых (АБ)</w:t>
            </w:r>
          </w:p>
        </w:tc>
      </w:tr>
      <w:tr w:rsidR="00B44F30" w:rsidRPr="0055295B" w14:paraId="28981AF2"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0109E5C" w14:textId="77777777" w:rsidR="00B44F30" w:rsidRPr="0055295B" w:rsidRDefault="00B44F30" w:rsidP="00AD6E74">
            <w:pPr>
              <w:jc w:val="center"/>
              <w:rPr>
                <w:b/>
                <w:bCs/>
                <w:color w:val="000000"/>
                <w:sz w:val="22"/>
                <w:szCs w:val="22"/>
              </w:rPr>
            </w:pPr>
            <w:r w:rsidRPr="0055295B">
              <w:rPr>
                <w:b/>
                <w:bCs/>
                <w:color w:val="000000"/>
                <w:sz w:val="22"/>
                <w:szCs w:val="22"/>
              </w:rPr>
              <w:t>Двигатель</w:t>
            </w:r>
          </w:p>
        </w:tc>
      </w:tr>
      <w:tr w:rsidR="00B44F30" w:rsidRPr="0055295B" w14:paraId="54F0E7AD"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4E827D" w14:textId="77777777" w:rsidR="00B44F30" w:rsidRPr="0055295B" w:rsidRDefault="00B44F30" w:rsidP="00AD6E74">
            <w:pPr>
              <w:rPr>
                <w:color w:val="000000"/>
                <w:sz w:val="22"/>
                <w:szCs w:val="22"/>
              </w:rPr>
            </w:pPr>
            <w:r w:rsidRPr="0055295B">
              <w:rPr>
                <w:color w:val="000000"/>
                <w:sz w:val="22"/>
                <w:szCs w:val="22"/>
              </w:rPr>
              <w:t>Замена ремня привода генератора</w:t>
            </w:r>
          </w:p>
        </w:tc>
      </w:tr>
      <w:tr w:rsidR="00B44F30" w:rsidRPr="0055295B" w14:paraId="1E573E5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4B1D6" w14:textId="77777777" w:rsidR="00B44F30" w:rsidRPr="0055295B" w:rsidRDefault="00B44F30" w:rsidP="00AD6E74">
            <w:pPr>
              <w:rPr>
                <w:color w:val="000000"/>
                <w:sz w:val="22"/>
                <w:szCs w:val="22"/>
              </w:rPr>
            </w:pPr>
            <w:r w:rsidRPr="0055295B">
              <w:rPr>
                <w:color w:val="000000"/>
                <w:sz w:val="22"/>
                <w:szCs w:val="22"/>
              </w:rPr>
              <w:t>Замена зарядного генератора</w:t>
            </w:r>
          </w:p>
        </w:tc>
      </w:tr>
      <w:tr w:rsidR="00B44F30" w:rsidRPr="0055295B" w14:paraId="586ED47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FD3D8" w14:textId="77777777" w:rsidR="00B44F30" w:rsidRPr="0055295B" w:rsidRDefault="00B44F30" w:rsidP="00AD6E74">
            <w:pPr>
              <w:rPr>
                <w:color w:val="000000"/>
                <w:sz w:val="22"/>
                <w:szCs w:val="22"/>
              </w:rPr>
            </w:pPr>
            <w:r w:rsidRPr="0055295B">
              <w:rPr>
                <w:color w:val="000000"/>
                <w:sz w:val="22"/>
                <w:szCs w:val="22"/>
              </w:rPr>
              <w:t>Замена термостата</w:t>
            </w:r>
          </w:p>
        </w:tc>
      </w:tr>
      <w:tr w:rsidR="00B44F30" w:rsidRPr="0055295B" w14:paraId="50CE3AC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8DE20" w14:textId="77777777" w:rsidR="00B44F30" w:rsidRPr="0055295B" w:rsidRDefault="00B44F30" w:rsidP="00AD6E74">
            <w:pPr>
              <w:rPr>
                <w:color w:val="000000"/>
                <w:sz w:val="22"/>
                <w:szCs w:val="22"/>
              </w:rPr>
            </w:pPr>
            <w:r w:rsidRPr="0055295B">
              <w:rPr>
                <w:color w:val="000000"/>
                <w:sz w:val="22"/>
                <w:szCs w:val="22"/>
              </w:rPr>
              <w:t xml:space="preserve">Замена электромагнитного клапана топливного насоса высокого </w:t>
            </w:r>
            <w:proofErr w:type="gramStart"/>
            <w:r w:rsidRPr="0055295B">
              <w:rPr>
                <w:color w:val="000000"/>
                <w:sz w:val="22"/>
                <w:szCs w:val="22"/>
              </w:rPr>
              <w:t>давления( ТНВД</w:t>
            </w:r>
            <w:proofErr w:type="gramEnd"/>
            <w:r w:rsidRPr="0055295B">
              <w:rPr>
                <w:color w:val="000000"/>
                <w:sz w:val="22"/>
                <w:szCs w:val="22"/>
              </w:rPr>
              <w:t>)</w:t>
            </w:r>
          </w:p>
        </w:tc>
      </w:tr>
      <w:tr w:rsidR="00B44F30" w:rsidRPr="0055295B" w14:paraId="26F76AB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B0E2BF" w14:textId="77777777" w:rsidR="00B44F30" w:rsidRPr="0055295B" w:rsidRDefault="00B44F30" w:rsidP="00AD6E74">
            <w:pPr>
              <w:rPr>
                <w:color w:val="000000"/>
                <w:sz w:val="22"/>
                <w:szCs w:val="22"/>
              </w:rPr>
            </w:pPr>
            <w:r w:rsidRPr="0055295B">
              <w:rPr>
                <w:color w:val="000000"/>
                <w:sz w:val="22"/>
                <w:szCs w:val="22"/>
              </w:rPr>
              <w:t>Замена подогревателя охлаждающей жидкости 220В</w:t>
            </w:r>
          </w:p>
        </w:tc>
      </w:tr>
      <w:tr w:rsidR="00B44F30" w:rsidRPr="0055295B" w14:paraId="2561309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4CFB4" w14:textId="77777777" w:rsidR="00B44F30" w:rsidRPr="0055295B" w:rsidRDefault="00B44F30" w:rsidP="00AD6E74">
            <w:pPr>
              <w:rPr>
                <w:color w:val="000000"/>
                <w:sz w:val="22"/>
                <w:szCs w:val="22"/>
              </w:rPr>
            </w:pPr>
            <w:r w:rsidRPr="0055295B">
              <w:rPr>
                <w:color w:val="000000"/>
                <w:sz w:val="22"/>
                <w:szCs w:val="22"/>
              </w:rPr>
              <w:t xml:space="preserve">Замена топливных </w:t>
            </w:r>
            <w:proofErr w:type="gramStart"/>
            <w:r w:rsidRPr="0055295B">
              <w:rPr>
                <w:color w:val="000000"/>
                <w:sz w:val="22"/>
                <w:szCs w:val="22"/>
              </w:rPr>
              <w:t>фильтров  (</w:t>
            </w:r>
            <w:proofErr w:type="gramEnd"/>
            <w:r w:rsidRPr="0055295B">
              <w:rPr>
                <w:color w:val="000000"/>
                <w:sz w:val="22"/>
                <w:szCs w:val="22"/>
              </w:rPr>
              <w:t>также для БГУ)</w:t>
            </w:r>
          </w:p>
        </w:tc>
      </w:tr>
      <w:tr w:rsidR="00B44F30" w:rsidRPr="0055295B" w14:paraId="7F08B46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0EE0A" w14:textId="77777777" w:rsidR="00B44F30" w:rsidRPr="0055295B" w:rsidRDefault="00B44F30" w:rsidP="00AD6E74">
            <w:pPr>
              <w:rPr>
                <w:sz w:val="22"/>
                <w:szCs w:val="22"/>
              </w:rPr>
            </w:pPr>
            <w:r w:rsidRPr="0055295B">
              <w:rPr>
                <w:sz w:val="22"/>
                <w:szCs w:val="22"/>
              </w:rPr>
              <w:t>Замена масляного фильтра (также для БГУ)</w:t>
            </w:r>
          </w:p>
        </w:tc>
      </w:tr>
      <w:tr w:rsidR="00B44F30" w:rsidRPr="0055295B" w14:paraId="3BE7756D"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FE7552" w14:textId="77777777" w:rsidR="00B44F30" w:rsidRPr="0055295B" w:rsidRDefault="00B44F30" w:rsidP="00AD6E74">
            <w:pPr>
              <w:rPr>
                <w:sz w:val="22"/>
                <w:szCs w:val="22"/>
              </w:rPr>
            </w:pPr>
            <w:r w:rsidRPr="0055295B">
              <w:rPr>
                <w:sz w:val="22"/>
                <w:szCs w:val="22"/>
              </w:rPr>
              <w:t>Замена воздушного фильтра (также для БГУ)</w:t>
            </w:r>
          </w:p>
        </w:tc>
      </w:tr>
      <w:tr w:rsidR="00B44F30" w:rsidRPr="0055295B" w14:paraId="7B16152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9097A3" w14:textId="77777777" w:rsidR="00B44F30" w:rsidRPr="0055295B" w:rsidRDefault="00B44F30" w:rsidP="00AD6E74">
            <w:pPr>
              <w:rPr>
                <w:color w:val="000000"/>
                <w:sz w:val="22"/>
                <w:szCs w:val="22"/>
              </w:rPr>
            </w:pPr>
            <w:r w:rsidRPr="0055295B">
              <w:rPr>
                <w:color w:val="000000"/>
                <w:sz w:val="22"/>
                <w:szCs w:val="22"/>
              </w:rPr>
              <w:t xml:space="preserve">Замена </w:t>
            </w:r>
            <w:proofErr w:type="spellStart"/>
            <w:r w:rsidRPr="0055295B">
              <w:rPr>
                <w:color w:val="000000"/>
                <w:sz w:val="22"/>
                <w:szCs w:val="22"/>
              </w:rPr>
              <w:t>виброопор</w:t>
            </w:r>
            <w:proofErr w:type="spellEnd"/>
            <w:r w:rsidRPr="0055295B">
              <w:rPr>
                <w:color w:val="000000"/>
                <w:sz w:val="22"/>
                <w:szCs w:val="22"/>
              </w:rPr>
              <w:t xml:space="preserve"> двигателя</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687C7AD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36DB01" w14:textId="77777777" w:rsidR="00B44F30" w:rsidRPr="0055295B" w:rsidRDefault="00B44F30" w:rsidP="00AD6E74">
            <w:pPr>
              <w:rPr>
                <w:color w:val="000000"/>
                <w:sz w:val="22"/>
                <w:szCs w:val="22"/>
              </w:rPr>
            </w:pPr>
            <w:r w:rsidRPr="0055295B">
              <w:rPr>
                <w:color w:val="000000"/>
                <w:sz w:val="22"/>
                <w:szCs w:val="22"/>
              </w:rPr>
              <w:t>Замена форсунки</w:t>
            </w:r>
          </w:p>
        </w:tc>
      </w:tr>
      <w:tr w:rsidR="00B44F30" w:rsidRPr="0055295B" w14:paraId="0655DE7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0B2BE" w14:textId="77777777" w:rsidR="00B44F30" w:rsidRPr="0055295B" w:rsidRDefault="00B44F30" w:rsidP="00AD6E74">
            <w:pPr>
              <w:rPr>
                <w:color w:val="000000"/>
                <w:sz w:val="22"/>
                <w:szCs w:val="22"/>
              </w:rPr>
            </w:pPr>
            <w:r w:rsidRPr="0055295B">
              <w:rPr>
                <w:color w:val="000000"/>
                <w:sz w:val="22"/>
                <w:szCs w:val="22"/>
              </w:rPr>
              <w:t xml:space="preserve">Замена </w:t>
            </w:r>
            <w:proofErr w:type="spellStart"/>
            <w:r w:rsidRPr="0055295B">
              <w:rPr>
                <w:color w:val="000000"/>
                <w:sz w:val="22"/>
                <w:szCs w:val="22"/>
              </w:rPr>
              <w:t>сильфонного</w:t>
            </w:r>
            <w:proofErr w:type="spellEnd"/>
            <w:r w:rsidRPr="0055295B">
              <w:rPr>
                <w:color w:val="000000"/>
                <w:sz w:val="22"/>
                <w:szCs w:val="22"/>
              </w:rPr>
              <w:t xml:space="preserve"> компенсатора выхлопной системы</w:t>
            </w:r>
          </w:p>
        </w:tc>
      </w:tr>
      <w:tr w:rsidR="00B44F30" w:rsidRPr="0055295B" w14:paraId="613E4FC8"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437077" w14:textId="77777777" w:rsidR="00B44F30" w:rsidRPr="0055295B" w:rsidRDefault="00B44F30" w:rsidP="00AD6E74">
            <w:pPr>
              <w:rPr>
                <w:color w:val="000000"/>
                <w:sz w:val="22"/>
                <w:szCs w:val="22"/>
              </w:rPr>
            </w:pPr>
            <w:r w:rsidRPr="0055295B">
              <w:rPr>
                <w:color w:val="000000"/>
                <w:sz w:val="22"/>
                <w:szCs w:val="22"/>
              </w:rPr>
              <w:t xml:space="preserve">Замена двигателя на </w:t>
            </w:r>
            <w:proofErr w:type="gramStart"/>
            <w:r w:rsidRPr="0055295B">
              <w:rPr>
                <w:color w:val="000000"/>
                <w:sz w:val="22"/>
                <w:szCs w:val="22"/>
              </w:rPr>
              <w:t>донорский  (</w:t>
            </w:r>
            <w:proofErr w:type="gramEnd"/>
            <w:r w:rsidRPr="0055295B">
              <w:rPr>
                <w:color w:val="000000"/>
                <w:sz w:val="22"/>
                <w:szCs w:val="22"/>
              </w:rPr>
              <w:t>также для БГУ)</w:t>
            </w:r>
          </w:p>
        </w:tc>
      </w:tr>
      <w:tr w:rsidR="00B44F30" w:rsidRPr="0055295B" w14:paraId="244F1A5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87A198" w14:textId="77777777" w:rsidR="00B44F30" w:rsidRPr="0055295B" w:rsidRDefault="00B44F30" w:rsidP="00AD6E74">
            <w:pPr>
              <w:rPr>
                <w:sz w:val="22"/>
                <w:szCs w:val="22"/>
              </w:rPr>
            </w:pPr>
            <w:r w:rsidRPr="0055295B">
              <w:rPr>
                <w:sz w:val="22"/>
                <w:szCs w:val="22"/>
              </w:rPr>
              <w:t>Топливный насос высокого давления (ТНВД)</w:t>
            </w:r>
          </w:p>
        </w:tc>
      </w:tr>
      <w:tr w:rsidR="00B44F30" w:rsidRPr="0055295B" w14:paraId="6F948B1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13D97" w14:textId="77777777" w:rsidR="00B44F30" w:rsidRPr="0055295B" w:rsidRDefault="00B44F30" w:rsidP="00AD6E74">
            <w:pPr>
              <w:rPr>
                <w:sz w:val="22"/>
                <w:szCs w:val="22"/>
              </w:rPr>
            </w:pPr>
            <w:r w:rsidRPr="0055295B">
              <w:rPr>
                <w:sz w:val="22"/>
                <w:szCs w:val="22"/>
              </w:rPr>
              <w:t>Замена панели управления</w:t>
            </w:r>
          </w:p>
        </w:tc>
      </w:tr>
      <w:tr w:rsidR="00B44F30" w:rsidRPr="0055295B" w14:paraId="7FF9D1A4"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A9DFC2" w14:textId="77777777" w:rsidR="00B44F30" w:rsidRPr="0055295B" w:rsidRDefault="00B44F30" w:rsidP="00AD6E74">
            <w:pPr>
              <w:rPr>
                <w:sz w:val="22"/>
                <w:szCs w:val="22"/>
              </w:rPr>
            </w:pPr>
            <w:r w:rsidRPr="0055295B">
              <w:rPr>
                <w:sz w:val="22"/>
                <w:szCs w:val="22"/>
              </w:rPr>
              <w:t>Замена предохранителя панели управления</w:t>
            </w:r>
          </w:p>
        </w:tc>
      </w:tr>
      <w:tr w:rsidR="00B44F30" w:rsidRPr="0055295B" w14:paraId="644373E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EC7B50" w14:textId="77777777" w:rsidR="00B44F30" w:rsidRPr="0055295B" w:rsidRDefault="00B44F30" w:rsidP="00AD6E74">
            <w:pPr>
              <w:rPr>
                <w:sz w:val="22"/>
                <w:szCs w:val="22"/>
              </w:rPr>
            </w:pPr>
            <w:r w:rsidRPr="0055295B">
              <w:rPr>
                <w:sz w:val="22"/>
                <w:szCs w:val="22"/>
              </w:rPr>
              <w:t>Замена интерфейсного модуля</w:t>
            </w:r>
          </w:p>
        </w:tc>
      </w:tr>
      <w:tr w:rsidR="00B44F30" w:rsidRPr="0055295B" w14:paraId="7109F47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C2DFA2" w14:textId="77777777" w:rsidR="00B44F30" w:rsidRPr="0055295B" w:rsidRDefault="00B44F30" w:rsidP="00AD6E74">
            <w:pPr>
              <w:rPr>
                <w:sz w:val="22"/>
                <w:szCs w:val="22"/>
              </w:rPr>
            </w:pPr>
            <w:r w:rsidRPr="0055295B">
              <w:rPr>
                <w:sz w:val="22"/>
                <w:szCs w:val="22"/>
              </w:rPr>
              <w:t>Замена помпы</w:t>
            </w:r>
          </w:p>
        </w:tc>
      </w:tr>
      <w:tr w:rsidR="00B44F30" w:rsidRPr="0055295B" w14:paraId="47EAA8B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F52073" w14:textId="77777777" w:rsidR="00B44F30" w:rsidRPr="0055295B" w:rsidRDefault="00B44F30" w:rsidP="00AD6E74">
            <w:pPr>
              <w:rPr>
                <w:sz w:val="22"/>
                <w:szCs w:val="22"/>
              </w:rPr>
            </w:pPr>
            <w:r w:rsidRPr="0055295B">
              <w:rPr>
                <w:sz w:val="22"/>
                <w:szCs w:val="22"/>
              </w:rPr>
              <w:t xml:space="preserve">Замена датчика давления </w:t>
            </w:r>
            <w:proofErr w:type="gramStart"/>
            <w:r w:rsidRPr="0055295B">
              <w:rPr>
                <w:sz w:val="22"/>
                <w:szCs w:val="22"/>
              </w:rPr>
              <w:t>масла  (</w:t>
            </w:r>
            <w:proofErr w:type="gramEnd"/>
            <w:r w:rsidRPr="0055295B">
              <w:rPr>
                <w:sz w:val="22"/>
                <w:szCs w:val="22"/>
              </w:rPr>
              <w:t>также для БГУ)</w:t>
            </w:r>
          </w:p>
        </w:tc>
      </w:tr>
      <w:tr w:rsidR="00B44F30" w:rsidRPr="0055295B" w14:paraId="14C5A6BD"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7D651" w14:textId="77777777" w:rsidR="00B44F30" w:rsidRPr="0055295B" w:rsidRDefault="00B44F30" w:rsidP="00AD6E74">
            <w:pPr>
              <w:rPr>
                <w:sz w:val="22"/>
                <w:szCs w:val="22"/>
              </w:rPr>
            </w:pPr>
            <w:r w:rsidRPr="0055295B">
              <w:rPr>
                <w:sz w:val="22"/>
                <w:szCs w:val="22"/>
              </w:rPr>
              <w:t>Замена защитного кожуха радиатора</w:t>
            </w:r>
          </w:p>
        </w:tc>
      </w:tr>
      <w:tr w:rsidR="00B44F30" w:rsidRPr="0055295B" w14:paraId="24B4733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A54CF" w14:textId="77777777" w:rsidR="00B44F30" w:rsidRPr="0055295B" w:rsidRDefault="00B44F30" w:rsidP="00AD6E74">
            <w:pPr>
              <w:rPr>
                <w:sz w:val="22"/>
                <w:szCs w:val="22"/>
              </w:rPr>
            </w:pPr>
            <w:r w:rsidRPr="0055295B">
              <w:rPr>
                <w:sz w:val="22"/>
                <w:szCs w:val="22"/>
              </w:rPr>
              <w:t>Замена датчика температуры охлаждающей жидкости</w:t>
            </w:r>
          </w:p>
        </w:tc>
      </w:tr>
      <w:tr w:rsidR="00B44F30" w:rsidRPr="0055295B" w14:paraId="7676E9F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B52C72" w14:textId="77777777" w:rsidR="00B44F30" w:rsidRPr="0055295B" w:rsidRDefault="00B44F30" w:rsidP="00AD6E74">
            <w:pPr>
              <w:rPr>
                <w:sz w:val="22"/>
                <w:szCs w:val="22"/>
              </w:rPr>
            </w:pPr>
            <w:r w:rsidRPr="0055295B">
              <w:rPr>
                <w:sz w:val="22"/>
                <w:szCs w:val="22"/>
              </w:rPr>
              <w:t>Замена радиатора системы охлаждения двигателя</w:t>
            </w:r>
          </w:p>
        </w:tc>
      </w:tr>
      <w:tr w:rsidR="00B44F30" w:rsidRPr="0055295B" w14:paraId="1CB437D8"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FB107C" w14:textId="77777777" w:rsidR="00B44F30" w:rsidRPr="0055295B" w:rsidRDefault="00B44F30" w:rsidP="00AD6E74">
            <w:pPr>
              <w:rPr>
                <w:sz w:val="22"/>
                <w:szCs w:val="22"/>
              </w:rPr>
            </w:pPr>
            <w:r w:rsidRPr="0055295B">
              <w:rPr>
                <w:sz w:val="22"/>
                <w:szCs w:val="22"/>
              </w:rPr>
              <w:t xml:space="preserve">Замена </w:t>
            </w:r>
            <w:proofErr w:type="spellStart"/>
            <w:r w:rsidRPr="0055295B">
              <w:rPr>
                <w:sz w:val="22"/>
                <w:szCs w:val="22"/>
              </w:rPr>
              <w:t>виброопор</w:t>
            </w:r>
            <w:proofErr w:type="spellEnd"/>
            <w:r w:rsidRPr="0055295B">
              <w:rPr>
                <w:sz w:val="22"/>
                <w:szCs w:val="22"/>
              </w:rPr>
              <w:t xml:space="preserve"> радиатора системы охлаждения двигателя</w:t>
            </w:r>
          </w:p>
        </w:tc>
      </w:tr>
      <w:tr w:rsidR="00B44F30" w:rsidRPr="0055295B" w14:paraId="4E49A26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CF284B" w14:textId="77777777" w:rsidR="00B44F30" w:rsidRPr="0055295B" w:rsidRDefault="00B44F30" w:rsidP="00AD6E74">
            <w:pPr>
              <w:rPr>
                <w:sz w:val="22"/>
                <w:szCs w:val="22"/>
              </w:rPr>
            </w:pPr>
            <w:r w:rsidRPr="0055295B">
              <w:rPr>
                <w:sz w:val="22"/>
                <w:szCs w:val="22"/>
              </w:rPr>
              <w:t>Замена комплекта креплений радиатора</w:t>
            </w:r>
          </w:p>
        </w:tc>
      </w:tr>
      <w:tr w:rsidR="00B44F30" w:rsidRPr="0055295B" w14:paraId="3B99E656"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E75AF8" w14:textId="77777777" w:rsidR="00B44F30" w:rsidRPr="0055295B" w:rsidRDefault="00B44F30" w:rsidP="00AD6E74">
            <w:pPr>
              <w:rPr>
                <w:sz w:val="22"/>
                <w:szCs w:val="22"/>
              </w:rPr>
            </w:pPr>
            <w:r w:rsidRPr="0055295B">
              <w:rPr>
                <w:sz w:val="22"/>
                <w:szCs w:val="22"/>
              </w:rPr>
              <w:t>Замена датчика оборотов Д.В.С. (только для FG WILSON).</w:t>
            </w:r>
          </w:p>
        </w:tc>
      </w:tr>
      <w:tr w:rsidR="00B44F30" w:rsidRPr="0055295B" w14:paraId="4AD8EDC4"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265007" w14:textId="77777777" w:rsidR="00B44F30" w:rsidRPr="0055295B" w:rsidRDefault="00B44F30" w:rsidP="00AD6E74">
            <w:pPr>
              <w:rPr>
                <w:sz w:val="22"/>
                <w:szCs w:val="22"/>
              </w:rPr>
            </w:pPr>
            <w:r w:rsidRPr="0055295B">
              <w:rPr>
                <w:sz w:val="22"/>
                <w:szCs w:val="22"/>
              </w:rPr>
              <w:t xml:space="preserve">Замена свечей </w:t>
            </w:r>
            <w:proofErr w:type="gramStart"/>
            <w:r w:rsidRPr="0055295B">
              <w:rPr>
                <w:sz w:val="22"/>
                <w:szCs w:val="22"/>
              </w:rPr>
              <w:t>накала(</w:t>
            </w:r>
            <w:proofErr w:type="gramEnd"/>
            <w:r w:rsidRPr="0055295B">
              <w:rPr>
                <w:sz w:val="22"/>
                <w:szCs w:val="22"/>
              </w:rPr>
              <w:t>для подогрева)</w:t>
            </w:r>
          </w:p>
        </w:tc>
      </w:tr>
      <w:tr w:rsidR="00B44F30" w:rsidRPr="0055295B" w14:paraId="7B90C864"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264E24" w14:textId="77777777" w:rsidR="00B44F30" w:rsidRPr="0055295B" w:rsidRDefault="00B44F30" w:rsidP="00AD6E74">
            <w:pPr>
              <w:rPr>
                <w:sz w:val="22"/>
                <w:szCs w:val="22"/>
              </w:rPr>
            </w:pPr>
            <w:r w:rsidRPr="0055295B">
              <w:rPr>
                <w:sz w:val="22"/>
                <w:szCs w:val="22"/>
              </w:rPr>
              <w:t>Замена электрического стартера (также для БГУ)</w:t>
            </w:r>
          </w:p>
        </w:tc>
      </w:tr>
      <w:tr w:rsidR="00B44F30" w:rsidRPr="0055295B" w14:paraId="399BE317"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49458" w14:textId="77777777" w:rsidR="00B44F30" w:rsidRPr="0055295B" w:rsidRDefault="00B44F30" w:rsidP="00AD6E74">
            <w:pPr>
              <w:rPr>
                <w:sz w:val="22"/>
                <w:szCs w:val="22"/>
              </w:rPr>
            </w:pPr>
            <w:r w:rsidRPr="0055295B">
              <w:rPr>
                <w:sz w:val="22"/>
                <w:szCs w:val="22"/>
              </w:rPr>
              <w:t>Замена электрического топливоподкачивающего насоса</w:t>
            </w:r>
          </w:p>
        </w:tc>
      </w:tr>
      <w:tr w:rsidR="00B44F30" w:rsidRPr="0055295B" w14:paraId="06AC503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3AB38" w14:textId="77777777" w:rsidR="00B44F30" w:rsidRPr="0055295B" w:rsidRDefault="00B44F30" w:rsidP="00AD6E74">
            <w:pPr>
              <w:rPr>
                <w:sz w:val="22"/>
                <w:szCs w:val="22"/>
              </w:rPr>
            </w:pPr>
            <w:r w:rsidRPr="0055295B">
              <w:rPr>
                <w:sz w:val="22"/>
                <w:szCs w:val="22"/>
              </w:rPr>
              <w:t>Замена механического топливоподкачивающего насоса</w:t>
            </w:r>
          </w:p>
        </w:tc>
      </w:tr>
      <w:tr w:rsidR="00B44F30" w:rsidRPr="0055295B" w14:paraId="3F70DAB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8E5C1F" w14:textId="77777777" w:rsidR="00B44F30" w:rsidRPr="0055295B" w:rsidRDefault="00B44F30" w:rsidP="00AD6E74">
            <w:pPr>
              <w:rPr>
                <w:sz w:val="22"/>
                <w:szCs w:val="22"/>
              </w:rPr>
            </w:pPr>
            <w:proofErr w:type="gramStart"/>
            <w:r w:rsidRPr="0055295B">
              <w:rPr>
                <w:sz w:val="22"/>
                <w:szCs w:val="22"/>
              </w:rPr>
              <w:t>Замена  стартерной</w:t>
            </w:r>
            <w:proofErr w:type="gramEnd"/>
            <w:r w:rsidRPr="0055295B">
              <w:rPr>
                <w:sz w:val="22"/>
                <w:szCs w:val="22"/>
              </w:rPr>
              <w:t xml:space="preserve"> аккумуляторной батареи</w:t>
            </w:r>
          </w:p>
        </w:tc>
      </w:tr>
      <w:tr w:rsidR="00B44F30" w:rsidRPr="0055295B" w14:paraId="1738C03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829270" w14:textId="77777777" w:rsidR="00B44F30" w:rsidRPr="0055295B" w:rsidRDefault="00B44F30" w:rsidP="00AD6E74">
            <w:pPr>
              <w:rPr>
                <w:sz w:val="22"/>
                <w:szCs w:val="22"/>
              </w:rPr>
            </w:pPr>
            <w:r w:rsidRPr="0055295B">
              <w:rPr>
                <w:sz w:val="22"/>
                <w:szCs w:val="22"/>
              </w:rPr>
              <w:t>Замена силовых проводов АКБ с клеммами</w:t>
            </w:r>
          </w:p>
        </w:tc>
      </w:tr>
      <w:tr w:rsidR="00B44F30" w:rsidRPr="0055295B" w14:paraId="0EC3771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3386B3" w14:textId="77777777" w:rsidR="00B44F30" w:rsidRPr="0055295B" w:rsidRDefault="00B44F30" w:rsidP="00AD6E74">
            <w:pPr>
              <w:rPr>
                <w:sz w:val="22"/>
                <w:szCs w:val="22"/>
              </w:rPr>
            </w:pPr>
            <w:r w:rsidRPr="0055295B">
              <w:rPr>
                <w:sz w:val="22"/>
                <w:szCs w:val="22"/>
              </w:rPr>
              <w:t>Замена жгута электрической проводки двигателя</w:t>
            </w:r>
          </w:p>
        </w:tc>
      </w:tr>
      <w:tr w:rsidR="00B44F30" w:rsidRPr="0055295B" w14:paraId="2EA0BBF6"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BD7790" w14:textId="77777777" w:rsidR="00B44F30" w:rsidRPr="0055295B" w:rsidRDefault="00B44F30" w:rsidP="00AD6E74">
            <w:pPr>
              <w:rPr>
                <w:sz w:val="22"/>
                <w:szCs w:val="22"/>
              </w:rPr>
            </w:pPr>
            <w:r w:rsidRPr="0055295B">
              <w:rPr>
                <w:sz w:val="22"/>
                <w:szCs w:val="22"/>
              </w:rPr>
              <w:t xml:space="preserve">Замена переднего </w:t>
            </w:r>
            <w:proofErr w:type="gramStart"/>
            <w:r w:rsidRPr="0055295B">
              <w:rPr>
                <w:sz w:val="22"/>
                <w:szCs w:val="22"/>
              </w:rPr>
              <w:t>сальника  двигателя</w:t>
            </w:r>
            <w:proofErr w:type="gramEnd"/>
          </w:p>
        </w:tc>
      </w:tr>
      <w:tr w:rsidR="00B44F30" w:rsidRPr="0055295B" w14:paraId="2503B9C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78E87" w14:textId="77777777" w:rsidR="00B44F30" w:rsidRPr="0055295B" w:rsidRDefault="00B44F30" w:rsidP="00AD6E74">
            <w:pPr>
              <w:rPr>
                <w:sz w:val="22"/>
                <w:szCs w:val="22"/>
              </w:rPr>
            </w:pPr>
            <w:r w:rsidRPr="0055295B">
              <w:rPr>
                <w:sz w:val="22"/>
                <w:szCs w:val="22"/>
              </w:rPr>
              <w:t xml:space="preserve">Замена заднего </w:t>
            </w:r>
            <w:proofErr w:type="gramStart"/>
            <w:r w:rsidRPr="0055295B">
              <w:rPr>
                <w:sz w:val="22"/>
                <w:szCs w:val="22"/>
              </w:rPr>
              <w:t>сальника  двигателя</w:t>
            </w:r>
            <w:proofErr w:type="gramEnd"/>
          </w:p>
        </w:tc>
      </w:tr>
      <w:tr w:rsidR="00B44F30" w:rsidRPr="0055295B" w14:paraId="3C38E29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B780A" w14:textId="77777777" w:rsidR="00B44F30" w:rsidRPr="0055295B" w:rsidRDefault="00B44F30" w:rsidP="00AD6E74">
            <w:pPr>
              <w:rPr>
                <w:color w:val="000000"/>
                <w:sz w:val="22"/>
                <w:szCs w:val="22"/>
              </w:rPr>
            </w:pPr>
            <w:r w:rsidRPr="0055295B">
              <w:rPr>
                <w:color w:val="000000"/>
                <w:sz w:val="22"/>
                <w:szCs w:val="22"/>
              </w:rPr>
              <w:t>Замена катушки зажигания</w:t>
            </w:r>
          </w:p>
        </w:tc>
      </w:tr>
      <w:tr w:rsidR="00B44F30" w:rsidRPr="0055295B" w14:paraId="765B29A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587A5D" w14:textId="77777777" w:rsidR="00B44F30" w:rsidRPr="0055295B" w:rsidRDefault="00B44F30" w:rsidP="00AD6E74">
            <w:pPr>
              <w:rPr>
                <w:color w:val="000000"/>
                <w:sz w:val="22"/>
                <w:szCs w:val="22"/>
              </w:rPr>
            </w:pPr>
            <w:r w:rsidRPr="0055295B">
              <w:rPr>
                <w:color w:val="000000"/>
                <w:sz w:val="22"/>
                <w:szCs w:val="22"/>
              </w:rPr>
              <w:t>Замена свечи зажигания</w:t>
            </w:r>
          </w:p>
        </w:tc>
      </w:tr>
      <w:tr w:rsidR="00B44F30" w:rsidRPr="0055295B" w14:paraId="509776D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5922C4" w14:textId="77777777" w:rsidR="00B44F30" w:rsidRPr="0055295B" w:rsidRDefault="00B44F30" w:rsidP="00AD6E74">
            <w:pPr>
              <w:rPr>
                <w:color w:val="000000"/>
                <w:sz w:val="22"/>
                <w:szCs w:val="22"/>
              </w:rPr>
            </w:pPr>
            <w:r w:rsidRPr="0055295B">
              <w:rPr>
                <w:color w:val="000000"/>
                <w:sz w:val="22"/>
                <w:szCs w:val="22"/>
              </w:rPr>
              <w:t>Замена свечного провода</w:t>
            </w:r>
          </w:p>
        </w:tc>
      </w:tr>
      <w:tr w:rsidR="00B44F30" w:rsidRPr="0055295B" w14:paraId="792F989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B80F4B" w14:textId="77777777" w:rsidR="00B44F30" w:rsidRPr="0055295B" w:rsidRDefault="00B44F30" w:rsidP="00AD6E74">
            <w:pPr>
              <w:rPr>
                <w:color w:val="000000"/>
                <w:sz w:val="22"/>
                <w:szCs w:val="22"/>
              </w:rPr>
            </w:pPr>
            <w:r w:rsidRPr="0055295B">
              <w:rPr>
                <w:color w:val="000000"/>
                <w:sz w:val="22"/>
                <w:szCs w:val="22"/>
              </w:rPr>
              <w:t>Замена ручного стартера</w:t>
            </w:r>
          </w:p>
        </w:tc>
      </w:tr>
      <w:tr w:rsidR="00B44F30" w:rsidRPr="0055295B" w14:paraId="1AE074F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EE693" w14:textId="77777777" w:rsidR="00B44F30" w:rsidRPr="0055295B" w:rsidRDefault="00B44F30" w:rsidP="00AD6E74">
            <w:pPr>
              <w:rPr>
                <w:color w:val="000000"/>
                <w:sz w:val="22"/>
                <w:szCs w:val="22"/>
              </w:rPr>
            </w:pPr>
            <w:r w:rsidRPr="0055295B">
              <w:rPr>
                <w:color w:val="000000"/>
                <w:sz w:val="22"/>
                <w:szCs w:val="22"/>
              </w:rPr>
              <w:t>Замена элементов регулятора оборотов</w:t>
            </w:r>
          </w:p>
        </w:tc>
      </w:tr>
      <w:tr w:rsidR="00B44F30" w:rsidRPr="0055295B" w14:paraId="14561A3F"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FF2E55E" w14:textId="77777777" w:rsidR="00B44F30" w:rsidRPr="0055295B" w:rsidRDefault="00B44F30" w:rsidP="00AD6E74">
            <w:pPr>
              <w:jc w:val="center"/>
              <w:rPr>
                <w:b/>
                <w:bCs/>
                <w:color w:val="000000"/>
                <w:sz w:val="22"/>
                <w:szCs w:val="22"/>
              </w:rPr>
            </w:pPr>
            <w:r w:rsidRPr="0055295B">
              <w:rPr>
                <w:b/>
                <w:bCs/>
                <w:color w:val="000000"/>
                <w:sz w:val="22"/>
                <w:szCs w:val="22"/>
              </w:rPr>
              <w:t>Силовой генератор</w:t>
            </w:r>
          </w:p>
        </w:tc>
      </w:tr>
      <w:tr w:rsidR="00B44F30" w:rsidRPr="0055295B" w14:paraId="2CD1025C"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39A739" w14:textId="77777777" w:rsidR="00B44F30" w:rsidRPr="0055295B" w:rsidRDefault="00B44F30" w:rsidP="00AD6E74">
            <w:pPr>
              <w:rPr>
                <w:color w:val="000000"/>
                <w:sz w:val="22"/>
                <w:szCs w:val="22"/>
              </w:rPr>
            </w:pPr>
            <w:r w:rsidRPr="0055295B">
              <w:rPr>
                <w:color w:val="000000"/>
                <w:sz w:val="22"/>
                <w:szCs w:val="22"/>
              </w:rPr>
              <w:t xml:space="preserve">Замена </w:t>
            </w:r>
            <w:proofErr w:type="gramStart"/>
            <w:r w:rsidRPr="0055295B">
              <w:rPr>
                <w:color w:val="000000"/>
                <w:sz w:val="22"/>
                <w:szCs w:val="22"/>
              </w:rPr>
              <w:t>генератора  (</w:t>
            </w:r>
            <w:proofErr w:type="gramEnd"/>
            <w:r w:rsidRPr="0055295B">
              <w:rPr>
                <w:color w:val="000000"/>
                <w:sz w:val="22"/>
                <w:szCs w:val="22"/>
              </w:rPr>
              <w:t>также для БГУ)</w:t>
            </w:r>
          </w:p>
        </w:tc>
      </w:tr>
      <w:tr w:rsidR="00B44F30" w:rsidRPr="0055295B" w14:paraId="637F510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54564A" w14:textId="77777777" w:rsidR="00B44F30" w:rsidRPr="0055295B" w:rsidRDefault="00B44F30" w:rsidP="00AD6E74">
            <w:pPr>
              <w:rPr>
                <w:color w:val="000000"/>
                <w:sz w:val="22"/>
                <w:szCs w:val="22"/>
              </w:rPr>
            </w:pPr>
            <w:proofErr w:type="gramStart"/>
            <w:r w:rsidRPr="0055295B">
              <w:rPr>
                <w:color w:val="000000"/>
                <w:sz w:val="22"/>
                <w:szCs w:val="22"/>
              </w:rPr>
              <w:t>Замена  щёток</w:t>
            </w:r>
            <w:proofErr w:type="gramEnd"/>
            <w:r w:rsidRPr="0055295B">
              <w:rPr>
                <w:color w:val="000000"/>
                <w:sz w:val="22"/>
                <w:szCs w:val="22"/>
              </w:rPr>
              <w:t xml:space="preserve"> генератора  (также для БГУ)</w:t>
            </w:r>
          </w:p>
        </w:tc>
      </w:tr>
      <w:tr w:rsidR="00B44F30" w:rsidRPr="0055295B" w14:paraId="1D2F430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54C5A6" w14:textId="77777777" w:rsidR="00B44F30" w:rsidRPr="0055295B" w:rsidRDefault="00B44F30" w:rsidP="00AD6E74">
            <w:pPr>
              <w:rPr>
                <w:color w:val="000000"/>
                <w:sz w:val="22"/>
                <w:szCs w:val="22"/>
              </w:rPr>
            </w:pPr>
            <w:r w:rsidRPr="0055295B">
              <w:rPr>
                <w:color w:val="000000"/>
                <w:sz w:val="22"/>
                <w:szCs w:val="22"/>
              </w:rPr>
              <w:t>Замена токовых колец</w:t>
            </w:r>
          </w:p>
        </w:tc>
      </w:tr>
      <w:tr w:rsidR="00B44F30" w:rsidRPr="0055295B" w14:paraId="6E5731B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2C2A15" w14:textId="77777777" w:rsidR="00B44F30" w:rsidRPr="0055295B" w:rsidRDefault="00B44F30" w:rsidP="00AD6E74">
            <w:pPr>
              <w:rPr>
                <w:color w:val="000000"/>
                <w:sz w:val="22"/>
                <w:szCs w:val="22"/>
              </w:rPr>
            </w:pPr>
            <w:r w:rsidRPr="0055295B">
              <w:rPr>
                <w:color w:val="000000"/>
                <w:sz w:val="22"/>
                <w:szCs w:val="22"/>
              </w:rPr>
              <w:t xml:space="preserve">Замена </w:t>
            </w:r>
            <w:proofErr w:type="spellStart"/>
            <w:r w:rsidRPr="0055295B">
              <w:rPr>
                <w:color w:val="000000"/>
                <w:sz w:val="22"/>
                <w:szCs w:val="22"/>
              </w:rPr>
              <w:t>виброопор</w:t>
            </w:r>
            <w:proofErr w:type="spellEnd"/>
            <w:r w:rsidRPr="0055295B">
              <w:rPr>
                <w:color w:val="000000"/>
                <w:sz w:val="22"/>
                <w:szCs w:val="22"/>
              </w:rPr>
              <w:t xml:space="preserve"> генератора</w:t>
            </w:r>
            <w:proofErr w:type="gramStart"/>
            <w:r w:rsidRPr="0055295B">
              <w:rPr>
                <w:color w:val="000000"/>
                <w:sz w:val="22"/>
                <w:szCs w:val="22"/>
              </w:rPr>
              <w:t xml:space="preserve">   (</w:t>
            </w:r>
            <w:proofErr w:type="gramEnd"/>
            <w:r w:rsidRPr="0055295B">
              <w:rPr>
                <w:color w:val="000000"/>
                <w:sz w:val="22"/>
                <w:szCs w:val="22"/>
              </w:rPr>
              <w:t>также для БГУ)</w:t>
            </w:r>
          </w:p>
        </w:tc>
      </w:tr>
      <w:tr w:rsidR="00B44F30" w:rsidRPr="0055295B" w14:paraId="1E71AF0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BC56D" w14:textId="77777777" w:rsidR="00B44F30" w:rsidRPr="0055295B" w:rsidRDefault="00B44F30" w:rsidP="00AD6E74">
            <w:pPr>
              <w:rPr>
                <w:sz w:val="22"/>
                <w:szCs w:val="22"/>
              </w:rPr>
            </w:pPr>
            <w:r w:rsidRPr="0055295B">
              <w:rPr>
                <w:sz w:val="22"/>
                <w:szCs w:val="22"/>
              </w:rPr>
              <w:t>Замена нагрузочного автомата</w:t>
            </w:r>
          </w:p>
        </w:tc>
      </w:tr>
      <w:tr w:rsidR="00B44F30" w:rsidRPr="0055295B" w14:paraId="0BF75E2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5785E" w14:textId="77777777" w:rsidR="00B44F30" w:rsidRPr="0055295B" w:rsidRDefault="00B44F30" w:rsidP="00AD6E74">
            <w:pPr>
              <w:rPr>
                <w:sz w:val="22"/>
                <w:szCs w:val="22"/>
              </w:rPr>
            </w:pPr>
            <w:r w:rsidRPr="0055295B">
              <w:rPr>
                <w:sz w:val="22"/>
                <w:szCs w:val="22"/>
              </w:rPr>
              <w:t>Замена диодного моста</w:t>
            </w:r>
          </w:p>
        </w:tc>
      </w:tr>
      <w:tr w:rsidR="00B44F30" w:rsidRPr="0055295B" w14:paraId="03DC4C88"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E4CEBF" w14:textId="77777777" w:rsidR="00B44F30" w:rsidRPr="0055295B" w:rsidRDefault="00B44F30" w:rsidP="00AD6E74">
            <w:pPr>
              <w:rPr>
                <w:sz w:val="22"/>
                <w:szCs w:val="22"/>
              </w:rPr>
            </w:pPr>
            <w:r w:rsidRPr="0055295B">
              <w:rPr>
                <w:sz w:val="22"/>
                <w:szCs w:val="22"/>
              </w:rPr>
              <w:t>Замена подшипников генератора</w:t>
            </w:r>
          </w:p>
        </w:tc>
      </w:tr>
      <w:tr w:rsidR="00B44F30" w:rsidRPr="0055295B" w14:paraId="40ABAF5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14:paraId="3570BA66" w14:textId="77777777" w:rsidR="00B44F30" w:rsidRPr="0055295B" w:rsidRDefault="00B44F30" w:rsidP="00AD6E74">
            <w:pPr>
              <w:rPr>
                <w:color w:val="000000"/>
                <w:sz w:val="22"/>
                <w:szCs w:val="22"/>
              </w:rPr>
            </w:pPr>
            <w:r w:rsidRPr="0055295B">
              <w:rPr>
                <w:color w:val="000000"/>
                <w:sz w:val="22"/>
                <w:szCs w:val="22"/>
              </w:rPr>
              <w:t>Регулировка выходных параметров частоты и напряжения в режимах "под нагрузкой 75%" 45 минут работы, "холостой ход"</w:t>
            </w:r>
          </w:p>
        </w:tc>
      </w:tr>
      <w:tr w:rsidR="00B44F30" w:rsidRPr="0055295B" w14:paraId="70B309C3"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1572D070" w14:textId="77777777" w:rsidR="00B44F30" w:rsidRPr="0055295B" w:rsidRDefault="00B44F30" w:rsidP="00AD6E74">
            <w:pPr>
              <w:jc w:val="center"/>
              <w:rPr>
                <w:b/>
                <w:bCs/>
                <w:color w:val="000000"/>
                <w:sz w:val="22"/>
                <w:szCs w:val="22"/>
              </w:rPr>
            </w:pPr>
            <w:r w:rsidRPr="0055295B">
              <w:rPr>
                <w:b/>
                <w:bCs/>
                <w:color w:val="000000"/>
                <w:sz w:val="22"/>
                <w:szCs w:val="22"/>
              </w:rPr>
              <w:t>Топливный бак.</w:t>
            </w:r>
          </w:p>
        </w:tc>
      </w:tr>
      <w:tr w:rsidR="00B44F30" w:rsidRPr="0055295B" w14:paraId="1EECDF8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8A7D12" w14:textId="77777777" w:rsidR="00B44F30" w:rsidRPr="0055295B" w:rsidRDefault="00B44F30" w:rsidP="00AD6E74">
            <w:pPr>
              <w:rPr>
                <w:color w:val="000000"/>
                <w:sz w:val="22"/>
                <w:szCs w:val="22"/>
              </w:rPr>
            </w:pPr>
            <w:r w:rsidRPr="0055295B">
              <w:rPr>
                <w:color w:val="000000"/>
                <w:sz w:val="22"/>
                <w:szCs w:val="22"/>
              </w:rPr>
              <w:t xml:space="preserve">Замена топливного </w:t>
            </w:r>
            <w:proofErr w:type="gramStart"/>
            <w:r w:rsidRPr="0055295B">
              <w:rPr>
                <w:color w:val="000000"/>
                <w:sz w:val="22"/>
                <w:szCs w:val="22"/>
              </w:rPr>
              <w:t>бака  (</w:t>
            </w:r>
            <w:proofErr w:type="gramEnd"/>
            <w:r w:rsidRPr="0055295B">
              <w:rPr>
                <w:color w:val="000000"/>
                <w:sz w:val="22"/>
                <w:szCs w:val="22"/>
              </w:rPr>
              <w:t>также для БГУ)</w:t>
            </w:r>
          </w:p>
        </w:tc>
      </w:tr>
      <w:tr w:rsidR="00B44F30" w:rsidRPr="0055295B" w14:paraId="3F180AF6"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4701AD" w14:textId="77777777" w:rsidR="00B44F30" w:rsidRPr="0055295B" w:rsidRDefault="00B44F30" w:rsidP="00AD6E74">
            <w:pPr>
              <w:rPr>
                <w:sz w:val="22"/>
                <w:szCs w:val="22"/>
              </w:rPr>
            </w:pPr>
            <w:r w:rsidRPr="0055295B">
              <w:rPr>
                <w:sz w:val="22"/>
                <w:szCs w:val="22"/>
              </w:rPr>
              <w:t>Замена топливных шлангов подачи/</w:t>
            </w:r>
            <w:proofErr w:type="spellStart"/>
            <w:r w:rsidRPr="0055295B">
              <w:rPr>
                <w:sz w:val="22"/>
                <w:szCs w:val="22"/>
              </w:rPr>
              <w:t>обратки</w:t>
            </w:r>
            <w:proofErr w:type="spellEnd"/>
            <w:r w:rsidRPr="0055295B">
              <w:rPr>
                <w:sz w:val="22"/>
                <w:szCs w:val="22"/>
              </w:rPr>
              <w:t xml:space="preserve"> топлива</w:t>
            </w:r>
          </w:p>
        </w:tc>
      </w:tr>
      <w:tr w:rsidR="00B44F30" w:rsidRPr="0055295B" w14:paraId="1BAD1088"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9534B" w14:textId="77777777" w:rsidR="00B44F30" w:rsidRPr="0055295B" w:rsidRDefault="00B44F30" w:rsidP="00AD6E74">
            <w:pPr>
              <w:rPr>
                <w:color w:val="000000"/>
                <w:sz w:val="22"/>
                <w:szCs w:val="22"/>
              </w:rPr>
            </w:pPr>
            <w:r w:rsidRPr="0055295B">
              <w:rPr>
                <w:color w:val="000000"/>
                <w:sz w:val="22"/>
                <w:szCs w:val="22"/>
              </w:rPr>
              <w:t>Замена датчика уровня топлива</w:t>
            </w:r>
          </w:p>
        </w:tc>
      </w:tr>
      <w:tr w:rsidR="00B44F30" w:rsidRPr="0055295B" w14:paraId="50DF0CA0"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95FF24B" w14:textId="77777777" w:rsidR="00B44F30" w:rsidRPr="0055295B" w:rsidRDefault="00B44F30" w:rsidP="00AD6E74">
            <w:pPr>
              <w:jc w:val="center"/>
              <w:rPr>
                <w:b/>
                <w:bCs/>
                <w:color w:val="000000"/>
                <w:sz w:val="22"/>
                <w:szCs w:val="22"/>
              </w:rPr>
            </w:pPr>
            <w:r w:rsidRPr="0055295B">
              <w:rPr>
                <w:b/>
                <w:bCs/>
                <w:color w:val="000000"/>
                <w:sz w:val="22"/>
                <w:szCs w:val="22"/>
              </w:rPr>
              <w:t>Система ОПС (герконы, датчики движения, шлейфы)</w:t>
            </w:r>
          </w:p>
        </w:tc>
      </w:tr>
      <w:tr w:rsidR="00B44F30" w:rsidRPr="0055295B" w14:paraId="0C7F5850"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426C0" w14:textId="77777777" w:rsidR="00B44F30" w:rsidRPr="0055295B" w:rsidRDefault="00B44F30" w:rsidP="00AD6E74">
            <w:pPr>
              <w:rPr>
                <w:sz w:val="22"/>
                <w:szCs w:val="22"/>
              </w:rPr>
            </w:pPr>
            <w:r w:rsidRPr="0055295B">
              <w:rPr>
                <w:sz w:val="22"/>
                <w:szCs w:val="22"/>
              </w:rPr>
              <w:t>Замена системы ОПС</w:t>
            </w:r>
          </w:p>
        </w:tc>
      </w:tr>
      <w:tr w:rsidR="00B44F30" w:rsidRPr="0055295B" w14:paraId="1A559A7D"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6BB042" w14:textId="77777777" w:rsidR="00B44F30" w:rsidRPr="0055295B" w:rsidRDefault="00B44F30" w:rsidP="00AD6E74">
            <w:pPr>
              <w:rPr>
                <w:color w:val="000000"/>
                <w:sz w:val="22"/>
                <w:szCs w:val="22"/>
              </w:rPr>
            </w:pPr>
            <w:r w:rsidRPr="0055295B">
              <w:rPr>
                <w:color w:val="000000"/>
                <w:sz w:val="22"/>
                <w:szCs w:val="22"/>
              </w:rPr>
              <w:t>Замена аккумуляторной батареи ОПС</w:t>
            </w:r>
          </w:p>
        </w:tc>
      </w:tr>
      <w:tr w:rsidR="00B44F30" w:rsidRPr="0055295B" w14:paraId="65659B2E"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145DF6" w14:textId="77777777" w:rsidR="00B44F30" w:rsidRPr="0055295B" w:rsidRDefault="00B44F30" w:rsidP="00AD6E74">
            <w:pPr>
              <w:rPr>
                <w:color w:val="000000"/>
                <w:sz w:val="22"/>
                <w:szCs w:val="22"/>
              </w:rPr>
            </w:pPr>
            <w:r w:rsidRPr="0055295B">
              <w:rPr>
                <w:color w:val="000000"/>
                <w:sz w:val="22"/>
                <w:szCs w:val="22"/>
              </w:rPr>
              <w:t>Замена геркона ОПС</w:t>
            </w:r>
          </w:p>
        </w:tc>
      </w:tr>
      <w:tr w:rsidR="00B44F30" w:rsidRPr="0055295B" w14:paraId="25BD402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F145F" w14:textId="77777777" w:rsidR="00B44F30" w:rsidRPr="0055295B" w:rsidRDefault="00B44F30" w:rsidP="00AD6E74">
            <w:pPr>
              <w:rPr>
                <w:sz w:val="22"/>
                <w:szCs w:val="22"/>
              </w:rPr>
            </w:pPr>
            <w:r w:rsidRPr="0055295B">
              <w:rPr>
                <w:sz w:val="22"/>
                <w:szCs w:val="22"/>
              </w:rPr>
              <w:t>Замена датчика движения ОПС</w:t>
            </w:r>
          </w:p>
        </w:tc>
      </w:tr>
      <w:tr w:rsidR="00B44F30" w:rsidRPr="0055295B" w14:paraId="2A1629CF"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6851EDA1" w14:textId="77777777" w:rsidR="00B44F30" w:rsidRPr="0055295B" w:rsidRDefault="00B44F30" w:rsidP="00AD6E74">
            <w:pPr>
              <w:jc w:val="center"/>
              <w:rPr>
                <w:b/>
                <w:bCs/>
                <w:color w:val="000000"/>
                <w:sz w:val="22"/>
                <w:szCs w:val="22"/>
              </w:rPr>
            </w:pPr>
            <w:r w:rsidRPr="0055295B">
              <w:rPr>
                <w:b/>
                <w:bCs/>
                <w:color w:val="000000"/>
                <w:sz w:val="22"/>
                <w:szCs w:val="22"/>
              </w:rPr>
              <w:t>Система жизнеобеспечения контейнера</w:t>
            </w:r>
          </w:p>
        </w:tc>
      </w:tr>
      <w:tr w:rsidR="00B44F30" w:rsidRPr="0055295B" w14:paraId="779ED506"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2F4EA864" w14:textId="77777777" w:rsidR="00B44F30" w:rsidRPr="0055295B" w:rsidRDefault="00B44F30" w:rsidP="00AD6E74">
            <w:pPr>
              <w:jc w:val="center"/>
              <w:rPr>
                <w:b/>
                <w:bCs/>
                <w:color w:val="000000"/>
                <w:sz w:val="22"/>
                <w:szCs w:val="22"/>
              </w:rPr>
            </w:pPr>
            <w:r w:rsidRPr="0055295B">
              <w:rPr>
                <w:b/>
                <w:bCs/>
                <w:color w:val="000000"/>
                <w:sz w:val="22"/>
                <w:szCs w:val="22"/>
              </w:rPr>
              <w:t>(вентиляция, ЩСН)</w:t>
            </w:r>
          </w:p>
        </w:tc>
      </w:tr>
      <w:tr w:rsidR="00B44F30" w:rsidRPr="0055295B" w14:paraId="171D44F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5F3913" w14:textId="77777777" w:rsidR="00B44F30" w:rsidRPr="0055295B" w:rsidRDefault="00B44F30" w:rsidP="00AD6E74">
            <w:pPr>
              <w:rPr>
                <w:color w:val="000000"/>
                <w:sz w:val="22"/>
                <w:szCs w:val="22"/>
              </w:rPr>
            </w:pPr>
            <w:r w:rsidRPr="0055295B">
              <w:rPr>
                <w:color w:val="000000"/>
                <w:sz w:val="22"/>
                <w:szCs w:val="22"/>
              </w:rPr>
              <w:t>Замена электропривода жалюзи</w:t>
            </w:r>
          </w:p>
        </w:tc>
      </w:tr>
      <w:tr w:rsidR="00B44F30" w:rsidRPr="0055295B" w14:paraId="6EA459C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BF1B4" w14:textId="77777777" w:rsidR="00B44F30" w:rsidRPr="0055295B" w:rsidRDefault="00B44F30" w:rsidP="00AD6E74">
            <w:pPr>
              <w:rPr>
                <w:color w:val="000000"/>
                <w:sz w:val="22"/>
                <w:szCs w:val="22"/>
              </w:rPr>
            </w:pPr>
            <w:proofErr w:type="gramStart"/>
            <w:r w:rsidRPr="0055295B">
              <w:rPr>
                <w:color w:val="000000"/>
                <w:sz w:val="22"/>
                <w:szCs w:val="22"/>
              </w:rPr>
              <w:t>Замена  термодатчика</w:t>
            </w:r>
            <w:proofErr w:type="gramEnd"/>
            <w:r w:rsidRPr="0055295B">
              <w:rPr>
                <w:color w:val="000000"/>
                <w:sz w:val="22"/>
                <w:szCs w:val="22"/>
              </w:rPr>
              <w:t xml:space="preserve"> управления выпускным вентиляционным клапаном, вытяжным вентилятором</w:t>
            </w:r>
          </w:p>
        </w:tc>
      </w:tr>
      <w:tr w:rsidR="00B44F30" w:rsidRPr="0055295B" w14:paraId="774D179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15543B" w14:textId="77777777" w:rsidR="00B44F30" w:rsidRPr="0055295B" w:rsidRDefault="00B44F30" w:rsidP="00AD6E74">
            <w:pPr>
              <w:rPr>
                <w:sz w:val="22"/>
                <w:szCs w:val="22"/>
              </w:rPr>
            </w:pPr>
            <w:r w:rsidRPr="0055295B">
              <w:rPr>
                <w:sz w:val="22"/>
                <w:szCs w:val="22"/>
              </w:rPr>
              <w:t xml:space="preserve">Замена приточного </w:t>
            </w:r>
            <w:proofErr w:type="gramStart"/>
            <w:r w:rsidRPr="0055295B">
              <w:rPr>
                <w:sz w:val="22"/>
                <w:szCs w:val="22"/>
              </w:rPr>
              <w:t>клапана(</w:t>
            </w:r>
            <w:proofErr w:type="gramEnd"/>
            <w:r w:rsidRPr="0055295B">
              <w:rPr>
                <w:sz w:val="22"/>
                <w:szCs w:val="22"/>
              </w:rPr>
              <w:t>без электропривода)</w:t>
            </w:r>
          </w:p>
        </w:tc>
      </w:tr>
      <w:tr w:rsidR="00B44F30" w:rsidRPr="0055295B" w14:paraId="0A164249"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F4350" w14:textId="77777777" w:rsidR="00B44F30" w:rsidRPr="0055295B" w:rsidRDefault="00B44F30" w:rsidP="00AD6E74">
            <w:pPr>
              <w:rPr>
                <w:sz w:val="22"/>
                <w:szCs w:val="22"/>
              </w:rPr>
            </w:pPr>
            <w:r w:rsidRPr="0055295B">
              <w:rPr>
                <w:sz w:val="22"/>
                <w:szCs w:val="22"/>
              </w:rPr>
              <w:t xml:space="preserve">Замена выпускного </w:t>
            </w:r>
            <w:proofErr w:type="gramStart"/>
            <w:r w:rsidRPr="0055295B">
              <w:rPr>
                <w:sz w:val="22"/>
                <w:szCs w:val="22"/>
              </w:rPr>
              <w:t>клапана(</w:t>
            </w:r>
            <w:proofErr w:type="gramEnd"/>
            <w:r w:rsidRPr="0055295B">
              <w:rPr>
                <w:sz w:val="22"/>
                <w:szCs w:val="22"/>
              </w:rPr>
              <w:t>без электропривода)</w:t>
            </w:r>
          </w:p>
        </w:tc>
      </w:tr>
      <w:tr w:rsidR="00B44F30" w:rsidRPr="0055295B" w14:paraId="0E4BA48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9A56B" w14:textId="77777777" w:rsidR="00B44F30" w:rsidRPr="0055295B" w:rsidRDefault="00B44F30" w:rsidP="00AD6E74">
            <w:pPr>
              <w:rPr>
                <w:color w:val="000000"/>
                <w:sz w:val="22"/>
                <w:szCs w:val="22"/>
              </w:rPr>
            </w:pPr>
            <w:r w:rsidRPr="0055295B">
              <w:rPr>
                <w:color w:val="000000"/>
                <w:sz w:val="22"/>
                <w:szCs w:val="22"/>
              </w:rPr>
              <w:t xml:space="preserve">Замена сетевого блока заряда АКБ </w:t>
            </w:r>
          </w:p>
        </w:tc>
      </w:tr>
      <w:tr w:rsidR="00B44F30" w:rsidRPr="0055295B" w14:paraId="2C2C8DA8"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06F2D045" w14:textId="77777777" w:rsidR="00B44F30" w:rsidRPr="0055295B" w:rsidRDefault="00B44F30" w:rsidP="00AD6E74">
            <w:pPr>
              <w:jc w:val="center"/>
              <w:rPr>
                <w:b/>
                <w:bCs/>
                <w:color w:val="000000"/>
                <w:sz w:val="22"/>
                <w:szCs w:val="22"/>
              </w:rPr>
            </w:pPr>
            <w:r w:rsidRPr="0055295B">
              <w:rPr>
                <w:b/>
                <w:bCs/>
                <w:color w:val="000000"/>
                <w:sz w:val="22"/>
                <w:szCs w:val="22"/>
              </w:rPr>
              <w:t>Панель АВР (Автомат ввода резерва)</w:t>
            </w:r>
          </w:p>
        </w:tc>
      </w:tr>
      <w:tr w:rsidR="00B44F30" w:rsidRPr="0055295B" w14:paraId="60585DD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432E69" w14:textId="77777777" w:rsidR="00B44F30" w:rsidRPr="0055295B" w:rsidRDefault="00B44F30" w:rsidP="00AD6E74">
            <w:pPr>
              <w:rPr>
                <w:sz w:val="22"/>
                <w:szCs w:val="22"/>
              </w:rPr>
            </w:pPr>
            <w:r w:rsidRPr="0055295B">
              <w:rPr>
                <w:sz w:val="22"/>
                <w:szCs w:val="22"/>
              </w:rPr>
              <w:t>Замена АВР</w:t>
            </w:r>
          </w:p>
        </w:tc>
      </w:tr>
      <w:tr w:rsidR="00B44F30" w:rsidRPr="0055295B" w14:paraId="4DBBB3B6"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13F571" w14:textId="77777777" w:rsidR="00B44F30" w:rsidRPr="0055295B" w:rsidRDefault="00B44F30" w:rsidP="00AD6E74">
            <w:pPr>
              <w:rPr>
                <w:color w:val="000000"/>
                <w:sz w:val="22"/>
                <w:szCs w:val="22"/>
              </w:rPr>
            </w:pPr>
            <w:r w:rsidRPr="0055295B">
              <w:rPr>
                <w:color w:val="000000"/>
                <w:sz w:val="22"/>
                <w:szCs w:val="22"/>
              </w:rPr>
              <w:t>Замена предохранителей питания АВР</w:t>
            </w:r>
          </w:p>
        </w:tc>
      </w:tr>
      <w:tr w:rsidR="00B44F30" w:rsidRPr="0055295B" w14:paraId="1604F542"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A27C8" w14:textId="77777777" w:rsidR="00B44F30" w:rsidRPr="0055295B" w:rsidRDefault="00B44F30" w:rsidP="00AD6E74">
            <w:pPr>
              <w:rPr>
                <w:sz w:val="22"/>
                <w:szCs w:val="22"/>
              </w:rPr>
            </w:pPr>
            <w:r w:rsidRPr="0055295B">
              <w:rPr>
                <w:sz w:val="22"/>
                <w:szCs w:val="22"/>
              </w:rPr>
              <w:t>Замена контактора АВР</w:t>
            </w:r>
          </w:p>
        </w:tc>
      </w:tr>
      <w:tr w:rsidR="00B44F30" w:rsidRPr="0055295B" w14:paraId="0965D89F" w14:textId="77777777" w:rsidTr="00040383">
        <w:trPr>
          <w:trHeight w:val="300"/>
        </w:trPr>
        <w:tc>
          <w:tcPr>
            <w:tcW w:w="9644" w:type="dxa"/>
            <w:tcBorders>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57419109" w14:textId="77777777" w:rsidR="00B44F30" w:rsidRPr="0055295B" w:rsidRDefault="00B44F30" w:rsidP="00AD6E74">
            <w:pPr>
              <w:jc w:val="center"/>
              <w:rPr>
                <w:b/>
                <w:bCs/>
                <w:color w:val="000000"/>
                <w:sz w:val="22"/>
                <w:szCs w:val="22"/>
              </w:rPr>
            </w:pPr>
            <w:r w:rsidRPr="0055295B">
              <w:rPr>
                <w:b/>
                <w:bCs/>
                <w:color w:val="000000"/>
                <w:sz w:val="22"/>
                <w:szCs w:val="22"/>
              </w:rPr>
              <w:t>Дополнительные работы</w:t>
            </w:r>
          </w:p>
        </w:tc>
      </w:tr>
      <w:tr w:rsidR="00B44F30" w:rsidRPr="0055295B" w14:paraId="1AA8D1CB"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33F0C7" w14:textId="77777777" w:rsidR="00B44F30" w:rsidRPr="0055295B" w:rsidRDefault="00B44F30" w:rsidP="00AD6E74">
            <w:pPr>
              <w:rPr>
                <w:sz w:val="22"/>
                <w:szCs w:val="22"/>
              </w:rPr>
            </w:pPr>
            <w:r w:rsidRPr="0055295B">
              <w:rPr>
                <w:sz w:val="22"/>
                <w:szCs w:val="22"/>
              </w:rPr>
              <w:t xml:space="preserve">Покраска контейнера ДГУ с учетом стоимости всех материалов (за </w:t>
            </w:r>
            <w:proofErr w:type="spellStart"/>
            <w:r w:rsidRPr="0055295B">
              <w:rPr>
                <w:sz w:val="22"/>
                <w:szCs w:val="22"/>
              </w:rPr>
              <w:t>кв.метр</w:t>
            </w:r>
            <w:proofErr w:type="spellEnd"/>
            <w:r w:rsidRPr="0055295B">
              <w:rPr>
                <w:sz w:val="22"/>
                <w:szCs w:val="22"/>
              </w:rPr>
              <w:t>)</w:t>
            </w:r>
          </w:p>
        </w:tc>
      </w:tr>
      <w:tr w:rsidR="00B44F30" w:rsidRPr="0055295B" w14:paraId="645768A8" w14:textId="77777777" w:rsidTr="00040383">
        <w:trPr>
          <w:trHeight w:val="51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8527DE" w14:textId="77777777" w:rsidR="00B44F30" w:rsidRPr="0055295B" w:rsidRDefault="00B44F30" w:rsidP="00AD6E74">
            <w:pPr>
              <w:rPr>
                <w:sz w:val="22"/>
                <w:szCs w:val="22"/>
              </w:rPr>
            </w:pPr>
            <w:r w:rsidRPr="0055295B">
              <w:rPr>
                <w:sz w:val="22"/>
                <w:szCs w:val="22"/>
              </w:rPr>
              <w:t xml:space="preserve">Компенсация за доставку топлива на труднодоступный </w:t>
            </w:r>
            <w:proofErr w:type="gramStart"/>
            <w:r w:rsidRPr="0055295B">
              <w:rPr>
                <w:sz w:val="22"/>
                <w:szCs w:val="22"/>
              </w:rPr>
              <w:t>объект(</w:t>
            </w:r>
            <w:proofErr w:type="gramEnd"/>
            <w:r w:rsidRPr="0055295B">
              <w:rPr>
                <w:sz w:val="22"/>
                <w:szCs w:val="22"/>
              </w:rPr>
              <w:t>оплата разовая при подтверждении фото или видео отчетом, период ноябрь-апрель)</w:t>
            </w:r>
          </w:p>
        </w:tc>
      </w:tr>
      <w:tr w:rsidR="00B44F30" w:rsidRPr="0055295B" w14:paraId="074D9B8A"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6DC49" w14:textId="305E0FCC" w:rsidR="00B44F30" w:rsidRPr="0055295B" w:rsidRDefault="00B44F30" w:rsidP="00AD6E74">
            <w:pPr>
              <w:rPr>
                <w:sz w:val="22"/>
                <w:szCs w:val="22"/>
              </w:rPr>
            </w:pPr>
            <w:r w:rsidRPr="0055295B">
              <w:rPr>
                <w:sz w:val="22"/>
                <w:szCs w:val="22"/>
              </w:rPr>
              <w:t>Транспортные расхо</w:t>
            </w:r>
            <w:r w:rsidR="0034765B">
              <w:rPr>
                <w:sz w:val="22"/>
                <w:szCs w:val="22"/>
              </w:rPr>
              <w:t>ды в пределах границ г. Уфа</w:t>
            </w:r>
            <w:r w:rsidRPr="0055295B">
              <w:rPr>
                <w:sz w:val="22"/>
                <w:szCs w:val="22"/>
              </w:rPr>
              <w:t xml:space="preserve"> (1км</w:t>
            </w:r>
            <w:proofErr w:type="gramStart"/>
            <w:r w:rsidRPr="0055295B">
              <w:rPr>
                <w:sz w:val="22"/>
                <w:szCs w:val="22"/>
              </w:rPr>
              <w:t>.)*</w:t>
            </w:r>
            <w:proofErr w:type="gramEnd"/>
            <w:r w:rsidRPr="0055295B">
              <w:rPr>
                <w:sz w:val="22"/>
                <w:szCs w:val="22"/>
              </w:rPr>
              <w:t>***</w:t>
            </w:r>
          </w:p>
        </w:tc>
      </w:tr>
      <w:tr w:rsidR="00B44F30" w:rsidRPr="0055295B" w14:paraId="15A69241" w14:textId="77777777" w:rsidTr="00040383">
        <w:trPr>
          <w:trHeight w:val="330"/>
        </w:trPr>
        <w:tc>
          <w:tcPr>
            <w:tcW w:w="9644"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54A764" w14:textId="7D66332E" w:rsidR="00B44F30" w:rsidRPr="0055295B" w:rsidRDefault="00B44F30" w:rsidP="00AD6E74">
            <w:pPr>
              <w:rPr>
                <w:sz w:val="22"/>
                <w:szCs w:val="22"/>
              </w:rPr>
            </w:pPr>
            <w:r w:rsidRPr="0055295B">
              <w:rPr>
                <w:sz w:val="22"/>
                <w:szCs w:val="22"/>
              </w:rPr>
              <w:t>Транспортные расход</w:t>
            </w:r>
            <w:r w:rsidR="0034765B">
              <w:rPr>
                <w:sz w:val="22"/>
                <w:szCs w:val="22"/>
              </w:rPr>
              <w:t>ы за границами г. Уфа</w:t>
            </w:r>
            <w:r w:rsidRPr="0055295B">
              <w:rPr>
                <w:sz w:val="22"/>
                <w:szCs w:val="22"/>
              </w:rPr>
              <w:t xml:space="preserve"> (1км</w:t>
            </w:r>
            <w:proofErr w:type="gramStart"/>
            <w:r w:rsidRPr="0055295B">
              <w:rPr>
                <w:sz w:val="22"/>
                <w:szCs w:val="22"/>
              </w:rPr>
              <w:t>.)*</w:t>
            </w:r>
            <w:proofErr w:type="gramEnd"/>
            <w:r w:rsidRPr="0055295B">
              <w:rPr>
                <w:sz w:val="22"/>
                <w:szCs w:val="22"/>
              </w:rPr>
              <w:t>***</w:t>
            </w:r>
          </w:p>
        </w:tc>
      </w:tr>
    </w:tbl>
    <w:p w14:paraId="324582CF" w14:textId="77777777" w:rsidR="00B44F30" w:rsidRPr="0055295B" w:rsidRDefault="00B44F30" w:rsidP="00B44F30">
      <w:pPr>
        <w:pStyle w:val="afff4"/>
        <w:rPr>
          <w:rFonts w:ascii="Times New Roman" w:hAnsi="Times New Roman"/>
        </w:rPr>
      </w:pPr>
    </w:p>
    <w:p w14:paraId="34FAC628" w14:textId="0CCD0A48" w:rsidR="00B44F30" w:rsidRDefault="00B44F30" w:rsidP="00D731D4">
      <w:pPr>
        <w:pStyle w:val="afff4"/>
        <w:ind w:firstLine="0"/>
        <w:rPr>
          <w:rFonts w:ascii="Times New Roman" w:hAnsi="Times New Roman"/>
        </w:rPr>
      </w:pPr>
    </w:p>
    <w:p w14:paraId="31101239" w14:textId="77777777" w:rsidR="00D731D4" w:rsidRDefault="00D731D4" w:rsidP="00D731D4">
      <w:pPr>
        <w:pStyle w:val="afff4"/>
        <w:ind w:firstLine="0"/>
        <w:rPr>
          <w:rFonts w:ascii="Times New Roman" w:hAnsi="Times New Roman"/>
        </w:rPr>
      </w:pPr>
    </w:p>
    <w:p w14:paraId="5097D2AC" w14:textId="77777777" w:rsidR="00D731D4" w:rsidRDefault="00D731D4" w:rsidP="00D731D4">
      <w:pPr>
        <w:pStyle w:val="afff4"/>
        <w:ind w:firstLine="0"/>
        <w:rPr>
          <w:rFonts w:ascii="Times New Roman" w:hAnsi="Times New Roman"/>
        </w:rPr>
      </w:pPr>
    </w:p>
    <w:p w14:paraId="6B79F2A3" w14:textId="77777777" w:rsidR="00D731D4" w:rsidRPr="0055295B" w:rsidRDefault="00D731D4" w:rsidP="00D731D4">
      <w:pPr>
        <w:pStyle w:val="afff4"/>
        <w:ind w:firstLine="0"/>
        <w:rPr>
          <w:rFonts w:ascii="Times New Roman" w:hAnsi="Times New Roman"/>
        </w:rPr>
      </w:pPr>
    </w:p>
    <w:p w14:paraId="1390AB79" w14:textId="77777777" w:rsidR="00B44F30" w:rsidRPr="0055295B" w:rsidRDefault="00B44F30" w:rsidP="00B44F30">
      <w:pPr>
        <w:snapToGrid w:val="0"/>
        <w:jc w:val="center"/>
        <w:rPr>
          <w:sz w:val="22"/>
          <w:szCs w:val="22"/>
        </w:rPr>
      </w:pPr>
      <w:r w:rsidRPr="0055295B">
        <w:rPr>
          <w:b/>
          <w:sz w:val="22"/>
          <w:szCs w:val="22"/>
        </w:rPr>
        <w:t>Отчет № ___</w:t>
      </w:r>
    </w:p>
    <w:p w14:paraId="300F0A9D" w14:textId="4B78BBDC" w:rsidR="00B44F30" w:rsidRPr="0055295B" w:rsidRDefault="00B44F30" w:rsidP="00B44F30">
      <w:pPr>
        <w:jc w:val="center"/>
        <w:rPr>
          <w:sz w:val="22"/>
          <w:szCs w:val="22"/>
        </w:rPr>
      </w:pPr>
      <w:r w:rsidRPr="0055295B">
        <w:rPr>
          <w:b/>
          <w:sz w:val="22"/>
          <w:szCs w:val="22"/>
        </w:rPr>
        <w:t xml:space="preserve">о </w:t>
      </w:r>
      <w:proofErr w:type="gramStart"/>
      <w:r w:rsidRPr="0055295B">
        <w:rPr>
          <w:b/>
          <w:sz w:val="22"/>
          <w:szCs w:val="22"/>
        </w:rPr>
        <w:t>проведенных  работах</w:t>
      </w:r>
      <w:proofErr w:type="gramEnd"/>
      <w:r w:rsidRPr="0055295B">
        <w:rPr>
          <w:b/>
          <w:sz w:val="22"/>
          <w:szCs w:val="22"/>
        </w:rPr>
        <w:t xml:space="preserve"> по заправке ДГУ/БГУ</w:t>
      </w:r>
      <w:r w:rsidR="006D1423">
        <w:rPr>
          <w:sz w:val="22"/>
          <w:szCs w:val="22"/>
        </w:rPr>
        <w:t xml:space="preserve"> </w:t>
      </w:r>
    </w:p>
    <w:p w14:paraId="4C16F1B7" w14:textId="77777777" w:rsidR="00B44F30" w:rsidRPr="0055295B" w:rsidRDefault="00B44F30" w:rsidP="00B44F30">
      <w:pPr>
        <w:jc w:val="center"/>
        <w:rPr>
          <w:b/>
          <w:sz w:val="22"/>
          <w:szCs w:val="22"/>
        </w:rPr>
      </w:pPr>
      <w:proofErr w:type="gramStart"/>
      <w:r w:rsidRPr="0055295B">
        <w:rPr>
          <w:b/>
          <w:sz w:val="22"/>
          <w:szCs w:val="22"/>
        </w:rPr>
        <w:t>в  _</w:t>
      </w:r>
      <w:proofErr w:type="gramEnd"/>
      <w:r w:rsidRPr="0055295B">
        <w:rPr>
          <w:b/>
          <w:sz w:val="22"/>
          <w:szCs w:val="22"/>
        </w:rPr>
        <w:t>____________  201_ г.</w:t>
      </w:r>
    </w:p>
    <w:p w14:paraId="2743DAAA" w14:textId="77777777" w:rsidR="00B44F30" w:rsidRPr="0055295B" w:rsidRDefault="00B44F30" w:rsidP="00B44F30">
      <w:pPr>
        <w:jc w:val="center"/>
        <w:rPr>
          <w:b/>
          <w:sz w:val="22"/>
          <w:szCs w:val="22"/>
        </w:rPr>
      </w:pPr>
      <w:r w:rsidRPr="0055295B">
        <w:rPr>
          <w:b/>
          <w:sz w:val="22"/>
          <w:szCs w:val="22"/>
        </w:rPr>
        <w:t xml:space="preserve">                                                                                                                          от «__» ______________201_ г.</w:t>
      </w:r>
    </w:p>
    <w:p w14:paraId="712875C9" w14:textId="77777777" w:rsidR="00B44F30" w:rsidRPr="0055295B" w:rsidRDefault="00B44F30" w:rsidP="00B44F30">
      <w:pPr>
        <w:pStyle w:val="afff4"/>
        <w:rPr>
          <w:rFonts w:ascii="Times New Roman" w:hAnsi="Times New Roman"/>
          <w:b/>
          <w:lang w:eastAsia="ru-RU"/>
        </w:rPr>
      </w:pPr>
    </w:p>
    <w:p w14:paraId="383B8B8B" w14:textId="3578567A" w:rsidR="00B44F30" w:rsidRPr="0055295B" w:rsidRDefault="00040383" w:rsidP="00B44F30">
      <w:pPr>
        <w:pStyle w:val="afff4"/>
        <w:rPr>
          <w:rFonts w:ascii="Times New Roman" w:hAnsi="Times New Roman"/>
          <w:b/>
          <w:lang w:eastAsia="ru-RU"/>
        </w:rPr>
      </w:pPr>
      <w:r>
        <w:rPr>
          <w:rFonts w:ascii="Times New Roman" w:hAnsi="Times New Roman"/>
          <w:b/>
          <w:lang w:eastAsia="ru-RU"/>
        </w:rPr>
        <w:t>Заказчик: ПАО «Башинформсвязь</w:t>
      </w:r>
      <w:r w:rsidR="00B44F30" w:rsidRPr="0055295B">
        <w:rPr>
          <w:rFonts w:ascii="Times New Roman" w:hAnsi="Times New Roman"/>
          <w:b/>
          <w:lang w:eastAsia="ru-RU"/>
        </w:rPr>
        <w:t>»</w:t>
      </w:r>
    </w:p>
    <w:p w14:paraId="5F652025" w14:textId="77777777" w:rsidR="00B44F30" w:rsidRPr="0055295B" w:rsidRDefault="00B44F30" w:rsidP="00B44F30">
      <w:pPr>
        <w:pStyle w:val="afff4"/>
        <w:rPr>
          <w:rFonts w:ascii="Times New Roman" w:hAnsi="Times New Roman"/>
          <w:b/>
          <w:lang w:eastAsia="ru-RU"/>
        </w:rPr>
      </w:pPr>
      <w:r w:rsidRPr="0055295B">
        <w:rPr>
          <w:rFonts w:ascii="Times New Roman" w:hAnsi="Times New Roman"/>
          <w:b/>
          <w:lang w:eastAsia="ru-RU"/>
        </w:rPr>
        <w:t>Исполнитель:</w:t>
      </w:r>
    </w:p>
    <w:p w14:paraId="458F24AD" w14:textId="77777777" w:rsidR="00B44F30" w:rsidRPr="0055295B" w:rsidRDefault="00B44F30" w:rsidP="00B44F30">
      <w:pPr>
        <w:pStyle w:val="afff4"/>
        <w:rPr>
          <w:rFonts w:ascii="Times New Roman" w:hAnsi="Times New Roman"/>
          <w:b/>
          <w:lang w:eastAsia="ru-RU"/>
        </w:rPr>
      </w:pPr>
      <w:r w:rsidRPr="0055295B">
        <w:rPr>
          <w:rFonts w:ascii="Times New Roman" w:hAnsi="Times New Roman"/>
          <w:b/>
          <w:lang w:eastAsia="ru-RU"/>
        </w:rPr>
        <w:t>Договор: №________ от «___» ________ 201_г.</w:t>
      </w:r>
    </w:p>
    <w:p w14:paraId="1F7ED6A5" w14:textId="77777777" w:rsidR="00B44F30" w:rsidRPr="0055295B" w:rsidRDefault="00B44F30" w:rsidP="00B44F30">
      <w:pPr>
        <w:pStyle w:val="afff4"/>
        <w:rPr>
          <w:rFonts w:ascii="Times New Roman" w:hAnsi="Times New Roman"/>
          <w:b/>
          <w:lang w:eastAsia="ru-RU"/>
        </w:rPr>
      </w:pPr>
      <w:r w:rsidRPr="0055295B">
        <w:rPr>
          <w:rFonts w:ascii="Times New Roman" w:hAnsi="Times New Roman"/>
          <w:b/>
          <w:lang w:eastAsia="ru-RU"/>
        </w:rPr>
        <w:t>Заявка №_________________ от «__»</w:t>
      </w:r>
    </w:p>
    <w:p w14:paraId="5FFD2A97" w14:textId="77777777" w:rsidR="00B44F30" w:rsidRPr="0055295B" w:rsidRDefault="00B44F30" w:rsidP="00B44F30">
      <w:pPr>
        <w:pStyle w:val="afff4"/>
        <w:rPr>
          <w:rFonts w:ascii="Times New Roman" w:hAnsi="Times New Roman"/>
          <w:lang w:eastAsia="ru-RU"/>
        </w:rPr>
      </w:pPr>
    </w:p>
    <w:p w14:paraId="0E57DAF8" w14:textId="77777777" w:rsidR="00B44F30" w:rsidRPr="0055295B" w:rsidRDefault="00B44F30" w:rsidP="006506C6">
      <w:pPr>
        <w:numPr>
          <w:ilvl w:val="0"/>
          <w:numId w:val="50"/>
        </w:numPr>
        <w:suppressAutoHyphens/>
        <w:autoSpaceDN w:val="0"/>
        <w:jc w:val="both"/>
        <w:textAlignment w:val="baseline"/>
        <w:rPr>
          <w:sz w:val="22"/>
          <w:szCs w:val="22"/>
        </w:rPr>
      </w:pPr>
      <w:r w:rsidRPr="0055295B">
        <w:rPr>
          <w:sz w:val="22"/>
          <w:szCs w:val="22"/>
          <w:lang w:bidi="en-US"/>
        </w:rPr>
        <w:t xml:space="preserve">В соответствии </w:t>
      </w:r>
      <w:proofErr w:type="gramStart"/>
      <w:r w:rsidRPr="0055295B">
        <w:rPr>
          <w:sz w:val="22"/>
          <w:szCs w:val="22"/>
          <w:lang w:bidi="en-US"/>
        </w:rPr>
        <w:t>с  условиями</w:t>
      </w:r>
      <w:proofErr w:type="gramEnd"/>
      <w:r w:rsidRPr="0055295B">
        <w:rPr>
          <w:sz w:val="22"/>
          <w:szCs w:val="22"/>
          <w:lang w:bidi="en-US"/>
        </w:rPr>
        <w:t xml:space="preserve">  Договора полномочным представителем </w:t>
      </w:r>
      <w:r w:rsidRPr="0055295B">
        <w:rPr>
          <w:b/>
          <w:sz w:val="22"/>
          <w:szCs w:val="22"/>
          <w:lang w:bidi="en-US"/>
        </w:rPr>
        <w:t>Заказчика</w:t>
      </w:r>
      <w:r w:rsidRPr="0055295B">
        <w:rPr>
          <w:sz w:val="22"/>
          <w:szCs w:val="22"/>
          <w:lang w:bidi="en-US"/>
        </w:rPr>
        <w:t xml:space="preserve">   проверены объемы и  качество следующих работ:</w:t>
      </w:r>
    </w:p>
    <w:p w14:paraId="5B781616" w14:textId="77777777" w:rsidR="00B44F30" w:rsidRPr="0055295B" w:rsidRDefault="00B44F30" w:rsidP="00B44F30">
      <w:pPr>
        <w:pStyle w:val="afff4"/>
        <w:rPr>
          <w:rFonts w:ascii="Times New Roman" w:hAnsi="Times New Roman"/>
          <w:b/>
          <w:lang w:eastAsia="ru-RU"/>
        </w:rPr>
      </w:pPr>
    </w:p>
    <w:tbl>
      <w:tblPr>
        <w:tblW w:w="10435" w:type="dxa"/>
        <w:tblInd w:w="-572" w:type="dxa"/>
        <w:tblLayout w:type="fixed"/>
        <w:tblCellMar>
          <w:left w:w="10" w:type="dxa"/>
          <w:right w:w="10" w:type="dxa"/>
        </w:tblCellMar>
        <w:tblLook w:val="0000" w:firstRow="0" w:lastRow="0" w:firstColumn="0" w:lastColumn="0" w:noHBand="0" w:noVBand="0"/>
      </w:tblPr>
      <w:tblGrid>
        <w:gridCol w:w="509"/>
        <w:gridCol w:w="796"/>
        <w:gridCol w:w="958"/>
        <w:gridCol w:w="3402"/>
        <w:gridCol w:w="1276"/>
        <w:gridCol w:w="992"/>
        <w:gridCol w:w="1015"/>
        <w:gridCol w:w="1487"/>
      </w:tblGrid>
      <w:tr w:rsidR="00B44F30" w:rsidRPr="0055295B" w14:paraId="4EA3FB98" w14:textId="77777777" w:rsidTr="00B44F30">
        <w:trPr>
          <w:trHeight w:val="933"/>
        </w:trPr>
        <w:tc>
          <w:tcPr>
            <w:tcW w:w="50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8F43A76" w14:textId="77777777" w:rsidR="00B44F30" w:rsidRPr="0055295B" w:rsidRDefault="00B44F30" w:rsidP="00AD6E74">
            <w:pPr>
              <w:jc w:val="center"/>
              <w:rPr>
                <w:b/>
                <w:sz w:val="22"/>
                <w:szCs w:val="22"/>
              </w:rPr>
            </w:pPr>
            <w:r w:rsidRPr="0055295B">
              <w:rPr>
                <w:b/>
                <w:sz w:val="22"/>
                <w:szCs w:val="22"/>
              </w:rPr>
              <w:t>№</w:t>
            </w:r>
          </w:p>
          <w:p w14:paraId="3C738CFF" w14:textId="77777777" w:rsidR="00B44F30" w:rsidRPr="0055295B" w:rsidRDefault="00B44F30" w:rsidP="00AD6E74">
            <w:pPr>
              <w:jc w:val="center"/>
              <w:rPr>
                <w:b/>
                <w:sz w:val="22"/>
                <w:szCs w:val="22"/>
              </w:rPr>
            </w:pPr>
            <w:r w:rsidRPr="0055295B">
              <w:rPr>
                <w:b/>
                <w:sz w:val="22"/>
                <w:szCs w:val="22"/>
              </w:rPr>
              <w:t>п/п</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7F4DB18" w14:textId="77777777" w:rsidR="00B44F30" w:rsidRPr="0055295B" w:rsidRDefault="00B44F30" w:rsidP="00AD6E74">
            <w:pPr>
              <w:jc w:val="center"/>
              <w:rPr>
                <w:b/>
                <w:sz w:val="22"/>
                <w:szCs w:val="22"/>
              </w:rPr>
            </w:pPr>
            <w:r w:rsidRPr="0055295B">
              <w:rPr>
                <w:b/>
                <w:sz w:val="22"/>
                <w:szCs w:val="22"/>
              </w:rPr>
              <w:t>№</w:t>
            </w:r>
          </w:p>
          <w:p w14:paraId="4785F3FF" w14:textId="77777777" w:rsidR="00B44F30" w:rsidRPr="0055295B" w:rsidRDefault="00B44F30" w:rsidP="00AD6E74">
            <w:pPr>
              <w:jc w:val="center"/>
              <w:rPr>
                <w:b/>
                <w:sz w:val="22"/>
                <w:szCs w:val="22"/>
              </w:rPr>
            </w:pPr>
            <w:r w:rsidRPr="0055295B">
              <w:rPr>
                <w:b/>
                <w:sz w:val="22"/>
                <w:szCs w:val="22"/>
              </w:rPr>
              <w:t>установки</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8EE5407" w14:textId="77777777" w:rsidR="00B44F30" w:rsidRPr="0055295B" w:rsidRDefault="00B44F30" w:rsidP="00AD6E74">
            <w:pPr>
              <w:jc w:val="center"/>
              <w:rPr>
                <w:b/>
                <w:sz w:val="22"/>
                <w:szCs w:val="22"/>
              </w:rPr>
            </w:pPr>
            <w:r w:rsidRPr="0055295B">
              <w:rPr>
                <w:b/>
                <w:sz w:val="22"/>
                <w:szCs w:val="22"/>
              </w:rPr>
              <w:t>№</w:t>
            </w:r>
          </w:p>
          <w:p w14:paraId="6A1A7AF0" w14:textId="77777777" w:rsidR="00B44F30" w:rsidRPr="0055295B" w:rsidRDefault="00B44F30" w:rsidP="00AD6E74">
            <w:pPr>
              <w:jc w:val="center"/>
              <w:rPr>
                <w:b/>
                <w:sz w:val="22"/>
                <w:szCs w:val="22"/>
              </w:rPr>
            </w:pPr>
            <w:r w:rsidRPr="0055295B">
              <w:rPr>
                <w:b/>
                <w:sz w:val="22"/>
                <w:szCs w:val="22"/>
              </w:rPr>
              <w:t>базовой</w:t>
            </w:r>
          </w:p>
          <w:p w14:paraId="14EB46B2" w14:textId="77777777" w:rsidR="00B44F30" w:rsidRPr="0055295B" w:rsidRDefault="00B44F30" w:rsidP="00AD6E74">
            <w:pPr>
              <w:jc w:val="center"/>
              <w:rPr>
                <w:b/>
                <w:sz w:val="22"/>
                <w:szCs w:val="22"/>
              </w:rPr>
            </w:pPr>
            <w:r w:rsidRPr="0055295B">
              <w:rPr>
                <w:b/>
                <w:sz w:val="22"/>
                <w:szCs w:val="22"/>
              </w:rPr>
              <w:t>станции / региона</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103D7A8" w14:textId="77777777" w:rsidR="00B44F30" w:rsidRPr="0055295B" w:rsidRDefault="00B44F30" w:rsidP="00AD6E74">
            <w:pPr>
              <w:jc w:val="center"/>
              <w:rPr>
                <w:b/>
                <w:sz w:val="22"/>
                <w:szCs w:val="22"/>
              </w:rPr>
            </w:pPr>
            <w:r w:rsidRPr="0055295B">
              <w:rPr>
                <w:b/>
                <w:sz w:val="22"/>
                <w:szCs w:val="22"/>
              </w:rPr>
              <w:t>Адрес базовой станции</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B751C54" w14:textId="77777777" w:rsidR="00B44F30" w:rsidRPr="0055295B" w:rsidRDefault="00B44F30" w:rsidP="00AD6E74">
            <w:pPr>
              <w:jc w:val="center"/>
              <w:rPr>
                <w:b/>
                <w:sz w:val="22"/>
                <w:szCs w:val="22"/>
              </w:rPr>
            </w:pPr>
          </w:p>
          <w:p w14:paraId="46CC8341" w14:textId="77777777" w:rsidR="00B44F30" w:rsidRPr="0055295B" w:rsidRDefault="00B44F30" w:rsidP="00AD6E74">
            <w:pPr>
              <w:jc w:val="center"/>
              <w:rPr>
                <w:b/>
                <w:sz w:val="22"/>
                <w:szCs w:val="22"/>
              </w:rPr>
            </w:pPr>
            <w:r w:rsidRPr="0055295B">
              <w:rPr>
                <w:b/>
                <w:sz w:val="22"/>
                <w:szCs w:val="22"/>
              </w:rPr>
              <w:t>Заправлено литров</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ED42C0E" w14:textId="77777777" w:rsidR="00B44F30" w:rsidRPr="0055295B" w:rsidRDefault="00B44F30" w:rsidP="00AD6E74">
            <w:pPr>
              <w:jc w:val="center"/>
              <w:rPr>
                <w:b/>
                <w:sz w:val="22"/>
                <w:szCs w:val="22"/>
              </w:rPr>
            </w:pPr>
            <w:r w:rsidRPr="0055295B">
              <w:rPr>
                <w:b/>
                <w:sz w:val="22"/>
                <w:szCs w:val="22"/>
              </w:rPr>
              <w:t>Тип топлива</w:t>
            </w:r>
          </w:p>
          <w:p w14:paraId="1CAAEDF4" w14:textId="77777777" w:rsidR="00B44F30" w:rsidRPr="0055295B" w:rsidRDefault="00B44F30" w:rsidP="00AD6E74">
            <w:pPr>
              <w:jc w:val="center"/>
              <w:rPr>
                <w:b/>
                <w:sz w:val="22"/>
                <w:szCs w:val="22"/>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4776D73" w14:textId="77777777" w:rsidR="00B44F30" w:rsidRPr="0055295B" w:rsidRDefault="00B44F30" w:rsidP="00AD6E74">
            <w:pPr>
              <w:jc w:val="center"/>
              <w:rPr>
                <w:b/>
                <w:sz w:val="22"/>
                <w:szCs w:val="22"/>
              </w:rPr>
            </w:pPr>
            <w:r w:rsidRPr="0055295B">
              <w:rPr>
                <w:b/>
                <w:sz w:val="22"/>
                <w:szCs w:val="22"/>
              </w:rPr>
              <w:t xml:space="preserve">Удаленность </w:t>
            </w: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4AEBD60" w14:textId="77777777" w:rsidR="00B44F30" w:rsidRPr="0055295B" w:rsidRDefault="00B44F30" w:rsidP="00AD6E74">
            <w:pPr>
              <w:jc w:val="center"/>
              <w:rPr>
                <w:b/>
                <w:sz w:val="22"/>
                <w:szCs w:val="22"/>
              </w:rPr>
            </w:pPr>
            <w:r w:rsidRPr="0055295B">
              <w:rPr>
                <w:b/>
                <w:sz w:val="22"/>
                <w:szCs w:val="22"/>
              </w:rPr>
              <w:t>Примечание</w:t>
            </w:r>
          </w:p>
        </w:tc>
      </w:tr>
      <w:tr w:rsidR="00B44F30" w:rsidRPr="0055295B" w14:paraId="325C61DA" w14:textId="77777777" w:rsidTr="00B44F30">
        <w:trPr>
          <w:trHeight w:val="223"/>
        </w:trPr>
        <w:tc>
          <w:tcPr>
            <w:tcW w:w="50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3F7C965" w14:textId="77777777" w:rsidR="00B44F30" w:rsidRPr="0055295B" w:rsidRDefault="00B44F30" w:rsidP="00AD6E74">
            <w:pPr>
              <w:jc w:val="center"/>
              <w:rPr>
                <w:b/>
                <w:sz w:val="22"/>
                <w:szCs w:val="22"/>
              </w:rPr>
            </w:pPr>
            <w:r w:rsidRPr="0055295B">
              <w:rPr>
                <w:b/>
                <w:sz w:val="22"/>
                <w:szCs w:val="22"/>
              </w:rPr>
              <w:t>1</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3F5CCA1" w14:textId="77777777" w:rsidR="00B44F30" w:rsidRPr="0055295B" w:rsidRDefault="00B44F30" w:rsidP="00AD6E74">
            <w:pPr>
              <w:jc w:val="center"/>
              <w:rPr>
                <w:b/>
                <w:sz w:val="22"/>
                <w:szCs w:val="22"/>
              </w:rPr>
            </w:pPr>
            <w:r w:rsidRPr="0055295B">
              <w:rPr>
                <w:b/>
                <w:sz w:val="22"/>
                <w:szCs w:val="22"/>
              </w:rPr>
              <w:t>2</w:t>
            </w: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7B82B63" w14:textId="77777777" w:rsidR="00B44F30" w:rsidRPr="0055295B" w:rsidRDefault="00B44F30" w:rsidP="00AD6E74">
            <w:pPr>
              <w:jc w:val="center"/>
              <w:rPr>
                <w:b/>
                <w:sz w:val="22"/>
                <w:szCs w:val="22"/>
              </w:rPr>
            </w:pPr>
            <w:r w:rsidRPr="0055295B">
              <w:rPr>
                <w:b/>
                <w:sz w:val="22"/>
                <w:szCs w:val="22"/>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F6521DA" w14:textId="77777777" w:rsidR="00B44F30" w:rsidRPr="0055295B" w:rsidRDefault="00B44F30" w:rsidP="00AD6E74">
            <w:pPr>
              <w:jc w:val="center"/>
              <w:rPr>
                <w:b/>
                <w:sz w:val="22"/>
                <w:szCs w:val="22"/>
              </w:rPr>
            </w:pPr>
            <w:r w:rsidRPr="0055295B">
              <w:rPr>
                <w:b/>
                <w:sz w:val="22"/>
                <w:szCs w:val="22"/>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5D0541B" w14:textId="77777777" w:rsidR="00B44F30" w:rsidRPr="0055295B" w:rsidRDefault="00B44F30" w:rsidP="00AD6E74">
            <w:pPr>
              <w:jc w:val="center"/>
              <w:rPr>
                <w:b/>
                <w:sz w:val="22"/>
                <w:szCs w:val="22"/>
              </w:rPr>
            </w:pPr>
            <w:r w:rsidRPr="0055295B">
              <w:rPr>
                <w:b/>
                <w:sz w:val="22"/>
                <w:szCs w:val="22"/>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4375439" w14:textId="77777777" w:rsidR="00B44F30" w:rsidRPr="0055295B" w:rsidRDefault="00B44F30" w:rsidP="00AD6E74">
            <w:pPr>
              <w:jc w:val="center"/>
              <w:rPr>
                <w:b/>
                <w:sz w:val="22"/>
                <w:szCs w:val="22"/>
              </w:rPr>
            </w:pPr>
            <w:r w:rsidRPr="0055295B">
              <w:rPr>
                <w:b/>
                <w:sz w:val="22"/>
                <w:szCs w:val="22"/>
              </w:rPr>
              <w:t>6</w:t>
            </w:r>
          </w:p>
        </w:tc>
        <w:tc>
          <w:tcPr>
            <w:tcW w:w="1015"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9A6BBF7" w14:textId="77777777" w:rsidR="00B44F30" w:rsidRPr="0055295B" w:rsidRDefault="00B44F30" w:rsidP="00AD6E74">
            <w:pPr>
              <w:jc w:val="center"/>
              <w:rPr>
                <w:b/>
                <w:sz w:val="22"/>
                <w:szCs w:val="22"/>
              </w:rPr>
            </w:pPr>
            <w:r w:rsidRPr="0055295B">
              <w:rPr>
                <w:b/>
                <w:sz w:val="22"/>
                <w:szCs w:val="22"/>
              </w:rPr>
              <w:t>7</w:t>
            </w: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C85C17A" w14:textId="77777777" w:rsidR="00B44F30" w:rsidRPr="0055295B" w:rsidRDefault="00B44F30" w:rsidP="00AD6E74">
            <w:pPr>
              <w:jc w:val="center"/>
              <w:rPr>
                <w:b/>
                <w:sz w:val="22"/>
                <w:szCs w:val="22"/>
              </w:rPr>
            </w:pPr>
            <w:r w:rsidRPr="0055295B">
              <w:rPr>
                <w:b/>
                <w:sz w:val="22"/>
                <w:szCs w:val="22"/>
              </w:rPr>
              <w:t>8</w:t>
            </w:r>
          </w:p>
        </w:tc>
      </w:tr>
      <w:tr w:rsidR="00B44F30" w:rsidRPr="0055295B" w14:paraId="58D9AC2F" w14:textId="77777777" w:rsidTr="00B44F30">
        <w:trPr>
          <w:trHeight w:val="259"/>
        </w:trPr>
        <w:tc>
          <w:tcPr>
            <w:tcW w:w="10435"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D22BDD7" w14:textId="77777777" w:rsidR="00B44F30" w:rsidRPr="0055295B" w:rsidRDefault="00B44F30" w:rsidP="00AD6E74">
            <w:pPr>
              <w:jc w:val="center"/>
              <w:rPr>
                <w:b/>
                <w:sz w:val="22"/>
                <w:szCs w:val="22"/>
              </w:rPr>
            </w:pPr>
            <w:r w:rsidRPr="0055295B">
              <w:rPr>
                <w:b/>
                <w:sz w:val="22"/>
                <w:szCs w:val="22"/>
              </w:rPr>
              <w:t>Работы по заправке ДГУ/БГУ:</w:t>
            </w:r>
          </w:p>
        </w:tc>
      </w:tr>
      <w:tr w:rsidR="00B44F30" w:rsidRPr="0055295B" w14:paraId="5F300A2F" w14:textId="77777777" w:rsidTr="00B44F30">
        <w:trPr>
          <w:trHeight w:val="259"/>
        </w:trPr>
        <w:tc>
          <w:tcPr>
            <w:tcW w:w="50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1AF6110" w14:textId="77777777" w:rsidR="00B44F30" w:rsidRPr="0055295B" w:rsidRDefault="00B44F30" w:rsidP="00AD6E74">
            <w:pPr>
              <w:ind w:left="372"/>
              <w:rPr>
                <w:b/>
                <w:sz w:val="22"/>
                <w:szCs w:val="22"/>
              </w:rPr>
            </w:pPr>
            <w:r w:rsidRPr="0055295B">
              <w:rPr>
                <w:b/>
                <w:sz w:val="22"/>
                <w:szCs w:val="22"/>
              </w:rPr>
              <w:t>1</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02B826C" w14:textId="77777777" w:rsidR="00B44F30" w:rsidRPr="0055295B" w:rsidRDefault="00B44F30" w:rsidP="00AD6E74">
            <w:pPr>
              <w:rPr>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0373A63" w14:textId="77777777" w:rsidR="00B44F30" w:rsidRPr="0055295B" w:rsidRDefault="00B44F30" w:rsidP="00AD6E74">
            <w:pPr>
              <w:rPr>
                <w:sz w:val="22"/>
                <w:szCs w:val="22"/>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1C79094"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0024279" w14:textId="77777777" w:rsidR="00B44F30" w:rsidRPr="0055295B" w:rsidRDefault="00B44F30" w:rsidP="00AD6E74">
            <w:pP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1BD0B74" w14:textId="77777777" w:rsidR="00B44F30" w:rsidRPr="0055295B" w:rsidRDefault="00B44F30" w:rsidP="00AD6E74">
            <w:pPr>
              <w:rPr>
                <w:sz w:val="22"/>
                <w:szCs w:val="22"/>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C6D1F68" w14:textId="77777777" w:rsidR="00B44F30" w:rsidRPr="0055295B" w:rsidRDefault="00B44F30" w:rsidP="00AD6E74">
            <w:pPr>
              <w:rPr>
                <w:sz w:val="22"/>
                <w:szCs w:val="22"/>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15AB074" w14:textId="77777777" w:rsidR="00B44F30" w:rsidRPr="0055295B" w:rsidRDefault="00B44F30" w:rsidP="00AD6E74">
            <w:pPr>
              <w:rPr>
                <w:sz w:val="22"/>
                <w:szCs w:val="22"/>
              </w:rPr>
            </w:pPr>
          </w:p>
        </w:tc>
      </w:tr>
      <w:tr w:rsidR="00B44F30" w:rsidRPr="0055295B" w14:paraId="361D6FC2" w14:textId="77777777" w:rsidTr="00B44F30">
        <w:trPr>
          <w:trHeight w:val="259"/>
        </w:trPr>
        <w:tc>
          <w:tcPr>
            <w:tcW w:w="509"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103A82E" w14:textId="77777777" w:rsidR="00B44F30" w:rsidRPr="0055295B" w:rsidRDefault="00B44F30" w:rsidP="00AD6E74">
            <w:pPr>
              <w:ind w:left="372"/>
              <w:rPr>
                <w:b/>
                <w:sz w:val="22"/>
                <w:szCs w:val="22"/>
              </w:rPr>
            </w:pPr>
            <w:r w:rsidRPr="0055295B">
              <w:rPr>
                <w:b/>
                <w:sz w:val="22"/>
                <w:szCs w:val="22"/>
              </w:rPr>
              <w:t>2</w:t>
            </w:r>
          </w:p>
        </w:tc>
        <w:tc>
          <w:tcPr>
            <w:tcW w:w="79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457D743" w14:textId="77777777" w:rsidR="00B44F30" w:rsidRPr="0055295B" w:rsidRDefault="00B44F30" w:rsidP="00AD6E74">
            <w:pPr>
              <w:rPr>
                <w:sz w:val="22"/>
                <w:szCs w:val="22"/>
              </w:rPr>
            </w:pPr>
          </w:p>
        </w:tc>
        <w:tc>
          <w:tcPr>
            <w:tcW w:w="95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8E9E40F" w14:textId="77777777" w:rsidR="00B44F30" w:rsidRPr="0055295B" w:rsidRDefault="00B44F30" w:rsidP="00AD6E74">
            <w:pPr>
              <w:rPr>
                <w:sz w:val="22"/>
                <w:szCs w:val="22"/>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FDEC834" w14:textId="77777777" w:rsidR="00B44F30" w:rsidRPr="0055295B" w:rsidRDefault="00B44F30" w:rsidP="00AD6E74">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0B32191" w14:textId="77777777" w:rsidR="00B44F30" w:rsidRPr="0055295B" w:rsidRDefault="00B44F30" w:rsidP="00AD6E74">
            <w:pPr>
              <w:rPr>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31BBE19" w14:textId="77777777" w:rsidR="00B44F30" w:rsidRPr="0055295B" w:rsidRDefault="00B44F30" w:rsidP="00AD6E74">
            <w:pPr>
              <w:rPr>
                <w:sz w:val="22"/>
                <w:szCs w:val="22"/>
              </w:rPr>
            </w:pPr>
          </w:p>
        </w:tc>
        <w:tc>
          <w:tcPr>
            <w:tcW w:w="1015"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A5899D3" w14:textId="77777777" w:rsidR="00B44F30" w:rsidRPr="0055295B" w:rsidRDefault="00B44F30" w:rsidP="00AD6E74">
            <w:pPr>
              <w:rPr>
                <w:sz w:val="22"/>
                <w:szCs w:val="22"/>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4121E34" w14:textId="77777777" w:rsidR="00B44F30" w:rsidRPr="0055295B" w:rsidRDefault="00B44F30" w:rsidP="00AD6E74">
            <w:pPr>
              <w:rPr>
                <w:sz w:val="22"/>
                <w:szCs w:val="22"/>
              </w:rPr>
            </w:pPr>
          </w:p>
        </w:tc>
      </w:tr>
    </w:tbl>
    <w:p w14:paraId="2255282A" w14:textId="77777777" w:rsidR="00B44F30" w:rsidRPr="0055295B" w:rsidRDefault="00B44F30" w:rsidP="006506C6">
      <w:pPr>
        <w:numPr>
          <w:ilvl w:val="0"/>
          <w:numId w:val="50"/>
        </w:numPr>
        <w:suppressAutoHyphens/>
        <w:autoSpaceDN w:val="0"/>
        <w:jc w:val="both"/>
        <w:textAlignment w:val="baseline"/>
        <w:rPr>
          <w:sz w:val="22"/>
          <w:szCs w:val="22"/>
        </w:rPr>
      </w:pPr>
      <w:r w:rsidRPr="0055295B">
        <w:rPr>
          <w:sz w:val="22"/>
          <w:szCs w:val="22"/>
        </w:rPr>
        <w:t>Работы выполнены надлежащим образом, в полном объеме и в обусловленный срок.  Заказчик претензий к Исполнителю не имеет.</w:t>
      </w:r>
    </w:p>
    <w:p w14:paraId="37F2A00F" w14:textId="77777777" w:rsidR="00B44F30" w:rsidRPr="0055295B" w:rsidRDefault="00B44F30" w:rsidP="00B44F30">
      <w:pPr>
        <w:pStyle w:val="afff4"/>
        <w:rPr>
          <w:rFonts w:ascii="Times New Roman" w:hAnsi="Times New Roman"/>
          <w:lang w:eastAsia="ru-RU"/>
        </w:rPr>
      </w:pPr>
    </w:p>
    <w:p w14:paraId="71F34041" w14:textId="77777777" w:rsidR="00B44F30" w:rsidRPr="0055295B" w:rsidRDefault="00B44F30" w:rsidP="00B44F30">
      <w:pPr>
        <w:pStyle w:val="afff4"/>
        <w:rPr>
          <w:rFonts w:ascii="Times New Roman" w:hAnsi="Times New Roman"/>
          <w:lang w:eastAsia="ru-RU"/>
        </w:rPr>
      </w:pPr>
    </w:p>
    <w:tbl>
      <w:tblPr>
        <w:tblW w:w="9421" w:type="dxa"/>
        <w:tblLayout w:type="fixed"/>
        <w:tblCellMar>
          <w:left w:w="10" w:type="dxa"/>
          <w:right w:w="10" w:type="dxa"/>
        </w:tblCellMar>
        <w:tblLook w:val="0000" w:firstRow="0" w:lastRow="0" w:firstColumn="0" w:lastColumn="0" w:noHBand="0" w:noVBand="0"/>
      </w:tblPr>
      <w:tblGrid>
        <w:gridCol w:w="5065"/>
        <w:gridCol w:w="4356"/>
      </w:tblGrid>
      <w:tr w:rsidR="00B44F30" w:rsidRPr="0055295B" w14:paraId="7C1D0A50" w14:textId="77777777" w:rsidTr="00AD6E74">
        <w:trPr>
          <w:trHeight w:val="1699"/>
        </w:trPr>
        <w:tc>
          <w:tcPr>
            <w:tcW w:w="5065" w:type="dxa"/>
            <w:shd w:val="clear" w:color="auto" w:fill="auto"/>
            <w:tcMar>
              <w:top w:w="0" w:type="dxa"/>
              <w:left w:w="108" w:type="dxa"/>
              <w:bottom w:w="0" w:type="dxa"/>
              <w:right w:w="108" w:type="dxa"/>
            </w:tcMar>
          </w:tcPr>
          <w:p w14:paraId="1BF4F188" w14:textId="77777777" w:rsidR="00B44F30" w:rsidRPr="0055295B" w:rsidRDefault="00B44F30" w:rsidP="00AD6E74">
            <w:pPr>
              <w:rPr>
                <w:b/>
                <w:sz w:val="22"/>
                <w:szCs w:val="22"/>
              </w:rPr>
            </w:pPr>
            <w:proofErr w:type="gramStart"/>
            <w:r w:rsidRPr="0055295B">
              <w:rPr>
                <w:b/>
                <w:sz w:val="22"/>
                <w:szCs w:val="22"/>
              </w:rPr>
              <w:t>ОТ  ЗАКАЗЧИКА</w:t>
            </w:r>
            <w:proofErr w:type="gramEnd"/>
            <w:r w:rsidRPr="0055295B">
              <w:rPr>
                <w:b/>
                <w:sz w:val="22"/>
                <w:szCs w:val="22"/>
              </w:rPr>
              <w:t xml:space="preserve"> :</w:t>
            </w:r>
          </w:p>
          <w:p w14:paraId="1EE2A1E2" w14:textId="77777777" w:rsidR="00B44F30" w:rsidRPr="0055295B" w:rsidRDefault="00B44F30" w:rsidP="00AD6E74">
            <w:pPr>
              <w:rPr>
                <w:sz w:val="22"/>
                <w:szCs w:val="22"/>
              </w:rPr>
            </w:pPr>
          </w:p>
          <w:p w14:paraId="77692CC5" w14:textId="77777777" w:rsidR="00B44F30" w:rsidRPr="0055295B" w:rsidRDefault="00B44F30" w:rsidP="00AD6E74">
            <w:pPr>
              <w:rPr>
                <w:sz w:val="22"/>
                <w:szCs w:val="22"/>
              </w:rPr>
            </w:pPr>
            <w:r w:rsidRPr="0055295B">
              <w:rPr>
                <w:sz w:val="22"/>
                <w:szCs w:val="22"/>
              </w:rPr>
              <w:t xml:space="preserve">____________  </w:t>
            </w:r>
          </w:p>
          <w:p w14:paraId="18E78152" w14:textId="77777777" w:rsidR="00B44F30" w:rsidRPr="0055295B" w:rsidRDefault="00B44F30" w:rsidP="00AD6E74">
            <w:pPr>
              <w:rPr>
                <w:sz w:val="22"/>
                <w:szCs w:val="22"/>
              </w:rPr>
            </w:pPr>
            <w:r w:rsidRPr="0055295B">
              <w:rPr>
                <w:sz w:val="22"/>
                <w:szCs w:val="22"/>
              </w:rPr>
              <w:t>М.П.</w:t>
            </w:r>
          </w:p>
        </w:tc>
        <w:tc>
          <w:tcPr>
            <w:tcW w:w="4356" w:type="dxa"/>
            <w:shd w:val="clear" w:color="auto" w:fill="auto"/>
            <w:tcMar>
              <w:top w:w="0" w:type="dxa"/>
              <w:left w:w="108" w:type="dxa"/>
              <w:bottom w:w="0" w:type="dxa"/>
              <w:right w:w="108" w:type="dxa"/>
            </w:tcMar>
          </w:tcPr>
          <w:p w14:paraId="0458F518" w14:textId="77777777" w:rsidR="00B44F30" w:rsidRPr="0055295B" w:rsidRDefault="00B44F30" w:rsidP="00AD6E74">
            <w:pPr>
              <w:rPr>
                <w:b/>
                <w:sz w:val="22"/>
                <w:szCs w:val="22"/>
              </w:rPr>
            </w:pPr>
            <w:proofErr w:type="gramStart"/>
            <w:r w:rsidRPr="0055295B">
              <w:rPr>
                <w:b/>
                <w:sz w:val="22"/>
                <w:szCs w:val="22"/>
              </w:rPr>
              <w:t>ОТ  ИСПОЛНИТЕЛЯ</w:t>
            </w:r>
            <w:proofErr w:type="gramEnd"/>
            <w:r w:rsidRPr="0055295B">
              <w:rPr>
                <w:b/>
                <w:sz w:val="22"/>
                <w:szCs w:val="22"/>
              </w:rPr>
              <w:t>:</w:t>
            </w:r>
          </w:p>
          <w:p w14:paraId="63BF4613" w14:textId="77777777" w:rsidR="00B44F30" w:rsidRPr="0055295B" w:rsidRDefault="00B44F30" w:rsidP="00AD6E74">
            <w:pPr>
              <w:rPr>
                <w:sz w:val="22"/>
                <w:szCs w:val="22"/>
              </w:rPr>
            </w:pPr>
          </w:p>
          <w:p w14:paraId="3BF0351F" w14:textId="77777777" w:rsidR="00B44F30" w:rsidRPr="0055295B" w:rsidRDefault="00B44F30" w:rsidP="00AD6E74">
            <w:pPr>
              <w:rPr>
                <w:sz w:val="22"/>
                <w:szCs w:val="22"/>
              </w:rPr>
            </w:pPr>
            <w:r w:rsidRPr="0055295B">
              <w:rPr>
                <w:sz w:val="22"/>
                <w:szCs w:val="22"/>
              </w:rPr>
              <w:t xml:space="preserve">____________  </w:t>
            </w:r>
          </w:p>
          <w:p w14:paraId="0932C786" w14:textId="77777777" w:rsidR="00B44F30" w:rsidRPr="0055295B" w:rsidRDefault="00B44F30" w:rsidP="00AD6E74">
            <w:pPr>
              <w:rPr>
                <w:sz w:val="22"/>
                <w:szCs w:val="22"/>
              </w:rPr>
            </w:pPr>
            <w:r w:rsidRPr="0055295B">
              <w:rPr>
                <w:sz w:val="22"/>
                <w:szCs w:val="22"/>
              </w:rPr>
              <w:t>М.П.</w:t>
            </w:r>
          </w:p>
        </w:tc>
      </w:tr>
    </w:tbl>
    <w:p w14:paraId="01218678" w14:textId="77777777" w:rsidR="00B44F30" w:rsidRPr="0055295B" w:rsidRDefault="00B44F30" w:rsidP="00B44F30">
      <w:pPr>
        <w:pageBreakBefore/>
        <w:tabs>
          <w:tab w:val="left" w:pos="2295"/>
        </w:tabs>
        <w:jc w:val="center"/>
        <w:rPr>
          <w:sz w:val="22"/>
          <w:szCs w:val="22"/>
        </w:rPr>
      </w:pPr>
    </w:p>
    <w:p w14:paraId="6E1FE628" w14:textId="77777777" w:rsidR="00B44F30" w:rsidRPr="0055295B" w:rsidRDefault="00B44F30" w:rsidP="00B44F30">
      <w:pPr>
        <w:snapToGrid w:val="0"/>
        <w:jc w:val="center"/>
        <w:rPr>
          <w:sz w:val="22"/>
          <w:szCs w:val="22"/>
        </w:rPr>
      </w:pPr>
      <w:r w:rsidRPr="0055295B">
        <w:rPr>
          <w:b/>
          <w:sz w:val="22"/>
          <w:szCs w:val="22"/>
        </w:rPr>
        <w:t>Акт № ___</w:t>
      </w:r>
    </w:p>
    <w:p w14:paraId="58CD8816" w14:textId="4062C396" w:rsidR="00B44F30" w:rsidRPr="0055295B" w:rsidRDefault="00B44F30" w:rsidP="00B44F30">
      <w:pPr>
        <w:jc w:val="center"/>
        <w:rPr>
          <w:sz w:val="22"/>
          <w:szCs w:val="22"/>
        </w:rPr>
      </w:pPr>
      <w:r w:rsidRPr="0055295B">
        <w:rPr>
          <w:b/>
          <w:sz w:val="22"/>
          <w:szCs w:val="22"/>
        </w:rPr>
        <w:t xml:space="preserve">о </w:t>
      </w:r>
      <w:proofErr w:type="gramStart"/>
      <w:r w:rsidRPr="0055295B">
        <w:rPr>
          <w:b/>
          <w:sz w:val="22"/>
          <w:szCs w:val="22"/>
        </w:rPr>
        <w:t>проведенных  р</w:t>
      </w:r>
      <w:r w:rsidR="006D1423">
        <w:rPr>
          <w:b/>
          <w:sz w:val="22"/>
          <w:szCs w:val="22"/>
        </w:rPr>
        <w:t>аботах</w:t>
      </w:r>
      <w:proofErr w:type="gramEnd"/>
      <w:r w:rsidR="006D1423">
        <w:rPr>
          <w:b/>
          <w:sz w:val="22"/>
          <w:szCs w:val="22"/>
        </w:rPr>
        <w:t xml:space="preserve"> по ТО, АВР, РВР </w:t>
      </w:r>
    </w:p>
    <w:p w14:paraId="5FEAA20F" w14:textId="77777777" w:rsidR="00B44F30" w:rsidRPr="0055295B" w:rsidRDefault="00B44F30" w:rsidP="00B44F30">
      <w:pPr>
        <w:jc w:val="center"/>
        <w:rPr>
          <w:b/>
          <w:sz w:val="22"/>
          <w:szCs w:val="22"/>
        </w:rPr>
      </w:pPr>
      <w:proofErr w:type="gramStart"/>
      <w:r w:rsidRPr="0055295B">
        <w:rPr>
          <w:b/>
          <w:sz w:val="22"/>
          <w:szCs w:val="22"/>
        </w:rPr>
        <w:t>в  _</w:t>
      </w:r>
      <w:proofErr w:type="gramEnd"/>
      <w:r w:rsidRPr="0055295B">
        <w:rPr>
          <w:b/>
          <w:sz w:val="22"/>
          <w:szCs w:val="22"/>
        </w:rPr>
        <w:t>____________  201_ г.</w:t>
      </w:r>
    </w:p>
    <w:p w14:paraId="47581322" w14:textId="77777777" w:rsidR="00B44F30" w:rsidRPr="0055295B" w:rsidRDefault="00B44F30" w:rsidP="00B44F30">
      <w:pPr>
        <w:jc w:val="center"/>
        <w:rPr>
          <w:b/>
          <w:sz w:val="22"/>
          <w:szCs w:val="22"/>
        </w:rPr>
      </w:pPr>
      <w:r w:rsidRPr="0055295B">
        <w:rPr>
          <w:b/>
          <w:sz w:val="22"/>
          <w:szCs w:val="22"/>
        </w:rPr>
        <w:t xml:space="preserve">                                                                                                                          от «__» ______________201_ г.</w:t>
      </w:r>
    </w:p>
    <w:p w14:paraId="18E2D898" w14:textId="77777777" w:rsidR="00B44F30" w:rsidRPr="0055295B" w:rsidRDefault="00B44F30" w:rsidP="00B44F30">
      <w:pPr>
        <w:pStyle w:val="afff4"/>
        <w:rPr>
          <w:rFonts w:ascii="Times New Roman" w:hAnsi="Times New Roman"/>
          <w:b/>
          <w:lang w:eastAsia="ru-RU"/>
        </w:rPr>
      </w:pPr>
    </w:p>
    <w:p w14:paraId="519BFF82" w14:textId="77777777" w:rsidR="00B44F30" w:rsidRPr="0055295B" w:rsidRDefault="00B44F30" w:rsidP="00B44F30">
      <w:pPr>
        <w:pStyle w:val="afff4"/>
        <w:rPr>
          <w:rFonts w:ascii="Times New Roman" w:hAnsi="Times New Roman"/>
          <w:b/>
          <w:lang w:eastAsia="ru-RU"/>
        </w:rPr>
      </w:pPr>
      <w:r w:rsidRPr="0055295B">
        <w:rPr>
          <w:rFonts w:ascii="Times New Roman" w:hAnsi="Times New Roman"/>
          <w:b/>
          <w:lang w:eastAsia="ru-RU"/>
        </w:rPr>
        <w:t xml:space="preserve">Заказчик: </w:t>
      </w:r>
      <w:r w:rsidRPr="0055295B">
        <w:rPr>
          <w:rFonts w:ascii="Times New Roman" w:hAnsi="Times New Roman"/>
          <w:b/>
          <w:lang w:eastAsia="ru-RU"/>
        </w:rPr>
        <w:br/>
        <w:t>Исполнитель:</w:t>
      </w:r>
    </w:p>
    <w:p w14:paraId="68A5F238" w14:textId="77777777" w:rsidR="00B44F30" w:rsidRPr="0055295B" w:rsidRDefault="00B44F30" w:rsidP="00B44F30">
      <w:pPr>
        <w:pStyle w:val="afff4"/>
        <w:rPr>
          <w:rFonts w:ascii="Times New Roman" w:hAnsi="Times New Roman"/>
          <w:b/>
          <w:lang w:eastAsia="ru-RU"/>
        </w:rPr>
      </w:pPr>
      <w:r w:rsidRPr="0055295B">
        <w:rPr>
          <w:rFonts w:ascii="Times New Roman" w:hAnsi="Times New Roman"/>
          <w:b/>
          <w:lang w:eastAsia="ru-RU"/>
        </w:rPr>
        <w:t>Договор: №________ от «___» ________ 201_г.</w:t>
      </w:r>
    </w:p>
    <w:p w14:paraId="414A3FEF" w14:textId="77777777" w:rsidR="00B44F30" w:rsidRPr="0055295B" w:rsidRDefault="00B44F30" w:rsidP="00B44F30">
      <w:pPr>
        <w:pStyle w:val="afff4"/>
        <w:rPr>
          <w:rFonts w:ascii="Times New Roman" w:hAnsi="Times New Roman"/>
          <w:b/>
          <w:lang w:eastAsia="ru-RU"/>
        </w:rPr>
      </w:pPr>
      <w:r w:rsidRPr="0055295B">
        <w:rPr>
          <w:rFonts w:ascii="Times New Roman" w:hAnsi="Times New Roman"/>
          <w:b/>
          <w:lang w:eastAsia="ru-RU"/>
        </w:rPr>
        <w:t>Заказ №_________________ от «__»</w:t>
      </w:r>
    </w:p>
    <w:p w14:paraId="58839BC0" w14:textId="77777777" w:rsidR="00B44F30" w:rsidRPr="0055295B" w:rsidRDefault="00B44F30" w:rsidP="00B44F30">
      <w:pPr>
        <w:pStyle w:val="afff4"/>
        <w:rPr>
          <w:rFonts w:ascii="Times New Roman" w:hAnsi="Times New Roman"/>
          <w:lang w:eastAsia="ru-RU"/>
        </w:rPr>
      </w:pPr>
    </w:p>
    <w:p w14:paraId="4BFAEC1E" w14:textId="77777777" w:rsidR="00B44F30" w:rsidRPr="0055295B" w:rsidRDefault="00B44F30" w:rsidP="006506C6">
      <w:pPr>
        <w:numPr>
          <w:ilvl w:val="0"/>
          <w:numId w:val="50"/>
        </w:numPr>
        <w:suppressAutoHyphens/>
        <w:autoSpaceDN w:val="0"/>
        <w:jc w:val="both"/>
        <w:textAlignment w:val="baseline"/>
        <w:rPr>
          <w:sz w:val="22"/>
          <w:szCs w:val="22"/>
        </w:rPr>
      </w:pPr>
      <w:r w:rsidRPr="0055295B">
        <w:rPr>
          <w:sz w:val="22"/>
          <w:szCs w:val="22"/>
          <w:lang w:bidi="en-US"/>
        </w:rPr>
        <w:t xml:space="preserve">В соответствии </w:t>
      </w:r>
      <w:proofErr w:type="gramStart"/>
      <w:r w:rsidRPr="0055295B">
        <w:rPr>
          <w:sz w:val="22"/>
          <w:szCs w:val="22"/>
          <w:lang w:bidi="en-US"/>
        </w:rPr>
        <w:t>с  условиями</w:t>
      </w:r>
      <w:proofErr w:type="gramEnd"/>
      <w:r w:rsidRPr="0055295B">
        <w:rPr>
          <w:sz w:val="22"/>
          <w:szCs w:val="22"/>
          <w:lang w:bidi="en-US"/>
        </w:rPr>
        <w:t xml:space="preserve">  Договора полномочным представителем </w:t>
      </w:r>
      <w:r w:rsidRPr="0055295B">
        <w:rPr>
          <w:b/>
          <w:sz w:val="22"/>
          <w:szCs w:val="22"/>
          <w:lang w:bidi="en-US"/>
        </w:rPr>
        <w:t>Заказчика</w:t>
      </w:r>
      <w:r w:rsidRPr="0055295B">
        <w:rPr>
          <w:sz w:val="22"/>
          <w:szCs w:val="22"/>
          <w:lang w:bidi="en-US"/>
        </w:rPr>
        <w:t xml:space="preserve">   проверены объемы и  качество следующих работ:</w:t>
      </w:r>
    </w:p>
    <w:p w14:paraId="74410CCB" w14:textId="77777777" w:rsidR="00B44F30" w:rsidRPr="0055295B" w:rsidRDefault="00B44F30" w:rsidP="00B44F30">
      <w:pPr>
        <w:pStyle w:val="afff4"/>
        <w:rPr>
          <w:rFonts w:ascii="Times New Roman" w:hAnsi="Times New Roman"/>
          <w:b/>
          <w:lang w:eastAsia="ru-RU"/>
        </w:rPr>
      </w:pPr>
    </w:p>
    <w:tbl>
      <w:tblPr>
        <w:tblW w:w="9814" w:type="dxa"/>
        <w:tblLayout w:type="fixed"/>
        <w:tblCellMar>
          <w:left w:w="10" w:type="dxa"/>
          <w:right w:w="10" w:type="dxa"/>
        </w:tblCellMar>
        <w:tblLook w:val="0000" w:firstRow="0" w:lastRow="0" w:firstColumn="0" w:lastColumn="0" w:noHBand="0" w:noVBand="0"/>
      </w:tblPr>
      <w:tblGrid>
        <w:gridCol w:w="1017"/>
        <w:gridCol w:w="1344"/>
        <w:gridCol w:w="2361"/>
        <w:gridCol w:w="1510"/>
        <w:gridCol w:w="1418"/>
        <w:gridCol w:w="2164"/>
      </w:tblGrid>
      <w:tr w:rsidR="00B44F30" w:rsidRPr="0055295B" w14:paraId="6E29C3D5" w14:textId="77777777" w:rsidTr="00B44F30">
        <w:trPr>
          <w:cantSplit/>
          <w:trHeight w:val="964"/>
        </w:trPr>
        <w:tc>
          <w:tcPr>
            <w:tcW w:w="101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E94B609" w14:textId="77777777" w:rsidR="00B44F30" w:rsidRPr="0055295B" w:rsidRDefault="00B44F30" w:rsidP="00AD6E74">
            <w:pPr>
              <w:jc w:val="center"/>
              <w:rPr>
                <w:b/>
                <w:sz w:val="22"/>
                <w:szCs w:val="22"/>
              </w:rPr>
            </w:pPr>
            <w:r w:rsidRPr="0055295B">
              <w:rPr>
                <w:b/>
                <w:sz w:val="22"/>
                <w:szCs w:val="22"/>
              </w:rPr>
              <w:t>№</w:t>
            </w:r>
          </w:p>
          <w:p w14:paraId="2A1885DC" w14:textId="77777777" w:rsidR="00B44F30" w:rsidRPr="0055295B" w:rsidRDefault="00B44F30" w:rsidP="00AD6E74">
            <w:pPr>
              <w:jc w:val="center"/>
              <w:rPr>
                <w:b/>
                <w:sz w:val="22"/>
                <w:szCs w:val="22"/>
              </w:rPr>
            </w:pPr>
            <w:r w:rsidRPr="0055295B">
              <w:rPr>
                <w:b/>
                <w:sz w:val="22"/>
                <w:szCs w:val="22"/>
              </w:rPr>
              <w:t>п/п</w:t>
            </w: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9D415E0" w14:textId="77777777" w:rsidR="00B44F30" w:rsidRPr="0055295B" w:rsidRDefault="00B44F30" w:rsidP="00AD6E74">
            <w:pPr>
              <w:jc w:val="center"/>
              <w:rPr>
                <w:b/>
                <w:sz w:val="22"/>
                <w:szCs w:val="22"/>
              </w:rPr>
            </w:pPr>
            <w:r w:rsidRPr="0055295B">
              <w:rPr>
                <w:b/>
                <w:sz w:val="22"/>
                <w:szCs w:val="22"/>
              </w:rPr>
              <w:t>№</w:t>
            </w:r>
          </w:p>
          <w:p w14:paraId="2857FAC2" w14:textId="77777777" w:rsidR="00B44F30" w:rsidRPr="0055295B" w:rsidRDefault="00B44F30" w:rsidP="00AD6E74">
            <w:pPr>
              <w:jc w:val="center"/>
              <w:rPr>
                <w:b/>
                <w:sz w:val="22"/>
                <w:szCs w:val="22"/>
              </w:rPr>
            </w:pPr>
            <w:r w:rsidRPr="0055295B">
              <w:rPr>
                <w:b/>
                <w:sz w:val="22"/>
                <w:szCs w:val="22"/>
              </w:rPr>
              <w:t>базовой</w:t>
            </w:r>
          </w:p>
          <w:p w14:paraId="523BA9C9" w14:textId="77777777" w:rsidR="00B44F30" w:rsidRPr="0055295B" w:rsidRDefault="00B44F30" w:rsidP="00AD6E74">
            <w:pPr>
              <w:jc w:val="center"/>
              <w:rPr>
                <w:b/>
                <w:sz w:val="22"/>
                <w:szCs w:val="22"/>
              </w:rPr>
            </w:pPr>
            <w:r w:rsidRPr="0055295B">
              <w:rPr>
                <w:b/>
                <w:sz w:val="22"/>
                <w:szCs w:val="22"/>
              </w:rPr>
              <w:t>станции / регион</w:t>
            </w:r>
          </w:p>
        </w:tc>
        <w:tc>
          <w:tcPr>
            <w:tcW w:w="236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5ED5E88" w14:textId="77777777" w:rsidR="00B44F30" w:rsidRPr="0055295B" w:rsidRDefault="00B44F30" w:rsidP="00AD6E74">
            <w:pPr>
              <w:jc w:val="center"/>
              <w:rPr>
                <w:b/>
                <w:sz w:val="22"/>
                <w:szCs w:val="22"/>
              </w:rPr>
            </w:pPr>
            <w:r w:rsidRPr="0055295B">
              <w:rPr>
                <w:b/>
                <w:sz w:val="22"/>
                <w:szCs w:val="22"/>
              </w:rPr>
              <w:t>Адрес базовой станции</w:t>
            </w:r>
          </w:p>
        </w:tc>
        <w:tc>
          <w:tcPr>
            <w:tcW w:w="151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E50716F" w14:textId="77777777" w:rsidR="00B44F30" w:rsidRPr="0055295B" w:rsidRDefault="00B44F30" w:rsidP="00AD6E74">
            <w:pPr>
              <w:jc w:val="center"/>
              <w:rPr>
                <w:b/>
                <w:sz w:val="22"/>
                <w:szCs w:val="22"/>
              </w:rPr>
            </w:pPr>
            <w:r w:rsidRPr="0055295B">
              <w:rPr>
                <w:b/>
                <w:sz w:val="22"/>
                <w:szCs w:val="22"/>
              </w:rPr>
              <w:t>Вид работ</w:t>
            </w:r>
          </w:p>
          <w:p w14:paraId="3F1C63A0" w14:textId="77777777" w:rsidR="00B44F30" w:rsidRPr="0055295B" w:rsidRDefault="00B44F30" w:rsidP="00AD6E74">
            <w:pPr>
              <w:jc w:val="center"/>
              <w:rPr>
                <w:b/>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F26C2B9" w14:textId="77777777" w:rsidR="00B44F30" w:rsidRPr="0055295B" w:rsidRDefault="00B44F30" w:rsidP="00AD6E74">
            <w:pPr>
              <w:jc w:val="center"/>
              <w:rPr>
                <w:b/>
                <w:sz w:val="22"/>
                <w:szCs w:val="22"/>
              </w:rPr>
            </w:pPr>
            <w:r w:rsidRPr="0055295B">
              <w:rPr>
                <w:b/>
                <w:sz w:val="22"/>
                <w:szCs w:val="22"/>
              </w:rPr>
              <w:t>Примечание</w:t>
            </w: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4D0905A1" w14:textId="77777777" w:rsidR="00B44F30" w:rsidRPr="0055295B" w:rsidRDefault="00B44F30" w:rsidP="00AD6E74">
            <w:pPr>
              <w:jc w:val="center"/>
              <w:rPr>
                <w:b/>
                <w:sz w:val="22"/>
                <w:szCs w:val="22"/>
              </w:rPr>
            </w:pPr>
          </w:p>
        </w:tc>
      </w:tr>
      <w:tr w:rsidR="00B44F30" w:rsidRPr="0055295B" w14:paraId="2C626135" w14:textId="77777777" w:rsidTr="00B44F30">
        <w:trPr>
          <w:trHeight w:val="231"/>
        </w:trPr>
        <w:tc>
          <w:tcPr>
            <w:tcW w:w="101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34AB41F" w14:textId="77777777" w:rsidR="00B44F30" w:rsidRPr="0055295B" w:rsidRDefault="00B44F30" w:rsidP="00AD6E74">
            <w:pPr>
              <w:rPr>
                <w:b/>
                <w:sz w:val="22"/>
                <w:szCs w:val="22"/>
              </w:rPr>
            </w:pPr>
            <w:r w:rsidRPr="0055295B">
              <w:rPr>
                <w:b/>
                <w:sz w:val="22"/>
                <w:szCs w:val="22"/>
              </w:rPr>
              <w:t xml:space="preserve">        1</w:t>
            </w: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3ECD8E8" w14:textId="77777777" w:rsidR="00B44F30" w:rsidRPr="0055295B" w:rsidRDefault="00B44F30" w:rsidP="00AD6E74">
            <w:pPr>
              <w:jc w:val="center"/>
              <w:rPr>
                <w:b/>
                <w:sz w:val="22"/>
                <w:szCs w:val="22"/>
              </w:rPr>
            </w:pPr>
            <w:r w:rsidRPr="0055295B">
              <w:rPr>
                <w:b/>
                <w:sz w:val="22"/>
                <w:szCs w:val="22"/>
              </w:rPr>
              <w:t>2</w:t>
            </w:r>
          </w:p>
        </w:tc>
        <w:tc>
          <w:tcPr>
            <w:tcW w:w="236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04A3FB4" w14:textId="77777777" w:rsidR="00B44F30" w:rsidRPr="0055295B" w:rsidRDefault="00B44F30" w:rsidP="00AD6E74">
            <w:pPr>
              <w:jc w:val="center"/>
              <w:rPr>
                <w:b/>
                <w:sz w:val="22"/>
                <w:szCs w:val="22"/>
              </w:rPr>
            </w:pPr>
            <w:r w:rsidRPr="0055295B">
              <w:rPr>
                <w:b/>
                <w:sz w:val="22"/>
                <w:szCs w:val="22"/>
              </w:rPr>
              <w:t>3</w:t>
            </w:r>
          </w:p>
        </w:tc>
        <w:tc>
          <w:tcPr>
            <w:tcW w:w="151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B7ACD4F" w14:textId="77777777" w:rsidR="00B44F30" w:rsidRPr="0055295B" w:rsidRDefault="00B44F30" w:rsidP="00AD6E74">
            <w:pPr>
              <w:jc w:val="center"/>
              <w:rPr>
                <w:b/>
                <w:sz w:val="22"/>
                <w:szCs w:val="22"/>
              </w:rPr>
            </w:pPr>
            <w:r w:rsidRPr="0055295B">
              <w:rPr>
                <w:b/>
                <w:sz w:val="22"/>
                <w:szCs w:val="22"/>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1231F46" w14:textId="77777777" w:rsidR="00B44F30" w:rsidRPr="0055295B" w:rsidRDefault="00B44F30" w:rsidP="00AD6E74">
            <w:pPr>
              <w:jc w:val="center"/>
              <w:rPr>
                <w:b/>
                <w:sz w:val="22"/>
                <w:szCs w:val="22"/>
              </w:rPr>
            </w:pPr>
            <w:r w:rsidRPr="0055295B">
              <w:rPr>
                <w:b/>
                <w:sz w:val="22"/>
                <w:szCs w:val="22"/>
              </w:rPr>
              <w:t>5</w:t>
            </w: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B739686" w14:textId="77777777" w:rsidR="00B44F30" w:rsidRPr="0055295B" w:rsidRDefault="00B44F30" w:rsidP="00AD6E74">
            <w:pPr>
              <w:jc w:val="center"/>
              <w:rPr>
                <w:b/>
                <w:sz w:val="22"/>
                <w:szCs w:val="22"/>
              </w:rPr>
            </w:pPr>
            <w:r w:rsidRPr="0055295B">
              <w:rPr>
                <w:b/>
                <w:sz w:val="22"/>
                <w:szCs w:val="22"/>
              </w:rPr>
              <w:t>6</w:t>
            </w:r>
          </w:p>
        </w:tc>
      </w:tr>
      <w:tr w:rsidR="00B44F30" w:rsidRPr="0055295B" w14:paraId="5DEC7CCF" w14:textId="77777777" w:rsidTr="00B44F30">
        <w:trPr>
          <w:trHeight w:val="268"/>
        </w:trPr>
        <w:tc>
          <w:tcPr>
            <w:tcW w:w="981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537EF84" w14:textId="77777777" w:rsidR="00B44F30" w:rsidRPr="0055295B" w:rsidRDefault="00B44F30" w:rsidP="00AD6E74">
            <w:pPr>
              <w:rPr>
                <w:b/>
                <w:sz w:val="22"/>
                <w:szCs w:val="22"/>
              </w:rPr>
            </w:pPr>
            <w:r w:rsidRPr="0055295B">
              <w:rPr>
                <w:b/>
                <w:sz w:val="22"/>
                <w:szCs w:val="22"/>
              </w:rPr>
              <w:t xml:space="preserve">        Работы по техническому обслуживанию:</w:t>
            </w:r>
          </w:p>
        </w:tc>
      </w:tr>
      <w:tr w:rsidR="00B44F30" w:rsidRPr="0055295B" w14:paraId="4E6DADD4" w14:textId="77777777" w:rsidTr="00B44F30">
        <w:trPr>
          <w:trHeight w:val="268"/>
        </w:trPr>
        <w:tc>
          <w:tcPr>
            <w:tcW w:w="101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47CF394" w14:textId="77777777" w:rsidR="00B44F30" w:rsidRPr="0055295B" w:rsidRDefault="00B44F30" w:rsidP="00AD6E74">
            <w:pPr>
              <w:ind w:left="372"/>
              <w:rPr>
                <w:b/>
                <w:sz w:val="22"/>
                <w:szCs w:val="22"/>
              </w:rPr>
            </w:pPr>
            <w:r w:rsidRPr="0055295B">
              <w:rPr>
                <w:b/>
                <w:sz w:val="22"/>
                <w:szCs w:val="22"/>
              </w:rPr>
              <w:t>1</w:t>
            </w: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899618F" w14:textId="77777777" w:rsidR="00B44F30" w:rsidRPr="0055295B" w:rsidRDefault="00B44F30" w:rsidP="00AD6E74">
            <w:pPr>
              <w:rPr>
                <w:sz w:val="22"/>
                <w:szCs w:val="22"/>
              </w:rPr>
            </w:pPr>
          </w:p>
        </w:tc>
        <w:tc>
          <w:tcPr>
            <w:tcW w:w="236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F40A144" w14:textId="77777777" w:rsidR="00B44F30" w:rsidRPr="0055295B" w:rsidRDefault="00B44F30" w:rsidP="00AD6E74">
            <w:pPr>
              <w:rPr>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D7759E9" w14:textId="77777777" w:rsidR="00B44F30" w:rsidRPr="0055295B" w:rsidRDefault="00B44F30" w:rsidP="00AD6E74">
            <w:pP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6C11FEE" w14:textId="77777777" w:rsidR="00B44F30" w:rsidRPr="0055295B" w:rsidRDefault="00B44F30" w:rsidP="00AD6E74">
            <w:pPr>
              <w:rPr>
                <w:sz w:val="22"/>
                <w:szCs w:val="22"/>
              </w:rPr>
            </w:pP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9F2B098" w14:textId="77777777" w:rsidR="00B44F30" w:rsidRPr="0055295B" w:rsidRDefault="00B44F30" w:rsidP="00AD6E74">
            <w:pPr>
              <w:rPr>
                <w:sz w:val="22"/>
                <w:szCs w:val="22"/>
              </w:rPr>
            </w:pPr>
          </w:p>
        </w:tc>
      </w:tr>
      <w:tr w:rsidR="00B44F30" w:rsidRPr="0055295B" w14:paraId="1EB4172F" w14:textId="77777777" w:rsidTr="00B44F30">
        <w:trPr>
          <w:trHeight w:val="268"/>
        </w:trPr>
        <w:tc>
          <w:tcPr>
            <w:tcW w:w="101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0B28C75" w14:textId="77777777" w:rsidR="00B44F30" w:rsidRPr="0055295B" w:rsidRDefault="00B44F30" w:rsidP="00AD6E74">
            <w:pPr>
              <w:ind w:left="372"/>
              <w:rPr>
                <w:b/>
                <w:sz w:val="22"/>
                <w:szCs w:val="22"/>
              </w:rPr>
            </w:pPr>
            <w:r w:rsidRPr="0055295B">
              <w:rPr>
                <w:b/>
                <w:sz w:val="22"/>
                <w:szCs w:val="22"/>
              </w:rPr>
              <w:t>2</w:t>
            </w: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CC35AAB" w14:textId="77777777" w:rsidR="00B44F30" w:rsidRPr="0055295B" w:rsidRDefault="00B44F30" w:rsidP="00AD6E74">
            <w:pPr>
              <w:rPr>
                <w:sz w:val="22"/>
                <w:szCs w:val="22"/>
              </w:rPr>
            </w:pPr>
          </w:p>
        </w:tc>
        <w:tc>
          <w:tcPr>
            <w:tcW w:w="236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D7A16C2" w14:textId="77777777" w:rsidR="00B44F30" w:rsidRPr="0055295B" w:rsidRDefault="00B44F30" w:rsidP="00AD6E74">
            <w:pPr>
              <w:rPr>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FC7D2A3" w14:textId="77777777" w:rsidR="00B44F30" w:rsidRPr="0055295B" w:rsidRDefault="00B44F30" w:rsidP="00AD6E74">
            <w:pP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FE89FF6" w14:textId="77777777" w:rsidR="00B44F30" w:rsidRPr="0055295B" w:rsidRDefault="00B44F30" w:rsidP="00AD6E74">
            <w:pPr>
              <w:rPr>
                <w:sz w:val="22"/>
                <w:szCs w:val="22"/>
              </w:rPr>
            </w:pP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A4D9E06" w14:textId="77777777" w:rsidR="00B44F30" w:rsidRPr="0055295B" w:rsidRDefault="00B44F30" w:rsidP="00AD6E74">
            <w:pPr>
              <w:rPr>
                <w:sz w:val="22"/>
                <w:szCs w:val="22"/>
              </w:rPr>
            </w:pPr>
          </w:p>
        </w:tc>
      </w:tr>
      <w:tr w:rsidR="00B44F30" w:rsidRPr="0055295B" w14:paraId="1D9D3173" w14:textId="77777777" w:rsidTr="00B44F30">
        <w:trPr>
          <w:trHeight w:val="268"/>
        </w:trPr>
        <w:tc>
          <w:tcPr>
            <w:tcW w:w="981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DEA3917" w14:textId="77777777" w:rsidR="00B44F30" w:rsidRPr="0055295B" w:rsidRDefault="00B44F30" w:rsidP="00AD6E74">
            <w:pPr>
              <w:rPr>
                <w:sz w:val="22"/>
                <w:szCs w:val="22"/>
              </w:rPr>
            </w:pPr>
            <w:r w:rsidRPr="0055295B">
              <w:rPr>
                <w:b/>
                <w:sz w:val="22"/>
                <w:szCs w:val="22"/>
              </w:rPr>
              <w:t xml:space="preserve">        Аварийно-восстановительные и ремонтно-восстановительные работы:</w:t>
            </w:r>
          </w:p>
        </w:tc>
      </w:tr>
      <w:tr w:rsidR="00B44F30" w:rsidRPr="0055295B" w14:paraId="24B37724" w14:textId="77777777" w:rsidTr="00B44F30">
        <w:trPr>
          <w:trHeight w:val="268"/>
        </w:trPr>
        <w:tc>
          <w:tcPr>
            <w:tcW w:w="101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327ED9A0" w14:textId="77777777" w:rsidR="00B44F30" w:rsidRPr="0055295B" w:rsidRDefault="00B44F30" w:rsidP="00AD6E74">
            <w:pPr>
              <w:rPr>
                <w:b/>
                <w:sz w:val="22"/>
                <w:szCs w:val="22"/>
              </w:rPr>
            </w:pPr>
            <w:r w:rsidRPr="0055295B">
              <w:rPr>
                <w:b/>
                <w:sz w:val="22"/>
                <w:szCs w:val="22"/>
              </w:rPr>
              <w:t xml:space="preserve">       1</w:t>
            </w: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76FA897" w14:textId="77777777" w:rsidR="00B44F30" w:rsidRPr="0055295B" w:rsidRDefault="00B44F30" w:rsidP="00AD6E74">
            <w:pPr>
              <w:rPr>
                <w:sz w:val="22"/>
                <w:szCs w:val="22"/>
              </w:rPr>
            </w:pPr>
          </w:p>
        </w:tc>
        <w:tc>
          <w:tcPr>
            <w:tcW w:w="236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1A37E0D" w14:textId="77777777" w:rsidR="00B44F30" w:rsidRPr="0055295B" w:rsidRDefault="00B44F30" w:rsidP="00AD6E74">
            <w:pPr>
              <w:rPr>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827805B" w14:textId="77777777" w:rsidR="00B44F30" w:rsidRPr="0055295B" w:rsidRDefault="00B44F30" w:rsidP="00AD6E74">
            <w:pP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E73EF69" w14:textId="77777777" w:rsidR="00B44F30" w:rsidRPr="0055295B" w:rsidRDefault="00B44F30" w:rsidP="00AD6E74">
            <w:pPr>
              <w:rPr>
                <w:sz w:val="22"/>
                <w:szCs w:val="22"/>
              </w:rPr>
            </w:pP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0B46C82" w14:textId="77777777" w:rsidR="00B44F30" w:rsidRPr="0055295B" w:rsidRDefault="00B44F30" w:rsidP="00AD6E74">
            <w:pPr>
              <w:rPr>
                <w:sz w:val="22"/>
                <w:szCs w:val="22"/>
              </w:rPr>
            </w:pPr>
          </w:p>
        </w:tc>
      </w:tr>
      <w:tr w:rsidR="00B44F30" w:rsidRPr="0055295B" w14:paraId="3C6A9172" w14:textId="77777777" w:rsidTr="00B44F30">
        <w:trPr>
          <w:trHeight w:val="268"/>
        </w:trPr>
        <w:tc>
          <w:tcPr>
            <w:tcW w:w="1017"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3EE7799" w14:textId="77777777" w:rsidR="00B44F30" w:rsidRPr="0055295B" w:rsidRDefault="00B44F30" w:rsidP="00AD6E74">
            <w:pPr>
              <w:rPr>
                <w:b/>
                <w:sz w:val="22"/>
                <w:szCs w:val="22"/>
              </w:rPr>
            </w:pPr>
            <w:r w:rsidRPr="0055295B">
              <w:rPr>
                <w:b/>
                <w:sz w:val="22"/>
                <w:szCs w:val="22"/>
              </w:rPr>
              <w:t xml:space="preserve">       2</w:t>
            </w:r>
          </w:p>
        </w:tc>
        <w:tc>
          <w:tcPr>
            <w:tcW w:w="134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E6EED8E" w14:textId="77777777" w:rsidR="00B44F30" w:rsidRPr="0055295B" w:rsidRDefault="00B44F30" w:rsidP="00AD6E74">
            <w:pPr>
              <w:rPr>
                <w:sz w:val="22"/>
                <w:szCs w:val="22"/>
              </w:rPr>
            </w:pPr>
          </w:p>
        </w:tc>
        <w:tc>
          <w:tcPr>
            <w:tcW w:w="236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09C2EEC" w14:textId="77777777" w:rsidR="00B44F30" w:rsidRPr="0055295B" w:rsidRDefault="00B44F30" w:rsidP="00AD6E74">
            <w:pPr>
              <w:rPr>
                <w:sz w:val="22"/>
                <w:szCs w:val="22"/>
              </w:rPr>
            </w:pPr>
          </w:p>
        </w:tc>
        <w:tc>
          <w:tcPr>
            <w:tcW w:w="151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2C0FD15" w14:textId="77777777" w:rsidR="00B44F30" w:rsidRPr="0055295B" w:rsidRDefault="00B44F30" w:rsidP="00AD6E74">
            <w:pPr>
              <w:rPr>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0B9F74F" w14:textId="77777777" w:rsidR="00B44F30" w:rsidRPr="0055295B" w:rsidRDefault="00B44F30" w:rsidP="00AD6E74">
            <w:pPr>
              <w:rPr>
                <w:sz w:val="22"/>
                <w:szCs w:val="22"/>
              </w:rPr>
            </w:pPr>
          </w:p>
        </w:tc>
        <w:tc>
          <w:tcPr>
            <w:tcW w:w="2164"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9513BA8" w14:textId="77777777" w:rsidR="00B44F30" w:rsidRPr="0055295B" w:rsidRDefault="00B44F30" w:rsidP="00AD6E74">
            <w:pPr>
              <w:rPr>
                <w:sz w:val="22"/>
                <w:szCs w:val="22"/>
              </w:rPr>
            </w:pPr>
          </w:p>
        </w:tc>
      </w:tr>
    </w:tbl>
    <w:p w14:paraId="5F5A99B4" w14:textId="77777777" w:rsidR="00B44F30" w:rsidRPr="0055295B" w:rsidRDefault="00B44F30" w:rsidP="006506C6">
      <w:pPr>
        <w:numPr>
          <w:ilvl w:val="0"/>
          <w:numId w:val="50"/>
        </w:numPr>
        <w:suppressAutoHyphens/>
        <w:autoSpaceDN w:val="0"/>
        <w:jc w:val="both"/>
        <w:textAlignment w:val="baseline"/>
        <w:rPr>
          <w:sz w:val="22"/>
          <w:szCs w:val="22"/>
        </w:rPr>
      </w:pPr>
      <w:r w:rsidRPr="0055295B">
        <w:rPr>
          <w:sz w:val="22"/>
          <w:szCs w:val="22"/>
        </w:rPr>
        <w:t>Работы выполнены надлежащим образом, в полном объеме и в обусловленный срок.  Заказчик претензий к Исполнителю не имеет.</w:t>
      </w:r>
    </w:p>
    <w:p w14:paraId="31C77FAF" w14:textId="77777777" w:rsidR="00B44F30" w:rsidRPr="0055295B" w:rsidRDefault="00B44F30" w:rsidP="00B44F30">
      <w:pPr>
        <w:pStyle w:val="afff4"/>
        <w:rPr>
          <w:rFonts w:ascii="Times New Roman" w:hAnsi="Times New Roman"/>
          <w:lang w:eastAsia="ru-RU"/>
        </w:rPr>
      </w:pPr>
    </w:p>
    <w:tbl>
      <w:tblPr>
        <w:tblW w:w="9421" w:type="dxa"/>
        <w:tblLayout w:type="fixed"/>
        <w:tblCellMar>
          <w:left w:w="10" w:type="dxa"/>
          <w:right w:w="10" w:type="dxa"/>
        </w:tblCellMar>
        <w:tblLook w:val="0000" w:firstRow="0" w:lastRow="0" w:firstColumn="0" w:lastColumn="0" w:noHBand="0" w:noVBand="0"/>
      </w:tblPr>
      <w:tblGrid>
        <w:gridCol w:w="5065"/>
        <w:gridCol w:w="4356"/>
      </w:tblGrid>
      <w:tr w:rsidR="00B44F30" w:rsidRPr="0055295B" w14:paraId="03E5424B" w14:textId="77777777" w:rsidTr="00AD6E74">
        <w:trPr>
          <w:trHeight w:val="1699"/>
        </w:trPr>
        <w:tc>
          <w:tcPr>
            <w:tcW w:w="5065" w:type="dxa"/>
            <w:shd w:val="clear" w:color="auto" w:fill="auto"/>
            <w:tcMar>
              <w:top w:w="0" w:type="dxa"/>
              <w:left w:w="108" w:type="dxa"/>
              <w:bottom w:w="0" w:type="dxa"/>
              <w:right w:w="108" w:type="dxa"/>
            </w:tcMar>
          </w:tcPr>
          <w:p w14:paraId="4D7A28A0" w14:textId="77777777" w:rsidR="00B44F30" w:rsidRPr="0055295B" w:rsidRDefault="00B44F30" w:rsidP="00AD6E74">
            <w:pPr>
              <w:rPr>
                <w:b/>
                <w:sz w:val="22"/>
                <w:szCs w:val="22"/>
              </w:rPr>
            </w:pPr>
            <w:proofErr w:type="gramStart"/>
            <w:r w:rsidRPr="0055295B">
              <w:rPr>
                <w:b/>
                <w:sz w:val="22"/>
                <w:szCs w:val="22"/>
              </w:rPr>
              <w:t>ОТ  ЗАКАЗЧИКА</w:t>
            </w:r>
            <w:proofErr w:type="gramEnd"/>
            <w:r w:rsidRPr="0055295B">
              <w:rPr>
                <w:b/>
                <w:sz w:val="22"/>
                <w:szCs w:val="22"/>
              </w:rPr>
              <w:t xml:space="preserve"> :</w:t>
            </w:r>
          </w:p>
          <w:p w14:paraId="627569F9" w14:textId="77777777" w:rsidR="00B44F30" w:rsidRPr="0055295B" w:rsidRDefault="00B44F30" w:rsidP="00AD6E74">
            <w:pPr>
              <w:rPr>
                <w:sz w:val="22"/>
                <w:szCs w:val="22"/>
              </w:rPr>
            </w:pPr>
          </w:p>
          <w:p w14:paraId="4D6F6C38" w14:textId="77777777" w:rsidR="00B44F30" w:rsidRPr="0055295B" w:rsidRDefault="00B44F30" w:rsidP="00AD6E74">
            <w:pPr>
              <w:rPr>
                <w:sz w:val="22"/>
                <w:szCs w:val="22"/>
              </w:rPr>
            </w:pPr>
            <w:r w:rsidRPr="0055295B">
              <w:rPr>
                <w:sz w:val="22"/>
                <w:szCs w:val="22"/>
              </w:rPr>
              <w:t xml:space="preserve">____________  </w:t>
            </w:r>
          </w:p>
          <w:p w14:paraId="4697765D" w14:textId="77777777" w:rsidR="00B44F30" w:rsidRPr="0055295B" w:rsidRDefault="00B44F30" w:rsidP="00AD6E74">
            <w:pPr>
              <w:rPr>
                <w:sz w:val="22"/>
                <w:szCs w:val="22"/>
              </w:rPr>
            </w:pPr>
            <w:r w:rsidRPr="0055295B">
              <w:rPr>
                <w:sz w:val="22"/>
                <w:szCs w:val="22"/>
              </w:rPr>
              <w:t>М.П.</w:t>
            </w:r>
          </w:p>
        </w:tc>
        <w:tc>
          <w:tcPr>
            <w:tcW w:w="4356" w:type="dxa"/>
            <w:shd w:val="clear" w:color="auto" w:fill="auto"/>
            <w:tcMar>
              <w:top w:w="0" w:type="dxa"/>
              <w:left w:w="108" w:type="dxa"/>
              <w:bottom w:w="0" w:type="dxa"/>
              <w:right w:w="108" w:type="dxa"/>
            </w:tcMar>
          </w:tcPr>
          <w:p w14:paraId="3BA49558" w14:textId="77777777" w:rsidR="00B44F30" w:rsidRPr="0055295B" w:rsidRDefault="00B44F30" w:rsidP="00AD6E74">
            <w:pPr>
              <w:rPr>
                <w:b/>
                <w:sz w:val="22"/>
                <w:szCs w:val="22"/>
              </w:rPr>
            </w:pPr>
            <w:proofErr w:type="gramStart"/>
            <w:r w:rsidRPr="0055295B">
              <w:rPr>
                <w:b/>
                <w:sz w:val="22"/>
                <w:szCs w:val="22"/>
              </w:rPr>
              <w:t>ОТ  ИСПОЛНИТЕЛЯ</w:t>
            </w:r>
            <w:proofErr w:type="gramEnd"/>
            <w:r w:rsidRPr="0055295B">
              <w:rPr>
                <w:b/>
                <w:sz w:val="22"/>
                <w:szCs w:val="22"/>
              </w:rPr>
              <w:t>:</w:t>
            </w:r>
          </w:p>
          <w:p w14:paraId="3402165A" w14:textId="77777777" w:rsidR="00B44F30" w:rsidRPr="0055295B" w:rsidRDefault="00B44F30" w:rsidP="00AD6E74">
            <w:pPr>
              <w:rPr>
                <w:sz w:val="22"/>
                <w:szCs w:val="22"/>
              </w:rPr>
            </w:pPr>
          </w:p>
          <w:p w14:paraId="4F205C2D" w14:textId="77777777" w:rsidR="00B44F30" w:rsidRPr="0055295B" w:rsidRDefault="00B44F30" w:rsidP="00AD6E74">
            <w:pPr>
              <w:rPr>
                <w:sz w:val="22"/>
                <w:szCs w:val="22"/>
              </w:rPr>
            </w:pPr>
            <w:r w:rsidRPr="0055295B">
              <w:rPr>
                <w:sz w:val="22"/>
                <w:szCs w:val="22"/>
              </w:rPr>
              <w:t xml:space="preserve">____________  </w:t>
            </w:r>
          </w:p>
          <w:p w14:paraId="277D1041" w14:textId="77777777" w:rsidR="00B44F30" w:rsidRPr="0055295B" w:rsidRDefault="00B44F30" w:rsidP="00AD6E74">
            <w:pPr>
              <w:rPr>
                <w:sz w:val="22"/>
                <w:szCs w:val="22"/>
              </w:rPr>
            </w:pPr>
            <w:r w:rsidRPr="0055295B">
              <w:rPr>
                <w:sz w:val="22"/>
                <w:szCs w:val="22"/>
              </w:rPr>
              <w:t>М.П.</w:t>
            </w:r>
          </w:p>
        </w:tc>
      </w:tr>
    </w:tbl>
    <w:p w14:paraId="0D724130" w14:textId="77777777" w:rsidR="00B44F30" w:rsidRPr="0055295B" w:rsidRDefault="00B44F30" w:rsidP="00B44F30">
      <w:pPr>
        <w:pStyle w:val="afff4"/>
        <w:rPr>
          <w:rFonts w:ascii="Times New Roman" w:hAnsi="Times New Roman"/>
        </w:rPr>
      </w:pPr>
    </w:p>
    <w:p w14:paraId="4C1C2961" w14:textId="7C7CDDD8" w:rsidR="00B44F30" w:rsidRPr="0055295B" w:rsidRDefault="00B44F30" w:rsidP="00B44F30">
      <w:pPr>
        <w:jc w:val="right"/>
        <w:rPr>
          <w:sz w:val="22"/>
          <w:szCs w:val="22"/>
        </w:rPr>
      </w:pPr>
    </w:p>
    <w:p w14:paraId="6F6C49DF" w14:textId="77777777" w:rsidR="00B44F30" w:rsidRPr="0055295B" w:rsidRDefault="00B44F30" w:rsidP="00B44F30">
      <w:pPr>
        <w:jc w:val="center"/>
        <w:rPr>
          <w:b/>
          <w:sz w:val="22"/>
          <w:szCs w:val="22"/>
        </w:rPr>
      </w:pPr>
    </w:p>
    <w:p w14:paraId="52AB1A00" w14:textId="77777777" w:rsidR="00F251F0" w:rsidRPr="0055295B" w:rsidRDefault="00F251F0" w:rsidP="00B44F30">
      <w:pPr>
        <w:jc w:val="center"/>
        <w:rPr>
          <w:b/>
          <w:sz w:val="22"/>
          <w:szCs w:val="22"/>
        </w:rPr>
      </w:pPr>
    </w:p>
    <w:p w14:paraId="091141E1" w14:textId="77777777" w:rsidR="00F251F0" w:rsidRPr="0055295B" w:rsidRDefault="00F251F0" w:rsidP="00B44F30">
      <w:pPr>
        <w:jc w:val="center"/>
        <w:rPr>
          <w:b/>
          <w:sz w:val="22"/>
          <w:szCs w:val="22"/>
        </w:rPr>
      </w:pPr>
    </w:p>
    <w:p w14:paraId="7618F9FA" w14:textId="77777777" w:rsidR="00F251F0" w:rsidRPr="0055295B" w:rsidRDefault="00F251F0" w:rsidP="00B44F30">
      <w:pPr>
        <w:jc w:val="center"/>
        <w:rPr>
          <w:b/>
          <w:sz w:val="22"/>
          <w:szCs w:val="22"/>
        </w:rPr>
      </w:pPr>
    </w:p>
    <w:p w14:paraId="373AD03A" w14:textId="77777777" w:rsidR="00F251F0" w:rsidRPr="0055295B" w:rsidRDefault="00F251F0" w:rsidP="00B44F30">
      <w:pPr>
        <w:jc w:val="center"/>
        <w:rPr>
          <w:b/>
          <w:sz w:val="22"/>
          <w:szCs w:val="22"/>
        </w:rPr>
      </w:pPr>
    </w:p>
    <w:p w14:paraId="665303D4" w14:textId="77777777" w:rsidR="00F251F0" w:rsidRPr="0055295B" w:rsidRDefault="00F251F0" w:rsidP="00B44F30">
      <w:pPr>
        <w:jc w:val="center"/>
        <w:rPr>
          <w:b/>
          <w:sz w:val="22"/>
          <w:szCs w:val="22"/>
        </w:rPr>
      </w:pPr>
    </w:p>
    <w:p w14:paraId="19C6D627" w14:textId="77777777" w:rsidR="00F251F0" w:rsidRPr="0055295B" w:rsidRDefault="00F251F0" w:rsidP="00B44F30">
      <w:pPr>
        <w:jc w:val="center"/>
        <w:rPr>
          <w:b/>
          <w:sz w:val="22"/>
          <w:szCs w:val="22"/>
        </w:rPr>
      </w:pPr>
    </w:p>
    <w:p w14:paraId="7C124C7D" w14:textId="77777777" w:rsidR="00F251F0" w:rsidRPr="0055295B" w:rsidRDefault="00F251F0" w:rsidP="00B44F30">
      <w:pPr>
        <w:jc w:val="center"/>
        <w:rPr>
          <w:b/>
          <w:sz w:val="22"/>
          <w:szCs w:val="22"/>
        </w:rPr>
      </w:pPr>
    </w:p>
    <w:p w14:paraId="650D4BB2" w14:textId="77777777" w:rsidR="00F251F0" w:rsidRPr="0055295B" w:rsidRDefault="00F251F0" w:rsidP="00B44F30">
      <w:pPr>
        <w:jc w:val="center"/>
        <w:rPr>
          <w:b/>
          <w:sz w:val="22"/>
          <w:szCs w:val="22"/>
        </w:rPr>
      </w:pPr>
    </w:p>
    <w:p w14:paraId="4A1DE845" w14:textId="77777777" w:rsidR="00F251F0" w:rsidRPr="0055295B" w:rsidRDefault="00F251F0" w:rsidP="00B44F30">
      <w:pPr>
        <w:jc w:val="center"/>
        <w:rPr>
          <w:b/>
          <w:sz w:val="22"/>
          <w:szCs w:val="22"/>
        </w:rPr>
      </w:pPr>
    </w:p>
    <w:p w14:paraId="78647B86" w14:textId="77777777" w:rsidR="00F251F0" w:rsidRPr="0055295B" w:rsidRDefault="00F251F0" w:rsidP="00B44F30">
      <w:pPr>
        <w:jc w:val="center"/>
        <w:rPr>
          <w:b/>
          <w:sz w:val="22"/>
          <w:szCs w:val="22"/>
        </w:rPr>
      </w:pPr>
    </w:p>
    <w:p w14:paraId="41E3C96D" w14:textId="77777777" w:rsidR="00F251F0" w:rsidRPr="0055295B" w:rsidRDefault="00F251F0" w:rsidP="00B44F30">
      <w:pPr>
        <w:jc w:val="center"/>
        <w:rPr>
          <w:b/>
          <w:sz w:val="22"/>
          <w:szCs w:val="22"/>
        </w:rPr>
      </w:pPr>
    </w:p>
    <w:p w14:paraId="5AB33D47" w14:textId="77777777" w:rsidR="00F251F0" w:rsidRPr="0055295B" w:rsidRDefault="00F251F0" w:rsidP="00B44F30">
      <w:pPr>
        <w:jc w:val="center"/>
        <w:rPr>
          <w:b/>
          <w:sz w:val="22"/>
          <w:szCs w:val="22"/>
        </w:rPr>
      </w:pPr>
    </w:p>
    <w:p w14:paraId="285AF5D6" w14:textId="77777777" w:rsidR="00B44F30" w:rsidRPr="0055295B" w:rsidRDefault="00B44F30" w:rsidP="00B44F30">
      <w:pPr>
        <w:jc w:val="center"/>
        <w:rPr>
          <w:b/>
          <w:sz w:val="22"/>
          <w:szCs w:val="22"/>
        </w:rPr>
      </w:pPr>
      <w:r w:rsidRPr="0055295B">
        <w:rPr>
          <w:b/>
          <w:sz w:val="22"/>
          <w:szCs w:val="22"/>
        </w:rPr>
        <w:t xml:space="preserve">ПОРЯДОК ВЗАИМОДЕЙСТВИЯ СТОРОН В СЛУЧАЯХ УТРАТЫ, </w:t>
      </w:r>
    </w:p>
    <w:p w14:paraId="4495D61A" w14:textId="77777777" w:rsidR="00B44F30" w:rsidRPr="0055295B" w:rsidRDefault="00B44F30" w:rsidP="00B44F30">
      <w:pPr>
        <w:jc w:val="center"/>
        <w:rPr>
          <w:b/>
          <w:sz w:val="22"/>
          <w:szCs w:val="22"/>
        </w:rPr>
      </w:pPr>
      <w:r w:rsidRPr="0055295B">
        <w:rPr>
          <w:b/>
          <w:sz w:val="22"/>
          <w:szCs w:val="22"/>
        </w:rPr>
        <w:t>ПОВРЕЖДЕНИЯ И ПОРЧИ ОБОРУДОВАНИЯ ОБЪЕКТА СВЯЗИ</w:t>
      </w:r>
    </w:p>
    <w:p w14:paraId="43438899" w14:textId="77777777" w:rsidR="00B44F30" w:rsidRPr="0055295B" w:rsidRDefault="00B44F30" w:rsidP="00B44F30">
      <w:pPr>
        <w:jc w:val="center"/>
        <w:rPr>
          <w:sz w:val="22"/>
          <w:szCs w:val="22"/>
        </w:rPr>
      </w:pPr>
    </w:p>
    <w:p w14:paraId="10DC37AB" w14:textId="77777777" w:rsidR="00B44F30" w:rsidRPr="0055295B" w:rsidRDefault="00B44F30" w:rsidP="00B44F30">
      <w:pPr>
        <w:jc w:val="center"/>
        <w:rPr>
          <w:sz w:val="22"/>
          <w:szCs w:val="22"/>
        </w:rPr>
      </w:pPr>
      <w:r w:rsidRPr="0055295B">
        <w:rPr>
          <w:sz w:val="22"/>
          <w:szCs w:val="22"/>
        </w:rPr>
        <w:t>1. Общие положения</w:t>
      </w:r>
    </w:p>
    <w:p w14:paraId="6B5045AE" w14:textId="77777777" w:rsidR="00B44F30" w:rsidRPr="0055295B" w:rsidRDefault="00B44F30" w:rsidP="00B44F30">
      <w:pPr>
        <w:pStyle w:val="afff4"/>
        <w:rPr>
          <w:rFonts w:ascii="Times New Roman" w:hAnsi="Times New Roman"/>
        </w:rPr>
      </w:pPr>
      <w:r w:rsidRPr="0055295B">
        <w:rPr>
          <w:rFonts w:ascii="Times New Roman" w:hAnsi="Times New Roman"/>
        </w:rPr>
        <w:t>1.1 Данный регламент определяет порядок взаимодействия Исполнителя с Заказчиком при обнаружении повреждения или кражи оборудования на Объектах связи, находящихся на техническом обслуживании у Исполнителя.</w:t>
      </w:r>
    </w:p>
    <w:p w14:paraId="018E04A6" w14:textId="77777777" w:rsidR="00B44F30" w:rsidRPr="0055295B" w:rsidRDefault="00B44F30" w:rsidP="00B44F30">
      <w:pPr>
        <w:pStyle w:val="afff4"/>
        <w:rPr>
          <w:rFonts w:ascii="Times New Roman" w:hAnsi="Times New Roman"/>
        </w:rPr>
      </w:pPr>
    </w:p>
    <w:p w14:paraId="4054FF17" w14:textId="77777777" w:rsidR="00B44F30" w:rsidRPr="0055295B" w:rsidRDefault="00B44F30" w:rsidP="00B44F30">
      <w:pPr>
        <w:pStyle w:val="afff4"/>
        <w:rPr>
          <w:rFonts w:ascii="Times New Roman" w:hAnsi="Times New Roman"/>
        </w:rPr>
      </w:pPr>
      <w:r w:rsidRPr="0055295B">
        <w:rPr>
          <w:rFonts w:ascii="Times New Roman" w:hAnsi="Times New Roman"/>
        </w:rPr>
        <w:t>2. Порядок действий ответственных лиц</w:t>
      </w:r>
    </w:p>
    <w:p w14:paraId="17CAE455" w14:textId="77777777" w:rsidR="00B44F30" w:rsidRPr="0055295B" w:rsidRDefault="00B44F30" w:rsidP="00B44F30">
      <w:pPr>
        <w:pStyle w:val="afff4"/>
        <w:rPr>
          <w:rFonts w:ascii="Times New Roman" w:hAnsi="Times New Roman"/>
        </w:rPr>
      </w:pPr>
      <w:r w:rsidRPr="0055295B">
        <w:rPr>
          <w:rFonts w:ascii="Times New Roman" w:hAnsi="Times New Roman"/>
        </w:rPr>
        <w:t>2.1 При обнаружении на Объекте связи инженером - сотрудником Исполнителя - повреждения оборудования или факта его кражи, а также повреждения помещений самих Объектов связи (акты вандализма), он должен произвести следующие действия:</w:t>
      </w:r>
    </w:p>
    <w:p w14:paraId="5DA6610D" w14:textId="77777777" w:rsidR="00B44F30" w:rsidRPr="0055295B" w:rsidRDefault="00B44F30" w:rsidP="00B44F30">
      <w:pPr>
        <w:pStyle w:val="afff4"/>
        <w:rPr>
          <w:rFonts w:ascii="Times New Roman" w:hAnsi="Times New Roman"/>
        </w:rPr>
      </w:pPr>
      <w:r w:rsidRPr="0055295B">
        <w:rPr>
          <w:rFonts w:ascii="Times New Roman" w:hAnsi="Times New Roman"/>
        </w:rPr>
        <w:t>2.1.1 Провести фотографирование поврежденного оборудования, составить Акт осмотра и незамедлительно поставить в известность своих руководителей установленным способом.</w:t>
      </w:r>
    </w:p>
    <w:p w14:paraId="52E61733" w14:textId="77777777" w:rsidR="00B44F30" w:rsidRPr="0055295B" w:rsidRDefault="00B44F30" w:rsidP="00B44F30">
      <w:pPr>
        <w:pStyle w:val="afff4"/>
        <w:rPr>
          <w:rFonts w:ascii="Times New Roman" w:hAnsi="Times New Roman"/>
        </w:rPr>
      </w:pPr>
      <w:r w:rsidRPr="0055295B">
        <w:rPr>
          <w:rFonts w:ascii="Times New Roman" w:hAnsi="Times New Roman"/>
        </w:rPr>
        <w:t>2.1.2 Незамедлительно (непосредственно с Объекта связи) проинформировать по телефону дежурного инженера подразделения эксплуатации (по возможности – продублировать эту информацию по электронной почте) и согласовать порядок совместных действий. К сообщению должны быть приложены: фотографии повреждений, Акт осмотра, список похищенного и/или поврежденного оборудования (материалов) с их максимально точными наименованиями.</w:t>
      </w:r>
    </w:p>
    <w:p w14:paraId="6014D372" w14:textId="77777777" w:rsidR="00B44F30" w:rsidRPr="0055295B" w:rsidRDefault="00B44F30" w:rsidP="00B44F30">
      <w:pPr>
        <w:pStyle w:val="afff4"/>
        <w:rPr>
          <w:rFonts w:ascii="Times New Roman" w:hAnsi="Times New Roman"/>
        </w:rPr>
      </w:pPr>
      <w:r w:rsidRPr="0055295B">
        <w:rPr>
          <w:rFonts w:ascii="Times New Roman" w:hAnsi="Times New Roman"/>
        </w:rPr>
        <w:t>2.2 По итогам взаимодействия сотрудник Исполнителя организовывает вызов сотрудника правоохранительных органов.</w:t>
      </w:r>
    </w:p>
    <w:p w14:paraId="1A00A70A" w14:textId="77777777" w:rsidR="00B44F30" w:rsidRPr="0055295B" w:rsidRDefault="00B44F30" w:rsidP="00B44F30">
      <w:pPr>
        <w:jc w:val="center"/>
        <w:rPr>
          <w:b/>
          <w:sz w:val="22"/>
          <w:szCs w:val="22"/>
        </w:rPr>
      </w:pPr>
    </w:p>
    <w:tbl>
      <w:tblPr>
        <w:tblW w:w="9639" w:type="dxa"/>
        <w:tblInd w:w="-142" w:type="dxa"/>
        <w:tblCellMar>
          <w:left w:w="10" w:type="dxa"/>
          <w:right w:w="10" w:type="dxa"/>
        </w:tblCellMar>
        <w:tblLook w:val="0000" w:firstRow="0" w:lastRow="0" w:firstColumn="0" w:lastColumn="0" w:noHBand="0" w:noVBand="0"/>
      </w:tblPr>
      <w:tblGrid>
        <w:gridCol w:w="4890"/>
        <w:gridCol w:w="4749"/>
      </w:tblGrid>
      <w:tr w:rsidR="00B44F30" w:rsidRPr="0055295B" w14:paraId="646474D0" w14:textId="77777777" w:rsidTr="00AD6E74">
        <w:trPr>
          <w:cantSplit/>
        </w:trPr>
        <w:tc>
          <w:tcPr>
            <w:tcW w:w="4890" w:type="dxa"/>
            <w:shd w:val="clear" w:color="auto" w:fill="auto"/>
            <w:tcMar>
              <w:top w:w="0" w:type="dxa"/>
              <w:left w:w="70" w:type="dxa"/>
              <w:bottom w:w="0" w:type="dxa"/>
              <w:right w:w="70" w:type="dxa"/>
            </w:tcMar>
          </w:tcPr>
          <w:p w14:paraId="2614F051" w14:textId="77777777" w:rsidR="00B44F30" w:rsidRPr="0055295B" w:rsidRDefault="00B44F30" w:rsidP="00AD6E74">
            <w:pPr>
              <w:ind w:left="360"/>
              <w:rPr>
                <w:b/>
                <w:sz w:val="22"/>
                <w:szCs w:val="22"/>
              </w:rPr>
            </w:pPr>
            <w:r w:rsidRPr="0055295B">
              <w:rPr>
                <w:b/>
                <w:sz w:val="22"/>
                <w:szCs w:val="22"/>
              </w:rPr>
              <w:t>Исполнитель</w:t>
            </w:r>
          </w:p>
          <w:p w14:paraId="0C542A6C"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13EC204B" w14:textId="77777777" w:rsidR="00B44F30" w:rsidRPr="0055295B" w:rsidRDefault="00B44F30" w:rsidP="00AD6E74">
            <w:pPr>
              <w:ind w:left="360"/>
              <w:rPr>
                <w:sz w:val="22"/>
                <w:szCs w:val="22"/>
              </w:rPr>
            </w:pPr>
          </w:p>
          <w:p w14:paraId="649F936B" w14:textId="77777777" w:rsidR="00B44F30" w:rsidRPr="0055295B" w:rsidRDefault="00B44F30" w:rsidP="00AD6E74">
            <w:pPr>
              <w:ind w:left="360"/>
              <w:rPr>
                <w:sz w:val="22"/>
                <w:szCs w:val="22"/>
              </w:rPr>
            </w:pPr>
            <w:r w:rsidRPr="0055295B">
              <w:rPr>
                <w:sz w:val="22"/>
                <w:szCs w:val="22"/>
              </w:rPr>
              <w:t>________________________________</w:t>
            </w:r>
          </w:p>
          <w:p w14:paraId="58E75639"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c>
          <w:tcPr>
            <w:tcW w:w="4749" w:type="dxa"/>
            <w:shd w:val="clear" w:color="auto" w:fill="auto"/>
            <w:tcMar>
              <w:top w:w="0" w:type="dxa"/>
              <w:left w:w="70" w:type="dxa"/>
              <w:bottom w:w="0" w:type="dxa"/>
              <w:right w:w="70" w:type="dxa"/>
            </w:tcMar>
          </w:tcPr>
          <w:p w14:paraId="3DE3A731" w14:textId="77777777" w:rsidR="00B44F30" w:rsidRPr="0055295B" w:rsidRDefault="00B44F30" w:rsidP="00AD6E74">
            <w:pPr>
              <w:ind w:left="360"/>
              <w:rPr>
                <w:b/>
                <w:sz w:val="22"/>
                <w:szCs w:val="22"/>
              </w:rPr>
            </w:pPr>
            <w:r w:rsidRPr="0055295B">
              <w:rPr>
                <w:b/>
                <w:sz w:val="22"/>
                <w:szCs w:val="22"/>
              </w:rPr>
              <w:t>Заказчик</w:t>
            </w:r>
          </w:p>
          <w:p w14:paraId="6191DE83"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34122E05" w14:textId="77777777" w:rsidR="00B44F30" w:rsidRPr="0055295B" w:rsidRDefault="00B44F30" w:rsidP="00AD6E74">
            <w:pPr>
              <w:ind w:left="360"/>
              <w:rPr>
                <w:b/>
                <w:sz w:val="22"/>
                <w:szCs w:val="22"/>
              </w:rPr>
            </w:pPr>
          </w:p>
          <w:p w14:paraId="387C34E8" w14:textId="77777777" w:rsidR="00B44F30" w:rsidRPr="0055295B" w:rsidRDefault="00B44F30" w:rsidP="00AD6E74">
            <w:pPr>
              <w:ind w:left="360"/>
              <w:rPr>
                <w:b/>
                <w:sz w:val="22"/>
                <w:szCs w:val="22"/>
              </w:rPr>
            </w:pPr>
            <w:r w:rsidRPr="0055295B">
              <w:rPr>
                <w:b/>
                <w:sz w:val="22"/>
                <w:szCs w:val="22"/>
              </w:rPr>
              <w:t>____________________________________</w:t>
            </w:r>
          </w:p>
          <w:p w14:paraId="10067FE0"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r>
    </w:tbl>
    <w:p w14:paraId="7CE2317E" w14:textId="77777777" w:rsidR="00B44F30" w:rsidRPr="0055295B" w:rsidRDefault="00B44F30" w:rsidP="00B44F30">
      <w:pPr>
        <w:tabs>
          <w:tab w:val="left" w:pos="2295"/>
        </w:tabs>
        <w:jc w:val="right"/>
        <w:rPr>
          <w:sz w:val="22"/>
          <w:szCs w:val="22"/>
        </w:rPr>
      </w:pPr>
    </w:p>
    <w:p w14:paraId="4885C616" w14:textId="04559F6E" w:rsidR="00B44F30" w:rsidRPr="0055295B" w:rsidRDefault="00B44F30" w:rsidP="00B44F30">
      <w:pPr>
        <w:tabs>
          <w:tab w:val="left" w:pos="2295"/>
        </w:tabs>
        <w:jc w:val="right"/>
        <w:rPr>
          <w:sz w:val="22"/>
          <w:szCs w:val="22"/>
        </w:rPr>
      </w:pPr>
      <w:r w:rsidRPr="0055295B">
        <w:rPr>
          <w:sz w:val="22"/>
          <w:szCs w:val="22"/>
        </w:rPr>
        <w:t xml:space="preserve"> </w:t>
      </w:r>
    </w:p>
    <w:p w14:paraId="4F0D1840" w14:textId="77777777" w:rsidR="00B44F30" w:rsidRPr="0055295B" w:rsidRDefault="00B44F30" w:rsidP="00B44F30">
      <w:pPr>
        <w:pStyle w:val="afff4"/>
        <w:rPr>
          <w:rFonts w:ascii="Times New Roman" w:hAnsi="Times New Roman"/>
        </w:rPr>
      </w:pPr>
    </w:p>
    <w:p w14:paraId="44683C6C" w14:textId="77777777" w:rsidR="00B44F30" w:rsidRPr="0055295B" w:rsidRDefault="00B44F30" w:rsidP="00B44F30">
      <w:pPr>
        <w:pStyle w:val="afff4"/>
        <w:rPr>
          <w:rFonts w:ascii="Times New Roman" w:hAnsi="Times New Roman"/>
        </w:rPr>
      </w:pPr>
    </w:p>
    <w:p w14:paraId="2F1F0CE6" w14:textId="77777777" w:rsidR="00F251F0" w:rsidRPr="0055295B" w:rsidRDefault="00F251F0" w:rsidP="00B44F30">
      <w:pPr>
        <w:jc w:val="center"/>
        <w:rPr>
          <w:b/>
          <w:sz w:val="22"/>
          <w:szCs w:val="22"/>
        </w:rPr>
      </w:pPr>
    </w:p>
    <w:p w14:paraId="553E9F15" w14:textId="77777777" w:rsidR="00F251F0" w:rsidRPr="0055295B" w:rsidRDefault="00F251F0" w:rsidP="00B44F30">
      <w:pPr>
        <w:jc w:val="center"/>
        <w:rPr>
          <w:b/>
          <w:sz w:val="22"/>
          <w:szCs w:val="22"/>
        </w:rPr>
      </w:pPr>
    </w:p>
    <w:p w14:paraId="5E69C610" w14:textId="77777777" w:rsidR="00F251F0" w:rsidRPr="0055295B" w:rsidRDefault="00F251F0" w:rsidP="00B44F30">
      <w:pPr>
        <w:jc w:val="center"/>
        <w:rPr>
          <w:b/>
          <w:sz w:val="22"/>
          <w:szCs w:val="22"/>
        </w:rPr>
      </w:pPr>
    </w:p>
    <w:p w14:paraId="1AE0410F" w14:textId="77777777" w:rsidR="00F251F0" w:rsidRPr="0055295B" w:rsidRDefault="00F251F0" w:rsidP="00B44F30">
      <w:pPr>
        <w:jc w:val="center"/>
        <w:rPr>
          <w:b/>
          <w:sz w:val="22"/>
          <w:szCs w:val="22"/>
        </w:rPr>
      </w:pPr>
    </w:p>
    <w:p w14:paraId="282CAFD9" w14:textId="77777777" w:rsidR="00F251F0" w:rsidRPr="0055295B" w:rsidRDefault="00F251F0" w:rsidP="00B44F30">
      <w:pPr>
        <w:jc w:val="center"/>
        <w:rPr>
          <w:b/>
          <w:sz w:val="22"/>
          <w:szCs w:val="22"/>
        </w:rPr>
      </w:pPr>
    </w:p>
    <w:p w14:paraId="5562D1AD" w14:textId="77777777" w:rsidR="00F251F0" w:rsidRPr="0055295B" w:rsidRDefault="00F251F0" w:rsidP="00B44F30">
      <w:pPr>
        <w:jc w:val="center"/>
        <w:rPr>
          <w:b/>
          <w:sz w:val="22"/>
          <w:szCs w:val="22"/>
        </w:rPr>
      </w:pPr>
    </w:p>
    <w:p w14:paraId="4B12BC61" w14:textId="77777777" w:rsidR="00F251F0" w:rsidRPr="0055295B" w:rsidRDefault="00F251F0" w:rsidP="00B44F30">
      <w:pPr>
        <w:jc w:val="center"/>
        <w:rPr>
          <w:b/>
          <w:sz w:val="22"/>
          <w:szCs w:val="22"/>
        </w:rPr>
      </w:pPr>
    </w:p>
    <w:p w14:paraId="28D1A99C" w14:textId="77777777" w:rsidR="00F251F0" w:rsidRPr="0055295B" w:rsidRDefault="00F251F0" w:rsidP="00B44F30">
      <w:pPr>
        <w:jc w:val="center"/>
        <w:rPr>
          <w:b/>
          <w:sz w:val="22"/>
          <w:szCs w:val="22"/>
        </w:rPr>
      </w:pPr>
    </w:p>
    <w:p w14:paraId="0E648D62" w14:textId="77777777" w:rsidR="00F251F0" w:rsidRPr="0055295B" w:rsidRDefault="00F251F0" w:rsidP="00B44F30">
      <w:pPr>
        <w:jc w:val="center"/>
        <w:rPr>
          <w:b/>
          <w:sz w:val="22"/>
          <w:szCs w:val="22"/>
        </w:rPr>
      </w:pPr>
    </w:p>
    <w:p w14:paraId="4290958F" w14:textId="77777777" w:rsidR="00F251F0" w:rsidRPr="0055295B" w:rsidRDefault="00F251F0" w:rsidP="00B44F30">
      <w:pPr>
        <w:jc w:val="center"/>
        <w:rPr>
          <w:b/>
          <w:sz w:val="22"/>
          <w:szCs w:val="22"/>
        </w:rPr>
      </w:pPr>
    </w:p>
    <w:p w14:paraId="534442DD" w14:textId="77777777" w:rsidR="00F251F0" w:rsidRDefault="00F251F0" w:rsidP="00B44F30">
      <w:pPr>
        <w:jc w:val="center"/>
        <w:rPr>
          <w:b/>
          <w:sz w:val="22"/>
          <w:szCs w:val="22"/>
        </w:rPr>
      </w:pPr>
    </w:p>
    <w:p w14:paraId="11967505" w14:textId="77777777" w:rsidR="000A5077" w:rsidRDefault="000A5077" w:rsidP="00B44F30">
      <w:pPr>
        <w:jc w:val="center"/>
        <w:rPr>
          <w:b/>
          <w:sz w:val="22"/>
          <w:szCs w:val="22"/>
        </w:rPr>
      </w:pPr>
    </w:p>
    <w:p w14:paraId="5414011B" w14:textId="77777777" w:rsidR="000A5077" w:rsidRDefault="000A5077" w:rsidP="00B44F30">
      <w:pPr>
        <w:jc w:val="center"/>
        <w:rPr>
          <w:b/>
          <w:sz w:val="22"/>
          <w:szCs w:val="22"/>
        </w:rPr>
      </w:pPr>
    </w:p>
    <w:p w14:paraId="1E7B3CCE" w14:textId="77777777" w:rsidR="000A5077" w:rsidRDefault="000A5077" w:rsidP="00B44F30">
      <w:pPr>
        <w:jc w:val="center"/>
        <w:rPr>
          <w:b/>
          <w:sz w:val="22"/>
          <w:szCs w:val="22"/>
        </w:rPr>
      </w:pPr>
    </w:p>
    <w:p w14:paraId="78D87610" w14:textId="77777777" w:rsidR="000A5077" w:rsidRDefault="000A5077" w:rsidP="00B44F30">
      <w:pPr>
        <w:jc w:val="center"/>
        <w:rPr>
          <w:b/>
          <w:sz w:val="22"/>
          <w:szCs w:val="22"/>
        </w:rPr>
      </w:pPr>
    </w:p>
    <w:p w14:paraId="23362BBD" w14:textId="77777777" w:rsidR="000A5077" w:rsidRDefault="000A5077" w:rsidP="00B44F30">
      <w:pPr>
        <w:jc w:val="center"/>
        <w:rPr>
          <w:b/>
          <w:sz w:val="22"/>
          <w:szCs w:val="22"/>
        </w:rPr>
      </w:pPr>
    </w:p>
    <w:p w14:paraId="7038C919" w14:textId="77777777" w:rsidR="000A5077" w:rsidRPr="0055295B" w:rsidRDefault="000A5077" w:rsidP="00B44F30">
      <w:pPr>
        <w:jc w:val="center"/>
        <w:rPr>
          <w:b/>
          <w:sz w:val="22"/>
          <w:szCs w:val="22"/>
        </w:rPr>
      </w:pPr>
    </w:p>
    <w:p w14:paraId="7CC605E7" w14:textId="77777777" w:rsidR="00F251F0" w:rsidRPr="0055295B" w:rsidRDefault="00F251F0" w:rsidP="00B44F30">
      <w:pPr>
        <w:jc w:val="center"/>
        <w:rPr>
          <w:b/>
          <w:sz w:val="22"/>
          <w:szCs w:val="22"/>
        </w:rPr>
      </w:pPr>
    </w:p>
    <w:p w14:paraId="51B658AA" w14:textId="77777777" w:rsidR="00F251F0" w:rsidRPr="0055295B" w:rsidRDefault="00F251F0" w:rsidP="00040383">
      <w:pPr>
        <w:rPr>
          <w:b/>
          <w:sz w:val="22"/>
          <w:szCs w:val="22"/>
        </w:rPr>
      </w:pPr>
    </w:p>
    <w:p w14:paraId="6DE2C7A9" w14:textId="77777777" w:rsidR="00B44F30" w:rsidRPr="0055295B" w:rsidRDefault="00B44F30" w:rsidP="00B44F30">
      <w:pPr>
        <w:jc w:val="center"/>
        <w:rPr>
          <w:b/>
          <w:sz w:val="22"/>
          <w:szCs w:val="22"/>
        </w:rPr>
      </w:pPr>
      <w:r w:rsidRPr="0055295B">
        <w:rPr>
          <w:b/>
          <w:sz w:val="22"/>
          <w:szCs w:val="22"/>
        </w:rPr>
        <w:t>АКТ ПЕРВИЧНОГО ОБСЛЕДОВАНИЯ</w:t>
      </w:r>
    </w:p>
    <w:tbl>
      <w:tblPr>
        <w:tblW w:w="4376" w:type="dxa"/>
        <w:tblLayout w:type="fixed"/>
        <w:tblCellMar>
          <w:left w:w="10" w:type="dxa"/>
          <w:right w:w="10" w:type="dxa"/>
        </w:tblCellMar>
        <w:tblLook w:val="0000" w:firstRow="0" w:lastRow="0" w:firstColumn="0" w:lastColumn="0" w:noHBand="0" w:noVBand="0"/>
      </w:tblPr>
      <w:tblGrid>
        <w:gridCol w:w="4376"/>
      </w:tblGrid>
      <w:tr w:rsidR="00B44F30" w:rsidRPr="0055295B" w14:paraId="512DD570" w14:textId="77777777" w:rsidTr="00AD6E74">
        <w:trPr>
          <w:cantSplit/>
          <w:trHeight w:val="373"/>
        </w:trPr>
        <w:tc>
          <w:tcPr>
            <w:tcW w:w="4376" w:type="dxa"/>
            <w:tcBorders>
              <w:bottom w:val="single" w:sz="4" w:space="0" w:color="000000"/>
            </w:tcBorders>
            <w:shd w:val="clear" w:color="auto" w:fill="auto"/>
            <w:tcMar>
              <w:top w:w="0" w:type="dxa"/>
              <w:left w:w="108" w:type="dxa"/>
              <w:bottom w:w="0" w:type="dxa"/>
              <w:right w:w="108" w:type="dxa"/>
            </w:tcMar>
          </w:tcPr>
          <w:p w14:paraId="301282BA" w14:textId="77777777" w:rsidR="00B44F30" w:rsidRPr="0055295B" w:rsidRDefault="00B44F30" w:rsidP="00AD6E74">
            <w:pPr>
              <w:jc w:val="center"/>
              <w:rPr>
                <w:b/>
                <w:sz w:val="22"/>
                <w:szCs w:val="22"/>
              </w:rPr>
            </w:pPr>
            <w:r w:rsidRPr="0055295B">
              <w:rPr>
                <w:b/>
                <w:sz w:val="22"/>
                <w:szCs w:val="22"/>
              </w:rPr>
              <w:t>стационарной дизельной установки</w:t>
            </w:r>
          </w:p>
        </w:tc>
      </w:tr>
    </w:tbl>
    <w:p w14:paraId="6662088B" w14:textId="77777777" w:rsidR="00B44F30" w:rsidRPr="0055295B" w:rsidRDefault="00B44F30" w:rsidP="00B44F30">
      <w:pPr>
        <w:jc w:val="center"/>
        <w:rPr>
          <w:sz w:val="22"/>
          <w:szCs w:val="22"/>
        </w:rPr>
      </w:pPr>
    </w:p>
    <w:tbl>
      <w:tblPr>
        <w:tblW w:w="11099" w:type="dxa"/>
        <w:tblInd w:w="-993" w:type="dxa"/>
        <w:tblLayout w:type="fixed"/>
        <w:tblCellMar>
          <w:left w:w="10" w:type="dxa"/>
          <w:right w:w="10" w:type="dxa"/>
        </w:tblCellMar>
        <w:tblLook w:val="0000" w:firstRow="0" w:lastRow="0" w:firstColumn="0" w:lastColumn="0" w:noHBand="0" w:noVBand="0"/>
      </w:tblPr>
      <w:tblGrid>
        <w:gridCol w:w="1526"/>
        <w:gridCol w:w="142"/>
        <w:gridCol w:w="425"/>
        <w:gridCol w:w="567"/>
        <w:gridCol w:w="425"/>
        <w:gridCol w:w="1843"/>
        <w:gridCol w:w="142"/>
        <w:gridCol w:w="141"/>
        <w:gridCol w:w="395"/>
        <w:gridCol w:w="2271"/>
        <w:gridCol w:w="850"/>
        <w:gridCol w:w="1276"/>
        <w:gridCol w:w="709"/>
        <w:gridCol w:w="151"/>
        <w:gridCol w:w="236"/>
      </w:tblGrid>
      <w:tr w:rsidR="00B44F30" w:rsidRPr="0055295B" w14:paraId="6DD471C7" w14:textId="77777777" w:rsidTr="00B44F30">
        <w:tc>
          <w:tcPr>
            <w:tcW w:w="7877" w:type="dxa"/>
            <w:gridSpan w:val="10"/>
            <w:shd w:val="clear" w:color="auto" w:fill="auto"/>
            <w:tcMar>
              <w:top w:w="0" w:type="dxa"/>
              <w:left w:w="108" w:type="dxa"/>
              <w:bottom w:w="0" w:type="dxa"/>
              <w:right w:w="108" w:type="dxa"/>
            </w:tcMar>
          </w:tcPr>
          <w:p w14:paraId="59EEBB0C" w14:textId="77777777" w:rsidR="00B44F30" w:rsidRPr="0055295B" w:rsidRDefault="00B44F30" w:rsidP="00AD6E74">
            <w:pPr>
              <w:rPr>
                <w:sz w:val="22"/>
                <w:szCs w:val="22"/>
              </w:rPr>
            </w:pPr>
          </w:p>
        </w:tc>
        <w:tc>
          <w:tcPr>
            <w:tcW w:w="850" w:type="dxa"/>
            <w:shd w:val="clear" w:color="auto" w:fill="auto"/>
            <w:tcMar>
              <w:top w:w="0" w:type="dxa"/>
              <w:left w:w="108" w:type="dxa"/>
              <w:bottom w:w="0" w:type="dxa"/>
              <w:right w:w="108" w:type="dxa"/>
            </w:tcMar>
          </w:tcPr>
          <w:p w14:paraId="368AB38C" w14:textId="77777777" w:rsidR="00B44F30" w:rsidRPr="0055295B" w:rsidRDefault="00B44F30" w:rsidP="00AD6E74">
            <w:pPr>
              <w:jc w:val="center"/>
              <w:rPr>
                <w:sz w:val="22"/>
                <w:szCs w:val="22"/>
              </w:rPr>
            </w:pPr>
            <w:r w:rsidRPr="0055295B">
              <w:rPr>
                <w:sz w:val="22"/>
                <w:szCs w:val="22"/>
              </w:rPr>
              <w:t>«    »</w:t>
            </w:r>
          </w:p>
        </w:tc>
        <w:tc>
          <w:tcPr>
            <w:tcW w:w="1276" w:type="dxa"/>
            <w:tcBorders>
              <w:bottom w:val="single" w:sz="4" w:space="0" w:color="000000"/>
            </w:tcBorders>
            <w:shd w:val="clear" w:color="auto" w:fill="auto"/>
            <w:tcMar>
              <w:top w:w="0" w:type="dxa"/>
              <w:left w:w="108" w:type="dxa"/>
              <w:bottom w:w="0" w:type="dxa"/>
              <w:right w:w="108" w:type="dxa"/>
            </w:tcMar>
          </w:tcPr>
          <w:p w14:paraId="0216C2D4" w14:textId="77777777" w:rsidR="00B44F30" w:rsidRPr="0055295B" w:rsidRDefault="00B44F30" w:rsidP="00AD6E74">
            <w:pPr>
              <w:jc w:val="center"/>
              <w:rPr>
                <w:sz w:val="22"/>
                <w:szCs w:val="22"/>
              </w:rPr>
            </w:pPr>
          </w:p>
        </w:tc>
        <w:tc>
          <w:tcPr>
            <w:tcW w:w="709" w:type="dxa"/>
            <w:shd w:val="clear" w:color="auto" w:fill="auto"/>
            <w:tcMar>
              <w:top w:w="0" w:type="dxa"/>
              <w:left w:w="108" w:type="dxa"/>
              <w:bottom w:w="0" w:type="dxa"/>
              <w:right w:w="108" w:type="dxa"/>
            </w:tcMar>
          </w:tcPr>
          <w:p w14:paraId="3E3CDEA3" w14:textId="77777777" w:rsidR="00B44F30" w:rsidRPr="0055295B" w:rsidRDefault="00B44F30" w:rsidP="00AD6E74">
            <w:pPr>
              <w:jc w:val="center"/>
              <w:rPr>
                <w:sz w:val="22"/>
                <w:szCs w:val="22"/>
              </w:rPr>
            </w:pPr>
            <w:r w:rsidRPr="0055295B">
              <w:rPr>
                <w:sz w:val="22"/>
                <w:szCs w:val="22"/>
              </w:rPr>
              <w:t>20__</w:t>
            </w:r>
          </w:p>
        </w:tc>
        <w:tc>
          <w:tcPr>
            <w:tcW w:w="387" w:type="dxa"/>
            <w:gridSpan w:val="2"/>
            <w:shd w:val="clear" w:color="auto" w:fill="auto"/>
            <w:tcMar>
              <w:top w:w="0" w:type="dxa"/>
              <w:left w:w="108" w:type="dxa"/>
              <w:bottom w:w="0" w:type="dxa"/>
              <w:right w:w="108" w:type="dxa"/>
            </w:tcMar>
          </w:tcPr>
          <w:p w14:paraId="4035DFB8" w14:textId="77777777" w:rsidR="00B44F30" w:rsidRPr="0055295B" w:rsidRDefault="00B44F30" w:rsidP="00AD6E74">
            <w:pPr>
              <w:rPr>
                <w:sz w:val="22"/>
                <w:szCs w:val="22"/>
              </w:rPr>
            </w:pPr>
            <w:r w:rsidRPr="0055295B">
              <w:rPr>
                <w:sz w:val="22"/>
                <w:szCs w:val="22"/>
              </w:rPr>
              <w:t>г.</w:t>
            </w:r>
          </w:p>
        </w:tc>
      </w:tr>
      <w:tr w:rsidR="00B44F30" w:rsidRPr="0055295B" w14:paraId="102FA771" w14:textId="77777777" w:rsidTr="00B44F30">
        <w:trPr>
          <w:cantSplit/>
        </w:trPr>
        <w:tc>
          <w:tcPr>
            <w:tcW w:w="5606" w:type="dxa"/>
            <w:gridSpan w:val="9"/>
            <w:shd w:val="clear" w:color="auto" w:fill="auto"/>
            <w:tcMar>
              <w:top w:w="0" w:type="dxa"/>
              <w:left w:w="108" w:type="dxa"/>
              <w:bottom w:w="0" w:type="dxa"/>
              <w:right w:w="108" w:type="dxa"/>
            </w:tcMar>
          </w:tcPr>
          <w:p w14:paraId="0A1DDAA1" w14:textId="77777777" w:rsidR="00B44F30" w:rsidRPr="0055295B" w:rsidRDefault="00B44F30" w:rsidP="00AD6E74">
            <w:pPr>
              <w:jc w:val="center"/>
              <w:rPr>
                <w:sz w:val="22"/>
                <w:szCs w:val="22"/>
              </w:rPr>
            </w:pPr>
            <w:r w:rsidRPr="0055295B">
              <w:rPr>
                <w:sz w:val="22"/>
                <w:szCs w:val="22"/>
              </w:rPr>
              <w:t>Мы, нижеподписавшиеся: представитель заказчика</w:t>
            </w:r>
          </w:p>
        </w:tc>
        <w:tc>
          <w:tcPr>
            <w:tcW w:w="5493" w:type="dxa"/>
            <w:gridSpan w:val="6"/>
            <w:tcBorders>
              <w:bottom w:val="single" w:sz="4" w:space="0" w:color="000000"/>
            </w:tcBorders>
            <w:shd w:val="clear" w:color="auto" w:fill="auto"/>
            <w:tcMar>
              <w:top w:w="0" w:type="dxa"/>
              <w:left w:w="108" w:type="dxa"/>
              <w:bottom w:w="0" w:type="dxa"/>
              <w:right w:w="108" w:type="dxa"/>
            </w:tcMar>
          </w:tcPr>
          <w:p w14:paraId="3659055E" w14:textId="77777777" w:rsidR="00B44F30" w:rsidRPr="0055295B" w:rsidRDefault="00B44F30" w:rsidP="00AD6E74">
            <w:pPr>
              <w:pStyle w:val="aff6"/>
              <w:rPr>
                <w:rFonts w:ascii="Times New Roman" w:hAnsi="Times New Roman" w:cs="Times New Roman"/>
                <w:sz w:val="22"/>
                <w:szCs w:val="22"/>
              </w:rPr>
            </w:pPr>
          </w:p>
        </w:tc>
      </w:tr>
      <w:tr w:rsidR="00B44F30" w:rsidRPr="0055295B" w14:paraId="56C5CFCD" w14:textId="77777777" w:rsidTr="00B44F30">
        <w:trPr>
          <w:cantSplit/>
          <w:trHeight w:val="109"/>
        </w:trPr>
        <w:tc>
          <w:tcPr>
            <w:tcW w:w="11099" w:type="dxa"/>
            <w:gridSpan w:val="15"/>
            <w:shd w:val="clear" w:color="auto" w:fill="auto"/>
            <w:tcMar>
              <w:top w:w="0" w:type="dxa"/>
              <w:left w:w="108" w:type="dxa"/>
              <w:bottom w:w="0" w:type="dxa"/>
              <w:right w:w="108" w:type="dxa"/>
            </w:tcMar>
          </w:tcPr>
          <w:p w14:paraId="0F3747AF" w14:textId="77777777" w:rsidR="00B44F30" w:rsidRPr="0055295B" w:rsidRDefault="00B44F30" w:rsidP="00AD6E74">
            <w:pPr>
              <w:jc w:val="center"/>
              <w:rPr>
                <w:sz w:val="22"/>
                <w:szCs w:val="22"/>
              </w:rPr>
            </w:pPr>
            <w:r w:rsidRPr="0055295B">
              <w:rPr>
                <w:sz w:val="22"/>
                <w:szCs w:val="22"/>
              </w:rPr>
              <w:t>(наименование предприятия, организации, учреждения)</w:t>
            </w:r>
          </w:p>
        </w:tc>
      </w:tr>
      <w:tr w:rsidR="00B44F30" w:rsidRPr="0055295B" w14:paraId="640A4C47" w14:textId="77777777" w:rsidTr="00B44F30">
        <w:trPr>
          <w:cantSplit/>
          <w:trHeight w:val="109"/>
        </w:trPr>
        <w:tc>
          <w:tcPr>
            <w:tcW w:w="1668" w:type="dxa"/>
            <w:gridSpan w:val="2"/>
            <w:shd w:val="clear" w:color="auto" w:fill="auto"/>
            <w:tcMar>
              <w:top w:w="0" w:type="dxa"/>
              <w:left w:w="108" w:type="dxa"/>
              <w:bottom w:w="0" w:type="dxa"/>
              <w:right w:w="108" w:type="dxa"/>
            </w:tcMar>
          </w:tcPr>
          <w:p w14:paraId="7DC1D365" w14:textId="77777777" w:rsidR="00B44F30" w:rsidRPr="0055295B" w:rsidRDefault="00B44F30" w:rsidP="00AD6E74">
            <w:pPr>
              <w:rPr>
                <w:sz w:val="22"/>
                <w:szCs w:val="22"/>
              </w:rPr>
            </w:pPr>
            <w:r w:rsidRPr="0055295B">
              <w:rPr>
                <w:sz w:val="22"/>
                <w:szCs w:val="22"/>
              </w:rPr>
              <w:t>в лице</w:t>
            </w:r>
          </w:p>
        </w:tc>
        <w:tc>
          <w:tcPr>
            <w:tcW w:w="9431" w:type="dxa"/>
            <w:gridSpan w:val="13"/>
            <w:tcBorders>
              <w:bottom w:val="single" w:sz="4" w:space="0" w:color="000000"/>
            </w:tcBorders>
            <w:shd w:val="clear" w:color="auto" w:fill="auto"/>
            <w:tcMar>
              <w:top w:w="0" w:type="dxa"/>
              <w:left w:w="108" w:type="dxa"/>
              <w:bottom w:w="0" w:type="dxa"/>
              <w:right w:w="108" w:type="dxa"/>
            </w:tcMar>
          </w:tcPr>
          <w:p w14:paraId="0FD7C76D" w14:textId="77777777" w:rsidR="00B44F30" w:rsidRPr="0055295B" w:rsidRDefault="00B44F30" w:rsidP="00AD6E74">
            <w:pPr>
              <w:jc w:val="center"/>
              <w:rPr>
                <w:sz w:val="22"/>
                <w:szCs w:val="22"/>
              </w:rPr>
            </w:pPr>
          </w:p>
        </w:tc>
      </w:tr>
      <w:tr w:rsidR="00B44F30" w:rsidRPr="0055295B" w14:paraId="4E94922A" w14:textId="77777777" w:rsidTr="00B44F30">
        <w:trPr>
          <w:cantSplit/>
          <w:trHeight w:val="109"/>
        </w:trPr>
        <w:tc>
          <w:tcPr>
            <w:tcW w:w="11099" w:type="dxa"/>
            <w:gridSpan w:val="15"/>
            <w:shd w:val="clear" w:color="auto" w:fill="auto"/>
            <w:tcMar>
              <w:top w:w="0" w:type="dxa"/>
              <w:left w:w="108" w:type="dxa"/>
              <w:bottom w:w="0" w:type="dxa"/>
              <w:right w:w="108" w:type="dxa"/>
            </w:tcMar>
          </w:tcPr>
          <w:p w14:paraId="7A1D3C05" w14:textId="77777777" w:rsidR="00B44F30" w:rsidRPr="0055295B" w:rsidRDefault="00B44F30" w:rsidP="00AD6E74">
            <w:pPr>
              <w:jc w:val="center"/>
              <w:rPr>
                <w:sz w:val="22"/>
                <w:szCs w:val="22"/>
              </w:rPr>
            </w:pPr>
            <w:r w:rsidRPr="0055295B">
              <w:rPr>
                <w:sz w:val="22"/>
                <w:szCs w:val="22"/>
              </w:rPr>
              <w:t>(должность, фамилия, инициалы)</w:t>
            </w:r>
          </w:p>
        </w:tc>
      </w:tr>
      <w:tr w:rsidR="00B44F30" w:rsidRPr="0055295B" w14:paraId="0D4EFA38" w14:textId="77777777" w:rsidTr="00B44F30">
        <w:trPr>
          <w:cantSplit/>
          <w:trHeight w:val="109"/>
        </w:trPr>
        <w:tc>
          <w:tcPr>
            <w:tcW w:w="5070" w:type="dxa"/>
            <w:gridSpan w:val="7"/>
            <w:shd w:val="clear" w:color="auto" w:fill="auto"/>
            <w:tcMar>
              <w:top w:w="0" w:type="dxa"/>
              <w:left w:w="108" w:type="dxa"/>
              <w:bottom w:w="0" w:type="dxa"/>
              <w:right w:w="108" w:type="dxa"/>
            </w:tcMar>
          </w:tcPr>
          <w:p w14:paraId="34B822F6" w14:textId="77777777" w:rsidR="00B44F30" w:rsidRPr="0055295B" w:rsidRDefault="00B44F30" w:rsidP="00AD6E74">
            <w:pPr>
              <w:rPr>
                <w:sz w:val="22"/>
                <w:szCs w:val="22"/>
              </w:rPr>
            </w:pPr>
            <w:r w:rsidRPr="0055295B">
              <w:rPr>
                <w:sz w:val="22"/>
                <w:szCs w:val="22"/>
              </w:rPr>
              <w:t xml:space="preserve">с одной стороны и </w:t>
            </w:r>
            <w:proofErr w:type="gramStart"/>
            <w:r w:rsidRPr="0055295B">
              <w:rPr>
                <w:sz w:val="22"/>
                <w:szCs w:val="22"/>
              </w:rPr>
              <w:t>представитель  Исполнителя</w:t>
            </w:r>
            <w:proofErr w:type="gramEnd"/>
          </w:p>
        </w:tc>
        <w:tc>
          <w:tcPr>
            <w:tcW w:w="6029" w:type="dxa"/>
            <w:gridSpan w:val="8"/>
            <w:tcBorders>
              <w:bottom w:val="single" w:sz="4" w:space="0" w:color="000000"/>
            </w:tcBorders>
            <w:shd w:val="clear" w:color="auto" w:fill="auto"/>
            <w:tcMar>
              <w:top w:w="0" w:type="dxa"/>
              <w:left w:w="108" w:type="dxa"/>
              <w:bottom w:w="0" w:type="dxa"/>
              <w:right w:w="108" w:type="dxa"/>
            </w:tcMar>
          </w:tcPr>
          <w:p w14:paraId="1721F8B5" w14:textId="77777777" w:rsidR="00B44F30" w:rsidRPr="0055295B" w:rsidRDefault="00B44F30" w:rsidP="00AD6E74">
            <w:pPr>
              <w:jc w:val="center"/>
              <w:rPr>
                <w:sz w:val="22"/>
                <w:szCs w:val="22"/>
              </w:rPr>
            </w:pPr>
          </w:p>
        </w:tc>
      </w:tr>
      <w:tr w:rsidR="00B44F30" w:rsidRPr="0055295B" w14:paraId="5B7D8754" w14:textId="77777777" w:rsidTr="00B44F30">
        <w:trPr>
          <w:cantSplit/>
          <w:trHeight w:val="109"/>
        </w:trPr>
        <w:tc>
          <w:tcPr>
            <w:tcW w:w="11099" w:type="dxa"/>
            <w:gridSpan w:val="15"/>
            <w:tcBorders>
              <w:bottom w:val="single" w:sz="4" w:space="0" w:color="000000"/>
            </w:tcBorders>
            <w:shd w:val="clear" w:color="auto" w:fill="auto"/>
            <w:tcMar>
              <w:top w:w="0" w:type="dxa"/>
              <w:left w:w="108" w:type="dxa"/>
              <w:bottom w:w="0" w:type="dxa"/>
              <w:right w:w="108" w:type="dxa"/>
            </w:tcMar>
          </w:tcPr>
          <w:p w14:paraId="29E1EE3E" w14:textId="77777777" w:rsidR="00B44F30" w:rsidRPr="0055295B" w:rsidRDefault="00B44F30" w:rsidP="00AD6E74">
            <w:pPr>
              <w:jc w:val="center"/>
              <w:rPr>
                <w:sz w:val="22"/>
                <w:szCs w:val="22"/>
              </w:rPr>
            </w:pPr>
          </w:p>
        </w:tc>
      </w:tr>
      <w:tr w:rsidR="00B44F30" w:rsidRPr="0055295B" w14:paraId="78EF58A9" w14:textId="77777777" w:rsidTr="00B44F30">
        <w:trPr>
          <w:cantSplit/>
          <w:trHeight w:val="109"/>
        </w:trPr>
        <w:tc>
          <w:tcPr>
            <w:tcW w:w="11099" w:type="dxa"/>
            <w:gridSpan w:val="15"/>
            <w:shd w:val="clear" w:color="auto" w:fill="auto"/>
            <w:tcMar>
              <w:top w:w="0" w:type="dxa"/>
              <w:left w:w="108" w:type="dxa"/>
              <w:bottom w:w="0" w:type="dxa"/>
              <w:right w:w="108" w:type="dxa"/>
            </w:tcMar>
          </w:tcPr>
          <w:p w14:paraId="79BD944D" w14:textId="77777777" w:rsidR="00B44F30" w:rsidRPr="0055295B" w:rsidRDefault="00B44F30" w:rsidP="00AD6E74">
            <w:pPr>
              <w:jc w:val="center"/>
              <w:rPr>
                <w:sz w:val="22"/>
                <w:szCs w:val="22"/>
              </w:rPr>
            </w:pPr>
            <w:r w:rsidRPr="0055295B">
              <w:rPr>
                <w:sz w:val="22"/>
                <w:szCs w:val="22"/>
              </w:rPr>
              <w:t>(должность, фамилия, инициалы)</w:t>
            </w:r>
          </w:p>
        </w:tc>
      </w:tr>
      <w:tr w:rsidR="00B44F30" w:rsidRPr="0055295B" w14:paraId="7987EFD7" w14:textId="77777777" w:rsidTr="00B44F30">
        <w:trPr>
          <w:cantSplit/>
          <w:trHeight w:val="109"/>
        </w:trPr>
        <w:tc>
          <w:tcPr>
            <w:tcW w:w="11099" w:type="dxa"/>
            <w:gridSpan w:val="15"/>
            <w:shd w:val="clear" w:color="auto" w:fill="auto"/>
            <w:tcMar>
              <w:top w:w="0" w:type="dxa"/>
              <w:left w:w="108" w:type="dxa"/>
              <w:bottom w:w="0" w:type="dxa"/>
              <w:right w:w="108" w:type="dxa"/>
            </w:tcMar>
          </w:tcPr>
          <w:p w14:paraId="112953FE" w14:textId="77777777" w:rsidR="00B44F30" w:rsidRPr="0055295B" w:rsidRDefault="00B44F30" w:rsidP="00AD6E74">
            <w:pPr>
              <w:rPr>
                <w:sz w:val="22"/>
                <w:szCs w:val="22"/>
              </w:rPr>
            </w:pPr>
            <w:r w:rsidRPr="0055295B">
              <w:rPr>
                <w:sz w:val="22"/>
                <w:szCs w:val="22"/>
              </w:rPr>
              <w:t xml:space="preserve">с   другой   стороны   составили   настоящий   акт   в   </w:t>
            </w:r>
            <w:proofErr w:type="gramStart"/>
            <w:r w:rsidRPr="0055295B">
              <w:rPr>
                <w:sz w:val="22"/>
                <w:szCs w:val="22"/>
              </w:rPr>
              <w:t xml:space="preserve">том,   </w:t>
            </w:r>
            <w:proofErr w:type="gramEnd"/>
            <w:r w:rsidRPr="0055295B">
              <w:rPr>
                <w:sz w:val="22"/>
                <w:szCs w:val="22"/>
              </w:rPr>
              <w:t>что   при   обследовании  ДГУ</w:t>
            </w:r>
          </w:p>
        </w:tc>
      </w:tr>
      <w:tr w:rsidR="00B44F30" w:rsidRPr="0055295B" w14:paraId="49CFBE57" w14:textId="77777777" w:rsidTr="00B44F30">
        <w:trPr>
          <w:cantSplit/>
          <w:trHeight w:val="109"/>
        </w:trPr>
        <w:tc>
          <w:tcPr>
            <w:tcW w:w="11099" w:type="dxa"/>
            <w:gridSpan w:val="15"/>
            <w:tcBorders>
              <w:bottom w:val="single" w:sz="4" w:space="0" w:color="000000"/>
            </w:tcBorders>
            <w:shd w:val="clear" w:color="auto" w:fill="auto"/>
            <w:tcMar>
              <w:top w:w="0" w:type="dxa"/>
              <w:left w:w="108" w:type="dxa"/>
              <w:bottom w:w="0" w:type="dxa"/>
              <w:right w:w="108" w:type="dxa"/>
            </w:tcMar>
          </w:tcPr>
          <w:p w14:paraId="6F0910A0" w14:textId="77777777" w:rsidR="00B44F30" w:rsidRPr="0055295B" w:rsidRDefault="00B44F30" w:rsidP="00AD6E74">
            <w:pPr>
              <w:jc w:val="center"/>
              <w:rPr>
                <w:sz w:val="22"/>
                <w:szCs w:val="22"/>
              </w:rPr>
            </w:pPr>
          </w:p>
        </w:tc>
      </w:tr>
      <w:tr w:rsidR="00B44F30" w:rsidRPr="0055295B" w14:paraId="5F071E31" w14:textId="77777777" w:rsidTr="00B44F30">
        <w:trPr>
          <w:cantSplit/>
          <w:trHeight w:val="109"/>
        </w:trPr>
        <w:tc>
          <w:tcPr>
            <w:tcW w:w="11099" w:type="dxa"/>
            <w:gridSpan w:val="15"/>
            <w:shd w:val="clear" w:color="auto" w:fill="auto"/>
            <w:tcMar>
              <w:top w:w="0" w:type="dxa"/>
              <w:left w:w="108" w:type="dxa"/>
              <w:bottom w:w="0" w:type="dxa"/>
              <w:right w:w="108" w:type="dxa"/>
            </w:tcMar>
          </w:tcPr>
          <w:p w14:paraId="41C5DEF4" w14:textId="77777777" w:rsidR="00B44F30" w:rsidRPr="0055295B" w:rsidRDefault="00B44F30" w:rsidP="00AD6E74">
            <w:pPr>
              <w:jc w:val="center"/>
              <w:rPr>
                <w:sz w:val="22"/>
                <w:szCs w:val="22"/>
              </w:rPr>
            </w:pPr>
            <w:proofErr w:type="gramStart"/>
            <w:r w:rsidRPr="0055295B">
              <w:rPr>
                <w:sz w:val="22"/>
                <w:szCs w:val="22"/>
              </w:rPr>
              <w:t>( перечислить</w:t>
            </w:r>
            <w:proofErr w:type="gramEnd"/>
            <w:r w:rsidRPr="0055295B">
              <w:rPr>
                <w:sz w:val="22"/>
                <w:szCs w:val="22"/>
              </w:rPr>
              <w:t xml:space="preserve"> номера БС)</w:t>
            </w:r>
          </w:p>
        </w:tc>
      </w:tr>
      <w:tr w:rsidR="00B44F30" w:rsidRPr="0055295B" w14:paraId="30A5FE71" w14:textId="77777777" w:rsidTr="00B44F30">
        <w:trPr>
          <w:cantSplit/>
          <w:trHeight w:val="109"/>
        </w:trPr>
        <w:tc>
          <w:tcPr>
            <w:tcW w:w="11099" w:type="dxa"/>
            <w:gridSpan w:val="15"/>
            <w:shd w:val="clear" w:color="auto" w:fill="auto"/>
            <w:tcMar>
              <w:top w:w="0" w:type="dxa"/>
              <w:left w:w="108" w:type="dxa"/>
              <w:bottom w:w="0" w:type="dxa"/>
              <w:right w:w="108" w:type="dxa"/>
            </w:tcMar>
          </w:tcPr>
          <w:p w14:paraId="2F1E18B1" w14:textId="77777777" w:rsidR="00B44F30" w:rsidRPr="0055295B" w:rsidRDefault="00B44F30" w:rsidP="00AD6E74">
            <w:pPr>
              <w:jc w:val="center"/>
              <w:rPr>
                <w:sz w:val="22"/>
                <w:szCs w:val="22"/>
              </w:rPr>
            </w:pPr>
          </w:p>
        </w:tc>
      </w:tr>
      <w:tr w:rsidR="00B44F30" w:rsidRPr="0055295B" w14:paraId="1E9434A5" w14:textId="77777777" w:rsidTr="00B44F30">
        <w:trPr>
          <w:cantSplit/>
          <w:trHeight w:val="109"/>
        </w:trPr>
        <w:tc>
          <w:tcPr>
            <w:tcW w:w="11099" w:type="dxa"/>
            <w:gridSpan w:val="15"/>
            <w:tcBorders>
              <w:top w:val="single" w:sz="4" w:space="0" w:color="000000"/>
            </w:tcBorders>
            <w:shd w:val="clear" w:color="auto" w:fill="auto"/>
            <w:tcMar>
              <w:top w:w="0" w:type="dxa"/>
              <w:left w:w="108" w:type="dxa"/>
              <w:bottom w:w="0" w:type="dxa"/>
              <w:right w:w="108" w:type="dxa"/>
            </w:tcMar>
          </w:tcPr>
          <w:p w14:paraId="6B1EFB1B" w14:textId="77777777" w:rsidR="00B44F30" w:rsidRPr="0055295B" w:rsidRDefault="00B44F30" w:rsidP="00AD6E74">
            <w:pPr>
              <w:jc w:val="center"/>
              <w:rPr>
                <w:sz w:val="22"/>
                <w:szCs w:val="22"/>
              </w:rPr>
            </w:pPr>
          </w:p>
        </w:tc>
      </w:tr>
      <w:tr w:rsidR="00B44F30" w:rsidRPr="0055295B" w14:paraId="40A9B044" w14:textId="77777777" w:rsidTr="00B44F30">
        <w:trPr>
          <w:cantSplit/>
          <w:trHeight w:val="109"/>
        </w:trPr>
        <w:tc>
          <w:tcPr>
            <w:tcW w:w="11099" w:type="dxa"/>
            <w:gridSpan w:val="15"/>
            <w:tcBorders>
              <w:top w:val="single" w:sz="4" w:space="0" w:color="000000"/>
              <w:bottom w:val="single" w:sz="4" w:space="0" w:color="000000"/>
            </w:tcBorders>
            <w:shd w:val="clear" w:color="auto" w:fill="auto"/>
            <w:tcMar>
              <w:top w:w="0" w:type="dxa"/>
              <w:left w:w="108" w:type="dxa"/>
              <w:bottom w:w="0" w:type="dxa"/>
              <w:right w:w="108" w:type="dxa"/>
            </w:tcMar>
          </w:tcPr>
          <w:p w14:paraId="36B45EE8" w14:textId="77777777" w:rsidR="00B44F30" w:rsidRPr="0055295B" w:rsidRDefault="00B44F30" w:rsidP="00AD6E74">
            <w:pPr>
              <w:jc w:val="center"/>
              <w:rPr>
                <w:sz w:val="22"/>
                <w:szCs w:val="22"/>
              </w:rPr>
            </w:pPr>
          </w:p>
        </w:tc>
      </w:tr>
      <w:tr w:rsidR="00B44F30" w:rsidRPr="0055295B" w14:paraId="6A444278" w14:textId="77777777" w:rsidTr="00B44F30">
        <w:trPr>
          <w:cantSplit/>
          <w:trHeight w:val="109"/>
        </w:trPr>
        <w:tc>
          <w:tcPr>
            <w:tcW w:w="2093" w:type="dxa"/>
            <w:gridSpan w:val="3"/>
            <w:shd w:val="clear" w:color="auto" w:fill="auto"/>
            <w:tcMar>
              <w:top w:w="0" w:type="dxa"/>
              <w:left w:w="108" w:type="dxa"/>
              <w:bottom w:w="0" w:type="dxa"/>
              <w:right w:w="108" w:type="dxa"/>
            </w:tcMar>
          </w:tcPr>
          <w:p w14:paraId="48DBED34" w14:textId="77777777" w:rsidR="00B44F30" w:rsidRPr="0055295B" w:rsidRDefault="00B44F30" w:rsidP="00AD6E74">
            <w:pPr>
              <w:rPr>
                <w:sz w:val="22"/>
                <w:szCs w:val="22"/>
              </w:rPr>
            </w:pPr>
            <w:r w:rsidRPr="0055295B">
              <w:rPr>
                <w:sz w:val="22"/>
                <w:szCs w:val="22"/>
              </w:rPr>
              <w:t>смонтированных</w:t>
            </w:r>
          </w:p>
        </w:tc>
        <w:tc>
          <w:tcPr>
            <w:tcW w:w="9006" w:type="dxa"/>
            <w:gridSpan w:val="12"/>
            <w:tcBorders>
              <w:bottom w:val="single" w:sz="4" w:space="0" w:color="000000"/>
            </w:tcBorders>
            <w:shd w:val="clear" w:color="auto" w:fill="auto"/>
            <w:tcMar>
              <w:top w:w="0" w:type="dxa"/>
              <w:left w:w="108" w:type="dxa"/>
              <w:bottom w:w="0" w:type="dxa"/>
              <w:right w:w="108" w:type="dxa"/>
            </w:tcMar>
          </w:tcPr>
          <w:p w14:paraId="3827CF30" w14:textId="77777777" w:rsidR="00B44F30" w:rsidRPr="0055295B" w:rsidRDefault="00B44F30" w:rsidP="00AD6E74">
            <w:pPr>
              <w:jc w:val="center"/>
              <w:rPr>
                <w:sz w:val="22"/>
                <w:szCs w:val="22"/>
              </w:rPr>
            </w:pPr>
          </w:p>
        </w:tc>
      </w:tr>
      <w:tr w:rsidR="00B44F30" w:rsidRPr="0055295B" w14:paraId="20C40780" w14:textId="77777777" w:rsidTr="00B44F30">
        <w:trPr>
          <w:cantSplit/>
          <w:trHeight w:val="109"/>
        </w:trPr>
        <w:tc>
          <w:tcPr>
            <w:tcW w:w="11099" w:type="dxa"/>
            <w:gridSpan w:val="15"/>
            <w:shd w:val="clear" w:color="auto" w:fill="auto"/>
            <w:tcMar>
              <w:top w:w="0" w:type="dxa"/>
              <w:left w:w="108" w:type="dxa"/>
              <w:bottom w:w="0" w:type="dxa"/>
              <w:right w:w="108" w:type="dxa"/>
            </w:tcMar>
          </w:tcPr>
          <w:p w14:paraId="57B6F439" w14:textId="77777777" w:rsidR="00B44F30" w:rsidRPr="0055295B" w:rsidRDefault="00B44F30" w:rsidP="00AD6E74">
            <w:pPr>
              <w:jc w:val="center"/>
              <w:rPr>
                <w:sz w:val="22"/>
                <w:szCs w:val="22"/>
              </w:rPr>
            </w:pPr>
            <w:r w:rsidRPr="0055295B">
              <w:rPr>
                <w:sz w:val="22"/>
                <w:szCs w:val="22"/>
              </w:rPr>
              <w:t>(наименование монтажной организации, дата монтажа)</w:t>
            </w:r>
          </w:p>
        </w:tc>
      </w:tr>
      <w:tr w:rsidR="00B44F30" w:rsidRPr="0055295B" w14:paraId="0DE66380" w14:textId="77777777" w:rsidTr="00B44F30">
        <w:trPr>
          <w:cantSplit/>
          <w:trHeight w:val="109"/>
        </w:trPr>
        <w:tc>
          <w:tcPr>
            <w:tcW w:w="3085" w:type="dxa"/>
            <w:gridSpan w:val="5"/>
            <w:shd w:val="clear" w:color="auto" w:fill="auto"/>
            <w:tcMar>
              <w:top w:w="0" w:type="dxa"/>
              <w:left w:w="108" w:type="dxa"/>
              <w:bottom w:w="0" w:type="dxa"/>
              <w:right w:w="108" w:type="dxa"/>
            </w:tcMar>
          </w:tcPr>
          <w:p w14:paraId="1B607658" w14:textId="77777777" w:rsidR="00B44F30" w:rsidRPr="0055295B" w:rsidRDefault="00B44F30" w:rsidP="00AD6E74">
            <w:pPr>
              <w:rPr>
                <w:sz w:val="22"/>
                <w:szCs w:val="22"/>
              </w:rPr>
            </w:pPr>
            <w:r w:rsidRPr="0055295B">
              <w:rPr>
                <w:sz w:val="22"/>
                <w:szCs w:val="22"/>
              </w:rPr>
              <w:t>по проекту, выполненному</w:t>
            </w:r>
          </w:p>
        </w:tc>
        <w:tc>
          <w:tcPr>
            <w:tcW w:w="8014" w:type="dxa"/>
            <w:gridSpan w:val="10"/>
            <w:tcBorders>
              <w:bottom w:val="single" w:sz="4" w:space="0" w:color="000000"/>
            </w:tcBorders>
            <w:shd w:val="clear" w:color="auto" w:fill="auto"/>
            <w:tcMar>
              <w:top w:w="0" w:type="dxa"/>
              <w:left w:w="108" w:type="dxa"/>
              <w:bottom w:w="0" w:type="dxa"/>
              <w:right w:w="108" w:type="dxa"/>
            </w:tcMar>
          </w:tcPr>
          <w:p w14:paraId="5EA8D453" w14:textId="77777777" w:rsidR="00B44F30" w:rsidRPr="0055295B" w:rsidRDefault="00B44F30" w:rsidP="00AD6E74">
            <w:pPr>
              <w:jc w:val="center"/>
              <w:rPr>
                <w:sz w:val="22"/>
                <w:szCs w:val="22"/>
              </w:rPr>
            </w:pPr>
          </w:p>
        </w:tc>
      </w:tr>
      <w:tr w:rsidR="00B44F30" w:rsidRPr="0055295B" w14:paraId="0EAF05ED" w14:textId="77777777" w:rsidTr="00B44F30">
        <w:trPr>
          <w:cantSplit/>
          <w:trHeight w:val="109"/>
        </w:trPr>
        <w:tc>
          <w:tcPr>
            <w:tcW w:w="11099" w:type="dxa"/>
            <w:gridSpan w:val="15"/>
            <w:shd w:val="clear" w:color="auto" w:fill="auto"/>
            <w:tcMar>
              <w:top w:w="0" w:type="dxa"/>
              <w:left w:w="108" w:type="dxa"/>
              <w:bottom w:w="0" w:type="dxa"/>
              <w:right w:w="108" w:type="dxa"/>
            </w:tcMar>
          </w:tcPr>
          <w:p w14:paraId="5A83D5D4" w14:textId="77777777" w:rsidR="00B44F30" w:rsidRPr="0055295B" w:rsidRDefault="00B44F30" w:rsidP="00AD6E74">
            <w:pPr>
              <w:jc w:val="center"/>
              <w:rPr>
                <w:sz w:val="22"/>
                <w:szCs w:val="22"/>
              </w:rPr>
            </w:pPr>
            <w:r w:rsidRPr="0055295B">
              <w:rPr>
                <w:sz w:val="22"/>
                <w:szCs w:val="22"/>
              </w:rPr>
              <w:t>(наименование проектной организации, номер и дата выпуска проекта)</w:t>
            </w:r>
          </w:p>
        </w:tc>
      </w:tr>
      <w:tr w:rsidR="00B44F30" w:rsidRPr="0055295B" w14:paraId="0821B375" w14:textId="77777777" w:rsidTr="00B44F30">
        <w:trPr>
          <w:cantSplit/>
          <w:trHeight w:val="109"/>
        </w:trPr>
        <w:tc>
          <w:tcPr>
            <w:tcW w:w="1526" w:type="dxa"/>
            <w:shd w:val="clear" w:color="auto" w:fill="auto"/>
            <w:tcMar>
              <w:top w:w="0" w:type="dxa"/>
              <w:left w:w="108" w:type="dxa"/>
              <w:bottom w:w="0" w:type="dxa"/>
              <w:right w:w="108" w:type="dxa"/>
            </w:tcMar>
          </w:tcPr>
          <w:p w14:paraId="6B831BC1" w14:textId="77777777" w:rsidR="00B44F30" w:rsidRPr="0055295B" w:rsidRDefault="00B44F30" w:rsidP="00AD6E74">
            <w:pPr>
              <w:rPr>
                <w:sz w:val="22"/>
                <w:szCs w:val="22"/>
              </w:rPr>
            </w:pPr>
            <w:r w:rsidRPr="0055295B">
              <w:rPr>
                <w:sz w:val="22"/>
                <w:szCs w:val="22"/>
              </w:rPr>
              <w:t>налаженной</w:t>
            </w:r>
          </w:p>
        </w:tc>
        <w:tc>
          <w:tcPr>
            <w:tcW w:w="9573" w:type="dxa"/>
            <w:gridSpan w:val="14"/>
            <w:tcBorders>
              <w:bottom w:val="single" w:sz="4" w:space="0" w:color="000000"/>
            </w:tcBorders>
            <w:shd w:val="clear" w:color="auto" w:fill="auto"/>
            <w:tcMar>
              <w:top w:w="0" w:type="dxa"/>
              <w:left w:w="108" w:type="dxa"/>
              <w:bottom w:w="0" w:type="dxa"/>
              <w:right w:w="108" w:type="dxa"/>
            </w:tcMar>
          </w:tcPr>
          <w:p w14:paraId="1FCC9FF8" w14:textId="77777777" w:rsidR="00B44F30" w:rsidRPr="0055295B" w:rsidRDefault="00B44F30" w:rsidP="00AD6E74">
            <w:pPr>
              <w:jc w:val="center"/>
              <w:rPr>
                <w:sz w:val="22"/>
                <w:szCs w:val="22"/>
              </w:rPr>
            </w:pPr>
          </w:p>
        </w:tc>
      </w:tr>
      <w:tr w:rsidR="00B44F30" w:rsidRPr="0055295B" w14:paraId="4005A5F4" w14:textId="77777777" w:rsidTr="00B44F30">
        <w:trPr>
          <w:cantSplit/>
          <w:trHeight w:val="109"/>
        </w:trPr>
        <w:tc>
          <w:tcPr>
            <w:tcW w:w="11099" w:type="dxa"/>
            <w:gridSpan w:val="15"/>
            <w:tcBorders>
              <w:bottom w:val="single" w:sz="4" w:space="0" w:color="000000"/>
            </w:tcBorders>
            <w:shd w:val="clear" w:color="auto" w:fill="auto"/>
            <w:tcMar>
              <w:top w:w="0" w:type="dxa"/>
              <w:left w:w="108" w:type="dxa"/>
              <w:bottom w:w="0" w:type="dxa"/>
              <w:right w:w="108" w:type="dxa"/>
            </w:tcMar>
          </w:tcPr>
          <w:p w14:paraId="0FEE3220" w14:textId="77777777" w:rsidR="00B44F30" w:rsidRPr="0055295B" w:rsidRDefault="00B44F30" w:rsidP="00AD6E74">
            <w:pPr>
              <w:jc w:val="center"/>
              <w:rPr>
                <w:sz w:val="22"/>
                <w:szCs w:val="22"/>
              </w:rPr>
            </w:pPr>
          </w:p>
        </w:tc>
      </w:tr>
      <w:tr w:rsidR="00B44F30" w:rsidRPr="0055295B" w14:paraId="5CF724E1" w14:textId="77777777" w:rsidTr="00B44F30">
        <w:trPr>
          <w:cantSplit/>
          <w:trHeight w:val="109"/>
        </w:trPr>
        <w:tc>
          <w:tcPr>
            <w:tcW w:w="11099" w:type="dxa"/>
            <w:gridSpan w:val="15"/>
            <w:shd w:val="clear" w:color="auto" w:fill="auto"/>
            <w:tcMar>
              <w:top w:w="0" w:type="dxa"/>
              <w:left w:w="108" w:type="dxa"/>
              <w:bottom w:w="0" w:type="dxa"/>
              <w:right w:w="108" w:type="dxa"/>
            </w:tcMar>
          </w:tcPr>
          <w:p w14:paraId="33BC618D" w14:textId="77777777" w:rsidR="00B44F30" w:rsidRPr="0055295B" w:rsidRDefault="00B44F30" w:rsidP="00AD6E74">
            <w:pPr>
              <w:jc w:val="center"/>
              <w:rPr>
                <w:sz w:val="22"/>
                <w:szCs w:val="22"/>
              </w:rPr>
            </w:pPr>
            <w:r w:rsidRPr="0055295B">
              <w:rPr>
                <w:sz w:val="22"/>
                <w:szCs w:val="22"/>
              </w:rPr>
              <w:t>(наименование наладочной организации, дата наладки)</w:t>
            </w:r>
          </w:p>
        </w:tc>
      </w:tr>
      <w:tr w:rsidR="00B44F30" w:rsidRPr="0055295B" w14:paraId="35D97D6D" w14:textId="77777777" w:rsidTr="00B44F30">
        <w:trPr>
          <w:cantSplit/>
          <w:trHeight w:val="109"/>
        </w:trPr>
        <w:tc>
          <w:tcPr>
            <w:tcW w:w="11099" w:type="dxa"/>
            <w:gridSpan w:val="15"/>
            <w:tcBorders>
              <w:bottom w:val="single" w:sz="4" w:space="0" w:color="000000"/>
            </w:tcBorders>
            <w:shd w:val="clear" w:color="auto" w:fill="auto"/>
            <w:tcMar>
              <w:top w:w="0" w:type="dxa"/>
              <w:left w:w="108" w:type="dxa"/>
              <w:bottom w:w="0" w:type="dxa"/>
              <w:right w:w="108" w:type="dxa"/>
            </w:tcMar>
          </w:tcPr>
          <w:p w14:paraId="104EB098" w14:textId="77777777" w:rsidR="00B44F30" w:rsidRPr="0055295B" w:rsidRDefault="00B44F30" w:rsidP="00AD6E74">
            <w:pPr>
              <w:jc w:val="center"/>
              <w:rPr>
                <w:sz w:val="22"/>
                <w:szCs w:val="22"/>
              </w:rPr>
            </w:pPr>
          </w:p>
        </w:tc>
      </w:tr>
      <w:tr w:rsidR="00B44F30" w:rsidRPr="0055295B" w14:paraId="66E0254C" w14:textId="77777777" w:rsidTr="00B44F30">
        <w:trPr>
          <w:cantSplit/>
          <w:trHeight w:val="109"/>
        </w:trPr>
        <w:tc>
          <w:tcPr>
            <w:tcW w:w="11099" w:type="dxa"/>
            <w:gridSpan w:val="15"/>
            <w:shd w:val="clear" w:color="auto" w:fill="auto"/>
            <w:tcMar>
              <w:top w:w="0" w:type="dxa"/>
              <w:left w:w="108" w:type="dxa"/>
              <w:bottom w:w="0" w:type="dxa"/>
              <w:right w:w="108" w:type="dxa"/>
            </w:tcMar>
          </w:tcPr>
          <w:p w14:paraId="73ADA000" w14:textId="77777777" w:rsidR="00B44F30" w:rsidRPr="0055295B" w:rsidRDefault="00B44F30" w:rsidP="00AD6E74">
            <w:pPr>
              <w:rPr>
                <w:sz w:val="22"/>
                <w:szCs w:val="22"/>
              </w:rPr>
            </w:pPr>
            <w:r w:rsidRPr="0055295B">
              <w:rPr>
                <w:sz w:val="22"/>
                <w:szCs w:val="22"/>
              </w:rPr>
              <w:t>установлено:</w:t>
            </w:r>
          </w:p>
        </w:tc>
      </w:tr>
      <w:tr w:rsidR="00B44F30" w:rsidRPr="0055295B" w14:paraId="3B1E344C" w14:textId="77777777" w:rsidTr="00B44F30">
        <w:trPr>
          <w:cantSplit/>
          <w:trHeight w:val="109"/>
        </w:trPr>
        <w:tc>
          <w:tcPr>
            <w:tcW w:w="10863" w:type="dxa"/>
            <w:gridSpan w:val="14"/>
            <w:shd w:val="clear" w:color="auto" w:fill="auto"/>
            <w:tcMar>
              <w:top w:w="0" w:type="dxa"/>
              <w:left w:w="108" w:type="dxa"/>
              <w:bottom w:w="0" w:type="dxa"/>
              <w:right w:w="108" w:type="dxa"/>
            </w:tcMar>
          </w:tcPr>
          <w:p w14:paraId="4003B3D8" w14:textId="77777777" w:rsidR="00B44F30" w:rsidRPr="0055295B" w:rsidRDefault="00B44F30" w:rsidP="00AD6E74">
            <w:pPr>
              <w:rPr>
                <w:sz w:val="22"/>
                <w:szCs w:val="22"/>
              </w:rPr>
            </w:pPr>
            <w:r w:rsidRPr="0055295B">
              <w:rPr>
                <w:sz w:val="22"/>
                <w:szCs w:val="22"/>
              </w:rPr>
              <w:t xml:space="preserve">техническое состояние </w:t>
            </w:r>
            <w:proofErr w:type="gramStart"/>
            <w:r w:rsidRPr="0055295B">
              <w:rPr>
                <w:sz w:val="22"/>
                <w:szCs w:val="22"/>
              </w:rPr>
              <w:t>систем  ДГУ</w:t>
            </w:r>
            <w:proofErr w:type="gramEnd"/>
          </w:p>
        </w:tc>
        <w:tc>
          <w:tcPr>
            <w:tcW w:w="236" w:type="dxa"/>
          </w:tcPr>
          <w:p w14:paraId="69173A23" w14:textId="77777777" w:rsidR="00B44F30" w:rsidRPr="0055295B" w:rsidRDefault="00B44F30" w:rsidP="00AD6E74">
            <w:pPr>
              <w:rPr>
                <w:sz w:val="22"/>
                <w:szCs w:val="22"/>
              </w:rPr>
            </w:pPr>
          </w:p>
        </w:tc>
      </w:tr>
      <w:tr w:rsidR="00B44F30" w:rsidRPr="0055295B" w14:paraId="0BA29228" w14:textId="77777777" w:rsidTr="00B44F30">
        <w:trPr>
          <w:cantSplit/>
          <w:trHeight w:val="109"/>
        </w:trPr>
        <w:tc>
          <w:tcPr>
            <w:tcW w:w="11099" w:type="dxa"/>
            <w:gridSpan w:val="15"/>
            <w:tcBorders>
              <w:bottom w:val="single" w:sz="4" w:space="0" w:color="000000"/>
            </w:tcBorders>
            <w:shd w:val="clear" w:color="auto" w:fill="auto"/>
            <w:tcMar>
              <w:top w:w="0" w:type="dxa"/>
              <w:left w:w="108" w:type="dxa"/>
              <w:bottom w:w="0" w:type="dxa"/>
              <w:right w:w="108" w:type="dxa"/>
            </w:tcMar>
          </w:tcPr>
          <w:p w14:paraId="10C90A73" w14:textId="77777777" w:rsidR="00B44F30" w:rsidRPr="0055295B" w:rsidRDefault="00B44F30" w:rsidP="00AD6E74">
            <w:pPr>
              <w:rPr>
                <w:sz w:val="22"/>
                <w:szCs w:val="22"/>
              </w:rPr>
            </w:pPr>
          </w:p>
        </w:tc>
      </w:tr>
      <w:tr w:rsidR="00B44F30" w:rsidRPr="0055295B" w14:paraId="4D818C99" w14:textId="77777777" w:rsidTr="00B44F30">
        <w:trPr>
          <w:cantSplit/>
          <w:trHeight w:val="109"/>
        </w:trPr>
        <w:tc>
          <w:tcPr>
            <w:tcW w:w="11099" w:type="dxa"/>
            <w:gridSpan w:val="15"/>
            <w:shd w:val="clear" w:color="auto" w:fill="auto"/>
            <w:tcMar>
              <w:top w:w="0" w:type="dxa"/>
              <w:left w:w="108" w:type="dxa"/>
              <w:bottom w:w="0" w:type="dxa"/>
              <w:right w:w="108" w:type="dxa"/>
            </w:tcMar>
          </w:tcPr>
          <w:p w14:paraId="76CDBABB" w14:textId="77777777" w:rsidR="00B44F30" w:rsidRPr="0055295B" w:rsidRDefault="00B44F30" w:rsidP="00AD6E74">
            <w:pPr>
              <w:jc w:val="center"/>
              <w:rPr>
                <w:sz w:val="22"/>
                <w:szCs w:val="22"/>
              </w:rPr>
            </w:pPr>
            <w:r w:rsidRPr="0055295B">
              <w:rPr>
                <w:sz w:val="22"/>
                <w:szCs w:val="22"/>
              </w:rPr>
              <w:t>(указать неисправность)</w:t>
            </w:r>
          </w:p>
        </w:tc>
      </w:tr>
      <w:tr w:rsidR="00B44F30" w:rsidRPr="0055295B" w14:paraId="38AB0410" w14:textId="77777777" w:rsidTr="00B44F30">
        <w:trPr>
          <w:cantSplit/>
          <w:trHeight w:val="109"/>
        </w:trPr>
        <w:tc>
          <w:tcPr>
            <w:tcW w:w="11099" w:type="dxa"/>
            <w:gridSpan w:val="15"/>
            <w:tcBorders>
              <w:top w:val="single" w:sz="4" w:space="0" w:color="000000"/>
              <w:bottom w:val="single" w:sz="4" w:space="0" w:color="000000"/>
            </w:tcBorders>
            <w:shd w:val="clear" w:color="auto" w:fill="auto"/>
            <w:tcMar>
              <w:top w:w="0" w:type="dxa"/>
              <w:left w:w="108" w:type="dxa"/>
              <w:bottom w:w="0" w:type="dxa"/>
              <w:right w:w="108" w:type="dxa"/>
            </w:tcMar>
          </w:tcPr>
          <w:p w14:paraId="7DFB9C60" w14:textId="77777777" w:rsidR="00B44F30" w:rsidRPr="0055295B" w:rsidRDefault="00B44F30" w:rsidP="00AD6E74">
            <w:pPr>
              <w:jc w:val="center"/>
              <w:rPr>
                <w:sz w:val="22"/>
                <w:szCs w:val="22"/>
              </w:rPr>
            </w:pPr>
          </w:p>
        </w:tc>
      </w:tr>
      <w:tr w:rsidR="00B44F30" w:rsidRPr="0055295B" w14:paraId="0DF61930" w14:textId="77777777" w:rsidTr="00B44F30">
        <w:trPr>
          <w:cantSplit/>
          <w:trHeight w:val="109"/>
        </w:trPr>
        <w:tc>
          <w:tcPr>
            <w:tcW w:w="4928" w:type="dxa"/>
            <w:gridSpan w:val="6"/>
            <w:shd w:val="clear" w:color="auto" w:fill="auto"/>
            <w:tcMar>
              <w:top w:w="0" w:type="dxa"/>
              <w:left w:w="108" w:type="dxa"/>
              <w:bottom w:w="0" w:type="dxa"/>
              <w:right w:w="108" w:type="dxa"/>
            </w:tcMar>
          </w:tcPr>
          <w:p w14:paraId="13C7B6F4" w14:textId="77777777" w:rsidR="00B44F30" w:rsidRPr="0055295B" w:rsidRDefault="00B44F30" w:rsidP="00AD6E74">
            <w:pPr>
              <w:rPr>
                <w:sz w:val="22"/>
                <w:szCs w:val="22"/>
              </w:rPr>
            </w:pPr>
            <w:r w:rsidRPr="0055295B">
              <w:rPr>
                <w:sz w:val="22"/>
                <w:szCs w:val="22"/>
              </w:rPr>
              <w:t>проектная и техническая документация, акты</w:t>
            </w:r>
          </w:p>
        </w:tc>
        <w:tc>
          <w:tcPr>
            <w:tcW w:w="6171" w:type="dxa"/>
            <w:gridSpan w:val="9"/>
            <w:tcBorders>
              <w:bottom w:val="single" w:sz="4" w:space="0" w:color="000000"/>
            </w:tcBorders>
            <w:shd w:val="clear" w:color="auto" w:fill="auto"/>
            <w:tcMar>
              <w:top w:w="0" w:type="dxa"/>
              <w:left w:w="108" w:type="dxa"/>
              <w:bottom w:w="0" w:type="dxa"/>
              <w:right w:w="108" w:type="dxa"/>
            </w:tcMar>
          </w:tcPr>
          <w:p w14:paraId="6FC259A6" w14:textId="77777777" w:rsidR="00B44F30" w:rsidRPr="0055295B" w:rsidRDefault="00B44F30" w:rsidP="00AD6E74">
            <w:pPr>
              <w:jc w:val="center"/>
              <w:rPr>
                <w:sz w:val="22"/>
                <w:szCs w:val="22"/>
              </w:rPr>
            </w:pPr>
          </w:p>
        </w:tc>
      </w:tr>
      <w:tr w:rsidR="00B44F30" w:rsidRPr="0055295B" w14:paraId="33AE0F25" w14:textId="77777777" w:rsidTr="00B44F30">
        <w:trPr>
          <w:cantSplit/>
          <w:trHeight w:val="109"/>
        </w:trPr>
        <w:tc>
          <w:tcPr>
            <w:tcW w:w="11099" w:type="dxa"/>
            <w:gridSpan w:val="15"/>
            <w:shd w:val="clear" w:color="auto" w:fill="auto"/>
            <w:tcMar>
              <w:top w:w="0" w:type="dxa"/>
              <w:left w:w="108" w:type="dxa"/>
              <w:bottom w:w="0" w:type="dxa"/>
              <w:right w:w="108" w:type="dxa"/>
            </w:tcMar>
          </w:tcPr>
          <w:p w14:paraId="3530FEDC" w14:textId="77777777" w:rsidR="00B44F30" w:rsidRPr="0055295B" w:rsidRDefault="00B44F30" w:rsidP="00AD6E74">
            <w:pPr>
              <w:jc w:val="center"/>
              <w:rPr>
                <w:sz w:val="22"/>
                <w:szCs w:val="22"/>
              </w:rPr>
            </w:pPr>
            <w:proofErr w:type="gramStart"/>
            <w:r w:rsidRPr="0055295B">
              <w:rPr>
                <w:sz w:val="22"/>
                <w:szCs w:val="22"/>
              </w:rPr>
              <w:t>( указать</w:t>
            </w:r>
            <w:proofErr w:type="gramEnd"/>
            <w:r w:rsidRPr="0055295B">
              <w:rPr>
                <w:sz w:val="22"/>
                <w:szCs w:val="22"/>
              </w:rPr>
              <w:t xml:space="preserve"> отсутствующую, дать замечания по имеющейся )</w:t>
            </w:r>
          </w:p>
        </w:tc>
      </w:tr>
      <w:tr w:rsidR="00B44F30" w:rsidRPr="0055295B" w14:paraId="70EB9A8D" w14:textId="77777777" w:rsidTr="00B44F30">
        <w:trPr>
          <w:cantSplit/>
          <w:trHeight w:val="109"/>
        </w:trPr>
        <w:tc>
          <w:tcPr>
            <w:tcW w:w="11099" w:type="dxa"/>
            <w:gridSpan w:val="15"/>
            <w:shd w:val="clear" w:color="auto" w:fill="auto"/>
            <w:tcMar>
              <w:top w:w="0" w:type="dxa"/>
              <w:left w:w="108" w:type="dxa"/>
              <w:bottom w:w="0" w:type="dxa"/>
              <w:right w:w="108" w:type="dxa"/>
            </w:tcMar>
          </w:tcPr>
          <w:p w14:paraId="3787D463" w14:textId="77777777" w:rsidR="00B44F30" w:rsidRPr="0055295B" w:rsidRDefault="00B44F30" w:rsidP="00AD6E74">
            <w:pPr>
              <w:jc w:val="center"/>
              <w:rPr>
                <w:sz w:val="22"/>
                <w:szCs w:val="22"/>
              </w:rPr>
            </w:pPr>
          </w:p>
        </w:tc>
      </w:tr>
      <w:tr w:rsidR="00B44F30" w:rsidRPr="0055295B" w14:paraId="04A46A8B" w14:textId="77777777" w:rsidTr="00B44F30">
        <w:trPr>
          <w:cantSplit/>
          <w:trHeight w:val="109"/>
        </w:trPr>
        <w:tc>
          <w:tcPr>
            <w:tcW w:w="11099" w:type="dxa"/>
            <w:gridSpan w:val="15"/>
            <w:tcBorders>
              <w:top w:val="single" w:sz="4" w:space="0" w:color="000000"/>
            </w:tcBorders>
            <w:shd w:val="clear" w:color="auto" w:fill="auto"/>
            <w:tcMar>
              <w:top w:w="0" w:type="dxa"/>
              <w:left w:w="108" w:type="dxa"/>
              <w:bottom w:w="0" w:type="dxa"/>
              <w:right w:w="108" w:type="dxa"/>
            </w:tcMar>
          </w:tcPr>
          <w:p w14:paraId="19950318" w14:textId="77777777" w:rsidR="00B44F30" w:rsidRPr="0055295B" w:rsidRDefault="00B44F30" w:rsidP="00AD6E74">
            <w:pPr>
              <w:jc w:val="center"/>
              <w:rPr>
                <w:sz w:val="22"/>
                <w:szCs w:val="22"/>
              </w:rPr>
            </w:pPr>
          </w:p>
        </w:tc>
      </w:tr>
      <w:tr w:rsidR="00B44F30" w:rsidRPr="0055295B" w14:paraId="0B64E26C" w14:textId="77777777" w:rsidTr="00B44F30">
        <w:trPr>
          <w:cantSplit/>
          <w:trHeight w:val="109"/>
        </w:trPr>
        <w:tc>
          <w:tcPr>
            <w:tcW w:w="11099" w:type="dxa"/>
            <w:gridSpan w:val="15"/>
            <w:tcBorders>
              <w:top w:val="single" w:sz="4" w:space="0" w:color="000000"/>
              <w:bottom w:val="single" w:sz="4" w:space="0" w:color="000000"/>
            </w:tcBorders>
            <w:shd w:val="clear" w:color="auto" w:fill="auto"/>
            <w:tcMar>
              <w:top w:w="0" w:type="dxa"/>
              <w:left w:w="108" w:type="dxa"/>
              <w:bottom w:w="0" w:type="dxa"/>
              <w:right w:w="108" w:type="dxa"/>
            </w:tcMar>
          </w:tcPr>
          <w:p w14:paraId="3297FA2A" w14:textId="77777777" w:rsidR="00B44F30" w:rsidRPr="0055295B" w:rsidRDefault="00B44F30" w:rsidP="00AD6E74">
            <w:pPr>
              <w:jc w:val="center"/>
              <w:rPr>
                <w:sz w:val="22"/>
                <w:szCs w:val="22"/>
              </w:rPr>
            </w:pPr>
          </w:p>
        </w:tc>
      </w:tr>
      <w:tr w:rsidR="00B44F30" w:rsidRPr="0055295B" w14:paraId="37861F20" w14:textId="77777777" w:rsidTr="00B44F30">
        <w:trPr>
          <w:cantSplit/>
          <w:trHeight w:val="109"/>
        </w:trPr>
        <w:tc>
          <w:tcPr>
            <w:tcW w:w="2660" w:type="dxa"/>
            <w:gridSpan w:val="4"/>
            <w:shd w:val="clear" w:color="auto" w:fill="auto"/>
            <w:tcMar>
              <w:top w:w="0" w:type="dxa"/>
              <w:left w:w="108" w:type="dxa"/>
              <w:bottom w:w="0" w:type="dxa"/>
              <w:right w:w="108" w:type="dxa"/>
            </w:tcMar>
          </w:tcPr>
          <w:p w14:paraId="384EEF73" w14:textId="77777777" w:rsidR="00B44F30" w:rsidRPr="0055295B" w:rsidRDefault="00B44F30" w:rsidP="00AD6E74">
            <w:pPr>
              <w:rPr>
                <w:sz w:val="22"/>
                <w:szCs w:val="22"/>
              </w:rPr>
            </w:pPr>
            <w:r w:rsidRPr="0055295B">
              <w:rPr>
                <w:sz w:val="22"/>
                <w:szCs w:val="22"/>
              </w:rPr>
              <w:t>Выводы, предложения</w:t>
            </w:r>
          </w:p>
        </w:tc>
        <w:tc>
          <w:tcPr>
            <w:tcW w:w="8439" w:type="dxa"/>
            <w:gridSpan w:val="11"/>
            <w:tcBorders>
              <w:bottom w:val="single" w:sz="4" w:space="0" w:color="000000"/>
            </w:tcBorders>
            <w:shd w:val="clear" w:color="auto" w:fill="auto"/>
            <w:tcMar>
              <w:top w:w="0" w:type="dxa"/>
              <w:left w:w="108" w:type="dxa"/>
              <w:bottom w:w="0" w:type="dxa"/>
              <w:right w:w="108" w:type="dxa"/>
            </w:tcMar>
          </w:tcPr>
          <w:p w14:paraId="4744DAAE" w14:textId="77777777" w:rsidR="00B44F30" w:rsidRPr="0055295B" w:rsidRDefault="00B44F30" w:rsidP="00AD6E74">
            <w:pPr>
              <w:rPr>
                <w:sz w:val="22"/>
                <w:szCs w:val="22"/>
              </w:rPr>
            </w:pPr>
          </w:p>
        </w:tc>
      </w:tr>
      <w:tr w:rsidR="00B44F30" w:rsidRPr="0055295B" w14:paraId="4D08F0F9" w14:textId="77777777" w:rsidTr="00B44F30">
        <w:trPr>
          <w:cantSplit/>
          <w:trHeight w:val="109"/>
        </w:trPr>
        <w:tc>
          <w:tcPr>
            <w:tcW w:w="11099" w:type="dxa"/>
            <w:gridSpan w:val="15"/>
            <w:shd w:val="clear" w:color="auto" w:fill="auto"/>
            <w:tcMar>
              <w:top w:w="0" w:type="dxa"/>
              <w:left w:w="108" w:type="dxa"/>
              <w:bottom w:w="0" w:type="dxa"/>
              <w:right w:w="108" w:type="dxa"/>
            </w:tcMar>
          </w:tcPr>
          <w:p w14:paraId="2F64E744" w14:textId="77777777" w:rsidR="00B44F30" w:rsidRPr="0055295B" w:rsidRDefault="00B44F30" w:rsidP="00AD6E74">
            <w:pPr>
              <w:rPr>
                <w:sz w:val="22"/>
                <w:szCs w:val="22"/>
              </w:rPr>
            </w:pPr>
          </w:p>
        </w:tc>
      </w:tr>
      <w:tr w:rsidR="00B44F30" w:rsidRPr="0055295B" w14:paraId="1212BAAF" w14:textId="77777777" w:rsidTr="00B44F30">
        <w:trPr>
          <w:cantSplit/>
          <w:trHeight w:val="109"/>
        </w:trPr>
        <w:tc>
          <w:tcPr>
            <w:tcW w:w="11099" w:type="dxa"/>
            <w:gridSpan w:val="15"/>
            <w:tcBorders>
              <w:top w:val="single" w:sz="4" w:space="0" w:color="000000"/>
              <w:bottom w:val="single" w:sz="4" w:space="0" w:color="000000"/>
            </w:tcBorders>
            <w:shd w:val="clear" w:color="auto" w:fill="auto"/>
            <w:tcMar>
              <w:top w:w="0" w:type="dxa"/>
              <w:left w:w="108" w:type="dxa"/>
              <w:bottom w:w="0" w:type="dxa"/>
              <w:right w:w="108" w:type="dxa"/>
            </w:tcMar>
          </w:tcPr>
          <w:p w14:paraId="6B114F0E" w14:textId="77777777" w:rsidR="00B44F30" w:rsidRPr="0055295B" w:rsidRDefault="00B44F30" w:rsidP="00AD6E74">
            <w:pPr>
              <w:rPr>
                <w:sz w:val="22"/>
                <w:szCs w:val="22"/>
              </w:rPr>
            </w:pPr>
          </w:p>
        </w:tc>
      </w:tr>
      <w:tr w:rsidR="00B44F30" w:rsidRPr="0055295B" w14:paraId="3215698C" w14:textId="77777777" w:rsidTr="00B44F30">
        <w:trPr>
          <w:cantSplit/>
          <w:trHeight w:val="109"/>
        </w:trPr>
        <w:tc>
          <w:tcPr>
            <w:tcW w:w="5211" w:type="dxa"/>
            <w:gridSpan w:val="8"/>
            <w:shd w:val="clear" w:color="auto" w:fill="auto"/>
            <w:tcMar>
              <w:top w:w="0" w:type="dxa"/>
              <w:left w:w="108" w:type="dxa"/>
              <w:bottom w:w="0" w:type="dxa"/>
              <w:right w:w="108" w:type="dxa"/>
            </w:tcMar>
          </w:tcPr>
          <w:p w14:paraId="739082F2" w14:textId="77777777" w:rsidR="00B44F30" w:rsidRPr="0055295B" w:rsidRDefault="00B44F30" w:rsidP="00B44F30">
            <w:pPr>
              <w:pStyle w:val="1"/>
              <w:numPr>
                <w:ilvl w:val="0"/>
                <w:numId w:val="0"/>
              </w:numPr>
              <w:rPr>
                <w:rFonts w:ascii="Times New Roman" w:hAnsi="Times New Roman"/>
                <w:sz w:val="22"/>
                <w:szCs w:val="22"/>
              </w:rPr>
            </w:pPr>
            <w:proofErr w:type="spellStart"/>
            <w:r w:rsidRPr="0055295B">
              <w:rPr>
                <w:rFonts w:ascii="Times New Roman" w:hAnsi="Times New Roman"/>
                <w:sz w:val="22"/>
                <w:szCs w:val="22"/>
              </w:rPr>
              <w:t>Периодичность</w:t>
            </w:r>
            <w:proofErr w:type="spellEnd"/>
            <w:r w:rsidRPr="0055295B">
              <w:rPr>
                <w:rFonts w:ascii="Times New Roman" w:hAnsi="Times New Roman"/>
                <w:sz w:val="22"/>
                <w:szCs w:val="22"/>
              </w:rPr>
              <w:t xml:space="preserve"> </w:t>
            </w:r>
            <w:proofErr w:type="spellStart"/>
            <w:r w:rsidRPr="0055295B">
              <w:rPr>
                <w:rFonts w:ascii="Times New Roman" w:hAnsi="Times New Roman"/>
                <w:sz w:val="22"/>
                <w:szCs w:val="22"/>
              </w:rPr>
              <w:t>обслуживания</w:t>
            </w:r>
            <w:proofErr w:type="spellEnd"/>
            <w:r w:rsidRPr="0055295B">
              <w:rPr>
                <w:rFonts w:ascii="Times New Roman" w:hAnsi="Times New Roman"/>
                <w:sz w:val="22"/>
                <w:szCs w:val="22"/>
              </w:rPr>
              <w:t xml:space="preserve"> </w:t>
            </w:r>
            <w:proofErr w:type="spellStart"/>
            <w:r w:rsidRPr="0055295B">
              <w:rPr>
                <w:rFonts w:ascii="Times New Roman" w:hAnsi="Times New Roman"/>
                <w:sz w:val="22"/>
                <w:szCs w:val="22"/>
              </w:rPr>
              <w:t>устанавливается</w:t>
            </w:r>
            <w:proofErr w:type="spellEnd"/>
          </w:p>
        </w:tc>
        <w:tc>
          <w:tcPr>
            <w:tcW w:w="5888" w:type="dxa"/>
            <w:gridSpan w:val="7"/>
            <w:tcBorders>
              <w:bottom w:val="single" w:sz="4" w:space="0" w:color="000000"/>
            </w:tcBorders>
            <w:shd w:val="clear" w:color="auto" w:fill="auto"/>
            <w:tcMar>
              <w:top w:w="0" w:type="dxa"/>
              <w:left w:w="108" w:type="dxa"/>
              <w:bottom w:w="0" w:type="dxa"/>
              <w:right w:w="108" w:type="dxa"/>
            </w:tcMar>
          </w:tcPr>
          <w:p w14:paraId="09FC60AC" w14:textId="77777777" w:rsidR="00B44F30" w:rsidRPr="0055295B" w:rsidRDefault="00B44F30" w:rsidP="00AD6E74">
            <w:pPr>
              <w:jc w:val="center"/>
              <w:rPr>
                <w:sz w:val="22"/>
                <w:szCs w:val="22"/>
              </w:rPr>
            </w:pPr>
          </w:p>
        </w:tc>
      </w:tr>
    </w:tbl>
    <w:p w14:paraId="7A7EE923" w14:textId="77777777" w:rsidR="00B44F30" w:rsidRPr="0055295B" w:rsidRDefault="00B44F30" w:rsidP="00B44F30">
      <w:pPr>
        <w:rPr>
          <w:vanish/>
          <w:sz w:val="22"/>
          <w:szCs w:val="22"/>
        </w:rPr>
      </w:pPr>
    </w:p>
    <w:tbl>
      <w:tblPr>
        <w:tblW w:w="9570" w:type="dxa"/>
        <w:tblCellMar>
          <w:left w:w="10" w:type="dxa"/>
          <w:right w:w="10" w:type="dxa"/>
        </w:tblCellMar>
        <w:tblLook w:val="0000" w:firstRow="0" w:lastRow="0" w:firstColumn="0" w:lastColumn="0" w:noHBand="0" w:noVBand="0"/>
      </w:tblPr>
      <w:tblGrid>
        <w:gridCol w:w="4785"/>
        <w:gridCol w:w="4785"/>
      </w:tblGrid>
      <w:tr w:rsidR="00B44F30" w:rsidRPr="0055295B" w14:paraId="4766973B" w14:textId="77777777" w:rsidTr="00AD6E74">
        <w:tc>
          <w:tcPr>
            <w:tcW w:w="4785" w:type="dxa"/>
            <w:shd w:val="clear" w:color="auto" w:fill="auto"/>
            <w:tcMar>
              <w:top w:w="0" w:type="dxa"/>
              <w:left w:w="108" w:type="dxa"/>
              <w:bottom w:w="0" w:type="dxa"/>
              <w:right w:w="108" w:type="dxa"/>
            </w:tcMar>
          </w:tcPr>
          <w:p w14:paraId="71C2D647" w14:textId="77777777" w:rsidR="00B44F30" w:rsidRPr="0055295B" w:rsidRDefault="00B44F30" w:rsidP="00AD6E74">
            <w:pPr>
              <w:rPr>
                <w:b/>
                <w:sz w:val="22"/>
                <w:szCs w:val="22"/>
              </w:rPr>
            </w:pPr>
            <w:r w:rsidRPr="0055295B">
              <w:rPr>
                <w:b/>
                <w:sz w:val="22"/>
                <w:szCs w:val="22"/>
              </w:rPr>
              <w:t>Представитель Исполнителя</w:t>
            </w:r>
          </w:p>
        </w:tc>
        <w:tc>
          <w:tcPr>
            <w:tcW w:w="4785" w:type="dxa"/>
            <w:shd w:val="clear" w:color="auto" w:fill="auto"/>
            <w:tcMar>
              <w:top w:w="0" w:type="dxa"/>
              <w:left w:w="108" w:type="dxa"/>
              <w:bottom w:w="0" w:type="dxa"/>
              <w:right w:w="108" w:type="dxa"/>
            </w:tcMar>
          </w:tcPr>
          <w:p w14:paraId="5AA357A7" w14:textId="77777777" w:rsidR="00B44F30" w:rsidRPr="0055295B" w:rsidRDefault="00B44F30" w:rsidP="00AD6E74">
            <w:pPr>
              <w:jc w:val="right"/>
              <w:rPr>
                <w:b/>
                <w:sz w:val="22"/>
                <w:szCs w:val="22"/>
              </w:rPr>
            </w:pPr>
            <w:r w:rsidRPr="0055295B">
              <w:rPr>
                <w:b/>
                <w:sz w:val="22"/>
                <w:szCs w:val="22"/>
              </w:rPr>
              <w:t>Представитель Заказчика</w:t>
            </w:r>
          </w:p>
        </w:tc>
      </w:tr>
      <w:tr w:rsidR="00B44F30" w:rsidRPr="0055295B" w14:paraId="741D2029" w14:textId="77777777" w:rsidTr="00AD6E74">
        <w:tc>
          <w:tcPr>
            <w:tcW w:w="4785" w:type="dxa"/>
            <w:shd w:val="clear" w:color="auto" w:fill="auto"/>
            <w:tcMar>
              <w:top w:w="0" w:type="dxa"/>
              <w:left w:w="108" w:type="dxa"/>
              <w:bottom w:w="0" w:type="dxa"/>
              <w:right w:w="108" w:type="dxa"/>
            </w:tcMar>
          </w:tcPr>
          <w:p w14:paraId="45C48C0C" w14:textId="77777777" w:rsidR="00B44F30" w:rsidRPr="0055295B" w:rsidRDefault="00B44F30" w:rsidP="00AD6E74">
            <w:pPr>
              <w:rPr>
                <w:sz w:val="22"/>
                <w:szCs w:val="22"/>
              </w:rPr>
            </w:pPr>
          </w:p>
        </w:tc>
        <w:tc>
          <w:tcPr>
            <w:tcW w:w="4785" w:type="dxa"/>
            <w:shd w:val="clear" w:color="auto" w:fill="auto"/>
            <w:tcMar>
              <w:top w:w="0" w:type="dxa"/>
              <w:left w:w="108" w:type="dxa"/>
              <w:bottom w:w="0" w:type="dxa"/>
              <w:right w:w="108" w:type="dxa"/>
            </w:tcMar>
          </w:tcPr>
          <w:p w14:paraId="203D8B7E" w14:textId="77777777" w:rsidR="00B44F30" w:rsidRPr="0055295B" w:rsidRDefault="00B44F30" w:rsidP="00AD6E74">
            <w:pPr>
              <w:jc w:val="right"/>
              <w:rPr>
                <w:sz w:val="22"/>
                <w:szCs w:val="22"/>
              </w:rPr>
            </w:pPr>
          </w:p>
        </w:tc>
      </w:tr>
      <w:tr w:rsidR="00B44F30" w:rsidRPr="0055295B" w14:paraId="0FB950F7" w14:textId="77777777" w:rsidTr="00AD6E74">
        <w:tc>
          <w:tcPr>
            <w:tcW w:w="4785" w:type="dxa"/>
            <w:shd w:val="clear" w:color="auto" w:fill="auto"/>
            <w:tcMar>
              <w:top w:w="0" w:type="dxa"/>
              <w:left w:w="108" w:type="dxa"/>
              <w:bottom w:w="0" w:type="dxa"/>
              <w:right w:w="108" w:type="dxa"/>
            </w:tcMar>
          </w:tcPr>
          <w:p w14:paraId="1C67B85D" w14:textId="77777777" w:rsidR="00B44F30" w:rsidRPr="0055295B" w:rsidRDefault="00B44F30" w:rsidP="00AD6E74">
            <w:pPr>
              <w:rPr>
                <w:sz w:val="22"/>
                <w:szCs w:val="22"/>
              </w:rPr>
            </w:pPr>
          </w:p>
        </w:tc>
        <w:tc>
          <w:tcPr>
            <w:tcW w:w="4785" w:type="dxa"/>
            <w:shd w:val="clear" w:color="auto" w:fill="auto"/>
            <w:tcMar>
              <w:top w:w="0" w:type="dxa"/>
              <w:left w:w="108" w:type="dxa"/>
              <w:bottom w:w="0" w:type="dxa"/>
              <w:right w:w="108" w:type="dxa"/>
            </w:tcMar>
          </w:tcPr>
          <w:p w14:paraId="521877D0" w14:textId="77777777" w:rsidR="00B44F30" w:rsidRPr="0055295B" w:rsidRDefault="00B44F30" w:rsidP="00AD6E74">
            <w:pPr>
              <w:jc w:val="right"/>
              <w:rPr>
                <w:sz w:val="22"/>
                <w:szCs w:val="22"/>
              </w:rPr>
            </w:pPr>
          </w:p>
        </w:tc>
      </w:tr>
      <w:tr w:rsidR="00B44F30" w:rsidRPr="0055295B" w14:paraId="20E2326D" w14:textId="77777777" w:rsidTr="00AD6E74">
        <w:tc>
          <w:tcPr>
            <w:tcW w:w="4785" w:type="dxa"/>
            <w:shd w:val="clear" w:color="auto" w:fill="auto"/>
            <w:tcMar>
              <w:top w:w="0" w:type="dxa"/>
              <w:left w:w="108" w:type="dxa"/>
              <w:bottom w:w="0" w:type="dxa"/>
              <w:right w:w="108" w:type="dxa"/>
            </w:tcMar>
          </w:tcPr>
          <w:p w14:paraId="5363C482" w14:textId="77777777" w:rsidR="00B44F30" w:rsidRPr="0055295B" w:rsidRDefault="00B44F30" w:rsidP="00AD6E74">
            <w:pPr>
              <w:rPr>
                <w:sz w:val="22"/>
                <w:szCs w:val="22"/>
              </w:rPr>
            </w:pPr>
            <w:r w:rsidRPr="0055295B">
              <w:rPr>
                <w:sz w:val="22"/>
                <w:szCs w:val="22"/>
              </w:rPr>
              <w:t>«___»___________________201_г.</w:t>
            </w:r>
          </w:p>
        </w:tc>
        <w:tc>
          <w:tcPr>
            <w:tcW w:w="4785" w:type="dxa"/>
            <w:shd w:val="clear" w:color="auto" w:fill="auto"/>
            <w:tcMar>
              <w:top w:w="0" w:type="dxa"/>
              <w:left w:w="108" w:type="dxa"/>
              <w:bottom w:w="0" w:type="dxa"/>
              <w:right w:w="108" w:type="dxa"/>
            </w:tcMar>
          </w:tcPr>
          <w:p w14:paraId="35769295" w14:textId="77777777" w:rsidR="00B44F30" w:rsidRPr="0055295B" w:rsidRDefault="00B44F30" w:rsidP="00AD6E74">
            <w:pPr>
              <w:jc w:val="right"/>
              <w:rPr>
                <w:sz w:val="22"/>
                <w:szCs w:val="22"/>
              </w:rPr>
            </w:pPr>
            <w:r w:rsidRPr="0055295B">
              <w:rPr>
                <w:sz w:val="22"/>
                <w:szCs w:val="22"/>
              </w:rPr>
              <w:t>«___»___________________201_г.</w:t>
            </w:r>
          </w:p>
        </w:tc>
      </w:tr>
    </w:tbl>
    <w:p w14:paraId="20B54057" w14:textId="77777777" w:rsidR="00B44F30" w:rsidRPr="0055295B" w:rsidRDefault="00B44F30" w:rsidP="00B44F30">
      <w:pPr>
        <w:pStyle w:val="afff4"/>
        <w:rPr>
          <w:rFonts w:ascii="Times New Roman" w:hAnsi="Times New Roman"/>
        </w:rPr>
      </w:pPr>
    </w:p>
    <w:p w14:paraId="1B8E09D9" w14:textId="77777777" w:rsidR="00B44F30" w:rsidRPr="0055295B" w:rsidRDefault="00B44F30" w:rsidP="00B44F30">
      <w:pPr>
        <w:pStyle w:val="afff4"/>
        <w:rPr>
          <w:rFonts w:ascii="Times New Roman" w:hAnsi="Times New Roman"/>
        </w:rPr>
      </w:pPr>
    </w:p>
    <w:p w14:paraId="44CC29E4" w14:textId="77777777" w:rsidR="00B44F30" w:rsidRPr="0055295B" w:rsidRDefault="00B44F30">
      <w:pPr>
        <w:rPr>
          <w:b/>
          <w:sz w:val="22"/>
          <w:szCs w:val="22"/>
        </w:rPr>
      </w:pPr>
      <w:r w:rsidRPr="0055295B">
        <w:rPr>
          <w:b/>
          <w:sz w:val="22"/>
          <w:szCs w:val="22"/>
        </w:rPr>
        <w:br w:type="page"/>
      </w:r>
    </w:p>
    <w:p w14:paraId="2E167612" w14:textId="38B824F8" w:rsidR="00B44F30" w:rsidRPr="0055295B" w:rsidRDefault="00B44F30" w:rsidP="00B44F30">
      <w:pPr>
        <w:jc w:val="center"/>
        <w:rPr>
          <w:b/>
          <w:sz w:val="22"/>
          <w:szCs w:val="22"/>
        </w:rPr>
      </w:pPr>
      <w:r w:rsidRPr="0055295B">
        <w:rPr>
          <w:b/>
          <w:sz w:val="22"/>
          <w:szCs w:val="22"/>
        </w:rPr>
        <w:t>Выполнение работ по техническому обслуживанию, аварийно-восстановительных работ на объ</w:t>
      </w:r>
      <w:r w:rsidR="00E2252A">
        <w:rPr>
          <w:b/>
          <w:sz w:val="22"/>
          <w:szCs w:val="22"/>
        </w:rPr>
        <w:t>ектах связи</w:t>
      </w:r>
      <w:r w:rsidRPr="0055295B">
        <w:rPr>
          <w:b/>
          <w:sz w:val="22"/>
          <w:szCs w:val="22"/>
        </w:rPr>
        <w:t>.</w:t>
      </w:r>
    </w:p>
    <w:p w14:paraId="2EBC6788" w14:textId="77777777" w:rsidR="00B44F30" w:rsidRPr="0055295B" w:rsidRDefault="00B44F30" w:rsidP="00B44F30">
      <w:pPr>
        <w:jc w:val="center"/>
        <w:rPr>
          <w:b/>
          <w:sz w:val="22"/>
          <w:szCs w:val="22"/>
        </w:rPr>
      </w:pPr>
    </w:p>
    <w:p w14:paraId="0CDCA1D4" w14:textId="2116C2D7" w:rsidR="00B44F30" w:rsidRPr="0055295B" w:rsidRDefault="00B44F30" w:rsidP="006506C6">
      <w:pPr>
        <w:pStyle w:val="afff4"/>
        <w:numPr>
          <w:ilvl w:val="0"/>
          <w:numId w:val="58"/>
        </w:numPr>
        <w:rPr>
          <w:rFonts w:ascii="Times New Roman" w:hAnsi="Times New Roman"/>
        </w:rPr>
      </w:pPr>
      <w:r w:rsidRPr="0055295B">
        <w:rPr>
          <w:rFonts w:ascii="Times New Roman" w:hAnsi="Times New Roman"/>
        </w:rPr>
        <w:t>Исполнитель обязуется по заданию Заказчика выполнять Работы по техническому обслуживанию, проведению Аварийно-</w:t>
      </w:r>
      <w:r w:rsidR="00F251F0" w:rsidRPr="0055295B">
        <w:rPr>
          <w:rFonts w:ascii="Times New Roman" w:hAnsi="Times New Roman"/>
        </w:rPr>
        <w:t xml:space="preserve">восстановительные </w:t>
      </w:r>
      <w:r w:rsidRPr="0055295B">
        <w:rPr>
          <w:rFonts w:ascii="Times New Roman" w:hAnsi="Times New Roman"/>
        </w:rPr>
        <w:t>работ</w:t>
      </w:r>
      <w:r w:rsidR="00F251F0" w:rsidRPr="0055295B">
        <w:rPr>
          <w:rFonts w:ascii="Times New Roman" w:hAnsi="Times New Roman"/>
        </w:rPr>
        <w:t>ы</w:t>
      </w:r>
      <w:r w:rsidRPr="0055295B">
        <w:rPr>
          <w:rFonts w:ascii="Times New Roman" w:hAnsi="Times New Roman"/>
        </w:rPr>
        <w:t xml:space="preserve"> на Оборудовании Объектов связи, </w:t>
      </w:r>
      <w:r w:rsidRPr="0055295B">
        <w:rPr>
          <w:rFonts w:ascii="Times New Roman" w:hAnsi="Times New Roman"/>
          <w:bCs/>
        </w:rPr>
        <w:t xml:space="preserve">в соответствии с настоящим Договором </w:t>
      </w:r>
    </w:p>
    <w:p w14:paraId="0738F831" w14:textId="77777777" w:rsidR="00B44F30" w:rsidRPr="0055295B" w:rsidRDefault="00B44F30" w:rsidP="006506C6">
      <w:pPr>
        <w:pStyle w:val="afff4"/>
        <w:numPr>
          <w:ilvl w:val="0"/>
          <w:numId w:val="58"/>
        </w:numPr>
        <w:rPr>
          <w:rFonts w:ascii="Times New Roman" w:hAnsi="Times New Roman"/>
        </w:rPr>
      </w:pPr>
      <w:r w:rsidRPr="0055295B">
        <w:rPr>
          <w:rFonts w:ascii="Times New Roman" w:hAnsi="Times New Roman"/>
        </w:rPr>
        <w:t>Техническое обслуживание оборудования Объектов Связи выполняется в соответствии с действующими нормативными документами и эксплуатационно-технической документацией на оборудование.</w:t>
      </w:r>
    </w:p>
    <w:p w14:paraId="2F962FCA" w14:textId="77777777" w:rsidR="00B44F30" w:rsidRPr="0055295B" w:rsidRDefault="00B44F30" w:rsidP="00B44F30">
      <w:pPr>
        <w:pStyle w:val="afff4"/>
        <w:rPr>
          <w:rFonts w:ascii="Times New Roman" w:hAnsi="Times New Roman"/>
        </w:rPr>
      </w:pPr>
    </w:p>
    <w:p w14:paraId="2FA9BE5D" w14:textId="5FF16095" w:rsidR="00B44F30" w:rsidRPr="0055295B" w:rsidRDefault="00B44F30" w:rsidP="00B44F30">
      <w:pPr>
        <w:pStyle w:val="afff4"/>
        <w:ind w:firstLine="0"/>
        <w:rPr>
          <w:rFonts w:ascii="Times New Roman" w:hAnsi="Times New Roman"/>
          <w:b/>
        </w:rPr>
      </w:pPr>
      <w:r w:rsidRPr="0055295B">
        <w:rPr>
          <w:rFonts w:ascii="Times New Roman" w:hAnsi="Times New Roman"/>
          <w:b/>
        </w:rPr>
        <w:t>Техническое обслуживание (ТО) производится в отношении следующего Оборудования:</w:t>
      </w:r>
    </w:p>
    <w:p w14:paraId="1DF8B5DA" w14:textId="5B980BE6" w:rsidR="00B44F30" w:rsidRPr="0055295B" w:rsidRDefault="00B44F30" w:rsidP="00B44F30">
      <w:pPr>
        <w:rPr>
          <w:sz w:val="22"/>
          <w:szCs w:val="22"/>
        </w:rPr>
      </w:pPr>
      <w:r w:rsidRPr="0055295B">
        <w:rPr>
          <w:sz w:val="22"/>
          <w:szCs w:val="22"/>
        </w:rPr>
        <w:t xml:space="preserve">Базовой станции (БС) и транспортной сети (ТС), в </w:t>
      </w:r>
      <w:proofErr w:type="spellStart"/>
      <w:r w:rsidRPr="0055295B">
        <w:rPr>
          <w:sz w:val="22"/>
          <w:szCs w:val="22"/>
        </w:rPr>
        <w:t>т.ч</w:t>
      </w:r>
      <w:proofErr w:type="spellEnd"/>
      <w:r w:rsidRPr="0055295B">
        <w:rPr>
          <w:sz w:val="22"/>
          <w:szCs w:val="22"/>
        </w:rPr>
        <w:t>.:</w:t>
      </w:r>
    </w:p>
    <w:p w14:paraId="69652B48" w14:textId="730D520A" w:rsidR="00B44F30" w:rsidRPr="0055295B" w:rsidRDefault="00B44F30" w:rsidP="006506C6">
      <w:pPr>
        <w:numPr>
          <w:ilvl w:val="2"/>
          <w:numId w:val="59"/>
        </w:numPr>
        <w:suppressAutoHyphens/>
        <w:autoSpaceDN w:val="0"/>
        <w:jc w:val="both"/>
        <w:textAlignment w:val="baseline"/>
        <w:rPr>
          <w:sz w:val="22"/>
          <w:szCs w:val="22"/>
        </w:rPr>
      </w:pPr>
      <w:r w:rsidRPr="0055295B">
        <w:rPr>
          <w:sz w:val="22"/>
          <w:szCs w:val="22"/>
        </w:rPr>
        <w:t>Антенно-фидерные устройства (АФУ)</w:t>
      </w:r>
    </w:p>
    <w:p w14:paraId="693A671C" w14:textId="61114184" w:rsidR="00B44F30" w:rsidRPr="0055295B" w:rsidRDefault="00B44F30" w:rsidP="006506C6">
      <w:pPr>
        <w:numPr>
          <w:ilvl w:val="2"/>
          <w:numId w:val="59"/>
        </w:numPr>
        <w:suppressAutoHyphens/>
        <w:autoSpaceDN w:val="0"/>
        <w:jc w:val="both"/>
        <w:textAlignment w:val="baseline"/>
        <w:rPr>
          <w:sz w:val="22"/>
          <w:szCs w:val="22"/>
        </w:rPr>
      </w:pPr>
      <w:r w:rsidRPr="0055295B">
        <w:rPr>
          <w:sz w:val="22"/>
          <w:szCs w:val="22"/>
        </w:rPr>
        <w:t>Радиорелейные линии (РРЛ)</w:t>
      </w:r>
    </w:p>
    <w:p w14:paraId="009283FA" w14:textId="6E0B56C4" w:rsidR="00B44F30" w:rsidRPr="0055295B" w:rsidRDefault="00B44F30" w:rsidP="006506C6">
      <w:pPr>
        <w:numPr>
          <w:ilvl w:val="2"/>
          <w:numId w:val="59"/>
        </w:numPr>
        <w:suppressAutoHyphens/>
        <w:autoSpaceDN w:val="0"/>
        <w:jc w:val="both"/>
        <w:textAlignment w:val="baseline"/>
        <w:rPr>
          <w:sz w:val="22"/>
          <w:szCs w:val="22"/>
        </w:rPr>
      </w:pPr>
      <w:r w:rsidRPr="0055295B">
        <w:rPr>
          <w:sz w:val="22"/>
          <w:szCs w:val="22"/>
        </w:rPr>
        <w:t>Репитеры</w:t>
      </w:r>
    </w:p>
    <w:p w14:paraId="0FDDC964" w14:textId="440C9A09" w:rsidR="00B44F30" w:rsidRPr="0055295B" w:rsidRDefault="00B44F30" w:rsidP="00B44F30">
      <w:pPr>
        <w:rPr>
          <w:sz w:val="22"/>
          <w:szCs w:val="22"/>
        </w:rPr>
      </w:pPr>
      <w:proofErr w:type="spellStart"/>
      <w:r w:rsidRPr="0055295B">
        <w:rPr>
          <w:sz w:val="22"/>
          <w:szCs w:val="22"/>
        </w:rPr>
        <w:t>Электропитающие</w:t>
      </w:r>
      <w:proofErr w:type="spellEnd"/>
      <w:r w:rsidRPr="0055295B">
        <w:rPr>
          <w:sz w:val="22"/>
          <w:szCs w:val="22"/>
        </w:rPr>
        <w:t xml:space="preserve"> установки (ЭПУ) </w:t>
      </w:r>
    </w:p>
    <w:p w14:paraId="4A83C451" w14:textId="327E166C" w:rsidR="00B44F30" w:rsidRPr="0055295B" w:rsidRDefault="00B44F30" w:rsidP="00B44F30">
      <w:pPr>
        <w:rPr>
          <w:sz w:val="22"/>
          <w:szCs w:val="22"/>
        </w:rPr>
      </w:pPr>
      <w:r w:rsidRPr="0055295B">
        <w:rPr>
          <w:sz w:val="22"/>
          <w:szCs w:val="22"/>
        </w:rPr>
        <w:t xml:space="preserve">Аккумуляторные батареи (АКБ) </w:t>
      </w:r>
    </w:p>
    <w:p w14:paraId="3C0F253D" w14:textId="2A2F0E31" w:rsidR="00B44F30" w:rsidRPr="0055295B" w:rsidRDefault="00B44F30" w:rsidP="00B44F30">
      <w:pPr>
        <w:rPr>
          <w:sz w:val="22"/>
          <w:szCs w:val="22"/>
        </w:rPr>
      </w:pPr>
      <w:r w:rsidRPr="0055295B">
        <w:rPr>
          <w:sz w:val="22"/>
          <w:szCs w:val="22"/>
        </w:rPr>
        <w:t>Период проведения ТО:</w:t>
      </w:r>
    </w:p>
    <w:p w14:paraId="2C14742C" w14:textId="6A404949" w:rsidR="00B44F30" w:rsidRPr="0055295B" w:rsidRDefault="00B44F30" w:rsidP="00B44F30">
      <w:pPr>
        <w:rPr>
          <w:sz w:val="22"/>
          <w:szCs w:val="22"/>
        </w:rPr>
      </w:pPr>
      <w:r w:rsidRPr="0055295B">
        <w:rPr>
          <w:sz w:val="22"/>
          <w:szCs w:val="22"/>
        </w:rPr>
        <w:t xml:space="preserve">ТО оборудования </w:t>
      </w:r>
      <w:proofErr w:type="gramStart"/>
      <w:r w:rsidRPr="0055295B">
        <w:rPr>
          <w:sz w:val="22"/>
          <w:szCs w:val="22"/>
        </w:rPr>
        <w:t>БС,  АФУ</w:t>
      </w:r>
      <w:proofErr w:type="gramEnd"/>
      <w:r w:rsidRPr="0055295B">
        <w:rPr>
          <w:sz w:val="22"/>
          <w:szCs w:val="22"/>
        </w:rPr>
        <w:t>, ЭПУ с АКБ – не чаще 1 раз в год</w:t>
      </w:r>
    </w:p>
    <w:p w14:paraId="27B97BC0" w14:textId="5899FA3C" w:rsidR="00B44F30" w:rsidRPr="0055295B" w:rsidRDefault="00B44F30" w:rsidP="00B44F30">
      <w:pPr>
        <w:rPr>
          <w:sz w:val="22"/>
          <w:szCs w:val="22"/>
        </w:rPr>
      </w:pPr>
      <w:r w:rsidRPr="0055295B">
        <w:rPr>
          <w:sz w:val="22"/>
          <w:szCs w:val="22"/>
        </w:rPr>
        <w:t>Ремонтно-восстановительные работы, в том числе модернизация:</w:t>
      </w:r>
    </w:p>
    <w:p w14:paraId="11CD3E55" w14:textId="2621A644" w:rsidR="00B44F30" w:rsidRPr="0055295B" w:rsidRDefault="00B44F30" w:rsidP="00B44F30">
      <w:pPr>
        <w:rPr>
          <w:sz w:val="22"/>
          <w:szCs w:val="22"/>
        </w:rPr>
      </w:pPr>
      <w:r w:rsidRPr="0055295B">
        <w:rPr>
          <w:sz w:val="22"/>
          <w:szCs w:val="22"/>
        </w:rPr>
        <w:t>Монтаж/демонтаж оборудования БС, РРЛ, АФУ, АКБ, стоек электропитания, электрических кроссов, и пр.</w:t>
      </w:r>
    </w:p>
    <w:p w14:paraId="09DD0498" w14:textId="7DBC77C5" w:rsidR="00B44F30" w:rsidRPr="0055295B" w:rsidRDefault="00B44F30" w:rsidP="00B44F30">
      <w:pPr>
        <w:rPr>
          <w:color w:val="0070C0"/>
          <w:sz w:val="22"/>
          <w:szCs w:val="22"/>
        </w:rPr>
      </w:pPr>
      <w:r w:rsidRPr="0055295B">
        <w:rPr>
          <w:sz w:val="22"/>
          <w:szCs w:val="22"/>
        </w:rPr>
        <w:t>Предаварийная юстировка панельных антенн БС, антенн РРС</w:t>
      </w:r>
      <w:r w:rsidRPr="0055295B">
        <w:rPr>
          <w:color w:val="0070C0"/>
          <w:sz w:val="22"/>
          <w:szCs w:val="22"/>
        </w:rPr>
        <w:t>.</w:t>
      </w:r>
    </w:p>
    <w:p w14:paraId="235AC08D" w14:textId="77777777" w:rsidR="00B44F30" w:rsidRPr="0055295B" w:rsidRDefault="00B44F30" w:rsidP="00B44F30">
      <w:pPr>
        <w:pStyle w:val="afff4"/>
        <w:ind w:firstLine="0"/>
        <w:rPr>
          <w:rFonts w:ascii="Times New Roman" w:hAnsi="Times New Roman"/>
          <w:b/>
        </w:rPr>
      </w:pPr>
      <w:r w:rsidRPr="0055295B">
        <w:rPr>
          <w:rFonts w:ascii="Times New Roman" w:hAnsi="Times New Roman"/>
          <w:b/>
        </w:rPr>
        <w:t>Работы выполняются на основании заявок:</w:t>
      </w:r>
    </w:p>
    <w:p w14:paraId="6B99A9FA" w14:textId="77777777" w:rsidR="00B44F30" w:rsidRPr="0055295B" w:rsidRDefault="00B44F30" w:rsidP="00B44F30">
      <w:pPr>
        <w:pStyle w:val="afff4"/>
        <w:ind w:firstLine="0"/>
        <w:rPr>
          <w:rFonts w:ascii="Times New Roman" w:hAnsi="Times New Roman"/>
        </w:rPr>
      </w:pPr>
      <w:r w:rsidRPr="0055295B">
        <w:rPr>
          <w:rFonts w:ascii="Times New Roman" w:hAnsi="Times New Roman"/>
        </w:rPr>
        <w:t xml:space="preserve">Аварийно-восстановительные работы по всем видам Оборудования. </w:t>
      </w:r>
    </w:p>
    <w:p w14:paraId="011AC3FA" w14:textId="77777777" w:rsidR="00B44F30" w:rsidRPr="0055295B" w:rsidRDefault="00B44F30" w:rsidP="00B44F30">
      <w:pPr>
        <w:rPr>
          <w:sz w:val="22"/>
          <w:szCs w:val="22"/>
        </w:rPr>
      </w:pPr>
      <w:r w:rsidRPr="0055295B">
        <w:rPr>
          <w:sz w:val="22"/>
          <w:szCs w:val="22"/>
        </w:rPr>
        <w:t>При необходимости выполнения Аварийно-восстановительных работ Заказчик направляет Исполнителю заявку на проведение АВР по электронной почте. Окончательный перечень Работ, необходимых для выполнения фиксируется сторонами путем подписания Заказа. По факту выполнения Работ Исполнитель предоставляет Акт выполненных работ и фотоотчет с отражением состояния Оборудования до выполнения работ и после.</w:t>
      </w:r>
    </w:p>
    <w:p w14:paraId="7ADCED83" w14:textId="77777777" w:rsidR="00B44F30" w:rsidRPr="0055295B" w:rsidRDefault="00B44F30" w:rsidP="00B44F30">
      <w:pPr>
        <w:rPr>
          <w:b/>
          <w:sz w:val="22"/>
          <w:szCs w:val="22"/>
        </w:rPr>
      </w:pPr>
      <w:r w:rsidRPr="0055295B">
        <w:rPr>
          <w:b/>
          <w:sz w:val="22"/>
          <w:szCs w:val="22"/>
        </w:rPr>
        <w:t>Основные АВР включают в себя следующие виды Работ:</w:t>
      </w:r>
    </w:p>
    <w:p w14:paraId="0890B46E" w14:textId="77777777" w:rsidR="00B44F30" w:rsidRPr="0055295B" w:rsidRDefault="00B44F30" w:rsidP="006506C6">
      <w:pPr>
        <w:pStyle w:val="ae"/>
        <w:numPr>
          <w:ilvl w:val="2"/>
          <w:numId w:val="60"/>
        </w:numPr>
        <w:suppressAutoHyphens/>
        <w:autoSpaceDN w:val="0"/>
        <w:spacing w:before="240" w:after="0" w:line="240" w:lineRule="auto"/>
        <w:contextualSpacing w:val="0"/>
        <w:jc w:val="both"/>
        <w:textAlignment w:val="baseline"/>
        <w:rPr>
          <w:rFonts w:ascii="Times New Roman" w:hAnsi="Times New Roman"/>
          <w:szCs w:val="22"/>
          <w:lang w:val="ru-RU"/>
        </w:rPr>
      </w:pPr>
      <w:r w:rsidRPr="0055295B">
        <w:rPr>
          <w:rFonts w:ascii="Times New Roman" w:hAnsi="Times New Roman"/>
          <w:szCs w:val="22"/>
          <w:lang w:val="ru-RU"/>
        </w:rPr>
        <w:t>Замена неисправных модулей технологического оборудования (блоков 2</w:t>
      </w:r>
      <w:r w:rsidRPr="0055295B">
        <w:rPr>
          <w:rFonts w:ascii="Times New Roman" w:hAnsi="Times New Roman"/>
          <w:szCs w:val="22"/>
        </w:rPr>
        <w:t>G</w:t>
      </w:r>
      <w:r w:rsidRPr="0055295B">
        <w:rPr>
          <w:rFonts w:ascii="Times New Roman" w:hAnsi="Times New Roman"/>
          <w:szCs w:val="22"/>
          <w:lang w:val="ru-RU"/>
        </w:rPr>
        <w:t>, выпрямителей, контролеров ЭПУ, блоков 3</w:t>
      </w:r>
      <w:r w:rsidRPr="0055295B">
        <w:rPr>
          <w:rFonts w:ascii="Times New Roman" w:hAnsi="Times New Roman"/>
          <w:szCs w:val="22"/>
        </w:rPr>
        <w:t>G</w:t>
      </w:r>
      <w:r w:rsidRPr="0055295B">
        <w:rPr>
          <w:rFonts w:ascii="Times New Roman" w:hAnsi="Times New Roman"/>
          <w:szCs w:val="22"/>
          <w:lang w:val="ru-RU"/>
        </w:rPr>
        <w:t>, антенн, ВЧ блоков и пр.) монтаж/демонтаж, модули выдаются Заказчиком.</w:t>
      </w:r>
    </w:p>
    <w:p w14:paraId="326685F3" w14:textId="77777777" w:rsidR="00B44F30" w:rsidRPr="0055295B" w:rsidRDefault="00B44F30" w:rsidP="006506C6">
      <w:pPr>
        <w:pStyle w:val="ae"/>
        <w:numPr>
          <w:ilvl w:val="2"/>
          <w:numId w:val="60"/>
        </w:numPr>
        <w:suppressAutoHyphens/>
        <w:autoSpaceDN w:val="0"/>
        <w:spacing w:before="240" w:after="0" w:line="240" w:lineRule="auto"/>
        <w:contextualSpacing w:val="0"/>
        <w:jc w:val="both"/>
        <w:textAlignment w:val="baseline"/>
        <w:rPr>
          <w:rFonts w:ascii="Times New Roman" w:hAnsi="Times New Roman"/>
          <w:szCs w:val="22"/>
          <w:lang w:val="ru-RU"/>
        </w:rPr>
      </w:pPr>
      <w:r w:rsidRPr="0055295B">
        <w:rPr>
          <w:rFonts w:ascii="Times New Roman" w:hAnsi="Times New Roman"/>
          <w:szCs w:val="22"/>
          <w:lang w:val="ru-RU"/>
        </w:rPr>
        <w:t xml:space="preserve">Аварийная юстировка пролётов РРЛ (при разнице расчётного и фактического уровня более 7 </w:t>
      </w:r>
      <w:proofErr w:type="spellStart"/>
      <w:r w:rsidRPr="0055295B">
        <w:rPr>
          <w:rFonts w:ascii="Times New Roman" w:hAnsi="Times New Roman"/>
          <w:szCs w:val="22"/>
        </w:rPr>
        <w:t>dBm</w:t>
      </w:r>
      <w:proofErr w:type="spellEnd"/>
      <w:r w:rsidRPr="0055295B">
        <w:rPr>
          <w:rFonts w:ascii="Times New Roman" w:hAnsi="Times New Roman"/>
          <w:szCs w:val="22"/>
          <w:lang w:val="ru-RU"/>
        </w:rPr>
        <w:t>), при необходимости фиксация элементов крепления.</w:t>
      </w:r>
    </w:p>
    <w:p w14:paraId="222D98A4" w14:textId="77777777" w:rsidR="00B44F30" w:rsidRPr="0055295B" w:rsidRDefault="00B44F30" w:rsidP="006506C6">
      <w:pPr>
        <w:pStyle w:val="ae"/>
        <w:numPr>
          <w:ilvl w:val="2"/>
          <w:numId w:val="60"/>
        </w:numPr>
        <w:suppressAutoHyphens/>
        <w:autoSpaceDN w:val="0"/>
        <w:spacing w:before="240" w:after="0" w:line="240" w:lineRule="auto"/>
        <w:contextualSpacing w:val="0"/>
        <w:jc w:val="both"/>
        <w:textAlignment w:val="baseline"/>
        <w:rPr>
          <w:rFonts w:ascii="Times New Roman" w:hAnsi="Times New Roman"/>
          <w:szCs w:val="22"/>
          <w:lang w:val="ru-RU"/>
        </w:rPr>
      </w:pPr>
      <w:r w:rsidRPr="0055295B">
        <w:rPr>
          <w:rFonts w:ascii="Times New Roman" w:hAnsi="Times New Roman"/>
          <w:szCs w:val="22"/>
          <w:lang w:val="ru-RU"/>
        </w:rPr>
        <w:t>Ремонт повреждённых участков АФТ (антенно-фидерного тракта), устранение причин повышенного коэффициента стоячей волны (КСВ) (необходимые материалы выдаются Заказчиком).</w:t>
      </w:r>
    </w:p>
    <w:p w14:paraId="4A458B7E" w14:textId="77777777" w:rsidR="00B44F30" w:rsidRPr="0055295B" w:rsidRDefault="00B44F30" w:rsidP="006506C6">
      <w:pPr>
        <w:pStyle w:val="ae"/>
        <w:numPr>
          <w:ilvl w:val="2"/>
          <w:numId w:val="60"/>
        </w:numPr>
        <w:suppressAutoHyphens/>
        <w:autoSpaceDN w:val="0"/>
        <w:spacing w:before="240" w:after="0" w:line="240" w:lineRule="auto"/>
        <w:contextualSpacing w:val="0"/>
        <w:jc w:val="both"/>
        <w:textAlignment w:val="baseline"/>
        <w:rPr>
          <w:rFonts w:ascii="Times New Roman" w:hAnsi="Times New Roman"/>
          <w:szCs w:val="22"/>
          <w:lang w:val="ru-RU"/>
        </w:rPr>
      </w:pPr>
      <w:r w:rsidRPr="0055295B">
        <w:rPr>
          <w:rFonts w:ascii="Times New Roman" w:hAnsi="Times New Roman"/>
          <w:szCs w:val="22"/>
          <w:lang w:val="ru-RU"/>
        </w:rPr>
        <w:t>Установка/замена АКБ в стойке ЭПУ</w:t>
      </w:r>
    </w:p>
    <w:p w14:paraId="6905384A" w14:textId="77777777" w:rsidR="00B44F30" w:rsidRPr="0055295B" w:rsidRDefault="00B44F30" w:rsidP="006506C6">
      <w:pPr>
        <w:pStyle w:val="ae"/>
        <w:numPr>
          <w:ilvl w:val="2"/>
          <w:numId w:val="60"/>
        </w:numPr>
        <w:suppressAutoHyphens/>
        <w:autoSpaceDN w:val="0"/>
        <w:spacing w:before="240" w:after="0" w:line="240" w:lineRule="auto"/>
        <w:contextualSpacing w:val="0"/>
        <w:jc w:val="both"/>
        <w:textAlignment w:val="baseline"/>
        <w:rPr>
          <w:rFonts w:ascii="Times New Roman" w:hAnsi="Times New Roman"/>
          <w:szCs w:val="22"/>
          <w:lang w:val="ru-RU"/>
        </w:rPr>
      </w:pPr>
      <w:r w:rsidRPr="0055295B">
        <w:rPr>
          <w:rFonts w:ascii="Times New Roman" w:hAnsi="Times New Roman"/>
          <w:szCs w:val="22"/>
          <w:lang w:val="ru-RU"/>
        </w:rPr>
        <w:t>Обеспечение сохранности оборудования и нормального к нему доступа: ремонт дверей, ремонт/замена замков, вскрытие замков, замена личинок к ним, установка навесных замков, при их отсутствии.</w:t>
      </w:r>
    </w:p>
    <w:p w14:paraId="084D4EB8" w14:textId="77777777" w:rsidR="00B44F30" w:rsidRPr="0055295B" w:rsidRDefault="00B44F30" w:rsidP="006506C6">
      <w:pPr>
        <w:pStyle w:val="ae"/>
        <w:numPr>
          <w:ilvl w:val="2"/>
          <w:numId w:val="60"/>
        </w:numPr>
        <w:suppressAutoHyphens/>
        <w:autoSpaceDN w:val="0"/>
        <w:spacing w:before="240" w:after="0" w:line="240" w:lineRule="auto"/>
        <w:contextualSpacing w:val="0"/>
        <w:jc w:val="both"/>
        <w:textAlignment w:val="baseline"/>
        <w:rPr>
          <w:rFonts w:ascii="Times New Roman" w:hAnsi="Times New Roman"/>
          <w:szCs w:val="22"/>
          <w:lang w:val="ru-RU"/>
        </w:rPr>
      </w:pPr>
      <w:r w:rsidRPr="0055295B">
        <w:rPr>
          <w:rFonts w:ascii="Times New Roman" w:hAnsi="Times New Roman"/>
          <w:szCs w:val="22"/>
          <w:lang w:val="ru-RU"/>
        </w:rPr>
        <w:t>Необходимые блоки для замены при выполнении Работ на оборудовании БС, РРЛ и ЭПУ выдаются со складов Заказчика.</w:t>
      </w:r>
    </w:p>
    <w:p w14:paraId="18D1A889" w14:textId="77777777" w:rsidR="00B44F30" w:rsidRPr="0055295B" w:rsidRDefault="00B44F30" w:rsidP="00B44F30">
      <w:pPr>
        <w:rPr>
          <w:sz w:val="22"/>
          <w:szCs w:val="22"/>
        </w:rPr>
      </w:pPr>
      <w:r w:rsidRPr="0055295B">
        <w:rPr>
          <w:sz w:val="22"/>
          <w:szCs w:val="22"/>
        </w:rPr>
        <w:t>Нормы оперативного реагирования при АВР на Объекте связи</w:t>
      </w:r>
    </w:p>
    <w:p w14:paraId="3E3B5262" w14:textId="77777777" w:rsidR="00B44F30" w:rsidRPr="0055295B" w:rsidRDefault="00B44F30" w:rsidP="00B44F30">
      <w:pPr>
        <w:pStyle w:val="afff4"/>
        <w:rPr>
          <w:rFonts w:ascii="Times New Roman" w:hAnsi="Times New Roman"/>
        </w:rPr>
      </w:pPr>
    </w:p>
    <w:tbl>
      <w:tblPr>
        <w:tblW w:w="7655" w:type="dxa"/>
        <w:jc w:val="center"/>
        <w:tblLayout w:type="fixed"/>
        <w:tblCellMar>
          <w:left w:w="10" w:type="dxa"/>
          <w:right w:w="10" w:type="dxa"/>
        </w:tblCellMar>
        <w:tblLook w:val="0000" w:firstRow="0" w:lastRow="0" w:firstColumn="0" w:lastColumn="0" w:noHBand="0" w:noVBand="0"/>
      </w:tblPr>
      <w:tblGrid>
        <w:gridCol w:w="1277"/>
        <w:gridCol w:w="2126"/>
        <w:gridCol w:w="2835"/>
        <w:gridCol w:w="1417"/>
      </w:tblGrid>
      <w:tr w:rsidR="00B44F30" w:rsidRPr="0055295B" w14:paraId="55030CCA" w14:textId="77777777" w:rsidTr="00040383">
        <w:trPr>
          <w:jc w:val="center"/>
        </w:trPr>
        <w:tc>
          <w:tcPr>
            <w:tcW w:w="340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43F70" w14:textId="77777777" w:rsidR="00B44F30" w:rsidRPr="0055295B" w:rsidRDefault="00B44F30" w:rsidP="00AD6E74">
            <w:pPr>
              <w:jc w:val="center"/>
              <w:rPr>
                <w:b/>
                <w:sz w:val="22"/>
                <w:szCs w:val="22"/>
              </w:rPr>
            </w:pPr>
            <w:r w:rsidRPr="0055295B">
              <w:rPr>
                <w:b/>
                <w:sz w:val="22"/>
                <w:szCs w:val="22"/>
              </w:rPr>
              <w:t>Город</w:t>
            </w:r>
          </w:p>
        </w:tc>
        <w:tc>
          <w:tcPr>
            <w:tcW w:w="425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26A40" w14:textId="3C9CBA7F" w:rsidR="00B44F30" w:rsidRPr="0055295B" w:rsidRDefault="0034765B" w:rsidP="00AD6E74">
            <w:pPr>
              <w:jc w:val="center"/>
              <w:rPr>
                <w:b/>
                <w:sz w:val="22"/>
                <w:szCs w:val="22"/>
              </w:rPr>
            </w:pPr>
            <w:r>
              <w:rPr>
                <w:b/>
                <w:sz w:val="22"/>
                <w:szCs w:val="22"/>
              </w:rPr>
              <w:t>Республика</w:t>
            </w:r>
          </w:p>
        </w:tc>
      </w:tr>
      <w:tr w:rsidR="00B44F30" w:rsidRPr="0055295B" w14:paraId="4D418A35" w14:textId="77777777" w:rsidTr="00040383">
        <w:trPr>
          <w:jc w:val="center"/>
        </w:trPr>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0E7EAA" w14:textId="77777777" w:rsidR="00B44F30" w:rsidRPr="0055295B" w:rsidRDefault="00B44F30" w:rsidP="00AD6E74">
            <w:pPr>
              <w:jc w:val="center"/>
              <w:rPr>
                <w:sz w:val="22"/>
                <w:szCs w:val="22"/>
              </w:rPr>
            </w:pPr>
            <w:r w:rsidRPr="0055295B">
              <w:rPr>
                <w:sz w:val="22"/>
                <w:szCs w:val="22"/>
              </w:rPr>
              <w:t>Авария с простоем</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1E456E" w14:textId="77777777" w:rsidR="00B44F30" w:rsidRPr="0055295B" w:rsidRDefault="00B44F30" w:rsidP="00AD6E74">
            <w:pPr>
              <w:jc w:val="center"/>
              <w:rPr>
                <w:sz w:val="22"/>
                <w:szCs w:val="22"/>
              </w:rPr>
            </w:pPr>
            <w:r w:rsidRPr="0055295B">
              <w:rPr>
                <w:sz w:val="22"/>
                <w:szCs w:val="22"/>
              </w:rPr>
              <w:t>авария без простоя</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5A689A" w14:textId="77777777" w:rsidR="00B44F30" w:rsidRPr="0055295B" w:rsidRDefault="00B44F30" w:rsidP="00AD6E74">
            <w:pPr>
              <w:jc w:val="center"/>
              <w:rPr>
                <w:sz w:val="22"/>
                <w:szCs w:val="22"/>
              </w:rPr>
            </w:pPr>
            <w:r w:rsidRPr="0055295B">
              <w:rPr>
                <w:sz w:val="22"/>
                <w:szCs w:val="22"/>
              </w:rPr>
              <w:t>Авария с простоем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B950B" w14:textId="77777777" w:rsidR="00B44F30" w:rsidRPr="0055295B" w:rsidRDefault="00B44F30" w:rsidP="00AD6E74">
            <w:pPr>
              <w:jc w:val="center"/>
              <w:rPr>
                <w:sz w:val="22"/>
                <w:szCs w:val="22"/>
              </w:rPr>
            </w:pPr>
            <w:r w:rsidRPr="0055295B">
              <w:rPr>
                <w:sz w:val="22"/>
                <w:szCs w:val="22"/>
              </w:rPr>
              <w:t>Авария без простоя</w:t>
            </w:r>
          </w:p>
        </w:tc>
      </w:tr>
      <w:tr w:rsidR="00B44F30" w:rsidRPr="0055295B" w14:paraId="540C1560" w14:textId="77777777" w:rsidTr="00040383">
        <w:trPr>
          <w:jc w:val="center"/>
        </w:trPr>
        <w:tc>
          <w:tcPr>
            <w:tcW w:w="12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FEA78" w14:textId="77777777" w:rsidR="00B44F30" w:rsidRPr="0055295B" w:rsidRDefault="00B44F30" w:rsidP="00AD6E74">
            <w:pPr>
              <w:jc w:val="center"/>
              <w:rPr>
                <w:sz w:val="22"/>
                <w:szCs w:val="22"/>
              </w:rPr>
            </w:pPr>
            <w:r w:rsidRPr="0055295B">
              <w:rPr>
                <w:sz w:val="22"/>
                <w:szCs w:val="22"/>
              </w:rPr>
              <w:t>2 ч.</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B2E7EC" w14:textId="77777777" w:rsidR="00B44F30" w:rsidRPr="0055295B" w:rsidRDefault="00B44F30" w:rsidP="00AD6E74">
            <w:pPr>
              <w:jc w:val="center"/>
              <w:rPr>
                <w:sz w:val="22"/>
                <w:szCs w:val="22"/>
              </w:rPr>
            </w:pPr>
            <w:r w:rsidRPr="0055295B">
              <w:rPr>
                <w:sz w:val="22"/>
                <w:szCs w:val="22"/>
              </w:rPr>
              <w:t xml:space="preserve">48 ч.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77F28B" w14:textId="77777777" w:rsidR="00B44F30" w:rsidRPr="0055295B" w:rsidRDefault="00B44F30" w:rsidP="00AD6E74">
            <w:pPr>
              <w:jc w:val="center"/>
              <w:rPr>
                <w:sz w:val="22"/>
                <w:szCs w:val="22"/>
              </w:rPr>
            </w:pPr>
            <w:r w:rsidRPr="0055295B">
              <w:rPr>
                <w:sz w:val="22"/>
                <w:szCs w:val="22"/>
              </w:rPr>
              <w:t>4 + 1,5 ч. на каждые 100 км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0A5F8" w14:textId="77777777" w:rsidR="00B44F30" w:rsidRPr="0055295B" w:rsidRDefault="00B44F30" w:rsidP="00AD6E74">
            <w:pPr>
              <w:jc w:val="center"/>
              <w:rPr>
                <w:sz w:val="22"/>
                <w:szCs w:val="22"/>
              </w:rPr>
            </w:pPr>
            <w:r w:rsidRPr="0055295B">
              <w:rPr>
                <w:sz w:val="22"/>
                <w:szCs w:val="22"/>
              </w:rPr>
              <w:t xml:space="preserve">48 ч. </w:t>
            </w:r>
          </w:p>
        </w:tc>
      </w:tr>
    </w:tbl>
    <w:p w14:paraId="6E9CEE7F" w14:textId="77777777" w:rsidR="00B44F30" w:rsidRPr="0055295B" w:rsidRDefault="00B44F30" w:rsidP="00B44F30">
      <w:pPr>
        <w:pStyle w:val="afff4"/>
        <w:ind w:firstLine="0"/>
        <w:rPr>
          <w:rFonts w:ascii="Times New Roman" w:hAnsi="Times New Roman"/>
        </w:rPr>
      </w:pPr>
      <w:r w:rsidRPr="0055295B">
        <w:rPr>
          <w:rFonts w:ascii="Times New Roman" w:hAnsi="Times New Roman"/>
        </w:rPr>
        <w:t>Авария с простоем - авария приводит к неработоспособности Объекта связи полностью или частично.</w:t>
      </w:r>
    </w:p>
    <w:p w14:paraId="15766A30" w14:textId="77777777" w:rsidR="00B44F30" w:rsidRPr="0055295B" w:rsidRDefault="00B44F30" w:rsidP="00B44F30">
      <w:pPr>
        <w:pStyle w:val="afff4"/>
        <w:ind w:firstLine="0"/>
        <w:rPr>
          <w:rFonts w:ascii="Times New Roman" w:hAnsi="Times New Roman"/>
        </w:rPr>
      </w:pPr>
      <w:r w:rsidRPr="0055295B">
        <w:rPr>
          <w:rFonts w:ascii="Times New Roman" w:hAnsi="Times New Roman"/>
        </w:rPr>
        <w:t xml:space="preserve">Авария без простоя – Авария не приводит к </w:t>
      </w:r>
      <w:proofErr w:type="spellStart"/>
      <w:r w:rsidRPr="0055295B">
        <w:rPr>
          <w:rFonts w:ascii="Times New Roman" w:hAnsi="Times New Roman"/>
        </w:rPr>
        <w:t>неработоспосбности</w:t>
      </w:r>
      <w:proofErr w:type="spellEnd"/>
      <w:r w:rsidRPr="0055295B">
        <w:rPr>
          <w:rFonts w:ascii="Times New Roman" w:hAnsi="Times New Roman"/>
        </w:rPr>
        <w:t xml:space="preserve"> Объекта связи.</w:t>
      </w:r>
    </w:p>
    <w:p w14:paraId="7AD46436" w14:textId="77777777" w:rsidR="00B44F30" w:rsidRPr="0055295B" w:rsidRDefault="00B44F30" w:rsidP="00B44F30">
      <w:pPr>
        <w:pStyle w:val="afff4"/>
        <w:ind w:firstLine="0"/>
        <w:rPr>
          <w:rFonts w:ascii="Times New Roman" w:hAnsi="Times New Roman"/>
        </w:rPr>
      </w:pPr>
      <w:r w:rsidRPr="0055295B">
        <w:rPr>
          <w:rFonts w:ascii="Times New Roman" w:hAnsi="Times New Roman"/>
        </w:rPr>
        <w:t>при необходимости получения ключей от БС или модулей технологического оборудования +2 часа к нормативу</w:t>
      </w:r>
    </w:p>
    <w:p w14:paraId="41157556" w14:textId="77777777" w:rsidR="00B44F30" w:rsidRPr="0055295B" w:rsidRDefault="00B44F30" w:rsidP="00B44F30">
      <w:pPr>
        <w:pStyle w:val="afff4"/>
        <w:ind w:firstLine="0"/>
        <w:rPr>
          <w:rFonts w:ascii="Times New Roman" w:hAnsi="Times New Roman"/>
        </w:rPr>
      </w:pPr>
      <w:r w:rsidRPr="0055295B">
        <w:rPr>
          <w:rFonts w:ascii="Times New Roman" w:hAnsi="Times New Roman"/>
        </w:rPr>
        <w:t xml:space="preserve">Течение указанных в настоящем пункте сроков начинается с момента направления Заказчиком заявки на проведение АВР </w:t>
      </w:r>
    </w:p>
    <w:p w14:paraId="6F4338AF" w14:textId="77777777" w:rsidR="00B44F30" w:rsidRPr="0055295B" w:rsidRDefault="00B44F30" w:rsidP="00B44F30">
      <w:pPr>
        <w:pStyle w:val="afff4"/>
        <w:ind w:firstLine="0"/>
        <w:rPr>
          <w:rFonts w:ascii="Times New Roman" w:hAnsi="Times New Roman"/>
        </w:rPr>
      </w:pPr>
    </w:p>
    <w:p w14:paraId="00E2869E" w14:textId="37DF1905" w:rsidR="00B44F30" w:rsidRPr="0055295B" w:rsidRDefault="00B44F30" w:rsidP="00B44F30">
      <w:pPr>
        <w:pStyle w:val="afff4"/>
        <w:ind w:firstLine="0"/>
        <w:rPr>
          <w:rFonts w:ascii="Times New Roman" w:hAnsi="Times New Roman"/>
        </w:rPr>
      </w:pPr>
      <w:r w:rsidRPr="0055295B">
        <w:rPr>
          <w:rFonts w:ascii="Times New Roman" w:hAnsi="Times New Roman"/>
        </w:rPr>
        <w:t xml:space="preserve">Все расходы на проведения ТО и АВР, в том числе материалы и запасные части, затраты на ГСМ входят в стоимость работ если не указано иное. </w:t>
      </w:r>
      <w:r w:rsidR="00F251F0" w:rsidRPr="0055295B">
        <w:rPr>
          <w:rFonts w:ascii="Times New Roman" w:eastAsia="Times New Roman" w:hAnsi="Times New Roman"/>
          <w:lang w:eastAsia="ru-RU"/>
        </w:rPr>
        <w:t>Необходимые блоки, оборудование и запасные части для замены при выполнении Работ на оборудовании БС, РРЛ, ЭПУ и СКК выдаются со складов Заказчика. Решение о привлечении специальной техники (автокраны, автовышки, манипуляторы, экскаваторы, снегоходы и т.п.) для проведения тех или иных работ принимается и оплачивается Исполнителем самостоятельно.</w:t>
      </w:r>
    </w:p>
    <w:p w14:paraId="58ECD1FD" w14:textId="77777777" w:rsidR="00F251F0" w:rsidRPr="0055295B" w:rsidRDefault="00F251F0" w:rsidP="00B44F30">
      <w:pPr>
        <w:pStyle w:val="afff4"/>
        <w:ind w:firstLine="0"/>
        <w:rPr>
          <w:rFonts w:ascii="Times New Roman" w:hAnsi="Times New Roman"/>
        </w:rPr>
      </w:pPr>
    </w:p>
    <w:p w14:paraId="0D530463"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Форма технических отчетов утверждена в приложении к настоящему Договору</w:t>
      </w:r>
    </w:p>
    <w:p w14:paraId="44DC0B27"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наличия замечаний, выявленных в ходе приемки работ, выполненных Исполнителем</w:t>
      </w:r>
      <w:r w:rsidRPr="0055295B">
        <w:rPr>
          <w:rFonts w:ascii="Times New Roman" w:hAnsi="Times New Roman"/>
          <w:b/>
        </w:rPr>
        <w:t xml:space="preserve">, </w:t>
      </w:r>
      <w:r w:rsidRPr="0055295B">
        <w:rPr>
          <w:rFonts w:ascii="Times New Roman" w:hAnsi="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14:paraId="48A4BD8F"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14:paraId="7308E5C5"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14:paraId="1B26919D"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Исполнитель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w:t>
      </w:r>
      <w:proofErr w:type="gramStart"/>
      <w:r w:rsidRPr="0055295B">
        <w:rPr>
          <w:rFonts w:ascii="Times New Roman" w:hAnsi="Times New Roman"/>
        </w:rPr>
        <w:t>Заказчиком:  на</w:t>
      </w:r>
      <w:proofErr w:type="gramEnd"/>
      <w:r w:rsidRPr="0055295B">
        <w:rPr>
          <w:rFonts w:ascii="Times New Roman" w:hAnsi="Times New Roman"/>
        </w:rPr>
        <w:t xml:space="preserve"> работы – 1 (один) год, на изделия и материалы – 1 (один) год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 Наличие дефектов в Работах или поставленных Исполнителем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Исполнитель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Исполнитель в установленный срок не направит своего Представителя, то будет считаться, что Исполнитель согласился с фактом наличия дефектов и в этом случае Исполнитель обязан немедленно приступить к устранению таких дефектов. В случае отказа представителя Исполнителя от подписания Акта, по требованию любой из Сторон должна быть назначена независимая экспертиза. Расходы по экспертизе несет Исполнитель, за исключением случаев, когда экспертизой установлено отсутствие нарушений Исполнителем по Договору или причинной связи между действиями Исполнителя и обнаруженными недостатками.</w:t>
      </w:r>
    </w:p>
    <w:p w14:paraId="31ACE843" w14:textId="77777777" w:rsidR="00B44F30" w:rsidRPr="0055295B" w:rsidRDefault="00B44F30" w:rsidP="00B44F30">
      <w:pPr>
        <w:pStyle w:val="afff4"/>
        <w:rPr>
          <w:rFonts w:ascii="Times New Roman" w:hAnsi="Times New Roman"/>
          <w:b/>
        </w:rPr>
      </w:pPr>
    </w:p>
    <w:p w14:paraId="51571CF8" w14:textId="77777777" w:rsidR="00B44F30" w:rsidRPr="0055295B" w:rsidRDefault="00B44F30" w:rsidP="00B44F30">
      <w:pPr>
        <w:pStyle w:val="afff4"/>
        <w:rPr>
          <w:rFonts w:ascii="Times New Roman" w:hAnsi="Times New Roman"/>
          <w:b/>
        </w:rPr>
      </w:pPr>
    </w:p>
    <w:p w14:paraId="15FF2CA4" w14:textId="77777777" w:rsidR="00B44F30" w:rsidRPr="0055295B" w:rsidRDefault="00B44F30" w:rsidP="00B44F30">
      <w:pPr>
        <w:pStyle w:val="afff4"/>
        <w:rPr>
          <w:rFonts w:ascii="Times New Roman" w:hAnsi="Times New Roman"/>
          <w:b/>
        </w:rPr>
      </w:pPr>
    </w:p>
    <w:p w14:paraId="79603B2F" w14:textId="77777777" w:rsidR="00B44F30" w:rsidRPr="0055295B" w:rsidRDefault="00B44F30" w:rsidP="00B44F30">
      <w:pPr>
        <w:pStyle w:val="afff4"/>
        <w:rPr>
          <w:rFonts w:ascii="Times New Roman" w:hAnsi="Times New Roman"/>
          <w:b/>
        </w:rPr>
      </w:pPr>
    </w:p>
    <w:tbl>
      <w:tblPr>
        <w:tblW w:w="9749" w:type="dxa"/>
        <w:tblInd w:w="10" w:type="dxa"/>
        <w:tblLook w:val="04A0" w:firstRow="1" w:lastRow="0" w:firstColumn="1" w:lastColumn="0" w:noHBand="0" w:noVBand="1"/>
      </w:tblPr>
      <w:tblGrid>
        <w:gridCol w:w="25"/>
        <w:gridCol w:w="560"/>
        <w:gridCol w:w="206"/>
        <w:gridCol w:w="5822"/>
        <w:gridCol w:w="1184"/>
        <w:gridCol w:w="1149"/>
        <w:gridCol w:w="858"/>
      </w:tblGrid>
      <w:tr w:rsidR="00B44F30" w:rsidRPr="0055295B" w14:paraId="0441C67D" w14:textId="77777777" w:rsidTr="00AD6E74">
        <w:trPr>
          <w:gridBefore w:val="1"/>
          <w:wBefore w:w="25" w:type="dxa"/>
          <w:trHeight w:val="660"/>
        </w:trPr>
        <w:tc>
          <w:tcPr>
            <w:tcW w:w="560" w:type="dxa"/>
            <w:tcBorders>
              <w:top w:val="nil"/>
              <w:left w:val="nil"/>
              <w:bottom w:val="nil"/>
              <w:right w:val="nil"/>
            </w:tcBorders>
            <w:shd w:val="clear" w:color="auto" w:fill="auto"/>
            <w:noWrap/>
            <w:vAlign w:val="center"/>
            <w:hideMark/>
          </w:tcPr>
          <w:p w14:paraId="43678285" w14:textId="77777777" w:rsidR="00B44F30" w:rsidRPr="0055295B" w:rsidRDefault="00B44F30" w:rsidP="00AD6E74">
            <w:pPr>
              <w:rPr>
                <w:sz w:val="22"/>
                <w:szCs w:val="22"/>
              </w:rPr>
            </w:pPr>
          </w:p>
        </w:tc>
        <w:tc>
          <w:tcPr>
            <w:tcW w:w="8361" w:type="dxa"/>
            <w:gridSpan w:val="4"/>
            <w:tcBorders>
              <w:top w:val="nil"/>
              <w:left w:val="nil"/>
              <w:bottom w:val="nil"/>
              <w:right w:val="nil"/>
            </w:tcBorders>
            <w:shd w:val="clear" w:color="auto" w:fill="auto"/>
            <w:vAlign w:val="center"/>
            <w:hideMark/>
          </w:tcPr>
          <w:p w14:paraId="7506F1AB" w14:textId="3050186D" w:rsidR="00B44F30" w:rsidRPr="0055295B" w:rsidRDefault="00B44F30" w:rsidP="006C5A51">
            <w:pPr>
              <w:jc w:val="center"/>
              <w:rPr>
                <w:b/>
                <w:bCs/>
                <w:color w:val="000000"/>
                <w:sz w:val="22"/>
                <w:szCs w:val="22"/>
              </w:rPr>
            </w:pPr>
            <w:r w:rsidRPr="0055295B">
              <w:rPr>
                <w:b/>
                <w:bCs/>
                <w:color w:val="000000"/>
                <w:sz w:val="22"/>
                <w:szCs w:val="22"/>
              </w:rPr>
              <w:t xml:space="preserve"> Перечень работ при проведении работ по ТО технологического и вспомогательного оборудования БС. </w:t>
            </w:r>
          </w:p>
        </w:tc>
        <w:tc>
          <w:tcPr>
            <w:tcW w:w="803" w:type="dxa"/>
            <w:tcBorders>
              <w:top w:val="nil"/>
              <w:left w:val="nil"/>
              <w:bottom w:val="nil"/>
              <w:right w:val="nil"/>
            </w:tcBorders>
            <w:shd w:val="clear" w:color="auto" w:fill="auto"/>
            <w:noWrap/>
            <w:vAlign w:val="center"/>
            <w:hideMark/>
          </w:tcPr>
          <w:p w14:paraId="267226A8" w14:textId="77777777" w:rsidR="00B44F30" w:rsidRPr="0055295B" w:rsidRDefault="00B44F30" w:rsidP="00AD6E74">
            <w:pPr>
              <w:jc w:val="center"/>
              <w:rPr>
                <w:b/>
                <w:bCs/>
                <w:color w:val="000000"/>
                <w:sz w:val="22"/>
                <w:szCs w:val="22"/>
              </w:rPr>
            </w:pPr>
          </w:p>
        </w:tc>
      </w:tr>
      <w:tr w:rsidR="00B44F30" w:rsidRPr="0055295B" w14:paraId="11774AEA" w14:textId="77777777" w:rsidTr="00AD6E74">
        <w:trPr>
          <w:gridBefore w:val="1"/>
          <w:wBefore w:w="25" w:type="dxa"/>
          <w:trHeight w:val="330"/>
        </w:trPr>
        <w:tc>
          <w:tcPr>
            <w:tcW w:w="560" w:type="dxa"/>
            <w:tcBorders>
              <w:top w:val="nil"/>
              <w:left w:val="nil"/>
              <w:bottom w:val="single" w:sz="4" w:space="0" w:color="auto"/>
              <w:right w:val="nil"/>
            </w:tcBorders>
            <w:shd w:val="clear" w:color="auto" w:fill="auto"/>
            <w:noWrap/>
            <w:vAlign w:val="center"/>
            <w:hideMark/>
          </w:tcPr>
          <w:p w14:paraId="6A685983" w14:textId="77777777" w:rsidR="00B44F30" w:rsidRPr="0055295B" w:rsidRDefault="00B44F30" w:rsidP="00AD6E74">
            <w:pPr>
              <w:rPr>
                <w:color w:val="000000"/>
                <w:sz w:val="22"/>
                <w:szCs w:val="22"/>
              </w:rPr>
            </w:pPr>
            <w:r w:rsidRPr="0055295B">
              <w:rPr>
                <w:color w:val="000000"/>
                <w:sz w:val="22"/>
                <w:szCs w:val="22"/>
                <w:lang w:val="en-US"/>
              </w:rPr>
              <w:t> </w:t>
            </w:r>
          </w:p>
        </w:tc>
        <w:tc>
          <w:tcPr>
            <w:tcW w:w="8361" w:type="dxa"/>
            <w:gridSpan w:val="4"/>
            <w:tcBorders>
              <w:top w:val="nil"/>
              <w:left w:val="nil"/>
              <w:bottom w:val="single" w:sz="4" w:space="0" w:color="auto"/>
              <w:right w:val="nil"/>
            </w:tcBorders>
            <w:shd w:val="clear" w:color="auto" w:fill="auto"/>
            <w:noWrap/>
            <w:vAlign w:val="center"/>
            <w:hideMark/>
          </w:tcPr>
          <w:p w14:paraId="403EE7F5" w14:textId="77777777" w:rsidR="00B44F30" w:rsidRPr="0055295B" w:rsidRDefault="00B44F30" w:rsidP="00AD6E74">
            <w:pPr>
              <w:rPr>
                <w:color w:val="000000"/>
                <w:sz w:val="22"/>
                <w:szCs w:val="22"/>
              </w:rPr>
            </w:pPr>
          </w:p>
        </w:tc>
        <w:tc>
          <w:tcPr>
            <w:tcW w:w="803" w:type="dxa"/>
            <w:tcBorders>
              <w:top w:val="nil"/>
              <w:left w:val="nil"/>
              <w:bottom w:val="single" w:sz="4" w:space="0" w:color="auto"/>
              <w:right w:val="nil"/>
            </w:tcBorders>
            <w:shd w:val="clear" w:color="auto" w:fill="auto"/>
            <w:noWrap/>
            <w:vAlign w:val="center"/>
            <w:hideMark/>
          </w:tcPr>
          <w:p w14:paraId="48557506" w14:textId="77777777" w:rsidR="00B44F30" w:rsidRPr="0055295B" w:rsidRDefault="00B44F30" w:rsidP="00AD6E74">
            <w:pPr>
              <w:rPr>
                <w:color w:val="000000"/>
                <w:sz w:val="22"/>
                <w:szCs w:val="22"/>
              </w:rPr>
            </w:pPr>
            <w:r w:rsidRPr="0055295B">
              <w:rPr>
                <w:color w:val="000000"/>
                <w:sz w:val="22"/>
                <w:szCs w:val="22"/>
                <w:lang w:val="en-US"/>
              </w:rPr>
              <w:t> </w:t>
            </w:r>
          </w:p>
        </w:tc>
      </w:tr>
      <w:tr w:rsidR="00B44F30" w:rsidRPr="0055295B" w14:paraId="63E8737C" w14:textId="6E185800" w:rsidTr="00AD6E74">
        <w:trPr>
          <w:gridBefore w:val="1"/>
          <w:wBefore w:w="25" w:type="dxa"/>
          <w:trHeight w:val="645"/>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8819D6B" w14:textId="17C6C1A6" w:rsidR="00B44F30" w:rsidRPr="0055295B" w:rsidRDefault="00B44F30" w:rsidP="00AD6E74">
            <w:pPr>
              <w:jc w:val="center"/>
              <w:rPr>
                <w:color w:val="000000"/>
                <w:sz w:val="22"/>
                <w:szCs w:val="22"/>
              </w:rPr>
            </w:pPr>
            <w:r w:rsidRPr="0055295B">
              <w:rPr>
                <w:color w:val="000000"/>
                <w:sz w:val="22"/>
                <w:szCs w:val="22"/>
                <w:lang w:val="en-US"/>
              </w:rPr>
              <w:t> </w:t>
            </w:r>
          </w:p>
        </w:tc>
        <w:tc>
          <w:tcPr>
            <w:tcW w:w="8361" w:type="dxa"/>
            <w:gridSpan w:val="4"/>
            <w:tcBorders>
              <w:top w:val="nil"/>
              <w:left w:val="nil"/>
              <w:bottom w:val="single" w:sz="4" w:space="0" w:color="auto"/>
              <w:right w:val="single" w:sz="4" w:space="0" w:color="auto"/>
            </w:tcBorders>
            <w:shd w:val="clear" w:color="auto" w:fill="auto"/>
            <w:vAlign w:val="center"/>
            <w:hideMark/>
          </w:tcPr>
          <w:p w14:paraId="0F80E45F" w14:textId="3EFFAE02" w:rsidR="00B44F30" w:rsidRPr="0055295B" w:rsidRDefault="00B44F30" w:rsidP="00AD6E74">
            <w:pPr>
              <w:jc w:val="center"/>
              <w:rPr>
                <w:b/>
                <w:bCs/>
                <w:color w:val="000000"/>
                <w:sz w:val="22"/>
                <w:szCs w:val="22"/>
              </w:rPr>
            </w:pPr>
            <w:r w:rsidRPr="0055295B">
              <w:rPr>
                <w:b/>
                <w:bCs/>
                <w:color w:val="000000"/>
                <w:sz w:val="22"/>
                <w:szCs w:val="22"/>
              </w:rPr>
              <w:t>Техническое обслуживание БС и ТС</w:t>
            </w:r>
          </w:p>
        </w:tc>
        <w:tc>
          <w:tcPr>
            <w:tcW w:w="803" w:type="dxa"/>
            <w:tcBorders>
              <w:top w:val="nil"/>
              <w:left w:val="nil"/>
              <w:bottom w:val="single" w:sz="4" w:space="0" w:color="auto"/>
              <w:right w:val="single" w:sz="4" w:space="0" w:color="auto"/>
            </w:tcBorders>
            <w:shd w:val="clear" w:color="auto" w:fill="auto"/>
            <w:noWrap/>
            <w:vAlign w:val="center"/>
            <w:hideMark/>
          </w:tcPr>
          <w:p w14:paraId="5EC5C376" w14:textId="6F24B3F3" w:rsidR="00B44F30" w:rsidRPr="0055295B" w:rsidRDefault="00B44F30" w:rsidP="00AD6E74">
            <w:pPr>
              <w:jc w:val="center"/>
              <w:rPr>
                <w:color w:val="000000"/>
                <w:sz w:val="22"/>
                <w:szCs w:val="22"/>
              </w:rPr>
            </w:pPr>
            <w:r w:rsidRPr="0055295B">
              <w:rPr>
                <w:color w:val="000000"/>
                <w:sz w:val="22"/>
                <w:szCs w:val="22"/>
                <w:lang w:val="en-US"/>
              </w:rPr>
              <w:t> </w:t>
            </w:r>
          </w:p>
        </w:tc>
      </w:tr>
      <w:tr w:rsidR="00B44F30" w:rsidRPr="0055295B" w14:paraId="4E8A5DE2" w14:textId="7C0F6312"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7A35248" w14:textId="6F10B291" w:rsidR="00B44F30" w:rsidRPr="0055295B" w:rsidRDefault="00B44F30" w:rsidP="00AD6E74">
            <w:pPr>
              <w:jc w:val="center"/>
              <w:rPr>
                <w:color w:val="000000"/>
                <w:sz w:val="22"/>
                <w:szCs w:val="22"/>
              </w:rPr>
            </w:pPr>
            <w:r w:rsidRPr="0055295B">
              <w:rPr>
                <w:color w:val="000000"/>
                <w:sz w:val="22"/>
                <w:szCs w:val="22"/>
                <w:lang w:val="en-US"/>
              </w:rPr>
              <w:t> </w:t>
            </w:r>
          </w:p>
        </w:tc>
        <w:tc>
          <w:tcPr>
            <w:tcW w:w="8361" w:type="dxa"/>
            <w:gridSpan w:val="4"/>
            <w:tcBorders>
              <w:top w:val="nil"/>
              <w:left w:val="nil"/>
              <w:bottom w:val="single" w:sz="4" w:space="0" w:color="auto"/>
              <w:right w:val="single" w:sz="4" w:space="0" w:color="auto"/>
            </w:tcBorders>
            <w:shd w:val="clear" w:color="auto" w:fill="auto"/>
            <w:vAlign w:val="center"/>
            <w:hideMark/>
          </w:tcPr>
          <w:p w14:paraId="7F98861E" w14:textId="6E9F4FD2" w:rsidR="00B44F30" w:rsidRPr="00C22465" w:rsidRDefault="00B44F30" w:rsidP="00AD6E74">
            <w:pPr>
              <w:jc w:val="center"/>
              <w:rPr>
                <w:b/>
                <w:bCs/>
                <w:i/>
                <w:iCs/>
                <w:color w:val="000000"/>
                <w:sz w:val="22"/>
                <w:szCs w:val="22"/>
              </w:rPr>
            </w:pPr>
            <w:r w:rsidRPr="00C22465">
              <w:rPr>
                <w:b/>
                <w:bCs/>
                <w:i/>
                <w:iCs/>
                <w:color w:val="000000"/>
                <w:sz w:val="22"/>
                <w:szCs w:val="22"/>
              </w:rPr>
              <w:t>БС</w:t>
            </w:r>
          </w:p>
        </w:tc>
        <w:tc>
          <w:tcPr>
            <w:tcW w:w="803" w:type="dxa"/>
            <w:tcBorders>
              <w:top w:val="nil"/>
              <w:left w:val="nil"/>
              <w:bottom w:val="single" w:sz="4" w:space="0" w:color="auto"/>
              <w:right w:val="single" w:sz="4" w:space="0" w:color="auto"/>
            </w:tcBorders>
            <w:shd w:val="clear" w:color="auto" w:fill="auto"/>
            <w:noWrap/>
            <w:vAlign w:val="center"/>
            <w:hideMark/>
          </w:tcPr>
          <w:p w14:paraId="195E37AB" w14:textId="70C621E6" w:rsidR="00B44F30" w:rsidRPr="00C22465" w:rsidRDefault="00B44F30" w:rsidP="00AD6E74">
            <w:pPr>
              <w:jc w:val="center"/>
              <w:rPr>
                <w:color w:val="000000"/>
                <w:sz w:val="22"/>
                <w:szCs w:val="22"/>
              </w:rPr>
            </w:pPr>
            <w:r w:rsidRPr="0055295B">
              <w:rPr>
                <w:color w:val="000000"/>
                <w:sz w:val="22"/>
                <w:szCs w:val="22"/>
                <w:lang w:val="en-US"/>
              </w:rPr>
              <w:t> </w:t>
            </w:r>
          </w:p>
        </w:tc>
      </w:tr>
      <w:tr w:rsidR="00B44F30" w:rsidRPr="0055295B" w14:paraId="24A9A7E3" w14:textId="56E50FE5" w:rsidTr="00AD6E74">
        <w:trPr>
          <w:gridBefore w:val="1"/>
          <w:wBefore w:w="25" w:type="dxa"/>
          <w:trHeight w:val="198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D407ADF" w14:textId="7558A6BE" w:rsidR="00B44F30" w:rsidRPr="00C22465" w:rsidRDefault="00B44F30" w:rsidP="00AD6E74">
            <w:pPr>
              <w:jc w:val="center"/>
              <w:rPr>
                <w:color w:val="000000"/>
                <w:sz w:val="22"/>
                <w:szCs w:val="22"/>
              </w:rPr>
            </w:pPr>
            <w:r w:rsidRPr="00C22465">
              <w:rPr>
                <w:color w:val="000000"/>
                <w:sz w:val="22"/>
                <w:szCs w:val="22"/>
              </w:rPr>
              <w:t>1</w:t>
            </w:r>
          </w:p>
        </w:tc>
        <w:tc>
          <w:tcPr>
            <w:tcW w:w="8361" w:type="dxa"/>
            <w:gridSpan w:val="4"/>
            <w:tcBorders>
              <w:top w:val="nil"/>
              <w:left w:val="nil"/>
              <w:bottom w:val="single" w:sz="4" w:space="0" w:color="auto"/>
              <w:right w:val="single" w:sz="4" w:space="0" w:color="auto"/>
            </w:tcBorders>
            <w:shd w:val="clear" w:color="auto" w:fill="auto"/>
            <w:vAlign w:val="center"/>
            <w:hideMark/>
          </w:tcPr>
          <w:p w14:paraId="1DB699B3" w14:textId="69336825" w:rsidR="00B44F30" w:rsidRPr="00C22465" w:rsidRDefault="00B44F30" w:rsidP="00AD6E74">
            <w:pPr>
              <w:rPr>
                <w:color w:val="000000"/>
                <w:sz w:val="22"/>
                <w:szCs w:val="22"/>
              </w:rPr>
            </w:pPr>
            <w:r w:rsidRPr="0055295B">
              <w:rPr>
                <w:color w:val="000000"/>
                <w:sz w:val="22"/>
                <w:szCs w:val="22"/>
              </w:rPr>
              <w:t>Проводится внешний осмотр оборудования АФТ БС, АФТ репитеров: необходимо проследить всю фидерную трассу, прокрепить при необходимости кабель (в случае отсутствия добавить крепеж для кабеля (за счёт Исполнителя), подтянуть крепления металлоконструкций (</w:t>
            </w:r>
            <w:proofErr w:type="spellStart"/>
            <w:r w:rsidRPr="0055295B">
              <w:rPr>
                <w:color w:val="000000"/>
                <w:sz w:val="22"/>
                <w:szCs w:val="22"/>
              </w:rPr>
              <w:t>кабельрост</w:t>
            </w:r>
            <w:proofErr w:type="spellEnd"/>
            <w:r w:rsidRPr="0055295B">
              <w:rPr>
                <w:color w:val="000000"/>
                <w:sz w:val="22"/>
                <w:szCs w:val="22"/>
              </w:rPr>
              <w:t xml:space="preserve">, </w:t>
            </w:r>
            <w:proofErr w:type="spellStart"/>
            <w:r w:rsidRPr="0055295B">
              <w:rPr>
                <w:color w:val="000000"/>
                <w:sz w:val="22"/>
                <w:szCs w:val="22"/>
              </w:rPr>
              <w:t>трубостойки</w:t>
            </w:r>
            <w:proofErr w:type="spellEnd"/>
            <w:r w:rsidRPr="0055295B">
              <w:rPr>
                <w:color w:val="000000"/>
                <w:sz w:val="22"/>
                <w:szCs w:val="22"/>
              </w:rPr>
              <w:t xml:space="preserve">), проварить поврежденные участки металлоконструкций, подкрасить необходимые участки, </w:t>
            </w:r>
            <w:proofErr w:type="spellStart"/>
            <w:r w:rsidRPr="0055295B">
              <w:rPr>
                <w:color w:val="000000"/>
                <w:sz w:val="22"/>
                <w:szCs w:val="22"/>
              </w:rPr>
              <w:t>загерметизировать</w:t>
            </w:r>
            <w:proofErr w:type="spellEnd"/>
            <w:r w:rsidRPr="0055295B">
              <w:rPr>
                <w:color w:val="000000"/>
                <w:sz w:val="22"/>
                <w:szCs w:val="22"/>
              </w:rPr>
              <w:t xml:space="preserve"> все проходные отверстия негорючим </w:t>
            </w:r>
            <w:proofErr w:type="spellStart"/>
            <w:r w:rsidRPr="0055295B">
              <w:rPr>
                <w:color w:val="000000"/>
                <w:sz w:val="22"/>
                <w:szCs w:val="22"/>
              </w:rPr>
              <w:t>герметиком</w:t>
            </w:r>
            <w:proofErr w:type="spellEnd"/>
            <w:r w:rsidRPr="0055295B">
              <w:rPr>
                <w:color w:val="000000"/>
                <w:sz w:val="22"/>
                <w:szCs w:val="22"/>
              </w:rPr>
              <w:t xml:space="preserve">. </w:t>
            </w:r>
            <w:r w:rsidRPr="00C22465">
              <w:rPr>
                <w:color w:val="000000"/>
                <w:sz w:val="22"/>
                <w:szCs w:val="22"/>
              </w:rPr>
              <w:t xml:space="preserve">При необходимости восстановить целостность </w:t>
            </w:r>
            <w:proofErr w:type="spellStart"/>
            <w:r w:rsidRPr="00C22465">
              <w:rPr>
                <w:color w:val="000000"/>
                <w:sz w:val="22"/>
                <w:szCs w:val="22"/>
              </w:rPr>
              <w:t>антиледовой</w:t>
            </w:r>
            <w:proofErr w:type="spellEnd"/>
            <w:r w:rsidRPr="00C22465">
              <w:rPr>
                <w:color w:val="000000"/>
                <w:sz w:val="22"/>
                <w:szCs w:val="22"/>
              </w:rPr>
              <w:t xml:space="preserve"> защиты и ее креплений.</w:t>
            </w:r>
          </w:p>
        </w:tc>
        <w:tc>
          <w:tcPr>
            <w:tcW w:w="803" w:type="dxa"/>
            <w:tcBorders>
              <w:top w:val="nil"/>
              <w:left w:val="nil"/>
              <w:bottom w:val="single" w:sz="4" w:space="0" w:color="auto"/>
              <w:right w:val="single" w:sz="4" w:space="0" w:color="auto"/>
            </w:tcBorders>
            <w:shd w:val="clear" w:color="auto" w:fill="auto"/>
            <w:noWrap/>
            <w:vAlign w:val="center"/>
            <w:hideMark/>
          </w:tcPr>
          <w:p w14:paraId="013335F5" w14:textId="742F5537"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8C7E79E" w14:textId="616F5DFF"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B9A6591" w14:textId="2C9FBA34" w:rsidR="00B44F30" w:rsidRPr="00C22465" w:rsidRDefault="00B44F30" w:rsidP="00AD6E74">
            <w:pPr>
              <w:jc w:val="center"/>
              <w:rPr>
                <w:color w:val="000000"/>
                <w:sz w:val="22"/>
                <w:szCs w:val="22"/>
              </w:rPr>
            </w:pPr>
            <w:r w:rsidRPr="00C22465">
              <w:rPr>
                <w:color w:val="000000"/>
                <w:sz w:val="22"/>
                <w:szCs w:val="22"/>
              </w:rPr>
              <w:t>2</w:t>
            </w:r>
          </w:p>
        </w:tc>
        <w:tc>
          <w:tcPr>
            <w:tcW w:w="8361" w:type="dxa"/>
            <w:gridSpan w:val="4"/>
            <w:tcBorders>
              <w:top w:val="nil"/>
              <w:left w:val="nil"/>
              <w:bottom w:val="single" w:sz="4" w:space="0" w:color="auto"/>
              <w:right w:val="single" w:sz="4" w:space="0" w:color="auto"/>
            </w:tcBorders>
            <w:shd w:val="clear" w:color="auto" w:fill="auto"/>
            <w:vAlign w:val="center"/>
            <w:hideMark/>
          </w:tcPr>
          <w:p w14:paraId="0D373033" w14:textId="06B739F5" w:rsidR="00B44F30" w:rsidRPr="0055295B" w:rsidRDefault="00B44F30" w:rsidP="00AD6E74">
            <w:pPr>
              <w:rPr>
                <w:color w:val="000000"/>
                <w:sz w:val="22"/>
                <w:szCs w:val="22"/>
              </w:rPr>
            </w:pPr>
            <w:r w:rsidRPr="0055295B">
              <w:rPr>
                <w:color w:val="000000"/>
                <w:sz w:val="22"/>
                <w:szCs w:val="22"/>
              </w:rPr>
              <w:t>Проверяется соответствие ТЗ углов, азимутов антенн БС и репитеров.</w:t>
            </w:r>
          </w:p>
        </w:tc>
        <w:tc>
          <w:tcPr>
            <w:tcW w:w="803" w:type="dxa"/>
            <w:tcBorders>
              <w:top w:val="nil"/>
              <w:left w:val="nil"/>
              <w:bottom w:val="single" w:sz="4" w:space="0" w:color="auto"/>
              <w:right w:val="single" w:sz="4" w:space="0" w:color="auto"/>
            </w:tcBorders>
            <w:shd w:val="clear" w:color="auto" w:fill="auto"/>
            <w:noWrap/>
            <w:vAlign w:val="center"/>
            <w:hideMark/>
          </w:tcPr>
          <w:p w14:paraId="1940DF6C" w14:textId="3E37100B" w:rsidR="00B44F30" w:rsidRPr="00C22465" w:rsidRDefault="00B44F30" w:rsidP="00AD6E74">
            <w:pPr>
              <w:jc w:val="center"/>
              <w:rPr>
                <w:color w:val="000000"/>
                <w:sz w:val="22"/>
                <w:szCs w:val="22"/>
              </w:rPr>
            </w:pPr>
            <w:r w:rsidRPr="00C22465">
              <w:rPr>
                <w:color w:val="000000"/>
                <w:sz w:val="22"/>
                <w:szCs w:val="22"/>
              </w:rPr>
              <w:t>шт.</w:t>
            </w:r>
          </w:p>
        </w:tc>
      </w:tr>
      <w:tr w:rsidR="00B44F30" w:rsidRPr="0055295B" w14:paraId="2C955140" w14:textId="010F9157" w:rsidTr="00AD6E74">
        <w:trPr>
          <w:gridBefore w:val="1"/>
          <w:wBefore w:w="25" w:type="dxa"/>
          <w:trHeight w:val="99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80D957D" w14:textId="0875DDFA" w:rsidR="00B44F30" w:rsidRPr="00C22465" w:rsidRDefault="00B44F30" w:rsidP="00AD6E74">
            <w:pPr>
              <w:jc w:val="center"/>
              <w:rPr>
                <w:color w:val="000000"/>
                <w:sz w:val="22"/>
                <w:szCs w:val="22"/>
              </w:rPr>
            </w:pPr>
            <w:r w:rsidRPr="00C22465">
              <w:rPr>
                <w:color w:val="000000"/>
                <w:sz w:val="22"/>
                <w:szCs w:val="22"/>
              </w:rPr>
              <w:t>3</w:t>
            </w:r>
          </w:p>
        </w:tc>
        <w:tc>
          <w:tcPr>
            <w:tcW w:w="8361" w:type="dxa"/>
            <w:gridSpan w:val="4"/>
            <w:tcBorders>
              <w:top w:val="nil"/>
              <w:left w:val="nil"/>
              <w:bottom w:val="single" w:sz="4" w:space="0" w:color="auto"/>
              <w:right w:val="single" w:sz="4" w:space="0" w:color="auto"/>
            </w:tcBorders>
            <w:shd w:val="clear" w:color="auto" w:fill="auto"/>
            <w:vAlign w:val="center"/>
            <w:hideMark/>
          </w:tcPr>
          <w:p w14:paraId="1C2CD2F3" w14:textId="4FD29726" w:rsidR="00B44F30" w:rsidRPr="00C22465" w:rsidRDefault="00B44F30" w:rsidP="00AD6E74">
            <w:pPr>
              <w:rPr>
                <w:color w:val="000000"/>
                <w:sz w:val="22"/>
                <w:szCs w:val="22"/>
              </w:rPr>
            </w:pPr>
            <w:r w:rsidRPr="0055295B">
              <w:rPr>
                <w:color w:val="000000"/>
                <w:sz w:val="22"/>
                <w:szCs w:val="22"/>
              </w:rPr>
              <w:t xml:space="preserve">Проверяется затяжка высокочастотных разъемов АФТ (если нет герметизации на местах соединений высокочастотных разъемов) на БС и репитерах. </w:t>
            </w:r>
            <w:r w:rsidRPr="00C22465">
              <w:rPr>
                <w:color w:val="000000"/>
                <w:sz w:val="22"/>
                <w:szCs w:val="22"/>
              </w:rPr>
              <w:t>Проверяется герметизация высокочастотных разъемов АФТ.</w:t>
            </w:r>
          </w:p>
        </w:tc>
        <w:tc>
          <w:tcPr>
            <w:tcW w:w="803" w:type="dxa"/>
            <w:tcBorders>
              <w:top w:val="nil"/>
              <w:left w:val="nil"/>
              <w:bottom w:val="single" w:sz="4" w:space="0" w:color="auto"/>
              <w:right w:val="single" w:sz="4" w:space="0" w:color="auto"/>
            </w:tcBorders>
            <w:shd w:val="clear" w:color="auto" w:fill="auto"/>
            <w:noWrap/>
            <w:vAlign w:val="center"/>
            <w:hideMark/>
          </w:tcPr>
          <w:p w14:paraId="7EA57563" w14:textId="5CFD6B70"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13960F79" w14:textId="20F67185"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75AC882" w14:textId="4D476E6D" w:rsidR="00B44F30" w:rsidRPr="00C22465" w:rsidRDefault="00B44F30" w:rsidP="00AD6E74">
            <w:pPr>
              <w:jc w:val="center"/>
              <w:rPr>
                <w:color w:val="000000"/>
                <w:sz w:val="22"/>
                <w:szCs w:val="22"/>
              </w:rPr>
            </w:pPr>
            <w:r w:rsidRPr="00C22465">
              <w:rPr>
                <w:color w:val="000000"/>
                <w:sz w:val="22"/>
                <w:szCs w:val="22"/>
              </w:rPr>
              <w:t>4</w:t>
            </w:r>
          </w:p>
        </w:tc>
        <w:tc>
          <w:tcPr>
            <w:tcW w:w="8361" w:type="dxa"/>
            <w:gridSpan w:val="4"/>
            <w:tcBorders>
              <w:top w:val="nil"/>
              <w:left w:val="nil"/>
              <w:bottom w:val="single" w:sz="4" w:space="0" w:color="auto"/>
              <w:right w:val="single" w:sz="4" w:space="0" w:color="auto"/>
            </w:tcBorders>
            <w:shd w:val="clear" w:color="auto" w:fill="auto"/>
            <w:vAlign w:val="center"/>
            <w:hideMark/>
          </w:tcPr>
          <w:p w14:paraId="70CB0F45" w14:textId="46D7617C" w:rsidR="00B44F30" w:rsidRPr="0055295B" w:rsidRDefault="00B44F30" w:rsidP="00AD6E74">
            <w:pPr>
              <w:rPr>
                <w:color w:val="000000"/>
                <w:sz w:val="22"/>
                <w:szCs w:val="22"/>
              </w:rPr>
            </w:pPr>
            <w:r w:rsidRPr="0055295B">
              <w:rPr>
                <w:color w:val="000000"/>
                <w:sz w:val="22"/>
                <w:szCs w:val="22"/>
              </w:rPr>
              <w:t>Проверяется наличие обозначающих наклеек на фидерах, антеннах. В случае отсутствия необходимо промаркировать наклейками (за счёт Исполнителя).</w:t>
            </w:r>
          </w:p>
        </w:tc>
        <w:tc>
          <w:tcPr>
            <w:tcW w:w="803" w:type="dxa"/>
            <w:tcBorders>
              <w:top w:val="nil"/>
              <w:left w:val="nil"/>
              <w:bottom w:val="single" w:sz="4" w:space="0" w:color="auto"/>
              <w:right w:val="single" w:sz="4" w:space="0" w:color="auto"/>
            </w:tcBorders>
            <w:shd w:val="clear" w:color="auto" w:fill="auto"/>
            <w:noWrap/>
            <w:vAlign w:val="center"/>
            <w:hideMark/>
          </w:tcPr>
          <w:p w14:paraId="3915C792" w14:textId="4FC3ADFC"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0F3B317F" w14:textId="18CE259D" w:rsidTr="00AD6E74">
        <w:trPr>
          <w:gridBefore w:val="1"/>
          <w:wBefore w:w="25" w:type="dxa"/>
          <w:trHeight w:val="99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EDC49DA" w14:textId="296DAE0B" w:rsidR="00B44F30" w:rsidRPr="00C22465" w:rsidRDefault="00B44F30" w:rsidP="00AD6E74">
            <w:pPr>
              <w:jc w:val="center"/>
              <w:rPr>
                <w:color w:val="000000"/>
                <w:sz w:val="22"/>
                <w:szCs w:val="22"/>
              </w:rPr>
            </w:pPr>
            <w:r w:rsidRPr="00C22465">
              <w:rPr>
                <w:color w:val="000000"/>
                <w:sz w:val="22"/>
                <w:szCs w:val="22"/>
              </w:rPr>
              <w:t>5</w:t>
            </w:r>
          </w:p>
        </w:tc>
        <w:tc>
          <w:tcPr>
            <w:tcW w:w="8361" w:type="dxa"/>
            <w:gridSpan w:val="4"/>
            <w:tcBorders>
              <w:top w:val="nil"/>
              <w:left w:val="nil"/>
              <w:bottom w:val="single" w:sz="4" w:space="0" w:color="auto"/>
              <w:right w:val="single" w:sz="4" w:space="0" w:color="auto"/>
            </w:tcBorders>
            <w:shd w:val="clear" w:color="auto" w:fill="auto"/>
            <w:vAlign w:val="center"/>
            <w:hideMark/>
          </w:tcPr>
          <w:p w14:paraId="640A3989" w14:textId="68B3865A" w:rsidR="00B44F30" w:rsidRPr="0055295B" w:rsidRDefault="00B44F30" w:rsidP="00AD6E74">
            <w:pPr>
              <w:rPr>
                <w:color w:val="000000"/>
                <w:sz w:val="22"/>
                <w:szCs w:val="22"/>
              </w:rPr>
            </w:pPr>
            <w:r w:rsidRPr="0055295B">
              <w:rPr>
                <w:color w:val="000000"/>
                <w:sz w:val="22"/>
                <w:szCs w:val="22"/>
              </w:rPr>
              <w:t>Проводится внешний осмотр заземлителей АФТ и проверяется их надежность крепления, контакт к фидерам и заземляющим устройствам (при необходимости). Место болтового соединения необходимо подтянуть и покрыть антикоррозийной смазкой (в случае отсутствия).</w:t>
            </w:r>
          </w:p>
        </w:tc>
        <w:tc>
          <w:tcPr>
            <w:tcW w:w="803" w:type="dxa"/>
            <w:tcBorders>
              <w:top w:val="nil"/>
              <w:left w:val="nil"/>
              <w:bottom w:val="single" w:sz="4" w:space="0" w:color="auto"/>
              <w:right w:val="single" w:sz="4" w:space="0" w:color="auto"/>
            </w:tcBorders>
            <w:shd w:val="clear" w:color="auto" w:fill="auto"/>
            <w:noWrap/>
            <w:vAlign w:val="center"/>
            <w:hideMark/>
          </w:tcPr>
          <w:p w14:paraId="774E3B05" w14:textId="4A361B9D"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157237B3" w14:textId="35D94305"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CE68038" w14:textId="3785A7C4" w:rsidR="00B44F30" w:rsidRPr="00C22465" w:rsidRDefault="00B44F30" w:rsidP="00AD6E74">
            <w:pPr>
              <w:jc w:val="center"/>
              <w:rPr>
                <w:color w:val="000000"/>
                <w:sz w:val="22"/>
                <w:szCs w:val="22"/>
              </w:rPr>
            </w:pPr>
            <w:r w:rsidRPr="00C22465">
              <w:rPr>
                <w:color w:val="000000"/>
                <w:sz w:val="22"/>
                <w:szCs w:val="22"/>
              </w:rPr>
              <w:t>6</w:t>
            </w:r>
          </w:p>
        </w:tc>
        <w:tc>
          <w:tcPr>
            <w:tcW w:w="8361" w:type="dxa"/>
            <w:gridSpan w:val="4"/>
            <w:tcBorders>
              <w:top w:val="nil"/>
              <w:left w:val="nil"/>
              <w:bottom w:val="single" w:sz="4" w:space="0" w:color="auto"/>
              <w:right w:val="single" w:sz="4" w:space="0" w:color="auto"/>
            </w:tcBorders>
            <w:shd w:val="clear" w:color="auto" w:fill="auto"/>
            <w:vAlign w:val="center"/>
            <w:hideMark/>
          </w:tcPr>
          <w:p w14:paraId="61D1CF31" w14:textId="1D81D8BB" w:rsidR="00B44F30" w:rsidRPr="0055295B" w:rsidRDefault="00B44F30" w:rsidP="00AD6E74">
            <w:pPr>
              <w:rPr>
                <w:color w:val="000000"/>
                <w:sz w:val="22"/>
                <w:szCs w:val="22"/>
              </w:rPr>
            </w:pPr>
            <w:r w:rsidRPr="0055295B">
              <w:rPr>
                <w:color w:val="000000"/>
                <w:sz w:val="22"/>
                <w:szCs w:val="22"/>
              </w:rPr>
              <w:t>Проверка надежности контакта и крепления заземляющих кабелей оборудования АФТ, репитеров, БС.</w:t>
            </w:r>
          </w:p>
        </w:tc>
        <w:tc>
          <w:tcPr>
            <w:tcW w:w="803" w:type="dxa"/>
            <w:tcBorders>
              <w:top w:val="nil"/>
              <w:left w:val="nil"/>
              <w:bottom w:val="single" w:sz="4" w:space="0" w:color="auto"/>
              <w:right w:val="single" w:sz="4" w:space="0" w:color="auto"/>
            </w:tcBorders>
            <w:shd w:val="clear" w:color="auto" w:fill="auto"/>
            <w:noWrap/>
            <w:vAlign w:val="center"/>
            <w:hideMark/>
          </w:tcPr>
          <w:p w14:paraId="4906658A" w14:textId="19643F33" w:rsidR="00B44F30" w:rsidRPr="00C22465" w:rsidRDefault="00B44F30" w:rsidP="00AD6E74">
            <w:pPr>
              <w:jc w:val="center"/>
              <w:rPr>
                <w:color w:val="000000"/>
                <w:sz w:val="22"/>
                <w:szCs w:val="22"/>
              </w:rPr>
            </w:pPr>
            <w:r w:rsidRPr="00C22465">
              <w:rPr>
                <w:color w:val="000000"/>
                <w:sz w:val="22"/>
                <w:szCs w:val="22"/>
              </w:rPr>
              <w:t>шт.</w:t>
            </w:r>
          </w:p>
        </w:tc>
      </w:tr>
      <w:tr w:rsidR="00B44F30" w:rsidRPr="0055295B" w14:paraId="1A72B3B6" w14:textId="5D3847EB"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9CF9C53" w14:textId="6AECF932" w:rsidR="00B44F30" w:rsidRPr="00C22465" w:rsidRDefault="00B44F30" w:rsidP="00AD6E74">
            <w:pPr>
              <w:jc w:val="center"/>
              <w:rPr>
                <w:color w:val="000000"/>
                <w:sz w:val="22"/>
                <w:szCs w:val="22"/>
              </w:rPr>
            </w:pPr>
            <w:r w:rsidRPr="00C22465">
              <w:rPr>
                <w:color w:val="000000"/>
                <w:sz w:val="22"/>
                <w:szCs w:val="22"/>
              </w:rPr>
              <w:t>7</w:t>
            </w:r>
          </w:p>
        </w:tc>
        <w:tc>
          <w:tcPr>
            <w:tcW w:w="8361" w:type="dxa"/>
            <w:gridSpan w:val="4"/>
            <w:tcBorders>
              <w:top w:val="nil"/>
              <w:left w:val="nil"/>
              <w:bottom w:val="single" w:sz="4" w:space="0" w:color="auto"/>
              <w:right w:val="single" w:sz="4" w:space="0" w:color="auto"/>
            </w:tcBorders>
            <w:shd w:val="clear" w:color="auto" w:fill="auto"/>
            <w:vAlign w:val="center"/>
            <w:hideMark/>
          </w:tcPr>
          <w:p w14:paraId="0CAD153D" w14:textId="283CB051" w:rsidR="00B44F30" w:rsidRPr="0055295B" w:rsidRDefault="00B44F30" w:rsidP="00AD6E74">
            <w:pPr>
              <w:rPr>
                <w:color w:val="000000"/>
                <w:sz w:val="22"/>
                <w:szCs w:val="22"/>
              </w:rPr>
            </w:pPr>
            <w:r w:rsidRPr="0055295B">
              <w:rPr>
                <w:color w:val="000000"/>
                <w:sz w:val="22"/>
                <w:szCs w:val="22"/>
              </w:rPr>
              <w:t>Проводится проверка прохождения внешних аварийных сигналов до дежурной смены</w:t>
            </w:r>
          </w:p>
        </w:tc>
        <w:tc>
          <w:tcPr>
            <w:tcW w:w="803" w:type="dxa"/>
            <w:tcBorders>
              <w:top w:val="nil"/>
              <w:left w:val="nil"/>
              <w:bottom w:val="single" w:sz="4" w:space="0" w:color="auto"/>
              <w:right w:val="single" w:sz="4" w:space="0" w:color="auto"/>
            </w:tcBorders>
            <w:shd w:val="clear" w:color="auto" w:fill="auto"/>
            <w:noWrap/>
            <w:vAlign w:val="center"/>
            <w:hideMark/>
          </w:tcPr>
          <w:p w14:paraId="67148D04" w14:textId="3B44E5FF"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22586E89" w14:textId="73E23308"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D651E1D" w14:textId="532BEBDF" w:rsidR="00B44F30" w:rsidRPr="00C22465" w:rsidRDefault="00B44F30" w:rsidP="00AD6E74">
            <w:pPr>
              <w:jc w:val="center"/>
              <w:rPr>
                <w:color w:val="000000"/>
                <w:sz w:val="22"/>
                <w:szCs w:val="22"/>
              </w:rPr>
            </w:pPr>
            <w:r w:rsidRPr="00C22465">
              <w:rPr>
                <w:color w:val="000000"/>
                <w:sz w:val="22"/>
                <w:szCs w:val="22"/>
              </w:rPr>
              <w:t>8</w:t>
            </w:r>
          </w:p>
        </w:tc>
        <w:tc>
          <w:tcPr>
            <w:tcW w:w="8361" w:type="dxa"/>
            <w:gridSpan w:val="4"/>
            <w:tcBorders>
              <w:top w:val="nil"/>
              <w:left w:val="nil"/>
              <w:bottom w:val="single" w:sz="4" w:space="0" w:color="auto"/>
              <w:right w:val="single" w:sz="4" w:space="0" w:color="auto"/>
            </w:tcBorders>
            <w:shd w:val="clear" w:color="auto" w:fill="auto"/>
            <w:vAlign w:val="center"/>
            <w:hideMark/>
          </w:tcPr>
          <w:p w14:paraId="6B4125EF" w14:textId="57049A42" w:rsidR="00B44F30" w:rsidRPr="0055295B" w:rsidRDefault="00B44F30" w:rsidP="00AD6E74">
            <w:pPr>
              <w:rPr>
                <w:color w:val="000000"/>
                <w:sz w:val="22"/>
                <w:szCs w:val="22"/>
              </w:rPr>
            </w:pPr>
            <w:r w:rsidRPr="0055295B">
              <w:rPr>
                <w:color w:val="000000"/>
                <w:sz w:val="22"/>
                <w:szCs w:val="22"/>
              </w:rPr>
              <w:t>Проводится очистка оборудования от загрязнений, очистка пылевых фильтров (при наличии)</w:t>
            </w:r>
          </w:p>
        </w:tc>
        <w:tc>
          <w:tcPr>
            <w:tcW w:w="803" w:type="dxa"/>
            <w:tcBorders>
              <w:top w:val="nil"/>
              <w:left w:val="nil"/>
              <w:bottom w:val="single" w:sz="4" w:space="0" w:color="auto"/>
              <w:right w:val="single" w:sz="4" w:space="0" w:color="auto"/>
            </w:tcBorders>
            <w:shd w:val="clear" w:color="auto" w:fill="auto"/>
            <w:noWrap/>
            <w:vAlign w:val="center"/>
            <w:hideMark/>
          </w:tcPr>
          <w:p w14:paraId="3D593524" w14:textId="669EC46B"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3F291CF2" w14:textId="3E4A14C4"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5954A0C" w14:textId="47CCA4E7" w:rsidR="00B44F30" w:rsidRPr="00C22465" w:rsidRDefault="00B44F30" w:rsidP="00AD6E74">
            <w:pPr>
              <w:jc w:val="center"/>
              <w:rPr>
                <w:color w:val="000000"/>
                <w:sz w:val="22"/>
                <w:szCs w:val="22"/>
              </w:rPr>
            </w:pPr>
            <w:r w:rsidRPr="00C22465">
              <w:rPr>
                <w:color w:val="000000"/>
                <w:sz w:val="22"/>
                <w:szCs w:val="22"/>
              </w:rPr>
              <w:t>9</w:t>
            </w:r>
          </w:p>
        </w:tc>
        <w:tc>
          <w:tcPr>
            <w:tcW w:w="8361" w:type="dxa"/>
            <w:gridSpan w:val="4"/>
            <w:tcBorders>
              <w:top w:val="nil"/>
              <w:left w:val="nil"/>
              <w:bottom w:val="single" w:sz="4" w:space="0" w:color="auto"/>
              <w:right w:val="single" w:sz="4" w:space="0" w:color="auto"/>
            </w:tcBorders>
            <w:shd w:val="clear" w:color="auto" w:fill="auto"/>
            <w:vAlign w:val="center"/>
            <w:hideMark/>
          </w:tcPr>
          <w:p w14:paraId="3B4684C1" w14:textId="10DF1A72" w:rsidR="00B44F30" w:rsidRPr="00C22465" w:rsidRDefault="00B44F30" w:rsidP="00AD6E74">
            <w:pPr>
              <w:rPr>
                <w:color w:val="000000"/>
                <w:sz w:val="22"/>
                <w:szCs w:val="22"/>
              </w:rPr>
            </w:pPr>
            <w:r w:rsidRPr="00C22465">
              <w:rPr>
                <w:color w:val="000000"/>
                <w:sz w:val="22"/>
                <w:szCs w:val="22"/>
              </w:rPr>
              <w:t>Фиксация показаний электрического счетчика.</w:t>
            </w:r>
          </w:p>
        </w:tc>
        <w:tc>
          <w:tcPr>
            <w:tcW w:w="803" w:type="dxa"/>
            <w:tcBorders>
              <w:top w:val="nil"/>
              <w:left w:val="nil"/>
              <w:bottom w:val="single" w:sz="4" w:space="0" w:color="auto"/>
              <w:right w:val="single" w:sz="4" w:space="0" w:color="auto"/>
            </w:tcBorders>
            <w:shd w:val="clear" w:color="auto" w:fill="auto"/>
            <w:noWrap/>
            <w:vAlign w:val="center"/>
            <w:hideMark/>
          </w:tcPr>
          <w:p w14:paraId="1B5FA427" w14:textId="5A0649CD" w:rsidR="00B44F30" w:rsidRPr="00C22465" w:rsidRDefault="00B44F30" w:rsidP="00AD6E74">
            <w:pPr>
              <w:jc w:val="center"/>
              <w:rPr>
                <w:color w:val="000000"/>
                <w:sz w:val="22"/>
                <w:szCs w:val="22"/>
              </w:rPr>
            </w:pPr>
            <w:r w:rsidRPr="00C22465">
              <w:rPr>
                <w:color w:val="000000"/>
                <w:sz w:val="22"/>
                <w:szCs w:val="22"/>
              </w:rPr>
              <w:t>шт.</w:t>
            </w:r>
          </w:p>
        </w:tc>
      </w:tr>
      <w:tr w:rsidR="00B44F30" w:rsidRPr="0055295B" w14:paraId="0D243E20" w14:textId="7BDD6752"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7485345" w14:textId="3B0B6E22" w:rsidR="00B44F30" w:rsidRPr="00C22465" w:rsidRDefault="00B44F30" w:rsidP="00AD6E74">
            <w:pPr>
              <w:jc w:val="center"/>
              <w:rPr>
                <w:color w:val="000000"/>
                <w:sz w:val="22"/>
                <w:szCs w:val="22"/>
              </w:rPr>
            </w:pPr>
            <w:r w:rsidRPr="00C22465">
              <w:rPr>
                <w:color w:val="000000"/>
                <w:sz w:val="22"/>
                <w:szCs w:val="22"/>
              </w:rPr>
              <w:t>10</w:t>
            </w:r>
          </w:p>
        </w:tc>
        <w:tc>
          <w:tcPr>
            <w:tcW w:w="8361" w:type="dxa"/>
            <w:gridSpan w:val="4"/>
            <w:tcBorders>
              <w:top w:val="nil"/>
              <w:left w:val="nil"/>
              <w:bottom w:val="single" w:sz="4" w:space="0" w:color="auto"/>
              <w:right w:val="single" w:sz="4" w:space="0" w:color="auto"/>
            </w:tcBorders>
            <w:shd w:val="clear" w:color="auto" w:fill="auto"/>
            <w:vAlign w:val="center"/>
            <w:hideMark/>
          </w:tcPr>
          <w:p w14:paraId="1CAF525D" w14:textId="76A38944" w:rsidR="00B44F30" w:rsidRPr="0055295B" w:rsidRDefault="00B44F30" w:rsidP="00AD6E74">
            <w:pPr>
              <w:rPr>
                <w:color w:val="000000"/>
                <w:sz w:val="22"/>
                <w:szCs w:val="22"/>
              </w:rPr>
            </w:pPr>
            <w:r w:rsidRPr="0055295B">
              <w:rPr>
                <w:color w:val="000000"/>
                <w:sz w:val="22"/>
                <w:szCs w:val="22"/>
              </w:rPr>
              <w:t>Оценка ограждений на предмет целостности, наличия замков, колючей проволоки (при необходимости заменить замок и восстановить поврежденные участки колючей проволоки).</w:t>
            </w:r>
          </w:p>
        </w:tc>
        <w:tc>
          <w:tcPr>
            <w:tcW w:w="803" w:type="dxa"/>
            <w:tcBorders>
              <w:top w:val="nil"/>
              <w:left w:val="nil"/>
              <w:bottom w:val="single" w:sz="4" w:space="0" w:color="auto"/>
              <w:right w:val="single" w:sz="4" w:space="0" w:color="auto"/>
            </w:tcBorders>
            <w:shd w:val="clear" w:color="auto" w:fill="auto"/>
            <w:noWrap/>
            <w:vAlign w:val="center"/>
            <w:hideMark/>
          </w:tcPr>
          <w:p w14:paraId="0CF77A87" w14:textId="7AD5EC76"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7E79278" w14:textId="506FCCCF"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42700420" w14:textId="77D1A9C0" w:rsidR="00B44F30" w:rsidRPr="00C22465" w:rsidRDefault="00B44F30" w:rsidP="00AD6E74">
            <w:pPr>
              <w:jc w:val="center"/>
              <w:rPr>
                <w:color w:val="000000"/>
                <w:sz w:val="22"/>
                <w:szCs w:val="22"/>
              </w:rPr>
            </w:pPr>
            <w:r w:rsidRPr="00C22465">
              <w:rPr>
                <w:color w:val="000000"/>
                <w:sz w:val="22"/>
                <w:szCs w:val="22"/>
              </w:rPr>
              <w:t>11</w:t>
            </w:r>
          </w:p>
        </w:tc>
        <w:tc>
          <w:tcPr>
            <w:tcW w:w="8361" w:type="dxa"/>
            <w:gridSpan w:val="4"/>
            <w:tcBorders>
              <w:top w:val="nil"/>
              <w:left w:val="nil"/>
              <w:bottom w:val="single" w:sz="4" w:space="0" w:color="auto"/>
              <w:right w:val="single" w:sz="4" w:space="0" w:color="auto"/>
            </w:tcBorders>
            <w:shd w:val="clear" w:color="auto" w:fill="auto"/>
            <w:vAlign w:val="center"/>
            <w:hideMark/>
          </w:tcPr>
          <w:p w14:paraId="5E5B29CC" w14:textId="1E5E02A7" w:rsidR="00B44F30" w:rsidRPr="0055295B" w:rsidRDefault="00B44F30" w:rsidP="00AD6E74">
            <w:pPr>
              <w:rPr>
                <w:color w:val="000000"/>
                <w:sz w:val="22"/>
                <w:szCs w:val="22"/>
              </w:rPr>
            </w:pPr>
            <w:r w:rsidRPr="0055295B">
              <w:rPr>
                <w:color w:val="000000"/>
                <w:sz w:val="22"/>
                <w:szCs w:val="22"/>
              </w:rPr>
              <w:t xml:space="preserve">Влажная уборка от загрязнений и мусора помещения, очистка прилегающей территории БС, покос </w:t>
            </w:r>
            <w:proofErr w:type="gramStart"/>
            <w:r w:rsidRPr="0055295B">
              <w:rPr>
                <w:color w:val="000000"/>
                <w:sz w:val="22"/>
                <w:szCs w:val="22"/>
              </w:rPr>
              <w:t>травы ,</w:t>
            </w:r>
            <w:proofErr w:type="gramEnd"/>
            <w:r w:rsidRPr="0055295B">
              <w:rPr>
                <w:color w:val="000000"/>
                <w:sz w:val="22"/>
                <w:szCs w:val="22"/>
              </w:rPr>
              <w:t xml:space="preserve"> вырубка кустарника на </w:t>
            </w:r>
            <w:proofErr w:type="spellStart"/>
            <w:r w:rsidRPr="0055295B">
              <w:rPr>
                <w:color w:val="000000"/>
                <w:sz w:val="22"/>
                <w:szCs w:val="22"/>
              </w:rPr>
              <w:t>териитории</w:t>
            </w:r>
            <w:proofErr w:type="spellEnd"/>
            <w:r w:rsidRPr="0055295B">
              <w:rPr>
                <w:color w:val="000000"/>
                <w:sz w:val="22"/>
                <w:szCs w:val="22"/>
              </w:rPr>
              <w:t xml:space="preserve"> БС и на прилегающей территории 3 м</w:t>
            </w:r>
          </w:p>
        </w:tc>
        <w:tc>
          <w:tcPr>
            <w:tcW w:w="803" w:type="dxa"/>
            <w:tcBorders>
              <w:top w:val="nil"/>
              <w:left w:val="nil"/>
              <w:bottom w:val="single" w:sz="4" w:space="0" w:color="auto"/>
              <w:right w:val="single" w:sz="4" w:space="0" w:color="auto"/>
            </w:tcBorders>
            <w:shd w:val="clear" w:color="auto" w:fill="auto"/>
            <w:noWrap/>
            <w:vAlign w:val="center"/>
            <w:hideMark/>
          </w:tcPr>
          <w:p w14:paraId="6A5F5FB5" w14:textId="17987FE9" w:rsidR="00B44F30" w:rsidRPr="00C22465" w:rsidRDefault="00B44F30" w:rsidP="00AD6E74">
            <w:pPr>
              <w:jc w:val="center"/>
              <w:rPr>
                <w:color w:val="000000"/>
                <w:sz w:val="22"/>
                <w:szCs w:val="22"/>
              </w:rPr>
            </w:pPr>
            <w:r w:rsidRPr="00C22465">
              <w:rPr>
                <w:color w:val="000000"/>
                <w:sz w:val="22"/>
                <w:szCs w:val="22"/>
              </w:rPr>
              <w:t>шт.</w:t>
            </w:r>
          </w:p>
        </w:tc>
      </w:tr>
      <w:tr w:rsidR="00B44F30" w:rsidRPr="0055295B" w14:paraId="45E7D68A" w14:textId="67AA8F70"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9EAFF21" w14:textId="6C10FFC2" w:rsidR="00B44F30" w:rsidRPr="00C22465" w:rsidRDefault="00B44F30" w:rsidP="00AD6E74">
            <w:pPr>
              <w:jc w:val="center"/>
              <w:rPr>
                <w:color w:val="000000"/>
                <w:sz w:val="22"/>
                <w:szCs w:val="22"/>
              </w:rPr>
            </w:pPr>
            <w:r w:rsidRPr="00C22465">
              <w:rPr>
                <w:color w:val="000000"/>
                <w:sz w:val="22"/>
                <w:szCs w:val="22"/>
              </w:rPr>
              <w:t>12</w:t>
            </w:r>
          </w:p>
        </w:tc>
        <w:tc>
          <w:tcPr>
            <w:tcW w:w="8361" w:type="dxa"/>
            <w:gridSpan w:val="4"/>
            <w:tcBorders>
              <w:top w:val="nil"/>
              <w:left w:val="nil"/>
              <w:bottom w:val="single" w:sz="4" w:space="0" w:color="auto"/>
              <w:right w:val="single" w:sz="4" w:space="0" w:color="auto"/>
            </w:tcBorders>
            <w:shd w:val="clear" w:color="auto" w:fill="auto"/>
            <w:vAlign w:val="center"/>
            <w:hideMark/>
          </w:tcPr>
          <w:p w14:paraId="074A604C" w14:textId="63309828" w:rsidR="00B44F30" w:rsidRPr="0055295B" w:rsidRDefault="00B44F30" w:rsidP="00AD6E74">
            <w:pPr>
              <w:rPr>
                <w:color w:val="000000"/>
                <w:sz w:val="22"/>
                <w:szCs w:val="22"/>
              </w:rPr>
            </w:pPr>
            <w:r w:rsidRPr="0055295B">
              <w:rPr>
                <w:color w:val="000000"/>
                <w:sz w:val="22"/>
                <w:szCs w:val="22"/>
              </w:rPr>
              <w:t>Проверка установки контейнера по уровню</w:t>
            </w:r>
          </w:p>
        </w:tc>
        <w:tc>
          <w:tcPr>
            <w:tcW w:w="803" w:type="dxa"/>
            <w:tcBorders>
              <w:top w:val="nil"/>
              <w:left w:val="nil"/>
              <w:bottom w:val="single" w:sz="4" w:space="0" w:color="auto"/>
              <w:right w:val="single" w:sz="4" w:space="0" w:color="auto"/>
            </w:tcBorders>
            <w:shd w:val="clear" w:color="auto" w:fill="auto"/>
            <w:noWrap/>
            <w:vAlign w:val="center"/>
            <w:hideMark/>
          </w:tcPr>
          <w:p w14:paraId="4B5CE5C7" w14:textId="5A4A18E9" w:rsidR="00B44F30" w:rsidRPr="00C22465" w:rsidRDefault="00B44F30" w:rsidP="00AD6E74">
            <w:pPr>
              <w:jc w:val="center"/>
              <w:rPr>
                <w:color w:val="000000"/>
                <w:sz w:val="22"/>
                <w:szCs w:val="22"/>
              </w:rPr>
            </w:pPr>
            <w:r w:rsidRPr="00C22465">
              <w:rPr>
                <w:color w:val="000000"/>
                <w:sz w:val="22"/>
                <w:szCs w:val="22"/>
              </w:rPr>
              <w:t>шт.</w:t>
            </w:r>
          </w:p>
        </w:tc>
      </w:tr>
      <w:tr w:rsidR="00B44F30" w:rsidRPr="0055295B" w14:paraId="1A8E7CFD" w14:textId="2EF46322"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A1E3E67" w14:textId="154DB201" w:rsidR="00B44F30" w:rsidRPr="00C22465" w:rsidRDefault="00B44F30" w:rsidP="00AD6E74">
            <w:pPr>
              <w:jc w:val="center"/>
              <w:rPr>
                <w:color w:val="000000"/>
                <w:sz w:val="22"/>
                <w:szCs w:val="22"/>
              </w:rPr>
            </w:pPr>
            <w:r w:rsidRPr="00C22465">
              <w:rPr>
                <w:color w:val="000000"/>
                <w:sz w:val="22"/>
                <w:szCs w:val="22"/>
              </w:rPr>
              <w:t>13</w:t>
            </w:r>
          </w:p>
        </w:tc>
        <w:tc>
          <w:tcPr>
            <w:tcW w:w="8361" w:type="dxa"/>
            <w:gridSpan w:val="4"/>
            <w:tcBorders>
              <w:top w:val="nil"/>
              <w:left w:val="nil"/>
              <w:bottom w:val="single" w:sz="4" w:space="0" w:color="auto"/>
              <w:right w:val="single" w:sz="4" w:space="0" w:color="auto"/>
            </w:tcBorders>
            <w:shd w:val="clear" w:color="auto" w:fill="auto"/>
            <w:vAlign w:val="center"/>
            <w:hideMark/>
          </w:tcPr>
          <w:p w14:paraId="254CE031" w14:textId="60B27C92" w:rsidR="00B44F30" w:rsidRPr="0055295B" w:rsidRDefault="00B44F30" w:rsidP="00AD6E74">
            <w:pPr>
              <w:rPr>
                <w:color w:val="000000"/>
                <w:sz w:val="22"/>
                <w:szCs w:val="22"/>
              </w:rPr>
            </w:pPr>
            <w:r w:rsidRPr="0055295B">
              <w:rPr>
                <w:color w:val="000000"/>
                <w:sz w:val="22"/>
                <w:szCs w:val="22"/>
              </w:rPr>
              <w:t xml:space="preserve">Визуальный контроль наличия </w:t>
            </w:r>
            <w:proofErr w:type="spellStart"/>
            <w:r w:rsidRPr="0055295B">
              <w:rPr>
                <w:color w:val="000000"/>
                <w:sz w:val="22"/>
                <w:szCs w:val="22"/>
              </w:rPr>
              <w:t>незагерметизированных</w:t>
            </w:r>
            <w:proofErr w:type="spellEnd"/>
            <w:r w:rsidRPr="0055295B">
              <w:rPr>
                <w:color w:val="000000"/>
                <w:sz w:val="22"/>
                <w:szCs w:val="22"/>
              </w:rPr>
              <w:t xml:space="preserve"> отверстий в контейнере и качества герметизации кабельных вводов, при необходимости, герметизация</w:t>
            </w:r>
          </w:p>
        </w:tc>
        <w:tc>
          <w:tcPr>
            <w:tcW w:w="803" w:type="dxa"/>
            <w:tcBorders>
              <w:top w:val="nil"/>
              <w:left w:val="nil"/>
              <w:bottom w:val="single" w:sz="4" w:space="0" w:color="auto"/>
              <w:right w:val="single" w:sz="4" w:space="0" w:color="auto"/>
            </w:tcBorders>
            <w:shd w:val="clear" w:color="auto" w:fill="auto"/>
            <w:noWrap/>
            <w:vAlign w:val="center"/>
            <w:hideMark/>
          </w:tcPr>
          <w:p w14:paraId="11418B6D" w14:textId="550EAC4A" w:rsidR="00B44F30" w:rsidRPr="0055295B" w:rsidRDefault="00B44F30" w:rsidP="00AD6E74">
            <w:pPr>
              <w:jc w:val="center"/>
              <w:rPr>
                <w:color w:val="000000"/>
                <w:sz w:val="22"/>
                <w:szCs w:val="22"/>
              </w:rPr>
            </w:pPr>
            <w:r w:rsidRPr="0055295B">
              <w:rPr>
                <w:color w:val="000000"/>
                <w:sz w:val="22"/>
                <w:szCs w:val="22"/>
                <w:lang w:val="en-US"/>
              </w:rPr>
              <w:t> </w:t>
            </w:r>
          </w:p>
        </w:tc>
      </w:tr>
      <w:tr w:rsidR="00B44F30" w:rsidRPr="0055295B" w14:paraId="2654889A" w14:textId="1DD490F2"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75DA5B6" w14:textId="708BD76E" w:rsidR="00B44F30" w:rsidRPr="00C22465" w:rsidRDefault="00B44F30" w:rsidP="00AD6E74">
            <w:pPr>
              <w:jc w:val="center"/>
              <w:rPr>
                <w:color w:val="000000"/>
                <w:sz w:val="22"/>
                <w:szCs w:val="22"/>
              </w:rPr>
            </w:pPr>
            <w:r w:rsidRPr="00C22465">
              <w:rPr>
                <w:color w:val="000000"/>
                <w:sz w:val="22"/>
                <w:szCs w:val="22"/>
              </w:rPr>
              <w:t>14</w:t>
            </w:r>
          </w:p>
        </w:tc>
        <w:tc>
          <w:tcPr>
            <w:tcW w:w="8361" w:type="dxa"/>
            <w:gridSpan w:val="4"/>
            <w:tcBorders>
              <w:top w:val="nil"/>
              <w:left w:val="nil"/>
              <w:bottom w:val="single" w:sz="4" w:space="0" w:color="auto"/>
              <w:right w:val="single" w:sz="4" w:space="0" w:color="auto"/>
            </w:tcBorders>
            <w:shd w:val="clear" w:color="auto" w:fill="auto"/>
            <w:vAlign w:val="center"/>
            <w:hideMark/>
          </w:tcPr>
          <w:p w14:paraId="0EAB32FA" w14:textId="6F5F6E23" w:rsidR="00B44F30" w:rsidRPr="00C22465" w:rsidRDefault="00B44F30" w:rsidP="00AD6E74">
            <w:pPr>
              <w:rPr>
                <w:color w:val="000000"/>
                <w:sz w:val="22"/>
                <w:szCs w:val="22"/>
              </w:rPr>
            </w:pPr>
            <w:r w:rsidRPr="0055295B">
              <w:rPr>
                <w:color w:val="000000"/>
                <w:sz w:val="22"/>
                <w:szCs w:val="22"/>
              </w:rPr>
              <w:t>Проверка работы замка входной двери аппаратной без заеданий. При необходимости устранить причины заеданий.</w:t>
            </w:r>
            <w:r w:rsidRPr="0055295B">
              <w:rPr>
                <w:color w:val="FF0000"/>
                <w:sz w:val="22"/>
                <w:szCs w:val="22"/>
              </w:rPr>
              <w:t xml:space="preserve"> </w:t>
            </w:r>
            <w:r w:rsidRPr="00C22465">
              <w:rPr>
                <w:color w:val="000000"/>
                <w:sz w:val="22"/>
                <w:szCs w:val="22"/>
              </w:rPr>
              <w:t>При выявлении фактов заклинивания замка, заменить замок в сборе.</w:t>
            </w:r>
          </w:p>
        </w:tc>
        <w:tc>
          <w:tcPr>
            <w:tcW w:w="803" w:type="dxa"/>
            <w:tcBorders>
              <w:top w:val="nil"/>
              <w:left w:val="nil"/>
              <w:bottom w:val="single" w:sz="4" w:space="0" w:color="auto"/>
              <w:right w:val="single" w:sz="4" w:space="0" w:color="auto"/>
            </w:tcBorders>
            <w:shd w:val="clear" w:color="auto" w:fill="auto"/>
            <w:noWrap/>
            <w:vAlign w:val="center"/>
            <w:hideMark/>
          </w:tcPr>
          <w:p w14:paraId="58CF5DF6" w14:textId="3B1132BF"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A64864B" w14:textId="3B504E6B"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4093472" w14:textId="7EC9594B" w:rsidR="00B44F30" w:rsidRPr="00C22465" w:rsidRDefault="00B44F30" w:rsidP="00AD6E74">
            <w:pPr>
              <w:jc w:val="center"/>
              <w:rPr>
                <w:color w:val="000000"/>
                <w:sz w:val="22"/>
                <w:szCs w:val="22"/>
              </w:rPr>
            </w:pPr>
            <w:r w:rsidRPr="00C22465">
              <w:rPr>
                <w:color w:val="000000"/>
                <w:sz w:val="22"/>
                <w:szCs w:val="22"/>
              </w:rPr>
              <w:t>15</w:t>
            </w:r>
          </w:p>
        </w:tc>
        <w:tc>
          <w:tcPr>
            <w:tcW w:w="8361" w:type="dxa"/>
            <w:gridSpan w:val="4"/>
            <w:tcBorders>
              <w:top w:val="nil"/>
              <w:left w:val="nil"/>
              <w:bottom w:val="single" w:sz="4" w:space="0" w:color="auto"/>
              <w:right w:val="single" w:sz="4" w:space="0" w:color="auto"/>
            </w:tcBorders>
            <w:shd w:val="clear" w:color="auto" w:fill="auto"/>
            <w:vAlign w:val="center"/>
            <w:hideMark/>
          </w:tcPr>
          <w:p w14:paraId="402DAB3E" w14:textId="26EB4A56" w:rsidR="00B44F30" w:rsidRPr="0055295B" w:rsidRDefault="00B44F30" w:rsidP="00AD6E74">
            <w:pPr>
              <w:rPr>
                <w:color w:val="000000"/>
                <w:sz w:val="22"/>
                <w:szCs w:val="22"/>
              </w:rPr>
            </w:pPr>
            <w:r w:rsidRPr="0055295B">
              <w:rPr>
                <w:color w:val="000000"/>
                <w:sz w:val="22"/>
                <w:szCs w:val="22"/>
              </w:rPr>
              <w:t>При отсутствии на двери аппаратной разместить наклейку «помещение с повышенной опасностью категория В4» (за счёт Исполнителя).</w:t>
            </w:r>
          </w:p>
        </w:tc>
        <w:tc>
          <w:tcPr>
            <w:tcW w:w="803" w:type="dxa"/>
            <w:tcBorders>
              <w:top w:val="nil"/>
              <w:left w:val="nil"/>
              <w:bottom w:val="single" w:sz="4" w:space="0" w:color="auto"/>
              <w:right w:val="single" w:sz="4" w:space="0" w:color="auto"/>
            </w:tcBorders>
            <w:shd w:val="clear" w:color="auto" w:fill="auto"/>
            <w:noWrap/>
            <w:vAlign w:val="center"/>
            <w:hideMark/>
          </w:tcPr>
          <w:p w14:paraId="330F3B59" w14:textId="2B8F80E3" w:rsidR="00B44F30" w:rsidRPr="00C22465" w:rsidRDefault="00B44F30" w:rsidP="00AD6E74">
            <w:pPr>
              <w:jc w:val="center"/>
              <w:rPr>
                <w:color w:val="000000"/>
                <w:sz w:val="22"/>
                <w:szCs w:val="22"/>
              </w:rPr>
            </w:pPr>
            <w:r w:rsidRPr="00C22465">
              <w:rPr>
                <w:color w:val="000000"/>
                <w:sz w:val="22"/>
                <w:szCs w:val="22"/>
              </w:rPr>
              <w:t>шт.</w:t>
            </w:r>
          </w:p>
        </w:tc>
      </w:tr>
      <w:tr w:rsidR="00B44F30" w:rsidRPr="0055295B" w14:paraId="7B6DA71C" w14:textId="3E592320"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D80D798" w14:textId="12DD436E" w:rsidR="00B44F30" w:rsidRPr="00C22465" w:rsidRDefault="00B44F30" w:rsidP="00AD6E74">
            <w:pPr>
              <w:jc w:val="center"/>
              <w:rPr>
                <w:color w:val="000000"/>
                <w:sz w:val="22"/>
                <w:szCs w:val="22"/>
              </w:rPr>
            </w:pPr>
            <w:r w:rsidRPr="00C22465">
              <w:rPr>
                <w:color w:val="000000"/>
                <w:sz w:val="22"/>
                <w:szCs w:val="22"/>
              </w:rPr>
              <w:t>16</w:t>
            </w:r>
          </w:p>
        </w:tc>
        <w:tc>
          <w:tcPr>
            <w:tcW w:w="8361" w:type="dxa"/>
            <w:gridSpan w:val="4"/>
            <w:tcBorders>
              <w:top w:val="nil"/>
              <w:left w:val="nil"/>
              <w:bottom w:val="single" w:sz="4" w:space="0" w:color="auto"/>
              <w:right w:val="single" w:sz="4" w:space="0" w:color="auto"/>
            </w:tcBorders>
            <w:shd w:val="clear" w:color="auto" w:fill="auto"/>
            <w:vAlign w:val="center"/>
            <w:hideMark/>
          </w:tcPr>
          <w:p w14:paraId="42DBAEB8" w14:textId="4D707D4C" w:rsidR="00B44F30" w:rsidRPr="0055295B" w:rsidRDefault="00B44F30" w:rsidP="00AD6E74">
            <w:pPr>
              <w:rPr>
                <w:color w:val="000000"/>
                <w:sz w:val="22"/>
                <w:szCs w:val="22"/>
              </w:rPr>
            </w:pPr>
            <w:r w:rsidRPr="0055295B">
              <w:rPr>
                <w:color w:val="000000"/>
                <w:sz w:val="22"/>
                <w:szCs w:val="22"/>
              </w:rPr>
              <w:t>Изготовление недостающих комплектов ключей от БС (необходимо 3 комплекта) (за счет средств Исполнителя).</w:t>
            </w:r>
          </w:p>
        </w:tc>
        <w:tc>
          <w:tcPr>
            <w:tcW w:w="803" w:type="dxa"/>
            <w:tcBorders>
              <w:top w:val="nil"/>
              <w:left w:val="nil"/>
              <w:bottom w:val="single" w:sz="4" w:space="0" w:color="auto"/>
              <w:right w:val="single" w:sz="4" w:space="0" w:color="auto"/>
            </w:tcBorders>
            <w:shd w:val="clear" w:color="auto" w:fill="auto"/>
            <w:noWrap/>
            <w:vAlign w:val="center"/>
            <w:hideMark/>
          </w:tcPr>
          <w:p w14:paraId="00CAB425" w14:textId="26705427" w:rsidR="00B44F30" w:rsidRPr="0055295B" w:rsidRDefault="00B44F30" w:rsidP="00AD6E74">
            <w:pPr>
              <w:jc w:val="center"/>
              <w:rPr>
                <w:color w:val="000000"/>
                <w:sz w:val="22"/>
                <w:szCs w:val="22"/>
              </w:rPr>
            </w:pPr>
            <w:r w:rsidRPr="0055295B">
              <w:rPr>
                <w:color w:val="000000"/>
                <w:sz w:val="22"/>
                <w:szCs w:val="22"/>
                <w:lang w:val="en-US"/>
              </w:rPr>
              <w:t> </w:t>
            </w:r>
          </w:p>
        </w:tc>
      </w:tr>
      <w:tr w:rsidR="00B44F30" w:rsidRPr="0055295B" w14:paraId="25CDAD88" w14:textId="2E9A819D"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8B0DBCD" w14:textId="6EED31FF" w:rsidR="00B44F30" w:rsidRPr="0055295B" w:rsidRDefault="00B44F30" w:rsidP="00AD6E74">
            <w:pPr>
              <w:jc w:val="center"/>
              <w:rPr>
                <w:color w:val="000000"/>
                <w:sz w:val="22"/>
                <w:szCs w:val="22"/>
              </w:rPr>
            </w:pPr>
            <w:r w:rsidRPr="0055295B">
              <w:rPr>
                <w:color w:val="000000"/>
                <w:sz w:val="22"/>
                <w:szCs w:val="22"/>
                <w:lang w:val="en-US"/>
              </w:rPr>
              <w:t> </w:t>
            </w:r>
          </w:p>
        </w:tc>
        <w:tc>
          <w:tcPr>
            <w:tcW w:w="8361" w:type="dxa"/>
            <w:gridSpan w:val="4"/>
            <w:tcBorders>
              <w:top w:val="nil"/>
              <w:left w:val="nil"/>
              <w:bottom w:val="single" w:sz="4" w:space="0" w:color="auto"/>
              <w:right w:val="single" w:sz="4" w:space="0" w:color="auto"/>
            </w:tcBorders>
            <w:shd w:val="clear" w:color="auto" w:fill="auto"/>
            <w:vAlign w:val="center"/>
            <w:hideMark/>
          </w:tcPr>
          <w:p w14:paraId="73ED2BCC" w14:textId="1CA3E69F" w:rsidR="00B44F30" w:rsidRPr="0055295B" w:rsidRDefault="00B44F30" w:rsidP="00AD6E74">
            <w:pPr>
              <w:jc w:val="center"/>
              <w:rPr>
                <w:b/>
                <w:bCs/>
                <w:color w:val="000000"/>
                <w:sz w:val="22"/>
                <w:szCs w:val="22"/>
              </w:rPr>
            </w:pPr>
            <w:r w:rsidRPr="0055295B">
              <w:rPr>
                <w:b/>
                <w:bCs/>
                <w:color w:val="000000"/>
                <w:sz w:val="22"/>
                <w:szCs w:val="22"/>
              </w:rPr>
              <w:t>Наименование работ на оборудовании РРС</w:t>
            </w:r>
          </w:p>
        </w:tc>
        <w:tc>
          <w:tcPr>
            <w:tcW w:w="803" w:type="dxa"/>
            <w:tcBorders>
              <w:top w:val="nil"/>
              <w:left w:val="nil"/>
              <w:bottom w:val="single" w:sz="4" w:space="0" w:color="auto"/>
              <w:right w:val="single" w:sz="4" w:space="0" w:color="auto"/>
            </w:tcBorders>
            <w:shd w:val="clear" w:color="auto" w:fill="auto"/>
            <w:noWrap/>
            <w:vAlign w:val="center"/>
            <w:hideMark/>
          </w:tcPr>
          <w:p w14:paraId="6CB639A0" w14:textId="7A97DA31" w:rsidR="00B44F30" w:rsidRPr="0055295B" w:rsidRDefault="00B44F30" w:rsidP="00AD6E74">
            <w:pPr>
              <w:jc w:val="center"/>
              <w:rPr>
                <w:color w:val="000000"/>
                <w:sz w:val="22"/>
                <w:szCs w:val="22"/>
              </w:rPr>
            </w:pPr>
            <w:r w:rsidRPr="0055295B">
              <w:rPr>
                <w:color w:val="000000"/>
                <w:sz w:val="22"/>
                <w:szCs w:val="22"/>
                <w:lang w:val="en-US"/>
              </w:rPr>
              <w:t> </w:t>
            </w:r>
          </w:p>
        </w:tc>
      </w:tr>
      <w:tr w:rsidR="00B44F30" w:rsidRPr="0055295B" w14:paraId="17835DB3" w14:textId="3D7B245B" w:rsidTr="00AD6E74">
        <w:trPr>
          <w:gridBefore w:val="1"/>
          <w:wBefore w:w="25" w:type="dxa"/>
          <w:trHeight w:val="198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E86FE5D" w14:textId="786B2897" w:rsidR="00B44F30" w:rsidRPr="00C22465" w:rsidRDefault="00B44F30" w:rsidP="00AD6E74">
            <w:pPr>
              <w:jc w:val="center"/>
              <w:rPr>
                <w:color w:val="000000"/>
                <w:sz w:val="22"/>
                <w:szCs w:val="22"/>
              </w:rPr>
            </w:pPr>
            <w:r w:rsidRPr="00C22465">
              <w:rPr>
                <w:color w:val="000000"/>
                <w:sz w:val="22"/>
                <w:szCs w:val="22"/>
              </w:rPr>
              <w:t>17</w:t>
            </w:r>
          </w:p>
        </w:tc>
        <w:tc>
          <w:tcPr>
            <w:tcW w:w="8361" w:type="dxa"/>
            <w:gridSpan w:val="4"/>
            <w:tcBorders>
              <w:top w:val="nil"/>
              <w:left w:val="nil"/>
              <w:bottom w:val="single" w:sz="4" w:space="0" w:color="auto"/>
              <w:right w:val="single" w:sz="4" w:space="0" w:color="auto"/>
            </w:tcBorders>
            <w:shd w:val="clear" w:color="auto" w:fill="auto"/>
            <w:vAlign w:val="center"/>
            <w:hideMark/>
          </w:tcPr>
          <w:p w14:paraId="7BD92C52" w14:textId="4F993721" w:rsidR="00B44F30" w:rsidRPr="0055295B" w:rsidRDefault="00B44F30" w:rsidP="00AD6E74">
            <w:pPr>
              <w:rPr>
                <w:color w:val="000000"/>
                <w:sz w:val="22"/>
                <w:szCs w:val="22"/>
              </w:rPr>
            </w:pPr>
            <w:r w:rsidRPr="0055295B">
              <w:rPr>
                <w:color w:val="000000"/>
                <w:sz w:val="22"/>
                <w:szCs w:val="22"/>
              </w:rPr>
              <w:t>Внешний осмотр антенн, внешних блоков, фидеров, внутренних блоков РРС: необходимо проследить всю фидерную трассу, прокрепить при необходимости кабель (в случае отсутствия добавить крепеж для кабеля (за счёт Исполнителя), подтянуть крепления металлоконструкций (</w:t>
            </w:r>
            <w:proofErr w:type="spellStart"/>
            <w:r w:rsidRPr="0055295B">
              <w:rPr>
                <w:color w:val="000000"/>
                <w:sz w:val="22"/>
                <w:szCs w:val="22"/>
              </w:rPr>
              <w:t>кабельрост</w:t>
            </w:r>
            <w:proofErr w:type="spellEnd"/>
            <w:r w:rsidRPr="0055295B">
              <w:rPr>
                <w:color w:val="000000"/>
                <w:sz w:val="22"/>
                <w:szCs w:val="22"/>
              </w:rPr>
              <w:t xml:space="preserve">, </w:t>
            </w:r>
            <w:proofErr w:type="spellStart"/>
            <w:r w:rsidRPr="0055295B">
              <w:rPr>
                <w:color w:val="000000"/>
                <w:sz w:val="22"/>
                <w:szCs w:val="22"/>
              </w:rPr>
              <w:t>трубостойки</w:t>
            </w:r>
            <w:proofErr w:type="spellEnd"/>
            <w:r w:rsidRPr="0055295B">
              <w:rPr>
                <w:color w:val="000000"/>
                <w:sz w:val="22"/>
                <w:szCs w:val="22"/>
              </w:rPr>
              <w:t xml:space="preserve">), при необходимости установить </w:t>
            </w:r>
            <w:proofErr w:type="spellStart"/>
            <w:r w:rsidRPr="0055295B">
              <w:rPr>
                <w:color w:val="000000"/>
                <w:sz w:val="22"/>
                <w:szCs w:val="22"/>
              </w:rPr>
              <w:t>рективную</w:t>
            </w:r>
            <w:proofErr w:type="spellEnd"/>
            <w:r w:rsidRPr="0055295B">
              <w:rPr>
                <w:color w:val="000000"/>
                <w:sz w:val="22"/>
                <w:szCs w:val="22"/>
              </w:rPr>
              <w:t xml:space="preserve"> тягу (на антеннах диаметром 1,2м и более) (за счёт Исполнителя) проварить поврежденные участки металлоконструкций, </w:t>
            </w:r>
            <w:proofErr w:type="spellStart"/>
            <w:r w:rsidRPr="0055295B">
              <w:rPr>
                <w:color w:val="000000"/>
                <w:sz w:val="22"/>
                <w:szCs w:val="22"/>
              </w:rPr>
              <w:t>загерметизировать</w:t>
            </w:r>
            <w:proofErr w:type="spellEnd"/>
            <w:r w:rsidRPr="0055295B">
              <w:rPr>
                <w:color w:val="000000"/>
                <w:sz w:val="22"/>
                <w:szCs w:val="22"/>
              </w:rPr>
              <w:t xml:space="preserve"> все проходные отверстия негорючим </w:t>
            </w:r>
            <w:proofErr w:type="spellStart"/>
            <w:r w:rsidRPr="0055295B">
              <w:rPr>
                <w:color w:val="000000"/>
                <w:sz w:val="22"/>
                <w:szCs w:val="22"/>
              </w:rPr>
              <w:t>герметиком</w:t>
            </w:r>
            <w:proofErr w:type="spellEnd"/>
            <w:r w:rsidRPr="0055295B">
              <w:rPr>
                <w:color w:val="000000"/>
                <w:sz w:val="22"/>
                <w:szCs w:val="22"/>
              </w:rPr>
              <w:t>.</w:t>
            </w:r>
          </w:p>
        </w:tc>
        <w:tc>
          <w:tcPr>
            <w:tcW w:w="803" w:type="dxa"/>
            <w:tcBorders>
              <w:top w:val="nil"/>
              <w:left w:val="nil"/>
              <w:bottom w:val="single" w:sz="4" w:space="0" w:color="auto"/>
              <w:right w:val="single" w:sz="4" w:space="0" w:color="auto"/>
            </w:tcBorders>
            <w:shd w:val="clear" w:color="auto" w:fill="auto"/>
            <w:noWrap/>
            <w:vAlign w:val="center"/>
            <w:hideMark/>
          </w:tcPr>
          <w:p w14:paraId="55862D44" w14:textId="43E4D98F"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983E165" w14:textId="1D213970"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5AE6742" w14:textId="382E95FE" w:rsidR="00B44F30" w:rsidRPr="00C22465" w:rsidRDefault="00B44F30" w:rsidP="00AD6E74">
            <w:pPr>
              <w:jc w:val="center"/>
              <w:rPr>
                <w:color w:val="000000"/>
                <w:sz w:val="22"/>
                <w:szCs w:val="22"/>
              </w:rPr>
            </w:pPr>
            <w:r w:rsidRPr="00C22465">
              <w:rPr>
                <w:color w:val="000000"/>
                <w:sz w:val="22"/>
                <w:szCs w:val="22"/>
              </w:rPr>
              <w:t>18</w:t>
            </w:r>
          </w:p>
        </w:tc>
        <w:tc>
          <w:tcPr>
            <w:tcW w:w="8361" w:type="dxa"/>
            <w:gridSpan w:val="4"/>
            <w:tcBorders>
              <w:top w:val="nil"/>
              <w:left w:val="nil"/>
              <w:bottom w:val="single" w:sz="4" w:space="0" w:color="auto"/>
              <w:right w:val="single" w:sz="4" w:space="0" w:color="auto"/>
            </w:tcBorders>
            <w:shd w:val="clear" w:color="auto" w:fill="auto"/>
            <w:vAlign w:val="center"/>
            <w:hideMark/>
          </w:tcPr>
          <w:p w14:paraId="2EBC108A" w14:textId="6E3D106E" w:rsidR="00B44F30" w:rsidRPr="0055295B" w:rsidRDefault="00B44F30" w:rsidP="00AD6E74">
            <w:pPr>
              <w:rPr>
                <w:color w:val="000000"/>
                <w:sz w:val="22"/>
                <w:szCs w:val="22"/>
              </w:rPr>
            </w:pPr>
            <w:r w:rsidRPr="0055295B">
              <w:rPr>
                <w:color w:val="000000"/>
                <w:sz w:val="22"/>
                <w:szCs w:val="22"/>
              </w:rPr>
              <w:t xml:space="preserve">Проверка прочности крепления антенн, </w:t>
            </w:r>
            <w:proofErr w:type="spellStart"/>
            <w:r w:rsidRPr="0055295B">
              <w:rPr>
                <w:color w:val="000000"/>
                <w:sz w:val="22"/>
                <w:szCs w:val="22"/>
              </w:rPr>
              <w:t>юстировочных</w:t>
            </w:r>
            <w:proofErr w:type="spellEnd"/>
            <w:r w:rsidRPr="0055295B">
              <w:rPr>
                <w:color w:val="000000"/>
                <w:sz w:val="22"/>
                <w:szCs w:val="22"/>
              </w:rPr>
              <w:t xml:space="preserve"> узлов, внешних блоков РРС</w:t>
            </w:r>
          </w:p>
        </w:tc>
        <w:tc>
          <w:tcPr>
            <w:tcW w:w="803" w:type="dxa"/>
            <w:tcBorders>
              <w:top w:val="nil"/>
              <w:left w:val="nil"/>
              <w:bottom w:val="single" w:sz="4" w:space="0" w:color="auto"/>
              <w:right w:val="single" w:sz="4" w:space="0" w:color="auto"/>
            </w:tcBorders>
            <w:shd w:val="clear" w:color="auto" w:fill="auto"/>
            <w:noWrap/>
            <w:vAlign w:val="center"/>
            <w:hideMark/>
          </w:tcPr>
          <w:p w14:paraId="7FD3557F" w14:textId="66210DF4"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1AFAF2D1" w14:textId="60BCB576"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36ACE11" w14:textId="1EA53177" w:rsidR="00B44F30" w:rsidRPr="00C22465" w:rsidRDefault="00B44F30" w:rsidP="00AD6E74">
            <w:pPr>
              <w:jc w:val="center"/>
              <w:rPr>
                <w:color w:val="000000"/>
                <w:sz w:val="22"/>
                <w:szCs w:val="22"/>
              </w:rPr>
            </w:pPr>
            <w:r w:rsidRPr="00C22465">
              <w:rPr>
                <w:color w:val="000000"/>
                <w:sz w:val="22"/>
                <w:szCs w:val="22"/>
              </w:rPr>
              <w:t>19</w:t>
            </w:r>
          </w:p>
        </w:tc>
        <w:tc>
          <w:tcPr>
            <w:tcW w:w="8361" w:type="dxa"/>
            <w:gridSpan w:val="4"/>
            <w:tcBorders>
              <w:top w:val="nil"/>
              <w:left w:val="nil"/>
              <w:bottom w:val="single" w:sz="4" w:space="0" w:color="auto"/>
              <w:right w:val="single" w:sz="4" w:space="0" w:color="auto"/>
            </w:tcBorders>
            <w:shd w:val="clear" w:color="auto" w:fill="auto"/>
            <w:vAlign w:val="center"/>
            <w:hideMark/>
          </w:tcPr>
          <w:p w14:paraId="337004A5" w14:textId="1443D06B" w:rsidR="00B44F30" w:rsidRPr="00C22465" w:rsidRDefault="00B44F30" w:rsidP="00AD6E74">
            <w:pPr>
              <w:rPr>
                <w:color w:val="000000"/>
                <w:sz w:val="22"/>
                <w:szCs w:val="22"/>
              </w:rPr>
            </w:pPr>
            <w:r w:rsidRPr="0055295B">
              <w:rPr>
                <w:color w:val="000000"/>
                <w:sz w:val="22"/>
                <w:szCs w:val="22"/>
              </w:rPr>
              <w:t xml:space="preserve">Проверяется наличие маркировки на фидерах, антеннах (указывается название ответной части пролета). </w:t>
            </w:r>
            <w:r w:rsidRPr="00C22465">
              <w:rPr>
                <w:color w:val="000000"/>
                <w:sz w:val="22"/>
                <w:szCs w:val="22"/>
              </w:rPr>
              <w:t>В случае отсутствия промаркировать.</w:t>
            </w:r>
          </w:p>
        </w:tc>
        <w:tc>
          <w:tcPr>
            <w:tcW w:w="803" w:type="dxa"/>
            <w:tcBorders>
              <w:top w:val="nil"/>
              <w:left w:val="nil"/>
              <w:bottom w:val="single" w:sz="4" w:space="0" w:color="auto"/>
              <w:right w:val="single" w:sz="4" w:space="0" w:color="auto"/>
            </w:tcBorders>
            <w:shd w:val="clear" w:color="auto" w:fill="auto"/>
            <w:noWrap/>
            <w:vAlign w:val="center"/>
            <w:hideMark/>
          </w:tcPr>
          <w:p w14:paraId="6B6EF6B2" w14:textId="089F423C"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7A5212E5" w14:textId="0FCCB717"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84201FC" w14:textId="428A5C83" w:rsidR="00B44F30" w:rsidRPr="00C22465" w:rsidRDefault="00B44F30" w:rsidP="00AD6E74">
            <w:pPr>
              <w:jc w:val="center"/>
              <w:rPr>
                <w:color w:val="000000"/>
                <w:sz w:val="22"/>
                <w:szCs w:val="22"/>
              </w:rPr>
            </w:pPr>
            <w:r w:rsidRPr="00C22465">
              <w:rPr>
                <w:color w:val="000000"/>
                <w:sz w:val="22"/>
                <w:szCs w:val="22"/>
              </w:rPr>
              <w:t>20</w:t>
            </w:r>
          </w:p>
        </w:tc>
        <w:tc>
          <w:tcPr>
            <w:tcW w:w="8361" w:type="dxa"/>
            <w:gridSpan w:val="4"/>
            <w:tcBorders>
              <w:top w:val="nil"/>
              <w:left w:val="nil"/>
              <w:bottom w:val="single" w:sz="4" w:space="0" w:color="auto"/>
              <w:right w:val="single" w:sz="4" w:space="0" w:color="auto"/>
            </w:tcBorders>
            <w:shd w:val="clear" w:color="auto" w:fill="auto"/>
            <w:vAlign w:val="center"/>
            <w:hideMark/>
          </w:tcPr>
          <w:p w14:paraId="0752F405" w14:textId="2477B708" w:rsidR="00B44F30" w:rsidRPr="0055295B" w:rsidRDefault="00B44F30" w:rsidP="00AD6E74">
            <w:pPr>
              <w:rPr>
                <w:color w:val="000000"/>
                <w:sz w:val="22"/>
                <w:szCs w:val="22"/>
              </w:rPr>
            </w:pPr>
            <w:r w:rsidRPr="0055295B">
              <w:rPr>
                <w:color w:val="000000"/>
                <w:sz w:val="22"/>
                <w:szCs w:val="22"/>
              </w:rPr>
              <w:t xml:space="preserve">Проверка герметизации на высокочастотных разъемах РРС, </w:t>
            </w:r>
            <w:r w:rsidRPr="0055295B">
              <w:rPr>
                <w:color w:val="000000"/>
                <w:sz w:val="22"/>
                <w:szCs w:val="22"/>
                <w:lang w:val="en-US"/>
              </w:rPr>
              <w:t>PMP</w:t>
            </w:r>
          </w:p>
        </w:tc>
        <w:tc>
          <w:tcPr>
            <w:tcW w:w="803" w:type="dxa"/>
            <w:tcBorders>
              <w:top w:val="nil"/>
              <w:left w:val="nil"/>
              <w:bottom w:val="single" w:sz="4" w:space="0" w:color="auto"/>
              <w:right w:val="single" w:sz="4" w:space="0" w:color="auto"/>
            </w:tcBorders>
            <w:shd w:val="clear" w:color="auto" w:fill="auto"/>
            <w:noWrap/>
            <w:vAlign w:val="center"/>
            <w:hideMark/>
          </w:tcPr>
          <w:p w14:paraId="146824A2" w14:textId="1FB57816"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582F88AD" w14:textId="7EE65034" w:rsidTr="00AD6E74">
        <w:trPr>
          <w:gridBefore w:val="1"/>
          <w:wBefore w:w="25" w:type="dxa"/>
          <w:trHeight w:val="132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9ABD64D" w14:textId="3B98B1B1" w:rsidR="00B44F30" w:rsidRPr="00C22465" w:rsidRDefault="00B44F30" w:rsidP="00AD6E74">
            <w:pPr>
              <w:jc w:val="center"/>
              <w:rPr>
                <w:color w:val="000000"/>
                <w:sz w:val="22"/>
                <w:szCs w:val="22"/>
              </w:rPr>
            </w:pPr>
            <w:r w:rsidRPr="00C22465">
              <w:rPr>
                <w:color w:val="000000"/>
                <w:sz w:val="22"/>
                <w:szCs w:val="22"/>
              </w:rPr>
              <w:t>21</w:t>
            </w:r>
          </w:p>
        </w:tc>
        <w:tc>
          <w:tcPr>
            <w:tcW w:w="8361" w:type="dxa"/>
            <w:gridSpan w:val="4"/>
            <w:tcBorders>
              <w:top w:val="nil"/>
              <w:left w:val="nil"/>
              <w:bottom w:val="single" w:sz="4" w:space="0" w:color="auto"/>
              <w:right w:val="single" w:sz="4" w:space="0" w:color="auto"/>
            </w:tcBorders>
            <w:shd w:val="clear" w:color="auto" w:fill="auto"/>
            <w:vAlign w:val="center"/>
            <w:hideMark/>
          </w:tcPr>
          <w:p w14:paraId="10490C3C" w14:textId="0128595D" w:rsidR="00B44F30" w:rsidRPr="0055295B" w:rsidRDefault="00B44F30" w:rsidP="00AD6E74">
            <w:pPr>
              <w:rPr>
                <w:color w:val="000000"/>
                <w:sz w:val="22"/>
                <w:szCs w:val="22"/>
              </w:rPr>
            </w:pPr>
            <w:r w:rsidRPr="0055295B">
              <w:rPr>
                <w:color w:val="000000"/>
                <w:sz w:val="22"/>
                <w:szCs w:val="22"/>
              </w:rPr>
              <w:t xml:space="preserve">Проверка надежности контакта и крепления заземляющих кабелей внешних и внутренних блоков РРС, </w:t>
            </w:r>
            <w:r w:rsidRPr="0055295B">
              <w:rPr>
                <w:color w:val="000000"/>
                <w:sz w:val="22"/>
                <w:szCs w:val="22"/>
                <w:lang w:val="en-US"/>
              </w:rPr>
              <w:t>PMP</w:t>
            </w:r>
            <w:r w:rsidRPr="0055295B">
              <w:rPr>
                <w:color w:val="000000"/>
                <w:sz w:val="22"/>
                <w:szCs w:val="22"/>
              </w:rPr>
              <w:t xml:space="preserve">. Заменить заземляющий проводник на 25 </w:t>
            </w:r>
            <w:proofErr w:type="spellStart"/>
            <w:r w:rsidRPr="0055295B">
              <w:rPr>
                <w:color w:val="000000"/>
                <w:sz w:val="22"/>
                <w:szCs w:val="22"/>
              </w:rPr>
              <w:t>кв.мм</w:t>
            </w:r>
            <w:proofErr w:type="spellEnd"/>
            <w:r w:rsidRPr="0055295B">
              <w:rPr>
                <w:color w:val="000000"/>
                <w:sz w:val="22"/>
                <w:szCs w:val="22"/>
              </w:rPr>
              <w:t xml:space="preserve"> в случае меньшего сечения проводника. Место болтового соединения необходимо покрыть антикоррозийной смазкой (в случае отсутствия).</w:t>
            </w:r>
          </w:p>
        </w:tc>
        <w:tc>
          <w:tcPr>
            <w:tcW w:w="803" w:type="dxa"/>
            <w:tcBorders>
              <w:top w:val="nil"/>
              <w:left w:val="nil"/>
              <w:bottom w:val="single" w:sz="4" w:space="0" w:color="auto"/>
              <w:right w:val="single" w:sz="4" w:space="0" w:color="auto"/>
            </w:tcBorders>
            <w:shd w:val="clear" w:color="auto" w:fill="auto"/>
            <w:noWrap/>
            <w:vAlign w:val="center"/>
            <w:hideMark/>
          </w:tcPr>
          <w:p w14:paraId="5D671F7B" w14:textId="03F8E7EE"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08282914" w14:textId="00A0AB2B"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29B2A44" w14:textId="649FCFCF" w:rsidR="00B44F30" w:rsidRPr="00C22465" w:rsidRDefault="00B44F30" w:rsidP="00AD6E74">
            <w:pPr>
              <w:jc w:val="center"/>
              <w:rPr>
                <w:color w:val="000000"/>
                <w:sz w:val="22"/>
                <w:szCs w:val="22"/>
              </w:rPr>
            </w:pPr>
            <w:r w:rsidRPr="00C22465">
              <w:rPr>
                <w:color w:val="000000"/>
                <w:sz w:val="22"/>
                <w:szCs w:val="22"/>
              </w:rPr>
              <w:t>22</w:t>
            </w:r>
          </w:p>
        </w:tc>
        <w:tc>
          <w:tcPr>
            <w:tcW w:w="8361" w:type="dxa"/>
            <w:gridSpan w:val="4"/>
            <w:tcBorders>
              <w:top w:val="nil"/>
              <w:left w:val="nil"/>
              <w:bottom w:val="single" w:sz="4" w:space="0" w:color="auto"/>
              <w:right w:val="single" w:sz="4" w:space="0" w:color="auto"/>
            </w:tcBorders>
            <w:shd w:val="clear" w:color="auto" w:fill="auto"/>
            <w:vAlign w:val="center"/>
            <w:hideMark/>
          </w:tcPr>
          <w:p w14:paraId="05B14F3E" w14:textId="5D69C285" w:rsidR="00B44F30" w:rsidRPr="00C22465" w:rsidRDefault="00B44F30" w:rsidP="00AD6E74">
            <w:pPr>
              <w:rPr>
                <w:color w:val="000000"/>
                <w:sz w:val="22"/>
                <w:szCs w:val="22"/>
              </w:rPr>
            </w:pPr>
            <w:r w:rsidRPr="0055295B">
              <w:rPr>
                <w:color w:val="000000"/>
                <w:sz w:val="22"/>
                <w:szCs w:val="22"/>
              </w:rPr>
              <w:t xml:space="preserve">Проверка соответствия фактического уровня приема радиосигнала расчетному. </w:t>
            </w:r>
            <w:r w:rsidRPr="00C22465">
              <w:rPr>
                <w:color w:val="000000"/>
                <w:sz w:val="22"/>
                <w:szCs w:val="22"/>
              </w:rPr>
              <w:t>При необходимости юстировка.</w:t>
            </w:r>
          </w:p>
        </w:tc>
        <w:tc>
          <w:tcPr>
            <w:tcW w:w="803" w:type="dxa"/>
            <w:tcBorders>
              <w:top w:val="nil"/>
              <w:left w:val="nil"/>
              <w:bottom w:val="single" w:sz="4" w:space="0" w:color="auto"/>
              <w:right w:val="single" w:sz="4" w:space="0" w:color="auto"/>
            </w:tcBorders>
            <w:shd w:val="clear" w:color="auto" w:fill="auto"/>
            <w:noWrap/>
            <w:vAlign w:val="center"/>
            <w:hideMark/>
          </w:tcPr>
          <w:p w14:paraId="7E39BD82" w14:textId="3D585424" w:rsidR="00B44F30" w:rsidRPr="00C22465" w:rsidRDefault="00B44F30" w:rsidP="00AD6E74">
            <w:pPr>
              <w:jc w:val="center"/>
              <w:rPr>
                <w:color w:val="000000"/>
                <w:sz w:val="22"/>
                <w:szCs w:val="22"/>
              </w:rPr>
            </w:pPr>
            <w:r w:rsidRPr="00C22465">
              <w:rPr>
                <w:color w:val="000000"/>
                <w:sz w:val="22"/>
                <w:szCs w:val="22"/>
              </w:rPr>
              <w:t>пролёт</w:t>
            </w:r>
          </w:p>
        </w:tc>
      </w:tr>
      <w:tr w:rsidR="00B44F30" w:rsidRPr="0055295B" w14:paraId="22C2C796" w14:textId="796E89D7"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7BC99B1" w14:textId="2ED34C0A" w:rsidR="00B44F30" w:rsidRPr="00C22465" w:rsidRDefault="00B44F30" w:rsidP="00AD6E74">
            <w:pPr>
              <w:jc w:val="center"/>
              <w:rPr>
                <w:color w:val="000000"/>
                <w:sz w:val="22"/>
                <w:szCs w:val="22"/>
              </w:rPr>
            </w:pPr>
            <w:r w:rsidRPr="0055295B">
              <w:rPr>
                <w:color w:val="000000"/>
                <w:sz w:val="22"/>
                <w:szCs w:val="22"/>
                <w:lang w:val="en-US"/>
              </w:rPr>
              <w:t> </w:t>
            </w:r>
          </w:p>
        </w:tc>
        <w:tc>
          <w:tcPr>
            <w:tcW w:w="8361" w:type="dxa"/>
            <w:gridSpan w:val="4"/>
            <w:tcBorders>
              <w:top w:val="nil"/>
              <w:left w:val="nil"/>
              <w:bottom w:val="single" w:sz="4" w:space="0" w:color="auto"/>
              <w:right w:val="single" w:sz="4" w:space="0" w:color="auto"/>
            </w:tcBorders>
            <w:shd w:val="clear" w:color="auto" w:fill="auto"/>
            <w:vAlign w:val="center"/>
            <w:hideMark/>
          </w:tcPr>
          <w:p w14:paraId="6960E255" w14:textId="7B18F70B" w:rsidR="00B44F30" w:rsidRPr="00C22465" w:rsidRDefault="00B44F30" w:rsidP="00AD6E74">
            <w:pPr>
              <w:rPr>
                <w:b/>
                <w:bCs/>
                <w:color w:val="000000"/>
                <w:sz w:val="22"/>
                <w:szCs w:val="22"/>
              </w:rPr>
            </w:pPr>
          </w:p>
        </w:tc>
        <w:tc>
          <w:tcPr>
            <w:tcW w:w="803" w:type="dxa"/>
            <w:tcBorders>
              <w:top w:val="nil"/>
              <w:left w:val="nil"/>
              <w:bottom w:val="single" w:sz="4" w:space="0" w:color="auto"/>
              <w:right w:val="single" w:sz="4" w:space="0" w:color="auto"/>
            </w:tcBorders>
            <w:shd w:val="clear" w:color="auto" w:fill="auto"/>
            <w:noWrap/>
            <w:vAlign w:val="center"/>
            <w:hideMark/>
          </w:tcPr>
          <w:p w14:paraId="44D7B836" w14:textId="07CA5D6B" w:rsidR="00B44F30" w:rsidRPr="00C22465" w:rsidRDefault="00B44F30" w:rsidP="00AD6E74">
            <w:pPr>
              <w:jc w:val="center"/>
              <w:rPr>
                <w:color w:val="000000"/>
                <w:sz w:val="22"/>
                <w:szCs w:val="22"/>
              </w:rPr>
            </w:pPr>
            <w:r w:rsidRPr="00C22465">
              <w:rPr>
                <w:color w:val="000000"/>
                <w:sz w:val="22"/>
                <w:szCs w:val="22"/>
              </w:rPr>
              <w:t>-</w:t>
            </w:r>
          </w:p>
        </w:tc>
      </w:tr>
      <w:tr w:rsidR="00B44F30" w:rsidRPr="0055295B" w14:paraId="1BD3D1FF" w14:textId="55154947"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56F8269" w14:textId="20AAF13F" w:rsidR="00B44F30" w:rsidRPr="00C22465" w:rsidRDefault="00B44F30" w:rsidP="00AD6E74">
            <w:pPr>
              <w:jc w:val="center"/>
              <w:rPr>
                <w:color w:val="000000"/>
                <w:sz w:val="22"/>
                <w:szCs w:val="22"/>
              </w:rPr>
            </w:pPr>
            <w:r w:rsidRPr="0055295B">
              <w:rPr>
                <w:color w:val="000000"/>
                <w:sz w:val="22"/>
                <w:szCs w:val="22"/>
                <w:lang w:val="en-US"/>
              </w:rPr>
              <w:t> </w:t>
            </w:r>
          </w:p>
        </w:tc>
        <w:tc>
          <w:tcPr>
            <w:tcW w:w="8361" w:type="dxa"/>
            <w:gridSpan w:val="4"/>
            <w:tcBorders>
              <w:top w:val="nil"/>
              <w:left w:val="nil"/>
              <w:bottom w:val="single" w:sz="4" w:space="0" w:color="auto"/>
              <w:right w:val="single" w:sz="4" w:space="0" w:color="auto"/>
            </w:tcBorders>
            <w:shd w:val="clear" w:color="auto" w:fill="auto"/>
            <w:vAlign w:val="center"/>
            <w:hideMark/>
          </w:tcPr>
          <w:p w14:paraId="41EAC379" w14:textId="58F5C657" w:rsidR="00B44F30" w:rsidRPr="00C22465" w:rsidRDefault="00B44F30" w:rsidP="00AD6E74">
            <w:pPr>
              <w:jc w:val="center"/>
              <w:rPr>
                <w:b/>
                <w:bCs/>
                <w:color w:val="000000"/>
                <w:sz w:val="22"/>
                <w:szCs w:val="22"/>
              </w:rPr>
            </w:pPr>
            <w:r w:rsidRPr="00C22465">
              <w:rPr>
                <w:b/>
                <w:bCs/>
                <w:color w:val="000000"/>
                <w:sz w:val="22"/>
                <w:szCs w:val="22"/>
              </w:rPr>
              <w:t>Техническое обслуживание ЭПУ</w:t>
            </w:r>
          </w:p>
        </w:tc>
        <w:tc>
          <w:tcPr>
            <w:tcW w:w="803" w:type="dxa"/>
            <w:tcBorders>
              <w:top w:val="nil"/>
              <w:left w:val="nil"/>
              <w:bottom w:val="single" w:sz="4" w:space="0" w:color="auto"/>
              <w:right w:val="single" w:sz="4" w:space="0" w:color="auto"/>
            </w:tcBorders>
            <w:shd w:val="clear" w:color="auto" w:fill="auto"/>
            <w:noWrap/>
            <w:vAlign w:val="center"/>
            <w:hideMark/>
          </w:tcPr>
          <w:p w14:paraId="6659BDD0" w14:textId="67C6EA3E" w:rsidR="00B44F30" w:rsidRPr="00C22465" w:rsidRDefault="00B44F30" w:rsidP="00AD6E74">
            <w:pPr>
              <w:jc w:val="right"/>
              <w:rPr>
                <w:color w:val="000000"/>
                <w:sz w:val="22"/>
                <w:szCs w:val="22"/>
              </w:rPr>
            </w:pPr>
            <w:r w:rsidRPr="0055295B">
              <w:rPr>
                <w:color w:val="000000"/>
                <w:sz w:val="22"/>
                <w:szCs w:val="22"/>
                <w:lang w:val="en-US"/>
              </w:rPr>
              <w:t> </w:t>
            </w:r>
          </w:p>
        </w:tc>
      </w:tr>
      <w:tr w:rsidR="00B44F30" w:rsidRPr="0055295B" w14:paraId="7820BE0F" w14:textId="247E4F40" w:rsidTr="00AD6E74">
        <w:trPr>
          <w:gridBefore w:val="1"/>
          <w:wBefore w:w="25" w:type="dxa"/>
          <w:trHeight w:val="99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82BD9A9" w14:textId="2CA91331" w:rsidR="00B44F30" w:rsidRPr="00C22465" w:rsidRDefault="00B44F30" w:rsidP="00AD6E74">
            <w:pPr>
              <w:jc w:val="center"/>
              <w:rPr>
                <w:color w:val="000000"/>
                <w:sz w:val="22"/>
                <w:szCs w:val="22"/>
              </w:rPr>
            </w:pPr>
            <w:r w:rsidRPr="00C22465">
              <w:rPr>
                <w:color w:val="000000"/>
                <w:sz w:val="22"/>
                <w:szCs w:val="22"/>
              </w:rPr>
              <w:t>23</w:t>
            </w:r>
          </w:p>
        </w:tc>
        <w:tc>
          <w:tcPr>
            <w:tcW w:w="8361" w:type="dxa"/>
            <w:gridSpan w:val="4"/>
            <w:tcBorders>
              <w:top w:val="nil"/>
              <w:left w:val="nil"/>
              <w:bottom w:val="single" w:sz="4" w:space="0" w:color="auto"/>
              <w:right w:val="single" w:sz="4" w:space="0" w:color="auto"/>
            </w:tcBorders>
            <w:shd w:val="clear" w:color="auto" w:fill="auto"/>
            <w:vAlign w:val="center"/>
            <w:hideMark/>
          </w:tcPr>
          <w:p w14:paraId="354A00D0" w14:textId="0120A1E9" w:rsidR="00B44F30" w:rsidRPr="0055295B" w:rsidRDefault="00B44F30" w:rsidP="00AD6E74">
            <w:pPr>
              <w:rPr>
                <w:color w:val="000000"/>
                <w:sz w:val="22"/>
                <w:szCs w:val="22"/>
              </w:rPr>
            </w:pPr>
            <w:r w:rsidRPr="0055295B">
              <w:rPr>
                <w:color w:val="000000"/>
                <w:sz w:val="22"/>
                <w:szCs w:val="22"/>
              </w:rPr>
              <w:t>Визуальный осмотр ЭПУ, ИБП, АБ и инверторных установок. Внутренний и внешний осмотры ЭПУ, АБ, ИБП и инверторных установок на объектах без постоянного присутствия электротехнического персонала.</w:t>
            </w:r>
          </w:p>
        </w:tc>
        <w:tc>
          <w:tcPr>
            <w:tcW w:w="803" w:type="dxa"/>
            <w:tcBorders>
              <w:top w:val="nil"/>
              <w:left w:val="nil"/>
              <w:bottom w:val="single" w:sz="4" w:space="0" w:color="auto"/>
              <w:right w:val="single" w:sz="4" w:space="0" w:color="auto"/>
            </w:tcBorders>
            <w:shd w:val="clear" w:color="auto" w:fill="auto"/>
            <w:noWrap/>
            <w:vAlign w:val="center"/>
            <w:hideMark/>
          </w:tcPr>
          <w:p w14:paraId="730DEBEC" w14:textId="5BF015B9"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4D5EC79E" w14:textId="387AF277"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B283312" w14:textId="1CB2FE8D" w:rsidR="00B44F30" w:rsidRPr="00C22465" w:rsidRDefault="00B44F30" w:rsidP="00AD6E74">
            <w:pPr>
              <w:jc w:val="center"/>
              <w:rPr>
                <w:color w:val="000000"/>
                <w:sz w:val="22"/>
                <w:szCs w:val="22"/>
              </w:rPr>
            </w:pPr>
            <w:r w:rsidRPr="00C22465">
              <w:rPr>
                <w:color w:val="000000"/>
                <w:sz w:val="22"/>
                <w:szCs w:val="22"/>
              </w:rPr>
              <w:t>24</w:t>
            </w:r>
          </w:p>
        </w:tc>
        <w:tc>
          <w:tcPr>
            <w:tcW w:w="8361" w:type="dxa"/>
            <w:gridSpan w:val="4"/>
            <w:tcBorders>
              <w:top w:val="nil"/>
              <w:left w:val="nil"/>
              <w:bottom w:val="single" w:sz="4" w:space="0" w:color="auto"/>
              <w:right w:val="single" w:sz="4" w:space="0" w:color="auto"/>
            </w:tcBorders>
            <w:shd w:val="clear" w:color="auto" w:fill="auto"/>
            <w:vAlign w:val="center"/>
            <w:hideMark/>
          </w:tcPr>
          <w:p w14:paraId="703C097C" w14:textId="19DC38D2" w:rsidR="00B44F30" w:rsidRPr="0055295B" w:rsidRDefault="00B44F30" w:rsidP="00AD6E74">
            <w:pPr>
              <w:rPr>
                <w:color w:val="000000"/>
                <w:sz w:val="22"/>
                <w:szCs w:val="22"/>
              </w:rPr>
            </w:pPr>
            <w:r w:rsidRPr="0055295B">
              <w:rPr>
                <w:color w:val="000000"/>
                <w:sz w:val="22"/>
                <w:szCs w:val="22"/>
              </w:rPr>
              <w:t>Очистка оборудования от пыли и загрязнений</w:t>
            </w:r>
          </w:p>
        </w:tc>
        <w:tc>
          <w:tcPr>
            <w:tcW w:w="803" w:type="dxa"/>
            <w:tcBorders>
              <w:top w:val="nil"/>
              <w:left w:val="nil"/>
              <w:bottom w:val="single" w:sz="4" w:space="0" w:color="auto"/>
              <w:right w:val="single" w:sz="4" w:space="0" w:color="auto"/>
            </w:tcBorders>
            <w:shd w:val="clear" w:color="auto" w:fill="auto"/>
            <w:noWrap/>
            <w:vAlign w:val="center"/>
            <w:hideMark/>
          </w:tcPr>
          <w:p w14:paraId="4A44D2FB" w14:textId="307CA2B6"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5635711" w14:textId="4859262D"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481CC978" w14:textId="5FB48A9B" w:rsidR="00B44F30" w:rsidRPr="00C22465" w:rsidRDefault="00B44F30" w:rsidP="00AD6E74">
            <w:pPr>
              <w:jc w:val="center"/>
              <w:rPr>
                <w:color w:val="000000"/>
                <w:sz w:val="22"/>
                <w:szCs w:val="22"/>
              </w:rPr>
            </w:pPr>
            <w:r w:rsidRPr="00C22465">
              <w:rPr>
                <w:color w:val="000000"/>
                <w:sz w:val="22"/>
                <w:szCs w:val="22"/>
              </w:rPr>
              <w:t>25</w:t>
            </w:r>
          </w:p>
        </w:tc>
        <w:tc>
          <w:tcPr>
            <w:tcW w:w="8361" w:type="dxa"/>
            <w:gridSpan w:val="4"/>
            <w:tcBorders>
              <w:top w:val="nil"/>
              <w:left w:val="nil"/>
              <w:bottom w:val="single" w:sz="4" w:space="0" w:color="auto"/>
              <w:right w:val="single" w:sz="4" w:space="0" w:color="auto"/>
            </w:tcBorders>
            <w:shd w:val="clear" w:color="auto" w:fill="auto"/>
            <w:vAlign w:val="center"/>
            <w:hideMark/>
          </w:tcPr>
          <w:p w14:paraId="1369EEF7" w14:textId="2C36522C" w:rsidR="00B44F30" w:rsidRPr="0055295B" w:rsidRDefault="00B44F30" w:rsidP="00AD6E74">
            <w:pPr>
              <w:rPr>
                <w:color w:val="000000"/>
                <w:sz w:val="22"/>
                <w:szCs w:val="22"/>
              </w:rPr>
            </w:pPr>
            <w:r w:rsidRPr="0055295B">
              <w:rPr>
                <w:color w:val="000000"/>
                <w:sz w:val="22"/>
                <w:szCs w:val="22"/>
              </w:rPr>
              <w:t>Измерение токов нагрузки и проверка их соответствия с информацией на дисплее контроллеров ЭПУ, ИБП</w:t>
            </w:r>
          </w:p>
        </w:tc>
        <w:tc>
          <w:tcPr>
            <w:tcW w:w="803" w:type="dxa"/>
            <w:tcBorders>
              <w:top w:val="nil"/>
              <w:left w:val="nil"/>
              <w:bottom w:val="single" w:sz="4" w:space="0" w:color="auto"/>
              <w:right w:val="single" w:sz="4" w:space="0" w:color="auto"/>
            </w:tcBorders>
            <w:shd w:val="clear" w:color="auto" w:fill="auto"/>
            <w:noWrap/>
            <w:vAlign w:val="center"/>
            <w:hideMark/>
          </w:tcPr>
          <w:p w14:paraId="6201428F" w14:textId="5197D1D1"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3E843768" w14:textId="06FEF9C4"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F100F54" w14:textId="1F1A71BA" w:rsidR="00B44F30" w:rsidRPr="00C22465" w:rsidRDefault="00B44F30" w:rsidP="00AD6E74">
            <w:pPr>
              <w:jc w:val="center"/>
              <w:rPr>
                <w:color w:val="000000"/>
                <w:sz w:val="22"/>
                <w:szCs w:val="22"/>
              </w:rPr>
            </w:pPr>
            <w:r w:rsidRPr="00C22465">
              <w:rPr>
                <w:color w:val="000000"/>
                <w:sz w:val="22"/>
                <w:szCs w:val="22"/>
              </w:rPr>
              <w:t>26</w:t>
            </w:r>
          </w:p>
        </w:tc>
        <w:tc>
          <w:tcPr>
            <w:tcW w:w="8361" w:type="dxa"/>
            <w:gridSpan w:val="4"/>
            <w:tcBorders>
              <w:top w:val="nil"/>
              <w:left w:val="nil"/>
              <w:bottom w:val="single" w:sz="4" w:space="0" w:color="auto"/>
              <w:right w:val="single" w:sz="4" w:space="0" w:color="auto"/>
            </w:tcBorders>
            <w:shd w:val="clear" w:color="auto" w:fill="auto"/>
            <w:vAlign w:val="center"/>
            <w:hideMark/>
          </w:tcPr>
          <w:p w14:paraId="1628CF6D" w14:textId="5489BD31" w:rsidR="00B44F30" w:rsidRPr="0055295B" w:rsidRDefault="00B44F30" w:rsidP="00AD6E74">
            <w:pPr>
              <w:rPr>
                <w:color w:val="000000"/>
                <w:sz w:val="22"/>
                <w:szCs w:val="22"/>
              </w:rPr>
            </w:pPr>
            <w:r w:rsidRPr="0055295B">
              <w:rPr>
                <w:color w:val="000000"/>
                <w:sz w:val="22"/>
                <w:szCs w:val="22"/>
              </w:rPr>
              <w:t>Измерение напряжения на нагрузке и проверка его соответствия с информацией на дисплее контроллеров ЭПУ, ИБП</w:t>
            </w:r>
          </w:p>
        </w:tc>
        <w:tc>
          <w:tcPr>
            <w:tcW w:w="803" w:type="dxa"/>
            <w:tcBorders>
              <w:top w:val="nil"/>
              <w:left w:val="nil"/>
              <w:bottom w:val="single" w:sz="4" w:space="0" w:color="auto"/>
              <w:right w:val="single" w:sz="4" w:space="0" w:color="auto"/>
            </w:tcBorders>
            <w:shd w:val="clear" w:color="auto" w:fill="auto"/>
            <w:noWrap/>
            <w:vAlign w:val="center"/>
            <w:hideMark/>
          </w:tcPr>
          <w:p w14:paraId="36AA4E22" w14:textId="432BEBB9"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4D4562EB" w14:textId="7C11657F"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14E6E70" w14:textId="7EC09AB5" w:rsidR="00B44F30" w:rsidRPr="00C22465" w:rsidRDefault="00B44F30" w:rsidP="00AD6E74">
            <w:pPr>
              <w:jc w:val="center"/>
              <w:rPr>
                <w:color w:val="000000"/>
                <w:sz w:val="22"/>
                <w:szCs w:val="22"/>
              </w:rPr>
            </w:pPr>
            <w:r w:rsidRPr="00C22465">
              <w:rPr>
                <w:color w:val="000000"/>
                <w:sz w:val="22"/>
                <w:szCs w:val="22"/>
              </w:rPr>
              <w:t>27</w:t>
            </w:r>
          </w:p>
        </w:tc>
        <w:tc>
          <w:tcPr>
            <w:tcW w:w="8361" w:type="dxa"/>
            <w:gridSpan w:val="4"/>
            <w:tcBorders>
              <w:top w:val="nil"/>
              <w:left w:val="nil"/>
              <w:bottom w:val="single" w:sz="4" w:space="0" w:color="auto"/>
              <w:right w:val="single" w:sz="4" w:space="0" w:color="auto"/>
            </w:tcBorders>
            <w:shd w:val="clear" w:color="auto" w:fill="auto"/>
            <w:vAlign w:val="center"/>
            <w:hideMark/>
          </w:tcPr>
          <w:p w14:paraId="68EFC0D6" w14:textId="3DFC0F09" w:rsidR="00B44F30" w:rsidRPr="0055295B" w:rsidRDefault="00B44F30" w:rsidP="00AD6E74">
            <w:pPr>
              <w:rPr>
                <w:color w:val="000000"/>
                <w:sz w:val="22"/>
                <w:szCs w:val="22"/>
              </w:rPr>
            </w:pPr>
            <w:r w:rsidRPr="0055295B">
              <w:rPr>
                <w:color w:val="000000"/>
                <w:sz w:val="22"/>
                <w:szCs w:val="22"/>
              </w:rPr>
              <w:t>Проверка состояния вентиляторов выпрямителей (на посторонние шумы)</w:t>
            </w:r>
          </w:p>
        </w:tc>
        <w:tc>
          <w:tcPr>
            <w:tcW w:w="803" w:type="dxa"/>
            <w:tcBorders>
              <w:top w:val="nil"/>
              <w:left w:val="nil"/>
              <w:bottom w:val="single" w:sz="4" w:space="0" w:color="auto"/>
              <w:right w:val="single" w:sz="4" w:space="0" w:color="auto"/>
            </w:tcBorders>
            <w:shd w:val="clear" w:color="auto" w:fill="auto"/>
            <w:noWrap/>
            <w:vAlign w:val="center"/>
            <w:hideMark/>
          </w:tcPr>
          <w:p w14:paraId="50C5BF36" w14:textId="09D99AB9"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5B51732C" w14:textId="049139B6"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9F0A536" w14:textId="426FC57A" w:rsidR="00B44F30" w:rsidRPr="00C22465" w:rsidRDefault="00B44F30" w:rsidP="00AD6E74">
            <w:pPr>
              <w:jc w:val="center"/>
              <w:rPr>
                <w:color w:val="000000"/>
                <w:sz w:val="22"/>
                <w:szCs w:val="22"/>
              </w:rPr>
            </w:pPr>
            <w:r w:rsidRPr="00C22465">
              <w:rPr>
                <w:color w:val="000000"/>
                <w:sz w:val="22"/>
                <w:szCs w:val="22"/>
              </w:rPr>
              <w:t>28</w:t>
            </w:r>
          </w:p>
        </w:tc>
        <w:tc>
          <w:tcPr>
            <w:tcW w:w="8361" w:type="dxa"/>
            <w:gridSpan w:val="4"/>
            <w:tcBorders>
              <w:top w:val="nil"/>
              <w:left w:val="nil"/>
              <w:bottom w:val="single" w:sz="4" w:space="0" w:color="auto"/>
              <w:right w:val="single" w:sz="4" w:space="0" w:color="auto"/>
            </w:tcBorders>
            <w:shd w:val="clear" w:color="auto" w:fill="auto"/>
            <w:vAlign w:val="center"/>
            <w:hideMark/>
          </w:tcPr>
          <w:p w14:paraId="1FFF12A3" w14:textId="3EDD2F57" w:rsidR="00B44F30" w:rsidRPr="0055295B" w:rsidRDefault="00B44F30" w:rsidP="00AD6E74">
            <w:pPr>
              <w:rPr>
                <w:color w:val="000000"/>
                <w:sz w:val="22"/>
                <w:szCs w:val="22"/>
              </w:rPr>
            </w:pPr>
            <w:r w:rsidRPr="0055295B">
              <w:rPr>
                <w:color w:val="000000"/>
                <w:sz w:val="22"/>
                <w:szCs w:val="22"/>
              </w:rPr>
              <w:t>Проверка исправности сигнальных светодиодов дисплея контроллера</w:t>
            </w:r>
          </w:p>
        </w:tc>
        <w:tc>
          <w:tcPr>
            <w:tcW w:w="803" w:type="dxa"/>
            <w:tcBorders>
              <w:top w:val="nil"/>
              <w:left w:val="nil"/>
              <w:bottom w:val="single" w:sz="4" w:space="0" w:color="auto"/>
              <w:right w:val="single" w:sz="4" w:space="0" w:color="auto"/>
            </w:tcBorders>
            <w:shd w:val="clear" w:color="auto" w:fill="auto"/>
            <w:noWrap/>
            <w:vAlign w:val="center"/>
            <w:hideMark/>
          </w:tcPr>
          <w:p w14:paraId="177AC12C" w14:textId="466DFD0A"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7C6A5EDF" w14:textId="28C7D450"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EBC560B" w14:textId="525F9CC2" w:rsidR="00B44F30" w:rsidRPr="00C22465" w:rsidRDefault="00B44F30" w:rsidP="00AD6E74">
            <w:pPr>
              <w:jc w:val="center"/>
              <w:rPr>
                <w:color w:val="000000"/>
                <w:sz w:val="22"/>
                <w:szCs w:val="22"/>
              </w:rPr>
            </w:pPr>
            <w:r w:rsidRPr="00C22465">
              <w:rPr>
                <w:color w:val="000000"/>
                <w:sz w:val="22"/>
                <w:szCs w:val="22"/>
              </w:rPr>
              <w:t>29</w:t>
            </w:r>
          </w:p>
        </w:tc>
        <w:tc>
          <w:tcPr>
            <w:tcW w:w="8361" w:type="dxa"/>
            <w:gridSpan w:val="4"/>
            <w:tcBorders>
              <w:top w:val="nil"/>
              <w:left w:val="nil"/>
              <w:bottom w:val="single" w:sz="4" w:space="0" w:color="auto"/>
              <w:right w:val="single" w:sz="4" w:space="0" w:color="auto"/>
            </w:tcBorders>
            <w:shd w:val="clear" w:color="auto" w:fill="auto"/>
            <w:vAlign w:val="center"/>
            <w:hideMark/>
          </w:tcPr>
          <w:p w14:paraId="7A3DD5E2" w14:textId="390DADAC" w:rsidR="00B44F30" w:rsidRPr="0055295B" w:rsidRDefault="00B44F30" w:rsidP="00AD6E74">
            <w:pPr>
              <w:rPr>
                <w:color w:val="000000"/>
                <w:sz w:val="22"/>
                <w:szCs w:val="22"/>
              </w:rPr>
            </w:pPr>
            <w:r w:rsidRPr="0055295B">
              <w:rPr>
                <w:color w:val="000000"/>
                <w:sz w:val="22"/>
                <w:szCs w:val="22"/>
              </w:rPr>
              <w:t>Подтягивание болтовых соединений перемычек АБ и смазка их техническим вазелином</w:t>
            </w:r>
          </w:p>
        </w:tc>
        <w:tc>
          <w:tcPr>
            <w:tcW w:w="803" w:type="dxa"/>
            <w:tcBorders>
              <w:top w:val="nil"/>
              <w:left w:val="nil"/>
              <w:bottom w:val="single" w:sz="4" w:space="0" w:color="auto"/>
              <w:right w:val="single" w:sz="4" w:space="0" w:color="auto"/>
            </w:tcBorders>
            <w:shd w:val="clear" w:color="auto" w:fill="auto"/>
            <w:noWrap/>
            <w:vAlign w:val="center"/>
            <w:hideMark/>
          </w:tcPr>
          <w:p w14:paraId="314342E7" w14:textId="5CCC683D"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26790EE0" w14:textId="7E17A42C"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7C691BE" w14:textId="1528C6F9" w:rsidR="00B44F30" w:rsidRPr="00C22465" w:rsidRDefault="00B44F30" w:rsidP="00AD6E74">
            <w:pPr>
              <w:jc w:val="center"/>
              <w:rPr>
                <w:color w:val="000000"/>
                <w:sz w:val="22"/>
                <w:szCs w:val="22"/>
              </w:rPr>
            </w:pPr>
            <w:r w:rsidRPr="00C22465">
              <w:rPr>
                <w:color w:val="000000"/>
                <w:sz w:val="22"/>
                <w:szCs w:val="22"/>
              </w:rPr>
              <w:t>30</w:t>
            </w:r>
          </w:p>
        </w:tc>
        <w:tc>
          <w:tcPr>
            <w:tcW w:w="8361" w:type="dxa"/>
            <w:gridSpan w:val="4"/>
            <w:tcBorders>
              <w:top w:val="nil"/>
              <w:left w:val="nil"/>
              <w:bottom w:val="single" w:sz="4" w:space="0" w:color="auto"/>
              <w:right w:val="single" w:sz="4" w:space="0" w:color="auto"/>
            </w:tcBorders>
            <w:shd w:val="clear" w:color="auto" w:fill="auto"/>
            <w:vAlign w:val="center"/>
            <w:hideMark/>
          </w:tcPr>
          <w:p w14:paraId="37D1DBE6" w14:textId="586603FD" w:rsidR="00B44F30" w:rsidRPr="0055295B" w:rsidRDefault="00B44F30" w:rsidP="00AD6E74">
            <w:pPr>
              <w:rPr>
                <w:color w:val="000000"/>
                <w:sz w:val="22"/>
                <w:szCs w:val="22"/>
              </w:rPr>
            </w:pPr>
            <w:r w:rsidRPr="0055295B">
              <w:rPr>
                <w:color w:val="000000"/>
                <w:sz w:val="22"/>
                <w:szCs w:val="22"/>
              </w:rPr>
              <w:t>Измерение тока разряда АБ и проверка его соответствия с информацией на дисплее контроллера</w:t>
            </w:r>
          </w:p>
        </w:tc>
        <w:tc>
          <w:tcPr>
            <w:tcW w:w="803" w:type="dxa"/>
            <w:tcBorders>
              <w:top w:val="nil"/>
              <w:left w:val="nil"/>
              <w:bottom w:val="single" w:sz="4" w:space="0" w:color="auto"/>
              <w:right w:val="single" w:sz="4" w:space="0" w:color="auto"/>
            </w:tcBorders>
            <w:shd w:val="clear" w:color="auto" w:fill="auto"/>
            <w:noWrap/>
            <w:vAlign w:val="center"/>
            <w:hideMark/>
          </w:tcPr>
          <w:p w14:paraId="08EDD109" w14:textId="5CB3F054"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02214AB1" w14:textId="69CA4B92"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D3C8198" w14:textId="6C022E22" w:rsidR="00B44F30" w:rsidRPr="00C22465" w:rsidRDefault="00B44F30" w:rsidP="00AD6E74">
            <w:pPr>
              <w:jc w:val="center"/>
              <w:rPr>
                <w:color w:val="000000"/>
                <w:sz w:val="22"/>
                <w:szCs w:val="22"/>
              </w:rPr>
            </w:pPr>
            <w:r w:rsidRPr="00C22465">
              <w:rPr>
                <w:color w:val="000000"/>
                <w:sz w:val="22"/>
                <w:szCs w:val="22"/>
              </w:rPr>
              <w:t>31</w:t>
            </w:r>
          </w:p>
        </w:tc>
        <w:tc>
          <w:tcPr>
            <w:tcW w:w="8361" w:type="dxa"/>
            <w:gridSpan w:val="4"/>
            <w:tcBorders>
              <w:top w:val="nil"/>
              <w:left w:val="nil"/>
              <w:bottom w:val="single" w:sz="4" w:space="0" w:color="auto"/>
              <w:right w:val="single" w:sz="4" w:space="0" w:color="auto"/>
            </w:tcBorders>
            <w:shd w:val="clear" w:color="auto" w:fill="auto"/>
            <w:vAlign w:val="center"/>
            <w:hideMark/>
          </w:tcPr>
          <w:p w14:paraId="65444C01" w14:textId="59224FAA" w:rsidR="00B44F30" w:rsidRPr="0055295B" w:rsidRDefault="00B44F30" w:rsidP="00AD6E74">
            <w:pPr>
              <w:rPr>
                <w:color w:val="000000"/>
                <w:sz w:val="22"/>
                <w:szCs w:val="22"/>
              </w:rPr>
            </w:pPr>
            <w:r w:rsidRPr="0055295B">
              <w:rPr>
                <w:color w:val="000000"/>
                <w:sz w:val="22"/>
                <w:szCs w:val="22"/>
              </w:rPr>
              <w:t>Измерение температуры в аккумуляторном отсеке</w:t>
            </w:r>
          </w:p>
        </w:tc>
        <w:tc>
          <w:tcPr>
            <w:tcW w:w="803" w:type="dxa"/>
            <w:tcBorders>
              <w:top w:val="nil"/>
              <w:left w:val="nil"/>
              <w:bottom w:val="single" w:sz="4" w:space="0" w:color="auto"/>
              <w:right w:val="single" w:sz="4" w:space="0" w:color="auto"/>
            </w:tcBorders>
            <w:shd w:val="clear" w:color="auto" w:fill="auto"/>
            <w:noWrap/>
            <w:vAlign w:val="center"/>
            <w:hideMark/>
          </w:tcPr>
          <w:p w14:paraId="0824AD84" w14:textId="14570793"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010798D6" w14:textId="7F7B6B11"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523B2272" w14:textId="10C21096" w:rsidR="00B44F30" w:rsidRPr="00C22465" w:rsidRDefault="00B44F30" w:rsidP="00AD6E74">
            <w:pPr>
              <w:jc w:val="center"/>
              <w:rPr>
                <w:color w:val="000000"/>
                <w:sz w:val="22"/>
                <w:szCs w:val="22"/>
              </w:rPr>
            </w:pPr>
            <w:r w:rsidRPr="00C22465">
              <w:rPr>
                <w:color w:val="000000"/>
                <w:sz w:val="22"/>
                <w:szCs w:val="22"/>
              </w:rPr>
              <w:t>32</w:t>
            </w:r>
          </w:p>
        </w:tc>
        <w:tc>
          <w:tcPr>
            <w:tcW w:w="8361" w:type="dxa"/>
            <w:gridSpan w:val="4"/>
            <w:tcBorders>
              <w:top w:val="nil"/>
              <w:left w:val="nil"/>
              <w:bottom w:val="single" w:sz="4" w:space="0" w:color="auto"/>
              <w:right w:val="single" w:sz="4" w:space="0" w:color="auto"/>
            </w:tcBorders>
            <w:shd w:val="clear" w:color="auto" w:fill="auto"/>
            <w:vAlign w:val="center"/>
            <w:hideMark/>
          </w:tcPr>
          <w:p w14:paraId="41A54775" w14:textId="1CF4D270" w:rsidR="00B44F30" w:rsidRPr="0055295B" w:rsidRDefault="00B44F30" w:rsidP="00AD6E74">
            <w:pPr>
              <w:rPr>
                <w:color w:val="000000"/>
                <w:sz w:val="22"/>
                <w:szCs w:val="22"/>
              </w:rPr>
            </w:pPr>
            <w:r w:rsidRPr="0055295B">
              <w:rPr>
                <w:color w:val="000000"/>
                <w:sz w:val="22"/>
                <w:szCs w:val="22"/>
              </w:rPr>
              <w:t>Измерение ёмкости каждой АБ приборами типа "Кулон", "</w:t>
            </w:r>
            <w:proofErr w:type="spellStart"/>
            <w:r w:rsidRPr="0055295B">
              <w:rPr>
                <w:color w:val="000000"/>
                <w:sz w:val="22"/>
                <w:szCs w:val="22"/>
                <w:lang w:val="en-US"/>
              </w:rPr>
              <w:t>Midtronics</w:t>
            </w:r>
            <w:proofErr w:type="spellEnd"/>
            <w:r w:rsidRPr="0055295B">
              <w:rPr>
                <w:color w:val="000000"/>
                <w:sz w:val="22"/>
                <w:szCs w:val="22"/>
              </w:rPr>
              <w:t>", с включением измеренных данных в отчет по ТО ЭПУ</w:t>
            </w:r>
          </w:p>
        </w:tc>
        <w:tc>
          <w:tcPr>
            <w:tcW w:w="803" w:type="dxa"/>
            <w:tcBorders>
              <w:top w:val="nil"/>
              <w:left w:val="nil"/>
              <w:bottom w:val="single" w:sz="4" w:space="0" w:color="auto"/>
              <w:right w:val="single" w:sz="4" w:space="0" w:color="auto"/>
            </w:tcBorders>
            <w:shd w:val="clear" w:color="auto" w:fill="auto"/>
            <w:noWrap/>
            <w:vAlign w:val="center"/>
            <w:hideMark/>
          </w:tcPr>
          <w:p w14:paraId="7CB32E63" w14:textId="7739CD07"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05AA746E" w14:textId="2043935D"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B7EE970" w14:textId="3CC7702D" w:rsidR="00B44F30" w:rsidRPr="00C22465" w:rsidRDefault="00B44F30" w:rsidP="00AD6E74">
            <w:pPr>
              <w:jc w:val="center"/>
              <w:rPr>
                <w:color w:val="000000"/>
                <w:sz w:val="22"/>
                <w:szCs w:val="22"/>
              </w:rPr>
            </w:pPr>
            <w:r w:rsidRPr="00C22465">
              <w:rPr>
                <w:color w:val="000000"/>
                <w:sz w:val="22"/>
                <w:szCs w:val="22"/>
              </w:rPr>
              <w:t>33</w:t>
            </w:r>
          </w:p>
        </w:tc>
        <w:tc>
          <w:tcPr>
            <w:tcW w:w="8361" w:type="dxa"/>
            <w:gridSpan w:val="4"/>
            <w:tcBorders>
              <w:top w:val="nil"/>
              <w:left w:val="nil"/>
              <w:bottom w:val="single" w:sz="4" w:space="0" w:color="auto"/>
              <w:right w:val="single" w:sz="4" w:space="0" w:color="auto"/>
            </w:tcBorders>
            <w:shd w:val="clear" w:color="auto" w:fill="auto"/>
            <w:vAlign w:val="center"/>
            <w:hideMark/>
          </w:tcPr>
          <w:p w14:paraId="6ECE4128" w14:textId="4A2731B5" w:rsidR="00B44F30" w:rsidRPr="0055295B" w:rsidRDefault="00B44F30" w:rsidP="00AD6E74">
            <w:pPr>
              <w:rPr>
                <w:color w:val="000000"/>
                <w:sz w:val="22"/>
                <w:szCs w:val="22"/>
              </w:rPr>
            </w:pPr>
            <w:r w:rsidRPr="0055295B">
              <w:rPr>
                <w:color w:val="000000"/>
                <w:sz w:val="22"/>
                <w:szCs w:val="22"/>
              </w:rPr>
              <w:t>Проверка правильности вывода аварийной сигнализации на пульт дежурной смены путем имитации аварий</w:t>
            </w:r>
          </w:p>
        </w:tc>
        <w:tc>
          <w:tcPr>
            <w:tcW w:w="803" w:type="dxa"/>
            <w:tcBorders>
              <w:top w:val="nil"/>
              <w:left w:val="nil"/>
              <w:bottom w:val="single" w:sz="4" w:space="0" w:color="auto"/>
              <w:right w:val="single" w:sz="4" w:space="0" w:color="auto"/>
            </w:tcBorders>
            <w:shd w:val="clear" w:color="auto" w:fill="auto"/>
            <w:noWrap/>
            <w:vAlign w:val="center"/>
            <w:hideMark/>
          </w:tcPr>
          <w:p w14:paraId="79A68E35" w14:textId="5CAAD1E8"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DE398B1" w14:textId="60114469"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77414619" w14:textId="5B7927B5" w:rsidR="00B44F30" w:rsidRPr="00C22465" w:rsidRDefault="00B44F30" w:rsidP="00AD6E74">
            <w:pPr>
              <w:jc w:val="center"/>
              <w:rPr>
                <w:color w:val="000000"/>
                <w:sz w:val="22"/>
                <w:szCs w:val="22"/>
              </w:rPr>
            </w:pPr>
            <w:r w:rsidRPr="00C22465">
              <w:rPr>
                <w:color w:val="000000"/>
                <w:sz w:val="22"/>
                <w:szCs w:val="22"/>
              </w:rPr>
              <w:t>34</w:t>
            </w:r>
          </w:p>
        </w:tc>
        <w:tc>
          <w:tcPr>
            <w:tcW w:w="8361" w:type="dxa"/>
            <w:gridSpan w:val="4"/>
            <w:tcBorders>
              <w:top w:val="nil"/>
              <w:left w:val="nil"/>
              <w:bottom w:val="single" w:sz="4" w:space="0" w:color="auto"/>
              <w:right w:val="single" w:sz="4" w:space="0" w:color="auto"/>
            </w:tcBorders>
            <w:shd w:val="clear" w:color="auto" w:fill="auto"/>
            <w:vAlign w:val="center"/>
            <w:hideMark/>
          </w:tcPr>
          <w:p w14:paraId="1E2B1862" w14:textId="4586A183" w:rsidR="00B44F30" w:rsidRPr="0055295B" w:rsidRDefault="00B44F30" w:rsidP="00AD6E74">
            <w:pPr>
              <w:rPr>
                <w:color w:val="000000"/>
                <w:sz w:val="22"/>
                <w:szCs w:val="22"/>
              </w:rPr>
            </w:pPr>
            <w:r w:rsidRPr="0055295B">
              <w:rPr>
                <w:color w:val="000000"/>
                <w:sz w:val="22"/>
                <w:szCs w:val="22"/>
              </w:rPr>
              <w:t>Измерение напряжения на нагрузке, тока нагрузки, проверка на соответствие с выводимой на дисплей контроллера информацией (проводится при имитации пропадания напряжения)</w:t>
            </w:r>
          </w:p>
        </w:tc>
        <w:tc>
          <w:tcPr>
            <w:tcW w:w="803" w:type="dxa"/>
            <w:tcBorders>
              <w:top w:val="nil"/>
              <w:left w:val="nil"/>
              <w:bottom w:val="single" w:sz="4" w:space="0" w:color="auto"/>
              <w:right w:val="single" w:sz="4" w:space="0" w:color="auto"/>
            </w:tcBorders>
            <w:shd w:val="clear" w:color="auto" w:fill="auto"/>
            <w:noWrap/>
            <w:vAlign w:val="center"/>
            <w:hideMark/>
          </w:tcPr>
          <w:p w14:paraId="76531F45" w14:textId="58EEE698"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37046394" w14:textId="50DE063A"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4F65BD9A" w14:textId="117A5F44" w:rsidR="00B44F30" w:rsidRPr="00C22465" w:rsidRDefault="00B44F30" w:rsidP="00AD6E74">
            <w:pPr>
              <w:jc w:val="center"/>
              <w:rPr>
                <w:color w:val="000000"/>
                <w:sz w:val="22"/>
                <w:szCs w:val="22"/>
              </w:rPr>
            </w:pPr>
            <w:r w:rsidRPr="00C22465">
              <w:rPr>
                <w:color w:val="000000"/>
                <w:sz w:val="22"/>
                <w:szCs w:val="22"/>
              </w:rPr>
              <w:t>35</w:t>
            </w:r>
          </w:p>
        </w:tc>
        <w:tc>
          <w:tcPr>
            <w:tcW w:w="8361" w:type="dxa"/>
            <w:gridSpan w:val="4"/>
            <w:tcBorders>
              <w:top w:val="nil"/>
              <w:left w:val="nil"/>
              <w:bottom w:val="single" w:sz="4" w:space="0" w:color="auto"/>
              <w:right w:val="single" w:sz="4" w:space="0" w:color="auto"/>
            </w:tcBorders>
            <w:shd w:val="clear" w:color="auto" w:fill="auto"/>
            <w:vAlign w:val="center"/>
            <w:hideMark/>
          </w:tcPr>
          <w:p w14:paraId="0D27AE2A" w14:textId="4C9928AE" w:rsidR="00B44F30" w:rsidRPr="0055295B" w:rsidRDefault="00B44F30" w:rsidP="00AD6E74">
            <w:pPr>
              <w:rPr>
                <w:color w:val="000000"/>
                <w:sz w:val="22"/>
                <w:szCs w:val="22"/>
              </w:rPr>
            </w:pPr>
            <w:r w:rsidRPr="0055295B">
              <w:rPr>
                <w:color w:val="000000"/>
                <w:sz w:val="22"/>
                <w:szCs w:val="22"/>
              </w:rPr>
              <w:t>Проверка работоспособности ЭПУ и инвертора путем отключения автоматического выключателя в РЩ и контроля питания нагрузок от АБ</w:t>
            </w:r>
          </w:p>
        </w:tc>
        <w:tc>
          <w:tcPr>
            <w:tcW w:w="803" w:type="dxa"/>
            <w:tcBorders>
              <w:top w:val="nil"/>
              <w:left w:val="nil"/>
              <w:bottom w:val="single" w:sz="4" w:space="0" w:color="auto"/>
              <w:right w:val="single" w:sz="4" w:space="0" w:color="auto"/>
            </w:tcBorders>
            <w:shd w:val="clear" w:color="auto" w:fill="auto"/>
            <w:noWrap/>
            <w:vAlign w:val="center"/>
            <w:hideMark/>
          </w:tcPr>
          <w:p w14:paraId="46514657" w14:textId="2ABA871C"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22EB4238" w14:textId="5E0DBA5C"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E6CF4CA" w14:textId="70A1BCBA" w:rsidR="00B44F30" w:rsidRPr="00C22465" w:rsidRDefault="00B44F30" w:rsidP="00AD6E74">
            <w:pPr>
              <w:jc w:val="center"/>
              <w:rPr>
                <w:color w:val="000000"/>
                <w:sz w:val="22"/>
                <w:szCs w:val="22"/>
              </w:rPr>
            </w:pPr>
            <w:r w:rsidRPr="00C22465">
              <w:rPr>
                <w:color w:val="000000"/>
                <w:sz w:val="22"/>
                <w:szCs w:val="22"/>
              </w:rPr>
              <w:t>36</w:t>
            </w:r>
          </w:p>
        </w:tc>
        <w:tc>
          <w:tcPr>
            <w:tcW w:w="8361" w:type="dxa"/>
            <w:gridSpan w:val="4"/>
            <w:tcBorders>
              <w:top w:val="nil"/>
              <w:left w:val="nil"/>
              <w:bottom w:val="single" w:sz="4" w:space="0" w:color="auto"/>
              <w:right w:val="single" w:sz="4" w:space="0" w:color="auto"/>
            </w:tcBorders>
            <w:shd w:val="clear" w:color="auto" w:fill="auto"/>
            <w:vAlign w:val="center"/>
            <w:hideMark/>
          </w:tcPr>
          <w:p w14:paraId="74F7C2EB" w14:textId="07D22DB9" w:rsidR="00B44F30" w:rsidRPr="00C22465" w:rsidRDefault="00B44F30" w:rsidP="00AD6E74">
            <w:pPr>
              <w:rPr>
                <w:color w:val="000000"/>
                <w:sz w:val="22"/>
                <w:szCs w:val="22"/>
              </w:rPr>
            </w:pPr>
            <w:r w:rsidRPr="00C22465">
              <w:rPr>
                <w:color w:val="000000"/>
                <w:sz w:val="22"/>
                <w:szCs w:val="22"/>
              </w:rPr>
              <w:t>Проверка индикации выпрямителей, инверторов</w:t>
            </w:r>
          </w:p>
        </w:tc>
        <w:tc>
          <w:tcPr>
            <w:tcW w:w="803" w:type="dxa"/>
            <w:tcBorders>
              <w:top w:val="nil"/>
              <w:left w:val="nil"/>
              <w:bottom w:val="single" w:sz="4" w:space="0" w:color="auto"/>
              <w:right w:val="single" w:sz="4" w:space="0" w:color="auto"/>
            </w:tcBorders>
            <w:shd w:val="clear" w:color="auto" w:fill="auto"/>
            <w:noWrap/>
            <w:vAlign w:val="center"/>
            <w:hideMark/>
          </w:tcPr>
          <w:p w14:paraId="5FFDB3E5" w14:textId="2530D951"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02F16EE" w14:textId="0149F582"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365812A5" w14:textId="4FB355A1" w:rsidR="00B44F30" w:rsidRPr="00C22465" w:rsidRDefault="00B44F30" w:rsidP="00AD6E74">
            <w:pPr>
              <w:jc w:val="center"/>
              <w:rPr>
                <w:color w:val="000000"/>
                <w:sz w:val="22"/>
                <w:szCs w:val="22"/>
              </w:rPr>
            </w:pPr>
            <w:r w:rsidRPr="00C22465">
              <w:rPr>
                <w:color w:val="000000"/>
                <w:sz w:val="22"/>
                <w:szCs w:val="22"/>
              </w:rPr>
              <w:t>37</w:t>
            </w:r>
          </w:p>
        </w:tc>
        <w:tc>
          <w:tcPr>
            <w:tcW w:w="8361" w:type="dxa"/>
            <w:gridSpan w:val="4"/>
            <w:tcBorders>
              <w:top w:val="nil"/>
              <w:left w:val="nil"/>
              <w:bottom w:val="single" w:sz="4" w:space="0" w:color="auto"/>
              <w:right w:val="single" w:sz="4" w:space="0" w:color="auto"/>
            </w:tcBorders>
            <w:shd w:val="clear" w:color="auto" w:fill="auto"/>
            <w:vAlign w:val="center"/>
            <w:hideMark/>
          </w:tcPr>
          <w:p w14:paraId="6BD01589" w14:textId="2DE8E525" w:rsidR="00B44F30" w:rsidRPr="0055295B" w:rsidRDefault="00B44F30" w:rsidP="00AD6E74">
            <w:pPr>
              <w:rPr>
                <w:color w:val="000000"/>
                <w:sz w:val="22"/>
                <w:szCs w:val="22"/>
              </w:rPr>
            </w:pPr>
            <w:r w:rsidRPr="0055295B">
              <w:rPr>
                <w:color w:val="000000"/>
                <w:sz w:val="22"/>
                <w:szCs w:val="22"/>
              </w:rPr>
              <w:t>Контроль, при необходимости, протяжка всех контактных соединений ЭПУ, ИБП</w:t>
            </w:r>
          </w:p>
        </w:tc>
        <w:tc>
          <w:tcPr>
            <w:tcW w:w="803" w:type="dxa"/>
            <w:tcBorders>
              <w:top w:val="nil"/>
              <w:left w:val="nil"/>
              <w:bottom w:val="single" w:sz="4" w:space="0" w:color="auto"/>
              <w:right w:val="single" w:sz="4" w:space="0" w:color="auto"/>
            </w:tcBorders>
            <w:shd w:val="clear" w:color="auto" w:fill="auto"/>
            <w:noWrap/>
            <w:vAlign w:val="center"/>
            <w:hideMark/>
          </w:tcPr>
          <w:p w14:paraId="28D7218E" w14:textId="5AAB863F"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4155DFC9" w14:textId="1FF71268"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98F9A35" w14:textId="0D5C2ECE" w:rsidR="00B44F30" w:rsidRPr="00C22465" w:rsidRDefault="00B44F30" w:rsidP="00AD6E74">
            <w:pPr>
              <w:jc w:val="center"/>
              <w:rPr>
                <w:color w:val="000000"/>
                <w:sz w:val="22"/>
                <w:szCs w:val="22"/>
              </w:rPr>
            </w:pPr>
            <w:r w:rsidRPr="00C22465">
              <w:rPr>
                <w:color w:val="000000"/>
                <w:sz w:val="22"/>
                <w:szCs w:val="22"/>
              </w:rPr>
              <w:t>38</w:t>
            </w:r>
          </w:p>
        </w:tc>
        <w:tc>
          <w:tcPr>
            <w:tcW w:w="8361" w:type="dxa"/>
            <w:gridSpan w:val="4"/>
            <w:tcBorders>
              <w:top w:val="nil"/>
              <w:left w:val="nil"/>
              <w:bottom w:val="single" w:sz="4" w:space="0" w:color="auto"/>
              <w:right w:val="single" w:sz="4" w:space="0" w:color="auto"/>
            </w:tcBorders>
            <w:shd w:val="clear" w:color="auto" w:fill="auto"/>
            <w:vAlign w:val="center"/>
            <w:hideMark/>
          </w:tcPr>
          <w:p w14:paraId="651B8C63" w14:textId="526CFA04" w:rsidR="00B44F30" w:rsidRPr="0055295B" w:rsidRDefault="00B44F30" w:rsidP="00AD6E74">
            <w:pPr>
              <w:rPr>
                <w:color w:val="000000"/>
                <w:sz w:val="22"/>
                <w:szCs w:val="22"/>
              </w:rPr>
            </w:pPr>
            <w:r w:rsidRPr="0055295B">
              <w:rPr>
                <w:color w:val="000000"/>
                <w:sz w:val="22"/>
                <w:szCs w:val="22"/>
              </w:rPr>
              <w:t>Проверка наличия контакта между шиной заземления и заземляемыми стойками</w:t>
            </w:r>
          </w:p>
        </w:tc>
        <w:tc>
          <w:tcPr>
            <w:tcW w:w="803" w:type="dxa"/>
            <w:tcBorders>
              <w:top w:val="nil"/>
              <w:left w:val="nil"/>
              <w:bottom w:val="single" w:sz="4" w:space="0" w:color="auto"/>
              <w:right w:val="single" w:sz="4" w:space="0" w:color="auto"/>
            </w:tcBorders>
            <w:shd w:val="clear" w:color="auto" w:fill="auto"/>
            <w:noWrap/>
            <w:vAlign w:val="center"/>
            <w:hideMark/>
          </w:tcPr>
          <w:p w14:paraId="6CE5A773" w14:textId="39C043D5"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73406B78" w14:textId="241EAB15"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6770959" w14:textId="6489D2F5" w:rsidR="00B44F30" w:rsidRPr="00C22465" w:rsidRDefault="00B44F30" w:rsidP="00AD6E74">
            <w:pPr>
              <w:jc w:val="center"/>
              <w:rPr>
                <w:color w:val="000000"/>
                <w:sz w:val="22"/>
                <w:szCs w:val="22"/>
              </w:rPr>
            </w:pPr>
            <w:r w:rsidRPr="00C22465">
              <w:rPr>
                <w:color w:val="000000"/>
                <w:sz w:val="22"/>
                <w:szCs w:val="22"/>
              </w:rPr>
              <w:t>39</w:t>
            </w:r>
          </w:p>
        </w:tc>
        <w:tc>
          <w:tcPr>
            <w:tcW w:w="8361" w:type="dxa"/>
            <w:gridSpan w:val="4"/>
            <w:tcBorders>
              <w:top w:val="nil"/>
              <w:left w:val="nil"/>
              <w:bottom w:val="single" w:sz="4" w:space="0" w:color="auto"/>
              <w:right w:val="single" w:sz="4" w:space="0" w:color="auto"/>
            </w:tcBorders>
            <w:shd w:val="clear" w:color="auto" w:fill="auto"/>
            <w:vAlign w:val="center"/>
            <w:hideMark/>
          </w:tcPr>
          <w:p w14:paraId="6FAE6150" w14:textId="166EDD2B" w:rsidR="00B44F30" w:rsidRPr="0055295B" w:rsidRDefault="00B44F30" w:rsidP="00AD6E74">
            <w:pPr>
              <w:rPr>
                <w:color w:val="000000"/>
                <w:sz w:val="22"/>
                <w:szCs w:val="22"/>
              </w:rPr>
            </w:pPr>
            <w:r w:rsidRPr="0055295B">
              <w:rPr>
                <w:color w:val="000000"/>
                <w:sz w:val="22"/>
                <w:szCs w:val="22"/>
              </w:rPr>
              <w:t>Проверка основного и аварийного освещения, замена ламп при необходимости (за счёт Исполнителя)</w:t>
            </w:r>
          </w:p>
        </w:tc>
        <w:tc>
          <w:tcPr>
            <w:tcW w:w="803" w:type="dxa"/>
            <w:tcBorders>
              <w:top w:val="nil"/>
              <w:left w:val="nil"/>
              <w:bottom w:val="single" w:sz="4" w:space="0" w:color="auto"/>
              <w:right w:val="single" w:sz="4" w:space="0" w:color="auto"/>
            </w:tcBorders>
            <w:shd w:val="clear" w:color="auto" w:fill="auto"/>
            <w:noWrap/>
            <w:vAlign w:val="center"/>
            <w:hideMark/>
          </w:tcPr>
          <w:p w14:paraId="0FD82CEE" w14:textId="36277E22"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1122821" w14:textId="0176B9BF"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967BF9A" w14:textId="4795F81B" w:rsidR="00B44F30" w:rsidRPr="00C22465" w:rsidRDefault="00B44F30" w:rsidP="00AD6E74">
            <w:pPr>
              <w:jc w:val="center"/>
              <w:rPr>
                <w:color w:val="000000"/>
                <w:sz w:val="22"/>
                <w:szCs w:val="22"/>
              </w:rPr>
            </w:pPr>
            <w:r w:rsidRPr="00C22465">
              <w:rPr>
                <w:color w:val="000000"/>
                <w:sz w:val="22"/>
                <w:szCs w:val="22"/>
              </w:rPr>
              <w:t>40</w:t>
            </w:r>
          </w:p>
        </w:tc>
        <w:tc>
          <w:tcPr>
            <w:tcW w:w="8361" w:type="dxa"/>
            <w:gridSpan w:val="4"/>
            <w:tcBorders>
              <w:top w:val="nil"/>
              <w:left w:val="nil"/>
              <w:bottom w:val="single" w:sz="4" w:space="0" w:color="auto"/>
              <w:right w:val="single" w:sz="4" w:space="0" w:color="auto"/>
            </w:tcBorders>
            <w:shd w:val="clear" w:color="auto" w:fill="auto"/>
            <w:vAlign w:val="center"/>
            <w:hideMark/>
          </w:tcPr>
          <w:p w14:paraId="6C2E24B9" w14:textId="65E54912" w:rsidR="00B44F30" w:rsidRPr="0055295B" w:rsidRDefault="00B44F30" w:rsidP="00AD6E74">
            <w:pPr>
              <w:rPr>
                <w:color w:val="000000"/>
                <w:sz w:val="22"/>
                <w:szCs w:val="22"/>
              </w:rPr>
            </w:pPr>
            <w:r w:rsidRPr="0055295B">
              <w:rPr>
                <w:color w:val="000000"/>
                <w:sz w:val="22"/>
                <w:szCs w:val="22"/>
              </w:rPr>
              <w:t>Проверка равномерности распределения нагрузки между параллельно работающими выпрямителями, инверторами (визуально по индикаторам)</w:t>
            </w:r>
          </w:p>
        </w:tc>
        <w:tc>
          <w:tcPr>
            <w:tcW w:w="803" w:type="dxa"/>
            <w:tcBorders>
              <w:top w:val="nil"/>
              <w:left w:val="nil"/>
              <w:bottom w:val="single" w:sz="4" w:space="0" w:color="auto"/>
              <w:right w:val="single" w:sz="4" w:space="0" w:color="auto"/>
            </w:tcBorders>
            <w:shd w:val="clear" w:color="auto" w:fill="auto"/>
            <w:noWrap/>
            <w:vAlign w:val="center"/>
            <w:hideMark/>
          </w:tcPr>
          <w:p w14:paraId="4143CCBC" w14:textId="28312C21"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5C018FCA" w14:textId="04CD61B2"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09A600B" w14:textId="42C07A00" w:rsidR="00B44F30" w:rsidRPr="00C22465" w:rsidRDefault="00B44F30" w:rsidP="00AD6E74">
            <w:pPr>
              <w:jc w:val="center"/>
              <w:rPr>
                <w:color w:val="000000"/>
                <w:sz w:val="22"/>
                <w:szCs w:val="22"/>
              </w:rPr>
            </w:pPr>
            <w:r w:rsidRPr="00C22465">
              <w:rPr>
                <w:color w:val="000000"/>
                <w:sz w:val="22"/>
                <w:szCs w:val="22"/>
              </w:rPr>
              <w:t>41</w:t>
            </w:r>
          </w:p>
        </w:tc>
        <w:tc>
          <w:tcPr>
            <w:tcW w:w="8361" w:type="dxa"/>
            <w:gridSpan w:val="4"/>
            <w:tcBorders>
              <w:top w:val="nil"/>
              <w:left w:val="nil"/>
              <w:bottom w:val="single" w:sz="4" w:space="0" w:color="auto"/>
              <w:right w:val="single" w:sz="4" w:space="0" w:color="auto"/>
            </w:tcBorders>
            <w:shd w:val="clear" w:color="auto" w:fill="auto"/>
            <w:vAlign w:val="center"/>
            <w:hideMark/>
          </w:tcPr>
          <w:p w14:paraId="0D63489C" w14:textId="6D1532E2" w:rsidR="00B44F30" w:rsidRPr="0055295B" w:rsidRDefault="00B44F30" w:rsidP="00AD6E74">
            <w:pPr>
              <w:rPr>
                <w:color w:val="000000"/>
                <w:sz w:val="22"/>
                <w:szCs w:val="22"/>
              </w:rPr>
            </w:pPr>
            <w:r w:rsidRPr="0055295B">
              <w:rPr>
                <w:color w:val="000000"/>
                <w:sz w:val="22"/>
                <w:szCs w:val="22"/>
              </w:rPr>
              <w:t>Проверка наличия маркировки шин, автоматов, проводов и кабелей, АБ, восстановление при отсутствии.</w:t>
            </w:r>
          </w:p>
        </w:tc>
        <w:tc>
          <w:tcPr>
            <w:tcW w:w="803" w:type="dxa"/>
            <w:tcBorders>
              <w:top w:val="nil"/>
              <w:left w:val="nil"/>
              <w:bottom w:val="single" w:sz="4" w:space="0" w:color="auto"/>
              <w:right w:val="single" w:sz="4" w:space="0" w:color="auto"/>
            </w:tcBorders>
            <w:shd w:val="clear" w:color="auto" w:fill="auto"/>
            <w:noWrap/>
            <w:vAlign w:val="center"/>
            <w:hideMark/>
          </w:tcPr>
          <w:p w14:paraId="34E54E82" w14:textId="614DE815"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7F729442" w14:textId="1E9362D1"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42F62BEC" w14:textId="5629AB00" w:rsidR="00B44F30" w:rsidRPr="00C22465" w:rsidRDefault="00B44F30" w:rsidP="00AD6E74">
            <w:pPr>
              <w:jc w:val="center"/>
              <w:rPr>
                <w:color w:val="000000"/>
                <w:sz w:val="22"/>
                <w:szCs w:val="22"/>
              </w:rPr>
            </w:pPr>
            <w:r w:rsidRPr="00C22465">
              <w:rPr>
                <w:color w:val="000000"/>
                <w:sz w:val="22"/>
                <w:szCs w:val="22"/>
              </w:rPr>
              <w:t>42</w:t>
            </w:r>
          </w:p>
        </w:tc>
        <w:tc>
          <w:tcPr>
            <w:tcW w:w="8361" w:type="dxa"/>
            <w:gridSpan w:val="4"/>
            <w:tcBorders>
              <w:top w:val="nil"/>
              <w:left w:val="nil"/>
              <w:bottom w:val="single" w:sz="4" w:space="0" w:color="auto"/>
              <w:right w:val="single" w:sz="4" w:space="0" w:color="auto"/>
            </w:tcBorders>
            <w:shd w:val="clear" w:color="auto" w:fill="auto"/>
            <w:vAlign w:val="center"/>
            <w:hideMark/>
          </w:tcPr>
          <w:p w14:paraId="78FFDA04" w14:textId="179207D4" w:rsidR="00B44F30" w:rsidRPr="0055295B" w:rsidRDefault="00B44F30" w:rsidP="00AD6E74">
            <w:pPr>
              <w:rPr>
                <w:color w:val="000000"/>
                <w:sz w:val="22"/>
                <w:szCs w:val="22"/>
              </w:rPr>
            </w:pPr>
            <w:r w:rsidRPr="0055295B">
              <w:rPr>
                <w:color w:val="000000"/>
                <w:sz w:val="22"/>
                <w:szCs w:val="22"/>
              </w:rPr>
              <w:t>Проверка положения термодатчиков, датчиков симметрии</w:t>
            </w:r>
          </w:p>
        </w:tc>
        <w:tc>
          <w:tcPr>
            <w:tcW w:w="803" w:type="dxa"/>
            <w:tcBorders>
              <w:top w:val="nil"/>
              <w:left w:val="nil"/>
              <w:bottom w:val="single" w:sz="4" w:space="0" w:color="auto"/>
              <w:right w:val="single" w:sz="4" w:space="0" w:color="auto"/>
            </w:tcBorders>
            <w:shd w:val="clear" w:color="auto" w:fill="auto"/>
            <w:noWrap/>
            <w:vAlign w:val="center"/>
            <w:hideMark/>
          </w:tcPr>
          <w:p w14:paraId="0A5BD121" w14:textId="584307E9"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73CCC7A2" w14:textId="5378C867"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69AEADCC" w14:textId="1742B85B" w:rsidR="00B44F30" w:rsidRPr="00C22465" w:rsidRDefault="00B44F30" w:rsidP="00AD6E74">
            <w:pPr>
              <w:jc w:val="center"/>
              <w:rPr>
                <w:color w:val="000000"/>
                <w:sz w:val="22"/>
                <w:szCs w:val="22"/>
              </w:rPr>
            </w:pPr>
            <w:r w:rsidRPr="00C22465">
              <w:rPr>
                <w:color w:val="000000"/>
                <w:sz w:val="22"/>
                <w:szCs w:val="22"/>
              </w:rPr>
              <w:t>43</w:t>
            </w:r>
          </w:p>
        </w:tc>
        <w:tc>
          <w:tcPr>
            <w:tcW w:w="8361" w:type="dxa"/>
            <w:gridSpan w:val="4"/>
            <w:tcBorders>
              <w:top w:val="nil"/>
              <w:left w:val="nil"/>
              <w:bottom w:val="single" w:sz="4" w:space="0" w:color="auto"/>
              <w:right w:val="single" w:sz="4" w:space="0" w:color="auto"/>
            </w:tcBorders>
            <w:shd w:val="clear" w:color="auto" w:fill="auto"/>
            <w:vAlign w:val="center"/>
            <w:hideMark/>
          </w:tcPr>
          <w:p w14:paraId="6D4E54D5" w14:textId="75A73905" w:rsidR="00B44F30" w:rsidRPr="0055295B" w:rsidRDefault="00B44F30" w:rsidP="00AD6E74">
            <w:pPr>
              <w:rPr>
                <w:color w:val="000000"/>
                <w:sz w:val="22"/>
                <w:szCs w:val="22"/>
              </w:rPr>
            </w:pPr>
            <w:r w:rsidRPr="0055295B">
              <w:rPr>
                <w:color w:val="000000"/>
                <w:sz w:val="22"/>
                <w:szCs w:val="22"/>
              </w:rPr>
              <w:t>Проверка правильности установленных параметров на контроллере ЭПУ</w:t>
            </w:r>
          </w:p>
        </w:tc>
        <w:tc>
          <w:tcPr>
            <w:tcW w:w="803" w:type="dxa"/>
            <w:tcBorders>
              <w:top w:val="nil"/>
              <w:left w:val="nil"/>
              <w:bottom w:val="single" w:sz="4" w:space="0" w:color="auto"/>
              <w:right w:val="single" w:sz="4" w:space="0" w:color="auto"/>
            </w:tcBorders>
            <w:shd w:val="clear" w:color="auto" w:fill="auto"/>
            <w:noWrap/>
            <w:vAlign w:val="center"/>
            <w:hideMark/>
          </w:tcPr>
          <w:p w14:paraId="71195488" w14:textId="572C2448"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52BFBD8D" w14:textId="6AE25CB0"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12139727" w14:textId="5BAD06FC" w:rsidR="00B44F30" w:rsidRPr="00C22465" w:rsidRDefault="00B44F30" w:rsidP="00AD6E74">
            <w:pPr>
              <w:jc w:val="center"/>
              <w:rPr>
                <w:color w:val="000000"/>
                <w:sz w:val="22"/>
                <w:szCs w:val="22"/>
              </w:rPr>
            </w:pPr>
            <w:r w:rsidRPr="00C22465">
              <w:rPr>
                <w:color w:val="000000"/>
                <w:sz w:val="22"/>
                <w:szCs w:val="22"/>
              </w:rPr>
              <w:t>44</w:t>
            </w:r>
          </w:p>
        </w:tc>
        <w:tc>
          <w:tcPr>
            <w:tcW w:w="8361" w:type="dxa"/>
            <w:gridSpan w:val="4"/>
            <w:tcBorders>
              <w:top w:val="nil"/>
              <w:left w:val="nil"/>
              <w:bottom w:val="single" w:sz="4" w:space="0" w:color="auto"/>
              <w:right w:val="single" w:sz="4" w:space="0" w:color="auto"/>
            </w:tcBorders>
            <w:shd w:val="clear" w:color="auto" w:fill="auto"/>
            <w:vAlign w:val="center"/>
            <w:hideMark/>
          </w:tcPr>
          <w:p w14:paraId="149A6C0B" w14:textId="17F1DD26" w:rsidR="00B44F30" w:rsidRPr="0055295B" w:rsidRDefault="00B44F30" w:rsidP="00AD6E74">
            <w:pPr>
              <w:rPr>
                <w:color w:val="000000"/>
                <w:sz w:val="22"/>
                <w:szCs w:val="22"/>
              </w:rPr>
            </w:pPr>
            <w:r w:rsidRPr="0055295B">
              <w:rPr>
                <w:color w:val="000000"/>
                <w:sz w:val="22"/>
                <w:szCs w:val="22"/>
              </w:rPr>
              <w:t>Снятие информации о результатах автоматического батарейного теста, в случае их отсутствия провести тест вручную</w:t>
            </w:r>
          </w:p>
        </w:tc>
        <w:tc>
          <w:tcPr>
            <w:tcW w:w="803" w:type="dxa"/>
            <w:tcBorders>
              <w:top w:val="nil"/>
              <w:left w:val="nil"/>
              <w:bottom w:val="single" w:sz="4" w:space="0" w:color="auto"/>
              <w:right w:val="single" w:sz="4" w:space="0" w:color="auto"/>
            </w:tcBorders>
            <w:shd w:val="clear" w:color="auto" w:fill="auto"/>
            <w:noWrap/>
            <w:vAlign w:val="center"/>
            <w:hideMark/>
          </w:tcPr>
          <w:p w14:paraId="032F904E" w14:textId="34BDA7FD"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4E4D25EA" w14:textId="7BD8D081" w:rsidTr="00AD6E74">
        <w:trPr>
          <w:gridBefore w:val="1"/>
          <w:wBefore w:w="25" w:type="dxa"/>
          <w:trHeight w:val="99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20D7B36D" w14:textId="090ACC98" w:rsidR="00B44F30" w:rsidRPr="00C22465" w:rsidRDefault="00B44F30" w:rsidP="00AD6E74">
            <w:pPr>
              <w:jc w:val="center"/>
              <w:rPr>
                <w:color w:val="000000"/>
                <w:sz w:val="22"/>
                <w:szCs w:val="22"/>
              </w:rPr>
            </w:pPr>
            <w:r w:rsidRPr="00C22465">
              <w:rPr>
                <w:color w:val="000000"/>
                <w:sz w:val="22"/>
                <w:szCs w:val="22"/>
              </w:rPr>
              <w:t>45</w:t>
            </w:r>
          </w:p>
        </w:tc>
        <w:tc>
          <w:tcPr>
            <w:tcW w:w="8361" w:type="dxa"/>
            <w:gridSpan w:val="4"/>
            <w:tcBorders>
              <w:top w:val="nil"/>
              <w:left w:val="nil"/>
              <w:bottom w:val="single" w:sz="4" w:space="0" w:color="auto"/>
              <w:right w:val="single" w:sz="4" w:space="0" w:color="auto"/>
            </w:tcBorders>
            <w:shd w:val="clear" w:color="auto" w:fill="auto"/>
            <w:vAlign w:val="center"/>
            <w:hideMark/>
          </w:tcPr>
          <w:p w14:paraId="0E0B27FB" w14:textId="008AC45C" w:rsidR="00B44F30" w:rsidRPr="0055295B" w:rsidRDefault="00B44F30" w:rsidP="00AD6E74">
            <w:pPr>
              <w:rPr>
                <w:color w:val="000000"/>
                <w:sz w:val="22"/>
                <w:szCs w:val="22"/>
              </w:rPr>
            </w:pPr>
            <w:r w:rsidRPr="0055295B">
              <w:rPr>
                <w:color w:val="000000"/>
                <w:sz w:val="22"/>
                <w:szCs w:val="22"/>
              </w:rPr>
              <w:t>Проведение контрольно-тренировочного цикла АБ (5-ти часового). Измерение напряжения на каждом элементе АБ, поиск отстающего аккумулятора запись результатов измерения в аккумуляторный журнал</w:t>
            </w:r>
          </w:p>
        </w:tc>
        <w:tc>
          <w:tcPr>
            <w:tcW w:w="803" w:type="dxa"/>
            <w:tcBorders>
              <w:top w:val="nil"/>
              <w:left w:val="nil"/>
              <w:bottom w:val="single" w:sz="4" w:space="0" w:color="auto"/>
              <w:right w:val="single" w:sz="4" w:space="0" w:color="auto"/>
            </w:tcBorders>
            <w:shd w:val="clear" w:color="auto" w:fill="auto"/>
            <w:noWrap/>
            <w:vAlign w:val="center"/>
            <w:hideMark/>
          </w:tcPr>
          <w:p w14:paraId="5D097151" w14:textId="669BA369"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64B186DF" w14:textId="40FD5994" w:rsidTr="00AD6E74">
        <w:trPr>
          <w:gridBefore w:val="1"/>
          <w:wBefore w:w="25" w:type="dxa"/>
          <w:trHeight w:val="33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0B454A8" w14:textId="47C3D69B" w:rsidR="00B44F30" w:rsidRPr="00C22465" w:rsidRDefault="00B44F30" w:rsidP="00AD6E74">
            <w:pPr>
              <w:jc w:val="center"/>
              <w:rPr>
                <w:color w:val="000000"/>
                <w:sz w:val="22"/>
                <w:szCs w:val="22"/>
              </w:rPr>
            </w:pPr>
            <w:r w:rsidRPr="00C22465">
              <w:rPr>
                <w:color w:val="000000"/>
                <w:sz w:val="22"/>
                <w:szCs w:val="22"/>
              </w:rPr>
              <w:t>46</w:t>
            </w:r>
          </w:p>
        </w:tc>
        <w:tc>
          <w:tcPr>
            <w:tcW w:w="8361" w:type="dxa"/>
            <w:gridSpan w:val="4"/>
            <w:tcBorders>
              <w:top w:val="nil"/>
              <w:left w:val="nil"/>
              <w:bottom w:val="single" w:sz="4" w:space="0" w:color="auto"/>
              <w:right w:val="single" w:sz="4" w:space="0" w:color="auto"/>
            </w:tcBorders>
            <w:shd w:val="clear" w:color="auto" w:fill="auto"/>
            <w:vAlign w:val="center"/>
            <w:hideMark/>
          </w:tcPr>
          <w:p w14:paraId="212071EC" w14:textId="3F0CC7F5" w:rsidR="00B44F30" w:rsidRPr="0055295B" w:rsidRDefault="00B44F30" w:rsidP="00AD6E74">
            <w:pPr>
              <w:rPr>
                <w:color w:val="000000"/>
                <w:sz w:val="22"/>
                <w:szCs w:val="22"/>
              </w:rPr>
            </w:pPr>
            <w:r w:rsidRPr="0055295B">
              <w:rPr>
                <w:color w:val="000000"/>
                <w:sz w:val="22"/>
                <w:szCs w:val="22"/>
              </w:rPr>
              <w:t>Измерение сопротивления изоляции силовых и оперативных цепей ЭПУ (1 раз в 3 года)</w:t>
            </w:r>
          </w:p>
        </w:tc>
        <w:tc>
          <w:tcPr>
            <w:tcW w:w="803" w:type="dxa"/>
            <w:tcBorders>
              <w:top w:val="nil"/>
              <w:left w:val="nil"/>
              <w:bottom w:val="single" w:sz="4" w:space="0" w:color="auto"/>
              <w:right w:val="single" w:sz="4" w:space="0" w:color="auto"/>
            </w:tcBorders>
            <w:shd w:val="clear" w:color="auto" w:fill="auto"/>
            <w:noWrap/>
            <w:vAlign w:val="center"/>
            <w:hideMark/>
          </w:tcPr>
          <w:p w14:paraId="74BF29BF" w14:textId="685FDF10"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53CA1FE8" w14:textId="438346FB"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99012A0" w14:textId="52626AC4" w:rsidR="00B44F30" w:rsidRPr="00C22465" w:rsidRDefault="00B44F30" w:rsidP="00AD6E74">
            <w:pPr>
              <w:jc w:val="center"/>
              <w:rPr>
                <w:color w:val="000000"/>
                <w:sz w:val="22"/>
                <w:szCs w:val="22"/>
              </w:rPr>
            </w:pPr>
            <w:r w:rsidRPr="00C22465">
              <w:rPr>
                <w:color w:val="000000"/>
                <w:sz w:val="22"/>
                <w:szCs w:val="22"/>
              </w:rPr>
              <w:t>47</w:t>
            </w:r>
          </w:p>
        </w:tc>
        <w:tc>
          <w:tcPr>
            <w:tcW w:w="8361" w:type="dxa"/>
            <w:gridSpan w:val="4"/>
            <w:tcBorders>
              <w:top w:val="nil"/>
              <w:left w:val="nil"/>
              <w:bottom w:val="single" w:sz="4" w:space="0" w:color="auto"/>
              <w:right w:val="single" w:sz="4" w:space="0" w:color="auto"/>
            </w:tcBorders>
            <w:shd w:val="clear" w:color="auto" w:fill="auto"/>
            <w:vAlign w:val="center"/>
            <w:hideMark/>
          </w:tcPr>
          <w:p w14:paraId="77273008" w14:textId="2C0EDEE9" w:rsidR="00B44F30" w:rsidRPr="0055295B" w:rsidRDefault="00B44F30" w:rsidP="00AD6E74">
            <w:pPr>
              <w:rPr>
                <w:color w:val="000000"/>
                <w:sz w:val="22"/>
                <w:szCs w:val="22"/>
              </w:rPr>
            </w:pPr>
            <w:r w:rsidRPr="0055295B">
              <w:rPr>
                <w:color w:val="000000"/>
                <w:sz w:val="22"/>
                <w:szCs w:val="22"/>
              </w:rPr>
              <w:t xml:space="preserve">Проверка   наличия   знаков   </w:t>
            </w:r>
            <w:proofErr w:type="gramStart"/>
            <w:r w:rsidRPr="0055295B">
              <w:rPr>
                <w:color w:val="000000"/>
                <w:sz w:val="22"/>
                <w:szCs w:val="22"/>
              </w:rPr>
              <w:t xml:space="preserve">электробезопасности,   </w:t>
            </w:r>
            <w:proofErr w:type="gramEnd"/>
            <w:r w:rsidRPr="0055295B">
              <w:rPr>
                <w:color w:val="000000"/>
                <w:sz w:val="22"/>
                <w:szCs w:val="22"/>
              </w:rPr>
              <w:t xml:space="preserve">средств   защиты (диэлектрические коврики, и т.д.), добавление при </w:t>
            </w:r>
            <w:proofErr w:type="spellStart"/>
            <w:r w:rsidRPr="0055295B">
              <w:rPr>
                <w:color w:val="000000"/>
                <w:sz w:val="22"/>
                <w:szCs w:val="22"/>
              </w:rPr>
              <w:t>при</w:t>
            </w:r>
            <w:proofErr w:type="spellEnd"/>
            <w:r w:rsidRPr="0055295B">
              <w:rPr>
                <w:color w:val="000000"/>
                <w:sz w:val="22"/>
                <w:szCs w:val="22"/>
              </w:rPr>
              <w:t xml:space="preserve"> необходимости (за счёт Исполнителя)</w:t>
            </w:r>
          </w:p>
        </w:tc>
        <w:tc>
          <w:tcPr>
            <w:tcW w:w="803" w:type="dxa"/>
            <w:tcBorders>
              <w:top w:val="nil"/>
              <w:left w:val="nil"/>
              <w:bottom w:val="single" w:sz="4" w:space="0" w:color="auto"/>
              <w:right w:val="single" w:sz="4" w:space="0" w:color="auto"/>
            </w:tcBorders>
            <w:shd w:val="clear" w:color="auto" w:fill="auto"/>
            <w:noWrap/>
            <w:vAlign w:val="center"/>
            <w:hideMark/>
          </w:tcPr>
          <w:p w14:paraId="356A8DAE" w14:textId="518A58F3"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3E479E0E" w14:textId="2F8271B2" w:rsidTr="00AD6E74">
        <w:trPr>
          <w:gridBefore w:val="1"/>
          <w:wBefore w:w="25" w:type="dxa"/>
          <w:trHeight w:val="660"/>
        </w:trPr>
        <w:tc>
          <w:tcPr>
            <w:tcW w:w="560" w:type="dxa"/>
            <w:tcBorders>
              <w:top w:val="nil"/>
              <w:left w:val="single" w:sz="4" w:space="0" w:color="auto"/>
              <w:bottom w:val="single" w:sz="4" w:space="0" w:color="auto"/>
              <w:right w:val="single" w:sz="4" w:space="0" w:color="auto"/>
            </w:tcBorders>
            <w:shd w:val="clear" w:color="auto" w:fill="auto"/>
            <w:noWrap/>
            <w:vAlign w:val="center"/>
            <w:hideMark/>
          </w:tcPr>
          <w:p w14:paraId="0C36DD01" w14:textId="1E46E9D2" w:rsidR="00B44F30" w:rsidRPr="00C22465" w:rsidRDefault="00B44F30" w:rsidP="00AD6E74">
            <w:pPr>
              <w:jc w:val="center"/>
              <w:rPr>
                <w:color w:val="000000"/>
                <w:sz w:val="22"/>
                <w:szCs w:val="22"/>
              </w:rPr>
            </w:pPr>
            <w:r w:rsidRPr="00C22465">
              <w:rPr>
                <w:color w:val="000000"/>
                <w:sz w:val="22"/>
                <w:szCs w:val="22"/>
              </w:rPr>
              <w:t>48</w:t>
            </w:r>
          </w:p>
        </w:tc>
        <w:tc>
          <w:tcPr>
            <w:tcW w:w="8361" w:type="dxa"/>
            <w:gridSpan w:val="4"/>
            <w:tcBorders>
              <w:top w:val="nil"/>
              <w:left w:val="nil"/>
              <w:bottom w:val="single" w:sz="4" w:space="0" w:color="auto"/>
              <w:right w:val="single" w:sz="4" w:space="0" w:color="auto"/>
            </w:tcBorders>
            <w:shd w:val="clear" w:color="auto" w:fill="auto"/>
            <w:vAlign w:val="center"/>
            <w:hideMark/>
          </w:tcPr>
          <w:p w14:paraId="2FC91B0C" w14:textId="2184E094" w:rsidR="00B44F30" w:rsidRPr="0055295B" w:rsidRDefault="00B44F30" w:rsidP="00AD6E74">
            <w:pPr>
              <w:rPr>
                <w:color w:val="000000"/>
                <w:sz w:val="22"/>
                <w:szCs w:val="22"/>
              </w:rPr>
            </w:pPr>
            <w:r w:rsidRPr="0055295B">
              <w:rPr>
                <w:color w:val="000000"/>
                <w:sz w:val="22"/>
                <w:szCs w:val="22"/>
              </w:rPr>
              <w:t>Проверка наличия однолинейной схемы и схемы заземления, внесение изменений в схемы при необходимости</w:t>
            </w:r>
          </w:p>
        </w:tc>
        <w:tc>
          <w:tcPr>
            <w:tcW w:w="803" w:type="dxa"/>
            <w:tcBorders>
              <w:top w:val="nil"/>
              <w:left w:val="nil"/>
              <w:bottom w:val="single" w:sz="4" w:space="0" w:color="auto"/>
              <w:right w:val="single" w:sz="4" w:space="0" w:color="auto"/>
            </w:tcBorders>
            <w:shd w:val="clear" w:color="auto" w:fill="auto"/>
            <w:noWrap/>
            <w:vAlign w:val="center"/>
            <w:hideMark/>
          </w:tcPr>
          <w:p w14:paraId="511F713A" w14:textId="01A84597" w:rsidR="00B44F30" w:rsidRPr="00C22465" w:rsidRDefault="00B44F30" w:rsidP="00AD6E74">
            <w:pPr>
              <w:jc w:val="center"/>
              <w:rPr>
                <w:color w:val="000000"/>
                <w:sz w:val="22"/>
                <w:szCs w:val="22"/>
              </w:rPr>
            </w:pPr>
            <w:proofErr w:type="spellStart"/>
            <w:r w:rsidRPr="00C22465">
              <w:rPr>
                <w:color w:val="000000"/>
                <w:sz w:val="22"/>
                <w:szCs w:val="22"/>
              </w:rPr>
              <w:t>компл</w:t>
            </w:r>
            <w:proofErr w:type="spellEnd"/>
            <w:r w:rsidRPr="00C22465">
              <w:rPr>
                <w:color w:val="000000"/>
                <w:sz w:val="22"/>
                <w:szCs w:val="22"/>
              </w:rPr>
              <w:t>.</w:t>
            </w:r>
          </w:p>
        </w:tc>
      </w:tr>
      <w:tr w:rsidR="00B44F30" w:rsidRPr="0055295B" w14:paraId="3352220A" w14:textId="77777777" w:rsidTr="00AD6E74">
        <w:trPr>
          <w:gridAfter w:val="2"/>
          <w:wAfter w:w="1942" w:type="dxa"/>
          <w:trHeight w:val="330"/>
        </w:trPr>
        <w:tc>
          <w:tcPr>
            <w:tcW w:w="7797" w:type="dxa"/>
            <w:gridSpan w:val="5"/>
            <w:tcBorders>
              <w:top w:val="nil"/>
              <w:left w:val="nil"/>
              <w:bottom w:val="nil"/>
              <w:right w:val="nil"/>
            </w:tcBorders>
            <w:shd w:val="clear" w:color="auto" w:fill="auto"/>
            <w:noWrap/>
            <w:vAlign w:val="center"/>
            <w:hideMark/>
          </w:tcPr>
          <w:p w14:paraId="5C874CB6" w14:textId="77777777" w:rsidR="00B44F30" w:rsidRPr="0055295B" w:rsidRDefault="00B44F30" w:rsidP="00AD6E74">
            <w:pPr>
              <w:rPr>
                <w:b/>
                <w:bCs/>
                <w:color w:val="000000"/>
                <w:sz w:val="22"/>
                <w:szCs w:val="22"/>
              </w:rPr>
            </w:pPr>
          </w:p>
          <w:p w14:paraId="4D96C2D9" w14:textId="77777777" w:rsidR="00B44F30" w:rsidRPr="0055295B" w:rsidRDefault="00B44F30" w:rsidP="00AD6E74">
            <w:pPr>
              <w:rPr>
                <w:b/>
                <w:bCs/>
                <w:color w:val="000000"/>
                <w:sz w:val="22"/>
                <w:szCs w:val="22"/>
              </w:rPr>
            </w:pPr>
          </w:p>
          <w:p w14:paraId="2BBDEBC8" w14:textId="77777777" w:rsidR="00B44F30" w:rsidRDefault="00B44F30" w:rsidP="00AD6E74">
            <w:pPr>
              <w:rPr>
                <w:b/>
                <w:bCs/>
                <w:color w:val="000000"/>
                <w:sz w:val="22"/>
                <w:szCs w:val="22"/>
              </w:rPr>
            </w:pPr>
          </w:p>
          <w:p w14:paraId="405E5578" w14:textId="77777777" w:rsidR="00D731D4" w:rsidRDefault="00D731D4" w:rsidP="00AD6E74">
            <w:pPr>
              <w:rPr>
                <w:b/>
                <w:bCs/>
                <w:color w:val="000000"/>
                <w:sz w:val="22"/>
                <w:szCs w:val="22"/>
              </w:rPr>
            </w:pPr>
          </w:p>
          <w:p w14:paraId="7E01B8FA" w14:textId="77777777" w:rsidR="00D731D4" w:rsidRDefault="00D731D4" w:rsidP="00AD6E74">
            <w:pPr>
              <w:rPr>
                <w:b/>
                <w:bCs/>
                <w:color w:val="000000"/>
                <w:sz w:val="22"/>
                <w:szCs w:val="22"/>
              </w:rPr>
            </w:pPr>
          </w:p>
          <w:p w14:paraId="23224D9A" w14:textId="77777777" w:rsidR="00D731D4" w:rsidRDefault="00D731D4" w:rsidP="00AD6E74">
            <w:pPr>
              <w:rPr>
                <w:b/>
                <w:bCs/>
                <w:color w:val="000000"/>
                <w:sz w:val="22"/>
                <w:szCs w:val="22"/>
              </w:rPr>
            </w:pPr>
          </w:p>
          <w:p w14:paraId="7607CD4E" w14:textId="77777777" w:rsidR="00D731D4" w:rsidRDefault="00D731D4" w:rsidP="00AD6E74">
            <w:pPr>
              <w:rPr>
                <w:b/>
                <w:bCs/>
                <w:color w:val="000000"/>
                <w:sz w:val="22"/>
                <w:szCs w:val="22"/>
              </w:rPr>
            </w:pPr>
          </w:p>
          <w:p w14:paraId="245C2AAA" w14:textId="77777777" w:rsidR="00D731D4" w:rsidRDefault="00D731D4" w:rsidP="00AD6E74">
            <w:pPr>
              <w:rPr>
                <w:b/>
                <w:bCs/>
                <w:color w:val="000000"/>
                <w:sz w:val="22"/>
                <w:szCs w:val="22"/>
              </w:rPr>
            </w:pPr>
          </w:p>
          <w:p w14:paraId="7EDD8303" w14:textId="77777777" w:rsidR="00D731D4" w:rsidRDefault="00D731D4" w:rsidP="00AD6E74">
            <w:pPr>
              <w:rPr>
                <w:b/>
                <w:bCs/>
                <w:color w:val="000000"/>
                <w:sz w:val="22"/>
                <w:szCs w:val="22"/>
              </w:rPr>
            </w:pPr>
          </w:p>
          <w:p w14:paraId="12F80054" w14:textId="77777777" w:rsidR="00D731D4" w:rsidRDefault="00D731D4" w:rsidP="00AD6E74">
            <w:pPr>
              <w:rPr>
                <w:b/>
                <w:bCs/>
                <w:color w:val="000000"/>
                <w:sz w:val="22"/>
                <w:szCs w:val="22"/>
              </w:rPr>
            </w:pPr>
          </w:p>
          <w:p w14:paraId="4F316244" w14:textId="77777777" w:rsidR="00D731D4" w:rsidRPr="0055295B" w:rsidRDefault="00D731D4" w:rsidP="00AD6E74">
            <w:pPr>
              <w:rPr>
                <w:b/>
                <w:bCs/>
                <w:color w:val="000000"/>
                <w:sz w:val="22"/>
                <w:szCs w:val="22"/>
              </w:rPr>
            </w:pPr>
          </w:p>
          <w:p w14:paraId="300B0F2E" w14:textId="013D83DB" w:rsidR="00B44F30" w:rsidRPr="0055295B" w:rsidRDefault="00B44F30" w:rsidP="006C5A51">
            <w:pPr>
              <w:jc w:val="center"/>
              <w:rPr>
                <w:b/>
                <w:bCs/>
                <w:color w:val="000000"/>
                <w:sz w:val="22"/>
                <w:szCs w:val="22"/>
              </w:rPr>
            </w:pPr>
            <w:proofErr w:type="gramStart"/>
            <w:r w:rsidRPr="0055295B">
              <w:rPr>
                <w:b/>
                <w:bCs/>
                <w:color w:val="000000"/>
                <w:sz w:val="22"/>
                <w:szCs w:val="22"/>
              </w:rPr>
              <w:t>Перечень  работ</w:t>
            </w:r>
            <w:proofErr w:type="gramEnd"/>
            <w:r w:rsidRPr="0055295B">
              <w:rPr>
                <w:b/>
                <w:bCs/>
                <w:color w:val="000000"/>
                <w:sz w:val="22"/>
                <w:szCs w:val="22"/>
              </w:rPr>
              <w:t xml:space="preserve"> при АВР </w:t>
            </w:r>
            <w:r w:rsidR="006C5A51" w:rsidRPr="0055295B">
              <w:rPr>
                <w:b/>
                <w:bCs/>
                <w:color w:val="000000"/>
                <w:sz w:val="22"/>
                <w:szCs w:val="22"/>
              </w:rPr>
              <w:t>технологического и вспомогательного оборудования БС</w:t>
            </w:r>
            <w:r w:rsidR="006C5A51" w:rsidRPr="0055295B" w:rsidDel="006C5A51">
              <w:rPr>
                <w:b/>
                <w:bCs/>
                <w:color w:val="000000"/>
                <w:sz w:val="22"/>
                <w:szCs w:val="22"/>
              </w:rPr>
              <w:t xml:space="preserve"> </w:t>
            </w:r>
          </w:p>
        </w:tc>
      </w:tr>
      <w:tr w:rsidR="00B44F30" w:rsidRPr="0055295B" w14:paraId="6C76182B" w14:textId="77777777" w:rsidTr="00AD6E74">
        <w:trPr>
          <w:gridAfter w:val="2"/>
          <w:wAfter w:w="1942" w:type="dxa"/>
          <w:trHeight w:val="990"/>
        </w:trPr>
        <w:tc>
          <w:tcPr>
            <w:tcW w:w="79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0F0BAAA" w14:textId="77777777" w:rsidR="00B44F30" w:rsidRPr="0055295B" w:rsidRDefault="00B44F30" w:rsidP="00AD6E74">
            <w:pPr>
              <w:jc w:val="center"/>
              <w:rPr>
                <w:color w:val="000000"/>
                <w:sz w:val="22"/>
                <w:szCs w:val="22"/>
                <w:lang w:val="en-US"/>
              </w:rPr>
            </w:pPr>
            <w:r w:rsidRPr="0055295B">
              <w:rPr>
                <w:color w:val="000000"/>
                <w:sz w:val="22"/>
                <w:szCs w:val="22"/>
                <w:lang w:val="en-US"/>
              </w:rPr>
              <w:t>№ п/п</w:t>
            </w:r>
          </w:p>
        </w:tc>
        <w:tc>
          <w:tcPr>
            <w:tcW w:w="5822" w:type="dxa"/>
            <w:tcBorders>
              <w:top w:val="single" w:sz="4" w:space="0" w:color="auto"/>
              <w:left w:val="nil"/>
              <w:bottom w:val="single" w:sz="4" w:space="0" w:color="auto"/>
              <w:right w:val="single" w:sz="4" w:space="0" w:color="auto"/>
            </w:tcBorders>
            <w:shd w:val="clear" w:color="auto" w:fill="auto"/>
            <w:vAlign w:val="center"/>
            <w:hideMark/>
          </w:tcPr>
          <w:p w14:paraId="5E35EE36"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Наименование</w:t>
            </w:r>
            <w:proofErr w:type="spellEnd"/>
            <w:r w:rsidRPr="0055295B">
              <w:rPr>
                <w:color w:val="000000"/>
                <w:sz w:val="22"/>
                <w:szCs w:val="22"/>
                <w:lang w:val="en-US"/>
              </w:rPr>
              <w:t xml:space="preserve"> </w:t>
            </w:r>
            <w:proofErr w:type="spellStart"/>
            <w:r w:rsidRPr="0055295B">
              <w:rPr>
                <w:color w:val="000000"/>
                <w:sz w:val="22"/>
                <w:szCs w:val="22"/>
                <w:lang w:val="en-US"/>
              </w:rPr>
              <w:t>работ</w:t>
            </w:r>
            <w:proofErr w:type="spellEnd"/>
          </w:p>
        </w:tc>
        <w:tc>
          <w:tcPr>
            <w:tcW w:w="1184" w:type="dxa"/>
            <w:tcBorders>
              <w:top w:val="single" w:sz="4" w:space="0" w:color="auto"/>
              <w:left w:val="nil"/>
              <w:bottom w:val="single" w:sz="4" w:space="0" w:color="auto"/>
              <w:right w:val="single" w:sz="4" w:space="0" w:color="auto"/>
            </w:tcBorders>
            <w:shd w:val="clear" w:color="auto" w:fill="auto"/>
            <w:noWrap/>
            <w:vAlign w:val="center"/>
            <w:hideMark/>
          </w:tcPr>
          <w:p w14:paraId="56008188"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Ед.изм</w:t>
            </w:r>
            <w:proofErr w:type="spellEnd"/>
            <w:r w:rsidRPr="0055295B">
              <w:rPr>
                <w:color w:val="000000"/>
                <w:sz w:val="22"/>
                <w:szCs w:val="22"/>
                <w:lang w:val="en-US"/>
              </w:rPr>
              <w:t>.</w:t>
            </w:r>
          </w:p>
        </w:tc>
      </w:tr>
      <w:tr w:rsidR="00B44F30" w:rsidRPr="0055295B" w14:paraId="122EAF87" w14:textId="77777777" w:rsidTr="00AD6E74">
        <w:trPr>
          <w:gridAfter w:val="2"/>
          <w:wAfter w:w="1942" w:type="dxa"/>
          <w:trHeight w:val="330"/>
        </w:trPr>
        <w:tc>
          <w:tcPr>
            <w:tcW w:w="77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98A1AB1" w14:textId="77777777" w:rsidR="00B44F30" w:rsidRPr="0055295B" w:rsidRDefault="00B44F30" w:rsidP="00AD6E74">
            <w:pPr>
              <w:jc w:val="center"/>
              <w:rPr>
                <w:b/>
                <w:bCs/>
                <w:color w:val="000000"/>
                <w:sz w:val="22"/>
                <w:szCs w:val="22"/>
              </w:rPr>
            </w:pPr>
            <w:r w:rsidRPr="0055295B">
              <w:rPr>
                <w:b/>
                <w:bCs/>
                <w:color w:val="000000"/>
                <w:sz w:val="22"/>
                <w:szCs w:val="22"/>
              </w:rPr>
              <w:t>Монтаж антенно-фидерных устройств БС:</w:t>
            </w:r>
          </w:p>
        </w:tc>
      </w:tr>
      <w:tr w:rsidR="00B44F30" w:rsidRPr="0055295B" w14:paraId="0F55AD9E" w14:textId="77777777" w:rsidTr="00AD6E74">
        <w:trPr>
          <w:gridAfter w:val="2"/>
          <w:wAfter w:w="1942"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4107C80"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5822" w:type="dxa"/>
            <w:tcBorders>
              <w:top w:val="nil"/>
              <w:left w:val="nil"/>
              <w:bottom w:val="single" w:sz="4" w:space="0" w:color="auto"/>
              <w:right w:val="single" w:sz="4" w:space="0" w:color="auto"/>
            </w:tcBorders>
            <w:shd w:val="clear" w:color="auto" w:fill="auto"/>
            <w:vAlign w:val="center"/>
            <w:hideMark/>
          </w:tcPr>
          <w:p w14:paraId="278505A8" w14:textId="77777777" w:rsidR="00B44F30" w:rsidRPr="0055295B" w:rsidRDefault="00B44F30" w:rsidP="00AD6E74">
            <w:pPr>
              <w:rPr>
                <w:color w:val="000000"/>
                <w:sz w:val="22"/>
                <w:szCs w:val="22"/>
              </w:rPr>
            </w:pPr>
            <w:r w:rsidRPr="0055295B">
              <w:rPr>
                <w:color w:val="000000"/>
                <w:sz w:val="22"/>
                <w:szCs w:val="22"/>
              </w:rPr>
              <w:t>Монтаж панельной антенны БС устанавливаемой на крыше здания</w:t>
            </w:r>
          </w:p>
        </w:tc>
        <w:tc>
          <w:tcPr>
            <w:tcW w:w="1184" w:type="dxa"/>
            <w:tcBorders>
              <w:top w:val="nil"/>
              <w:left w:val="nil"/>
              <w:bottom w:val="single" w:sz="4" w:space="0" w:color="auto"/>
              <w:right w:val="single" w:sz="4" w:space="0" w:color="auto"/>
            </w:tcBorders>
            <w:shd w:val="clear" w:color="auto" w:fill="auto"/>
            <w:noWrap/>
            <w:vAlign w:val="center"/>
            <w:hideMark/>
          </w:tcPr>
          <w:p w14:paraId="3536B8A0"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1A89678"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4F2318E"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5822" w:type="dxa"/>
            <w:tcBorders>
              <w:top w:val="nil"/>
              <w:left w:val="nil"/>
              <w:bottom w:val="single" w:sz="4" w:space="0" w:color="auto"/>
              <w:right w:val="single" w:sz="4" w:space="0" w:color="auto"/>
            </w:tcBorders>
            <w:shd w:val="clear" w:color="auto" w:fill="auto"/>
            <w:vAlign w:val="center"/>
            <w:hideMark/>
          </w:tcPr>
          <w:p w14:paraId="3A640667" w14:textId="77777777" w:rsidR="00B44F30" w:rsidRPr="0055295B" w:rsidRDefault="00B44F30" w:rsidP="00AD6E74">
            <w:pPr>
              <w:rPr>
                <w:color w:val="000000"/>
                <w:sz w:val="22"/>
                <w:szCs w:val="22"/>
              </w:rPr>
            </w:pPr>
            <w:r w:rsidRPr="0055295B">
              <w:rPr>
                <w:color w:val="000000"/>
                <w:sz w:val="22"/>
                <w:szCs w:val="22"/>
              </w:rPr>
              <w:t>Монтаж панельной антенны БС устанавливаемой на стене здания</w:t>
            </w:r>
          </w:p>
        </w:tc>
        <w:tc>
          <w:tcPr>
            <w:tcW w:w="1184" w:type="dxa"/>
            <w:tcBorders>
              <w:top w:val="nil"/>
              <w:left w:val="nil"/>
              <w:bottom w:val="single" w:sz="4" w:space="0" w:color="auto"/>
              <w:right w:val="single" w:sz="4" w:space="0" w:color="auto"/>
            </w:tcBorders>
            <w:shd w:val="clear" w:color="auto" w:fill="auto"/>
            <w:noWrap/>
            <w:vAlign w:val="center"/>
            <w:hideMark/>
          </w:tcPr>
          <w:p w14:paraId="2A5673E3"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25DF1251" w14:textId="77777777" w:rsidTr="00AD6E74">
        <w:trPr>
          <w:gridAfter w:val="2"/>
          <w:wAfter w:w="1942"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BA14C9D"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5822" w:type="dxa"/>
            <w:tcBorders>
              <w:top w:val="nil"/>
              <w:left w:val="nil"/>
              <w:bottom w:val="single" w:sz="4" w:space="0" w:color="auto"/>
              <w:right w:val="single" w:sz="4" w:space="0" w:color="auto"/>
            </w:tcBorders>
            <w:shd w:val="clear" w:color="auto" w:fill="auto"/>
            <w:vAlign w:val="center"/>
            <w:hideMark/>
          </w:tcPr>
          <w:p w14:paraId="060506C5" w14:textId="77777777" w:rsidR="00B44F30" w:rsidRPr="0055295B" w:rsidRDefault="00B44F30" w:rsidP="00AD6E74">
            <w:pPr>
              <w:rPr>
                <w:color w:val="000000"/>
                <w:sz w:val="22"/>
                <w:szCs w:val="22"/>
              </w:rPr>
            </w:pPr>
            <w:r w:rsidRPr="0055295B">
              <w:rPr>
                <w:color w:val="000000"/>
                <w:sz w:val="22"/>
                <w:szCs w:val="22"/>
              </w:rPr>
              <w:t xml:space="preserve">Монтаж панельной антенны БС устанавливаемой на </w:t>
            </w:r>
            <w:proofErr w:type="gramStart"/>
            <w:r w:rsidRPr="0055295B">
              <w:rPr>
                <w:color w:val="000000"/>
                <w:sz w:val="22"/>
                <w:szCs w:val="22"/>
              </w:rPr>
              <w:t>стене  внутри</w:t>
            </w:r>
            <w:proofErr w:type="gramEnd"/>
            <w:r w:rsidRPr="0055295B">
              <w:rPr>
                <w:color w:val="000000"/>
                <w:sz w:val="22"/>
                <w:szCs w:val="22"/>
              </w:rPr>
              <w:t xml:space="preserve"> здания </w:t>
            </w:r>
          </w:p>
        </w:tc>
        <w:tc>
          <w:tcPr>
            <w:tcW w:w="1184" w:type="dxa"/>
            <w:tcBorders>
              <w:top w:val="nil"/>
              <w:left w:val="nil"/>
              <w:bottom w:val="single" w:sz="4" w:space="0" w:color="auto"/>
              <w:right w:val="single" w:sz="4" w:space="0" w:color="auto"/>
            </w:tcBorders>
            <w:shd w:val="clear" w:color="auto" w:fill="auto"/>
            <w:vAlign w:val="center"/>
            <w:hideMark/>
          </w:tcPr>
          <w:p w14:paraId="09E15DFB"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26DBAE62" w14:textId="77777777" w:rsidTr="00AD6E74">
        <w:trPr>
          <w:gridAfter w:val="2"/>
          <w:wAfter w:w="1942"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9CE86BD" w14:textId="77777777" w:rsidR="00B44F30" w:rsidRPr="0055295B" w:rsidRDefault="00B44F30" w:rsidP="00AD6E74">
            <w:pPr>
              <w:jc w:val="center"/>
              <w:rPr>
                <w:color w:val="000000"/>
                <w:sz w:val="22"/>
                <w:szCs w:val="22"/>
                <w:lang w:val="en-US"/>
              </w:rPr>
            </w:pPr>
            <w:r w:rsidRPr="0055295B">
              <w:rPr>
                <w:color w:val="000000"/>
                <w:sz w:val="22"/>
                <w:szCs w:val="22"/>
                <w:lang w:val="en-US"/>
              </w:rPr>
              <w:t>4</w:t>
            </w:r>
          </w:p>
        </w:tc>
        <w:tc>
          <w:tcPr>
            <w:tcW w:w="5822" w:type="dxa"/>
            <w:tcBorders>
              <w:top w:val="nil"/>
              <w:left w:val="nil"/>
              <w:bottom w:val="single" w:sz="4" w:space="0" w:color="auto"/>
              <w:right w:val="single" w:sz="4" w:space="0" w:color="auto"/>
            </w:tcBorders>
            <w:shd w:val="clear" w:color="auto" w:fill="auto"/>
            <w:vAlign w:val="center"/>
            <w:hideMark/>
          </w:tcPr>
          <w:p w14:paraId="0313EE49" w14:textId="77777777" w:rsidR="00B44F30" w:rsidRPr="0055295B" w:rsidRDefault="00B44F30" w:rsidP="00AD6E74">
            <w:pPr>
              <w:rPr>
                <w:color w:val="000000"/>
                <w:sz w:val="22"/>
                <w:szCs w:val="22"/>
              </w:rPr>
            </w:pPr>
            <w:r w:rsidRPr="0055295B">
              <w:rPr>
                <w:color w:val="000000"/>
                <w:sz w:val="22"/>
                <w:szCs w:val="22"/>
              </w:rPr>
              <w:t xml:space="preserve">Монтаж панельной антенны БС устанавливаемой на мачте, башне или трубе </w:t>
            </w:r>
          </w:p>
        </w:tc>
        <w:tc>
          <w:tcPr>
            <w:tcW w:w="1184" w:type="dxa"/>
            <w:tcBorders>
              <w:top w:val="nil"/>
              <w:left w:val="nil"/>
              <w:bottom w:val="single" w:sz="4" w:space="0" w:color="auto"/>
              <w:right w:val="single" w:sz="4" w:space="0" w:color="auto"/>
            </w:tcBorders>
            <w:shd w:val="clear" w:color="auto" w:fill="auto"/>
            <w:vAlign w:val="center"/>
            <w:hideMark/>
          </w:tcPr>
          <w:p w14:paraId="2EA9101B"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491BF8AE"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4BDB686"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5822" w:type="dxa"/>
            <w:tcBorders>
              <w:top w:val="nil"/>
              <w:left w:val="nil"/>
              <w:bottom w:val="single" w:sz="4" w:space="0" w:color="auto"/>
              <w:right w:val="single" w:sz="4" w:space="0" w:color="auto"/>
            </w:tcBorders>
            <w:shd w:val="clear" w:color="auto" w:fill="auto"/>
            <w:vAlign w:val="center"/>
            <w:hideMark/>
          </w:tcPr>
          <w:p w14:paraId="0D10131E" w14:textId="77777777" w:rsidR="00B44F30" w:rsidRPr="0055295B" w:rsidRDefault="00B44F30" w:rsidP="00AD6E74">
            <w:pPr>
              <w:rPr>
                <w:color w:val="000000"/>
                <w:sz w:val="22"/>
                <w:szCs w:val="22"/>
              </w:rPr>
            </w:pPr>
            <w:r w:rsidRPr="0055295B">
              <w:rPr>
                <w:color w:val="000000"/>
                <w:sz w:val="22"/>
                <w:szCs w:val="22"/>
              </w:rPr>
              <w:t>Изменение азимута, угла наклона панельной антенны.</w:t>
            </w:r>
          </w:p>
        </w:tc>
        <w:tc>
          <w:tcPr>
            <w:tcW w:w="1184" w:type="dxa"/>
            <w:tcBorders>
              <w:top w:val="nil"/>
              <w:left w:val="nil"/>
              <w:bottom w:val="single" w:sz="4" w:space="0" w:color="auto"/>
              <w:right w:val="single" w:sz="4" w:space="0" w:color="auto"/>
            </w:tcBorders>
            <w:shd w:val="clear" w:color="auto" w:fill="auto"/>
            <w:noWrap/>
            <w:vAlign w:val="center"/>
            <w:hideMark/>
          </w:tcPr>
          <w:p w14:paraId="3CBA109C" w14:textId="77777777" w:rsidR="00B44F30" w:rsidRPr="0055295B" w:rsidRDefault="00B44F30" w:rsidP="00AD6E74">
            <w:pPr>
              <w:jc w:val="center"/>
              <w:rPr>
                <w:color w:val="000000"/>
                <w:sz w:val="22"/>
                <w:szCs w:val="22"/>
                <w:lang w:val="en-US"/>
              </w:rPr>
            </w:pPr>
            <w:proofErr w:type="spellStart"/>
            <w:proofErr w:type="gramStart"/>
            <w:r w:rsidRPr="0055295B">
              <w:rPr>
                <w:color w:val="000000"/>
                <w:sz w:val="22"/>
                <w:szCs w:val="22"/>
                <w:lang w:val="en-US"/>
              </w:rPr>
              <w:t>шт</w:t>
            </w:r>
            <w:proofErr w:type="spellEnd"/>
            <w:proofErr w:type="gramEnd"/>
            <w:r w:rsidRPr="0055295B">
              <w:rPr>
                <w:color w:val="000000"/>
                <w:sz w:val="22"/>
                <w:szCs w:val="22"/>
                <w:lang w:val="en-US"/>
              </w:rPr>
              <w:t>.</w:t>
            </w:r>
          </w:p>
        </w:tc>
      </w:tr>
      <w:tr w:rsidR="00B44F30" w:rsidRPr="0055295B" w14:paraId="48CB5ED3" w14:textId="77777777" w:rsidTr="00AD6E74">
        <w:trPr>
          <w:gridAfter w:val="2"/>
          <w:wAfter w:w="1942"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11FF40A" w14:textId="77777777" w:rsidR="00B44F30" w:rsidRPr="0055295B" w:rsidRDefault="00B44F30" w:rsidP="00AD6E74">
            <w:pPr>
              <w:jc w:val="center"/>
              <w:rPr>
                <w:color w:val="000000"/>
                <w:sz w:val="22"/>
                <w:szCs w:val="22"/>
                <w:lang w:val="en-US"/>
              </w:rPr>
            </w:pPr>
            <w:r w:rsidRPr="0055295B">
              <w:rPr>
                <w:color w:val="000000"/>
                <w:sz w:val="22"/>
                <w:szCs w:val="22"/>
                <w:lang w:val="en-US"/>
              </w:rPr>
              <w:t>6</w:t>
            </w:r>
          </w:p>
        </w:tc>
        <w:tc>
          <w:tcPr>
            <w:tcW w:w="5822" w:type="dxa"/>
            <w:tcBorders>
              <w:top w:val="nil"/>
              <w:left w:val="nil"/>
              <w:bottom w:val="single" w:sz="4" w:space="0" w:color="auto"/>
              <w:right w:val="single" w:sz="4" w:space="0" w:color="auto"/>
            </w:tcBorders>
            <w:shd w:val="clear" w:color="auto" w:fill="auto"/>
            <w:vAlign w:val="center"/>
            <w:hideMark/>
          </w:tcPr>
          <w:p w14:paraId="51E212C0" w14:textId="77777777" w:rsidR="00B44F30" w:rsidRPr="0055295B" w:rsidRDefault="00B44F30" w:rsidP="00AD6E74">
            <w:pPr>
              <w:rPr>
                <w:color w:val="000000"/>
                <w:sz w:val="22"/>
                <w:szCs w:val="22"/>
              </w:rPr>
            </w:pPr>
            <w:r w:rsidRPr="0055295B">
              <w:rPr>
                <w:color w:val="000000"/>
                <w:sz w:val="22"/>
                <w:szCs w:val="22"/>
              </w:rPr>
              <w:t>Монтаж участка верхнего переходного (</w:t>
            </w:r>
            <w:proofErr w:type="spellStart"/>
            <w:r w:rsidRPr="0055295B">
              <w:rPr>
                <w:color w:val="000000"/>
                <w:sz w:val="22"/>
                <w:szCs w:val="22"/>
              </w:rPr>
              <w:t>джампера</w:t>
            </w:r>
            <w:proofErr w:type="spellEnd"/>
            <w:r w:rsidRPr="0055295B">
              <w:rPr>
                <w:color w:val="000000"/>
                <w:sz w:val="22"/>
                <w:szCs w:val="22"/>
              </w:rPr>
              <w:t>) соединяющего антенну и вертикальный фидер</w:t>
            </w:r>
          </w:p>
        </w:tc>
        <w:tc>
          <w:tcPr>
            <w:tcW w:w="1184" w:type="dxa"/>
            <w:tcBorders>
              <w:top w:val="nil"/>
              <w:left w:val="nil"/>
              <w:bottom w:val="single" w:sz="4" w:space="0" w:color="auto"/>
              <w:right w:val="single" w:sz="4" w:space="0" w:color="auto"/>
            </w:tcBorders>
            <w:shd w:val="clear" w:color="auto" w:fill="auto"/>
            <w:noWrap/>
            <w:vAlign w:val="center"/>
            <w:hideMark/>
          </w:tcPr>
          <w:p w14:paraId="68F637E6"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участок</w:t>
            </w:r>
            <w:proofErr w:type="spellEnd"/>
          </w:p>
        </w:tc>
      </w:tr>
      <w:tr w:rsidR="00B44F30" w:rsidRPr="0055295B" w14:paraId="6FB944ED" w14:textId="77777777" w:rsidTr="00AD6E74">
        <w:trPr>
          <w:gridAfter w:val="2"/>
          <w:wAfter w:w="1942"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D01B08D"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5822" w:type="dxa"/>
            <w:tcBorders>
              <w:top w:val="nil"/>
              <w:left w:val="nil"/>
              <w:bottom w:val="single" w:sz="4" w:space="0" w:color="auto"/>
              <w:right w:val="single" w:sz="4" w:space="0" w:color="auto"/>
            </w:tcBorders>
            <w:shd w:val="clear" w:color="auto" w:fill="auto"/>
            <w:vAlign w:val="center"/>
            <w:hideMark/>
          </w:tcPr>
          <w:p w14:paraId="04DEDA48" w14:textId="77777777" w:rsidR="00B44F30" w:rsidRPr="0055295B" w:rsidRDefault="00B44F30" w:rsidP="00AD6E74">
            <w:pPr>
              <w:rPr>
                <w:color w:val="000000"/>
                <w:sz w:val="22"/>
                <w:szCs w:val="22"/>
                <w:lang w:val="en-US"/>
              </w:rPr>
            </w:pPr>
            <w:r w:rsidRPr="0055295B">
              <w:rPr>
                <w:color w:val="000000"/>
                <w:sz w:val="22"/>
                <w:szCs w:val="22"/>
              </w:rPr>
              <w:t>Монтаж участка нижнего переходного (</w:t>
            </w:r>
            <w:proofErr w:type="spellStart"/>
            <w:r w:rsidRPr="0055295B">
              <w:rPr>
                <w:color w:val="000000"/>
                <w:sz w:val="22"/>
                <w:szCs w:val="22"/>
              </w:rPr>
              <w:t>джампера</w:t>
            </w:r>
            <w:proofErr w:type="spellEnd"/>
            <w:r w:rsidRPr="0055295B">
              <w:rPr>
                <w:color w:val="000000"/>
                <w:sz w:val="22"/>
                <w:szCs w:val="22"/>
              </w:rPr>
              <w:t xml:space="preserve">) соединяющего базовую </w:t>
            </w:r>
            <w:proofErr w:type="gramStart"/>
            <w:r w:rsidRPr="0055295B">
              <w:rPr>
                <w:color w:val="000000"/>
                <w:sz w:val="22"/>
                <w:szCs w:val="22"/>
              </w:rPr>
              <w:t xml:space="preserve">станцию  </w:t>
            </w:r>
            <w:r w:rsidRPr="0055295B">
              <w:rPr>
                <w:color w:val="000000"/>
                <w:sz w:val="22"/>
                <w:szCs w:val="22"/>
                <w:lang w:val="en-US"/>
              </w:rPr>
              <w:t>и</w:t>
            </w:r>
            <w:proofErr w:type="gramEnd"/>
            <w:r w:rsidRPr="0055295B">
              <w:rPr>
                <w:color w:val="000000"/>
                <w:sz w:val="22"/>
                <w:szCs w:val="22"/>
                <w:lang w:val="en-US"/>
              </w:rPr>
              <w:t xml:space="preserve"> </w:t>
            </w:r>
            <w:proofErr w:type="spellStart"/>
            <w:r w:rsidRPr="0055295B">
              <w:rPr>
                <w:color w:val="000000"/>
                <w:sz w:val="22"/>
                <w:szCs w:val="22"/>
                <w:lang w:val="en-US"/>
              </w:rPr>
              <w:t>горизонтальный</w:t>
            </w:r>
            <w:proofErr w:type="spellEnd"/>
            <w:r w:rsidRPr="0055295B">
              <w:rPr>
                <w:color w:val="000000"/>
                <w:sz w:val="22"/>
                <w:szCs w:val="22"/>
                <w:lang w:val="en-US"/>
              </w:rPr>
              <w:t xml:space="preserve"> </w:t>
            </w:r>
            <w:proofErr w:type="spellStart"/>
            <w:r w:rsidRPr="0055295B">
              <w:rPr>
                <w:color w:val="000000"/>
                <w:sz w:val="22"/>
                <w:szCs w:val="22"/>
                <w:lang w:val="en-US"/>
              </w:rPr>
              <w:t>фидер</w:t>
            </w:r>
            <w:proofErr w:type="spellEnd"/>
          </w:p>
        </w:tc>
        <w:tc>
          <w:tcPr>
            <w:tcW w:w="1184" w:type="dxa"/>
            <w:tcBorders>
              <w:top w:val="nil"/>
              <w:left w:val="nil"/>
              <w:bottom w:val="single" w:sz="4" w:space="0" w:color="auto"/>
              <w:right w:val="single" w:sz="4" w:space="0" w:color="auto"/>
            </w:tcBorders>
            <w:shd w:val="clear" w:color="auto" w:fill="auto"/>
            <w:vAlign w:val="center"/>
            <w:hideMark/>
          </w:tcPr>
          <w:p w14:paraId="7468B373"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участок</w:t>
            </w:r>
            <w:proofErr w:type="spellEnd"/>
          </w:p>
        </w:tc>
      </w:tr>
      <w:tr w:rsidR="00B44F30" w:rsidRPr="0055295B" w14:paraId="634F944D"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1962592"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5822" w:type="dxa"/>
            <w:tcBorders>
              <w:top w:val="nil"/>
              <w:left w:val="nil"/>
              <w:bottom w:val="single" w:sz="4" w:space="0" w:color="auto"/>
              <w:right w:val="single" w:sz="4" w:space="0" w:color="auto"/>
            </w:tcBorders>
            <w:shd w:val="clear" w:color="auto" w:fill="auto"/>
            <w:vAlign w:val="center"/>
            <w:hideMark/>
          </w:tcPr>
          <w:p w14:paraId="682C140C"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Установка</w:t>
            </w:r>
            <w:proofErr w:type="spellEnd"/>
            <w:r w:rsidRPr="0055295B">
              <w:rPr>
                <w:color w:val="000000"/>
                <w:sz w:val="22"/>
                <w:szCs w:val="22"/>
                <w:lang w:val="en-US"/>
              </w:rPr>
              <w:t xml:space="preserve"> </w:t>
            </w:r>
            <w:proofErr w:type="spellStart"/>
            <w:r w:rsidRPr="0055295B">
              <w:rPr>
                <w:color w:val="000000"/>
                <w:sz w:val="22"/>
                <w:szCs w:val="22"/>
                <w:lang w:val="en-US"/>
              </w:rPr>
              <w:t>высокочастотного</w:t>
            </w:r>
            <w:proofErr w:type="spellEnd"/>
            <w:r w:rsidRPr="0055295B">
              <w:rPr>
                <w:color w:val="000000"/>
                <w:sz w:val="22"/>
                <w:szCs w:val="22"/>
                <w:lang w:val="en-US"/>
              </w:rPr>
              <w:t xml:space="preserve"> </w:t>
            </w:r>
            <w:proofErr w:type="spellStart"/>
            <w:r w:rsidRPr="0055295B">
              <w:rPr>
                <w:color w:val="000000"/>
                <w:sz w:val="22"/>
                <w:szCs w:val="22"/>
                <w:lang w:val="en-US"/>
              </w:rPr>
              <w:t>разъема</w:t>
            </w:r>
            <w:proofErr w:type="spellEnd"/>
          </w:p>
        </w:tc>
        <w:tc>
          <w:tcPr>
            <w:tcW w:w="1184" w:type="dxa"/>
            <w:tcBorders>
              <w:top w:val="nil"/>
              <w:left w:val="nil"/>
              <w:bottom w:val="single" w:sz="4" w:space="0" w:color="auto"/>
              <w:right w:val="single" w:sz="4" w:space="0" w:color="auto"/>
            </w:tcBorders>
            <w:shd w:val="clear" w:color="auto" w:fill="auto"/>
            <w:vAlign w:val="center"/>
            <w:hideMark/>
          </w:tcPr>
          <w:p w14:paraId="7E0A1188" w14:textId="77777777" w:rsidR="00B44F30" w:rsidRPr="0055295B" w:rsidRDefault="00B44F30" w:rsidP="00AD6E74">
            <w:pPr>
              <w:jc w:val="center"/>
              <w:rPr>
                <w:color w:val="000000"/>
                <w:sz w:val="22"/>
                <w:szCs w:val="22"/>
                <w:lang w:val="en-US"/>
              </w:rPr>
            </w:pPr>
            <w:r w:rsidRPr="0055295B">
              <w:rPr>
                <w:color w:val="000000"/>
                <w:sz w:val="22"/>
                <w:szCs w:val="22"/>
                <w:lang w:val="en-US"/>
              </w:rPr>
              <w:t xml:space="preserve">1 </w:t>
            </w:r>
            <w:proofErr w:type="spellStart"/>
            <w:r w:rsidRPr="0055295B">
              <w:rPr>
                <w:color w:val="000000"/>
                <w:sz w:val="22"/>
                <w:szCs w:val="22"/>
                <w:lang w:val="en-US"/>
              </w:rPr>
              <w:t>разъем</w:t>
            </w:r>
            <w:proofErr w:type="spellEnd"/>
          </w:p>
        </w:tc>
      </w:tr>
      <w:tr w:rsidR="00B44F30" w:rsidRPr="0055295B" w14:paraId="733A800B"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EF93E96"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5822" w:type="dxa"/>
            <w:tcBorders>
              <w:top w:val="nil"/>
              <w:left w:val="nil"/>
              <w:bottom w:val="single" w:sz="4" w:space="0" w:color="auto"/>
              <w:right w:val="single" w:sz="4" w:space="0" w:color="auto"/>
            </w:tcBorders>
            <w:shd w:val="clear" w:color="auto" w:fill="auto"/>
            <w:vAlign w:val="center"/>
            <w:hideMark/>
          </w:tcPr>
          <w:p w14:paraId="3AE300EC" w14:textId="77777777" w:rsidR="00B44F30" w:rsidRPr="0055295B" w:rsidRDefault="00B44F30" w:rsidP="00AD6E74">
            <w:pPr>
              <w:rPr>
                <w:color w:val="000000"/>
                <w:sz w:val="22"/>
                <w:szCs w:val="22"/>
              </w:rPr>
            </w:pPr>
            <w:r w:rsidRPr="0055295B">
              <w:rPr>
                <w:color w:val="000000"/>
                <w:sz w:val="22"/>
                <w:szCs w:val="22"/>
              </w:rPr>
              <w:t xml:space="preserve">Герметизация прохода при вводе кабеля </w:t>
            </w:r>
          </w:p>
        </w:tc>
        <w:tc>
          <w:tcPr>
            <w:tcW w:w="1184" w:type="dxa"/>
            <w:tcBorders>
              <w:top w:val="nil"/>
              <w:left w:val="nil"/>
              <w:bottom w:val="single" w:sz="4" w:space="0" w:color="auto"/>
              <w:right w:val="single" w:sz="4" w:space="0" w:color="auto"/>
            </w:tcBorders>
            <w:shd w:val="clear" w:color="auto" w:fill="auto"/>
            <w:noWrap/>
            <w:vAlign w:val="center"/>
            <w:hideMark/>
          </w:tcPr>
          <w:p w14:paraId="31A71E19"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проход</w:t>
            </w:r>
            <w:proofErr w:type="spellEnd"/>
          </w:p>
        </w:tc>
      </w:tr>
      <w:tr w:rsidR="00B44F30" w:rsidRPr="0055295B" w14:paraId="0159E9CD"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64F1378" w14:textId="77777777" w:rsidR="00B44F30" w:rsidRPr="0055295B" w:rsidRDefault="00B44F30" w:rsidP="00AD6E74">
            <w:pPr>
              <w:jc w:val="center"/>
              <w:rPr>
                <w:color w:val="000000"/>
                <w:sz w:val="22"/>
                <w:szCs w:val="22"/>
                <w:lang w:val="en-US"/>
              </w:rPr>
            </w:pPr>
            <w:r w:rsidRPr="0055295B">
              <w:rPr>
                <w:color w:val="000000"/>
                <w:sz w:val="22"/>
                <w:szCs w:val="22"/>
                <w:lang w:val="en-US"/>
              </w:rPr>
              <w:t>10</w:t>
            </w:r>
          </w:p>
        </w:tc>
        <w:tc>
          <w:tcPr>
            <w:tcW w:w="5822" w:type="dxa"/>
            <w:tcBorders>
              <w:top w:val="nil"/>
              <w:left w:val="nil"/>
              <w:bottom w:val="single" w:sz="4" w:space="0" w:color="auto"/>
              <w:right w:val="single" w:sz="4" w:space="0" w:color="auto"/>
            </w:tcBorders>
            <w:shd w:val="clear" w:color="auto" w:fill="auto"/>
            <w:vAlign w:val="center"/>
            <w:hideMark/>
          </w:tcPr>
          <w:p w14:paraId="42AAA49B" w14:textId="77777777" w:rsidR="00B44F30" w:rsidRPr="0055295B" w:rsidRDefault="00B44F30" w:rsidP="00AD6E74">
            <w:pPr>
              <w:rPr>
                <w:color w:val="000000"/>
                <w:sz w:val="22"/>
                <w:szCs w:val="22"/>
              </w:rPr>
            </w:pPr>
            <w:r w:rsidRPr="0055295B">
              <w:rPr>
                <w:color w:val="000000"/>
                <w:sz w:val="22"/>
                <w:szCs w:val="22"/>
              </w:rPr>
              <w:t>Монтаж и подключение МШУ и его маркировка.</w:t>
            </w:r>
          </w:p>
        </w:tc>
        <w:tc>
          <w:tcPr>
            <w:tcW w:w="1184" w:type="dxa"/>
            <w:tcBorders>
              <w:top w:val="nil"/>
              <w:left w:val="nil"/>
              <w:bottom w:val="single" w:sz="4" w:space="0" w:color="auto"/>
              <w:right w:val="single" w:sz="4" w:space="0" w:color="auto"/>
            </w:tcBorders>
            <w:shd w:val="clear" w:color="auto" w:fill="auto"/>
            <w:noWrap/>
            <w:vAlign w:val="center"/>
            <w:hideMark/>
          </w:tcPr>
          <w:p w14:paraId="2779A920"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F3B79EC"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16B0149" w14:textId="77777777" w:rsidR="00B44F30" w:rsidRPr="0055295B" w:rsidRDefault="00B44F30" w:rsidP="00AD6E74">
            <w:pPr>
              <w:jc w:val="center"/>
              <w:rPr>
                <w:color w:val="000000"/>
                <w:sz w:val="22"/>
                <w:szCs w:val="22"/>
                <w:lang w:val="en-US"/>
              </w:rPr>
            </w:pPr>
            <w:r w:rsidRPr="0055295B">
              <w:rPr>
                <w:color w:val="000000"/>
                <w:sz w:val="22"/>
                <w:szCs w:val="22"/>
                <w:lang w:val="en-US"/>
              </w:rPr>
              <w:t>11</w:t>
            </w:r>
          </w:p>
        </w:tc>
        <w:tc>
          <w:tcPr>
            <w:tcW w:w="5822" w:type="dxa"/>
            <w:tcBorders>
              <w:top w:val="nil"/>
              <w:left w:val="nil"/>
              <w:bottom w:val="single" w:sz="4" w:space="0" w:color="auto"/>
              <w:right w:val="single" w:sz="4" w:space="0" w:color="auto"/>
            </w:tcBorders>
            <w:shd w:val="clear" w:color="auto" w:fill="auto"/>
            <w:vAlign w:val="center"/>
            <w:hideMark/>
          </w:tcPr>
          <w:p w14:paraId="311D46FB"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Измерение</w:t>
            </w:r>
            <w:proofErr w:type="spellEnd"/>
            <w:r w:rsidRPr="0055295B">
              <w:rPr>
                <w:color w:val="000000"/>
                <w:sz w:val="22"/>
                <w:szCs w:val="22"/>
                <w:lang w:val="en-US"/>
              </w:rPr>
              <w:t xml:space="preserve"> КСВ</w:t>
            </w:r>
          </w:p>
        </w:tc>
        <w:tc>
          <w:tcPr>
            <w:tcW w:w="1184" w:type="dxa"/>
            <w:tcBorders>
              <w:top w:val="nil"/>
              <w:left w:val="nil"/>
              <w:bottom w:val="single" w:sz="4" w:space="0" w:color="auto"/>
              <w:right w:val="single" w:sz="4" w:space="0" w:color="auto"/>
            </w:tcBorders>
            <w:shd w:val="clear" w:color="auto" w:fill="auto"/>
            <w:vAlign w:val="center"/>
            <w:hideMark/>
          </w:tcPr>
          <w:p w14:paraId="4B38DB22"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кабель</w:t>
            </w:r>
            <w:proofErr w:type="spellEnd"/>
          </w:p>
        </w:tc>
      </w:tr>
      <w:tr w:rsidR="00B44F30" w:rsidRPr="0055295B" w14:paraId="2491E3E9"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07C13305" w14:textId="77777777" w:rsidR="00B44F30" w:rsidRPr="0055295B" w:rsidRDefault="00B44F30" w:rsidP="00AD6E74">
            <w:pPr>
              <w:jc w:val="center"/>
              <w:rPr>
                <w:color w:val="000000"/>
                <w:sz w:val="22"/>
                <w:szCs w:val="22"/>
                <w:lang w:val="en-US"/>
              </w:rPr>
            </w:pPr>
            <w:r w:rsidRPr="0055295B">
              <w:rPr>
                <w:color w:val="000000"/>
                <w:sz w:val="22"/>
                <w:szCs w:val="22"/>
                <w:lang w:val="en-US"/>
              </w:rPr>
              <w:t>12</w:t>
            </w:r>
          </w:p>
        </w:tc>
        <w:tc>
          <w:tcPr>
            <w:tcW w:w="5822" w:type="dxa"/>
            <w:tcBorders>
              <w:top w:val="nil"/>
              <w:left w:val="nil"/>
              <w:bottom w:val="single" w:sz="4" w:space="0" w:color="auto"/>
              <w:right w:val="single" w:sz="4" w:space="0" w:color="auto"/>
            </w:tcBorders>
            <w:shd w:val="clear" w:color="auto" w:fill="auto"/>
            <w:vAlign w:val="center"/>
            <w:hideMark/>
          </w:tcPr>
          <w:p w14:paraId="19CF09F4" w14:textId="77777777" w:rsidR="00B44F30" w:rsidRPr="0055295B" w:rsidRDefault="00B44F30" w:rsidP="00AD6E74">
            <w:pPr>
              <w:rPr>
                <w:color w:val="000000"/>
                <w:sz w:val="22"/>
                <w:szCs w:val="22"/>
              </w:rPr>
            </w:pPr>
            <w:r w:rsidRPr="0055295B">
              <w:rPr>
                <w:color w:val="000000"/>
                <w:sz w:val="22"/>
                <w:szCs w:val="22"/>
              </w:rPr>
              <w:t xml:space="preserve">Прокладка и разделка РЧ фидера 1/2'' </w:t>
            </w:r>
          </w:p>
        </w:tc>
        <w:tc>
          <w:tcPr>
            <w:tcW w:w="1184" w:type="dxa"/>
            <w:tcBorders>
              <w:top w:val="nil"/>
              <w:left w:val="nil"/>
              <w:bottom w:val="single" w:sz="4" w:space="0" w:color="auto"/>
              <w:right w:val="single" w:sz="4" w:space="0" w:color="auto"/>
            </w:tcBorders>
            <w:shd w:val="clear" w:color="auto" w:fill="auto"/>
            <w:vAlign w:val="center"/>
            <w:hideMark/>
          </w:tcPr>
          <w:p w14:paraId="36BDA5E4" w14:textId="77777777" w:rsidR="00B44F30" w:rsidRPr="0055295B" w:rsidRDefault="00B44F30" w:rsidP="00AD6E74">
            <w:pPr>
              <w:jc w:val="center"/>
              <w:rPr>
                <w:color w:val="000000"/>
                <w:sz w:val="22"/>
                <w:szCs w:val="22"/>
                <w:lang w:val="en-US"/>
              </w:rPr>
            </w:pPr>
            <w:r w:rsidRPr="0055295B">
              <w:rPr>
                <w:color w:val="000000"/>
                <w:sz w:val="22"/>
                <w:szCs w:val="22"/>
                <w:lang w:val="en-US"/>
              </w:rPr>
              <w:t>п/</w:t>
            </w:r>
            <w:proofErr w:type="spellStart"/>
            <w:r w:rsidRPr="0055295B">
              <w:rPr>
                <w:color w:val="000000"/>
                <w:sz w:val="22"/>
                <w:szCs w:val="22"/>
                <w:lang w:val="en-US"/>
              </w:rPr>
              <w:t>метр</w:t>
            </w:r>
            <w:proofErr w:type="spellEnd"/>
          </w:p>
        </w:tc>
      </w:tr>
      <w:tr w:rsidR="00B44F30" w:rsidRPr="0055295B" w14:paraId="254E49DA"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0BE13172" w14:textId="77777777" w:rsidR="00B44F30" w:rsidRPr="0055295B" w:rsidRDefault="00B44F30" w:rsidP="00AD6E74">
            <w:pPr>
              <w:jc w:val="center"/>
              <w:rPr>
                <w:color w:val="000000"/>
                <w:sz w:val="22"/>
                <w:szCs w:val="22"/>
                <w:lang w:val="en-US"/>
              </w:rPr>
            </w:pPr>
            <w:r w:rsidRPr="0055295B">
              <w:rPr>
                <w:color w:val="000000"/>
                <w:sz w:val="22"/>
                <w:szCs w:val="22"/>
                <w:lang w:val="en-US"/>
              </w:rPr>
              <w:t>13</w:t>
            </w:r>
          </w:p>
        </w:tc>
        <w:tc>
          <w:tcPr>
            <w:tcW w:w="5822" w:type="dxa"/>
            <w:tcBorders>
              <w:top w:val="nil"/>
              <w:left w:val="nil"/>
              <w:bottom w:val="single" w:sz="4" w:space="0" w:color="auto"/>
              <w:right w:val="single" w:sz="4" w:space="0" w:color="auto"/>
            </w:tcBorders>
            <w:shd w:val="clear" w:color="auto" w:fill="auto"/>
            <w:vAlign w:val="center"/>
            <w:hideMark/>
          </w:tcPr>
          <w:p w14:paraId="5932A70C" w14:textId="77777777" w:rsidR="00B44F30" w:rsidRPr="0055295B" w:rsidRDefault="00B44F30" w:rsidP="00AD6E74">
            <w:pPr>
              <w:rPr>
                <w:color w:val="000000"/>
                <w:sz w:val="22"/>
                <w:szCs w:val="22"/>
              </w:rPr>
            </w:pPr>
            <w:r w:rsidRPr="0055295B">
              <w:rPr>
                <w:color w:val="000000"/>
                <w:sz w:val="22"/>
                <w:szCs w:val="22"/>
              </w:rPr>
              <w:t xml:space="preserve">Прокладка и разделка РЧ фидера 7/8'' </w:t>
            </w:r>
          </w:p>
        </w:tc>
        <w:tc>
          <w:tcPr>
            <w:tcW w:w="1184" w:type="dxa"/>
            <w:tcBorders>
              <w:top w:val="nil"/>
              <w:left w:val="nil"/>
              <w:bottom w:val="single" w:sz="4" w:space="0" w:color="auto"/>
              <w:right w:val="single" w:sz="4" w:space="0" w:color="auto"/>
            </w:tcBorders>
            <w:shd w:val="clear" w:color="auto" w:fill="auto"/>
            <w:noWrap/>
            <w:vAlign w:val="center"/>
            <w:hideMark/>
          </w:tcPr>
          <w:p w14:paraId="073F5FE3" w14:textId="77777777" w:rsidR="00B44F30" w:rsidRPr="0055295B" w:rsidRDefault="00B44F30" w:rsidP="00AD6E74">
            <w:pPr>
              <w:jc w:val="center"/>
              <w:rPr>
                <w:color w:val="000000"/>
                <w:sz w:val="22"/>
                <w:szCs w:val="22"/>
                <w:lang w:val="en-US"/>
              </w:rPr>
            </w:pPr>
            <w:r w:rsidRPr="0055295B">
              <w:rPr>
                <w:color w:val="000000"/>
                <w:sz w:val="22"/>
                <w:szCs w:val="22"/>
                <w:lang w:val="en-US"/>
              </w:rPr>
              <w:t>п/</w:t>
            </w:r>
            <w:proofErr w:type="spellStart"/>
            <w:r w:rsidRPr="0055295B">
              <w:rPr>
                <w:color w:val="000000"/>
                <w:sz w:val="22"/>
                <w:szCs w:val="22"/>
                <w:lang w:val="en-US"/>
              </w:rPr>
              <w:t>метр</w:t>
            </w:r>
            <w:proofErr w:type="spellEnd"/>
          </w:p>
        </w:tc>
      </w:tr>
      <w:tr w:rsidR="00B44F30" w:rsidRPr="0055295B" w14:paraId="2490CEE2"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774077D" w14:textId="77777777" w:rsidR="00B44F30" w:rsidRPr="0055295B" w:rsidRDefault="00B44F30" w:rsidP="00AD6E74">
            <w:pPr>
              <w:jc w:val="center"/>
              <w:rPr>
                <w:color w:val="000000"/>
                <w:sz w:val="22"/>
                <w:szCs w:val="22"/>
                <w:lang w:val="en-US"/>
              </w:rPr>
            </w:pPr>
            <w:r w:rsidRPr="0055295B">
              <w:rPr>
                <w:color w:val="000000"/>
                <w:sz w:val="22"/>
                <w:szCs w:val="22"/>
                <w:lang w:val="en-US"/>
              </w:rPr>
              <w:t>14</w:t>
            </w:r>
          </w:p>
        </w:tc>
        <w:tc>
          <w:tcPr>
            <w:tcW w:w="5822" w:type="dxa"/>
            <w:tcBorders>
              <w:top w:val="nil"/>
              <w:left w:val="nil"/>
              <w:bottom w:val="single" w:sz="4" w:space="0" w:color="auto"/>
              <w:right w:val="single" w:sz="4" w:space="0" w:color="auto"/>
            </w:tcBorders>
            <w:shd w:val="clear" w:color="auto" w:fill="auto"/>
            <w:vAlign w:val="center"/>
            <w:hideMark/>
          </w:tcPr>
          <w:p w14:paraId="49501157"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ВЧ </w:t>
            </w:r>
            <w:proofErr w:type="spellStart"/>
            <w:r w:rsidRPr="0055295B">
              <w:rPr>
                <w:color w:val="000000"/>
                <w:sz w:val="22"/>
                <w:szCs w:val="22"/>
                <w:lang w:val="en-US"/>
              </w:rPr>
              <w:t>фидера</w:t>
            </w:r>
            <w:proofErr w:type="spellEnd"/>
            <w:r w:rsidRPr="0055295B">
              <w:rPr>
                <w:color w:val="000000"/>
                <w:sz w:val="22"/>
                <w:szCs w:val="22"/>
                <w:lang w:val="en-US"/>
              </w:rPr>
              <w:t xml:space="preserve"> 5/4, 13/8” </w:t>
            </w:r>
          </w:p>
        </w:tc>
        <w:tc>
          <w:tcPr>
            <w:tcW w:w="1184" w:type="dxa"/>
            <w:tcBorders>
              <w:top w:val="nil"/>
              <w:left w:val="nil"/>
              <w:bottom w:val="single" w:sz="4" w:space="0" w:color="auto"/>
              <w:right w:val="single" w:sz="4" w:space="0" w:color="auto"/>
            </w:tcBorders>
            <w:shd w:val="clear" w:color="auto" w:fill="auto"/>
            <w:noWrap/>
            <w:vAlign w:val="center"/>
            <w:hideMark/>
          </w:tcPr>
          <w:p w14:paraId="1FB602A9" w14:textId="77777777" w:rsidR="00B44F30" w:rsidRPr="0055295B" w:rsidRDefault="00B44F30" w:rsidP="00AD6E74">
            <w:pPr>
              <w:jc w:val="center"/>
              <w:rPr>
                <w:color w:val="000000"/>
                <w:sz w:val="22"/>
                <w:szCs w:val="22"/>
                <w:lang w:val="en-US"/>
              </w:rPr>
            </w:pPr>
            <w:r w:rsidRPr="0055295B">
              <w:rPr>
                <w:color w:val="000000"/>
                <w:sz w:val="22"/>
                <w:szCs w:val="22"/>
                <w:lang w:val="en-US"/>
              </w:rPr>
              <w:t>п/</w:t>
            </w:r>
            <w:proofErr w:type="spellStart"/>
            <w:r w:rsidRPr="0055295B">
              <w:rPr>
                <w:color w:val="000000"/>
                <w:sz w:val="22"/>
                <w:szCs w:val="22"/>
                <w:lang w:val="en-US"/>
              </w:rPr>
              <w:t>метр</w:t>
            </w:r>
            <w:proofErr w:type="spellEnd"/>
          </w:p>
        </w:tc>
      </w:tr>
      <w:tr w:rsidR="00B44F30" w:rsidRPr="0055295B" w14:paraId="02F8CFC3"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25D847F" w14:textId="77777777" w:rsidR="00B44F30" w:rsidRPr="0055295B" w:rsidRDefault="00B44F30" w:rsidP="00AD6E74">
            <w:pPr>
              <w:jc w:val="center"/>
              <w:rPr>
                <w:color w:val="000000"/>
                <w:sz w:val="22"/>
                <w:szCs w:val="22"/>
                <w:lang w:val="en-US"/>
              </w:rPr>
            </w:pPr>
            <w:r w:rsidRPr="0055295B">
              <w:rPr>
                <w:color w:val="000000"/>
                <w:sz w:val="22"/>
                <w:szCs w:val="22"/>
                <w:lang w:val="en-US"/>
              </w:rPr>
              <w:t>15</w:t>
            </w:r>
          </w:p>
        </w:tc>
        <w:tc>
          <w:tcPr>
            <w:tcW w:w="5822" w:type="dxa"/>
            <w:tcBorders>
              <w:top w:val="nil"/>
              <w:left w:val="nil"/>
              <w:bottom w:val="single" w:sz="4" w:space="0" w:color="auto"/>
              <w:right w:val="single" w:sz="4" w:space="0" w:color="auto"/>
            </w:tcBorders>
            <w:shd w:val="clear" w:color="auto" w:fill="auto"/>
            <w:vAlign w:val="center"/>
            <w:hideMark/>
          </w:tcPr>
          <w:p w14:paraId="38B0F885"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заземления</w:t>
            </w:r>
            <w:proofErr w:type="spellEnd"/>
            <w:r w:rsidRPr="0055295B">
              <w:rPr>
                <w:color w:val="000000"/>
                <w:sz w:val="22"/>
                <w:szCs w:val="22"/>
                <w:lang w:val="en-US"/>
              </w:rPr>
              <w:t xml:space="preserve"> ВЧ </w:t>
            </w:r>
            <w:proofErr w:type="spellStart"/>
            <w:r w:rsidRPr="0055295B">
              <w:rPr>
                <w:color w:val="000000"/>
                <w:sz w:val="22"/>
                <w:szCs w:val="22"/>
                <w:lang w:val="en-US"/>
              </w:rPr>
              <w:t>фидеров</w:t>
            </w:r>
            <w:proofErr w:type="spellEnd"/>
          </w:p>
        </w:tc>
        <w:tc>
          <w:tcPr>
            <w:tcW w:w="1184" w:type="dxa"/>
            <w:tcBorders>
              <w:top w:val="nil"/>
              <w:left w:val="nil"/>
              <w:bottom w:val="single" w:sz="4" w:space="0" w:color="auto"/>
              <w:right w:val="single" w:sz="4" w:space="0" w:color="auto"/>
            </w:tcBorders>
            <w:shd w:val="clear" w:color="auto" w:fill="auto"/>
            <w:vAlign w:val="center"/>
            <w:hideMark/>
          </w:tcPr>
          <w:p w14:paraId="783ACDDF"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743E2D90"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E47271C" w14:textId="77777777" w:rsidR="00B44F30" w:rsidRPr="0055295B" w:rsidRDefault="00B44F30" w:rsidP="00AD6E74">
            <w:pPr>
              <w:jc w:val="center"/>
              <w:rPr>
                <w:color w:val="000000"/>
                <w:sz w:val="22"/>
                <w:szCs w:val="22"/>
                <w:lang w:val="en-US"/>
              </w:rPr>
            </w:pPr>
            <w:r w:rsidRPr="0055295B">
              <w:rPr>
                <w:color w:val="000000"/>
                <w:sz w:val="22"/>
                <w:szCs w:val="22"/>
                <w:lang w:val="en-US"/>
              </w:rPr>
              <w:t>16</w:t>
            </w:r>
          </w:p>
        </w:tc>
        <w:tc>
          <w:tcPr>
            <w:tcW w:w="5822" w:type="dxa"/>
            <w:tcBorders>
              <w:top w:val="nil"/>
              <w:left w:val="nil"/>
              <w:bottom w:val="single" w:sz="4" w:space="0" w:color="auto"/>
              <w:right w:val="single" w:sz="4" w:space="0" w:color="auto"/>
            </w:tcBorders>
            <w:shd w:val="clear" w:color="auto" w:fill="auto"/>
            <w:vAlign w:val="center"/>
            <w:hideMark/>
          </w:tcPr>
          <w:p w14:paraId="2AB42AA7" w14:textId="77777777" w:rsidR="00B44F30" w:rsidRPr="0055295B" w:rsidRDefault="00B44F30" w:rsidP="00AD6E74">
            <w:pPr>
              <w:rPr>
                <w:color w:val="000000"/>
                <w:sz w:val="22"/>
                <w:szCs w:val="22"/>
              </w:rPr>
            </w:pPr>
            <w:r w:rsidRPr="0055295B">
              <w:rPr>
                <w:color w:val="000000"/>
                <w:sz w:val="22"/>
                <w:szCs w:val="22"/>
              </w:rPr>
              <w:t>Демонтажные работы в % от монтажа</w:t>
            </w:r>
          </w:p>
        </w:tc>
        <w:tc>
          <w:tcPr>
            <w:tcW w:w="1184" w:type="dxa"/>
            <w:tcBorders>
              <w:top w:val="nil"/>
              <w:left w:val="nil"/>
              <w:bottom w:val="single" w:sz="4" w:space="0" w:color="auto"/>
              <w:right w:val="single" w:sz="4" w:space="0" w:color="auto"/>
            </w:tcBorders>
            <w:shd w:val="clear" w:color="auto" w:fill="auto"/>
            <w:vAlign w:val="center"/>
            <w:hideMark/>
          </w:tcPr>
          <w:p w14:paraId="5CD50C1A" w14:textId="77777777" w:rsidR="00B44F30" w:rsidRPr="0055295B" w:rsidRDefault="00B44F30" w:rsidP="00AD6E74">
            <w:pPr>
              <w:jc w:val="center"/>
              <w:rPr>
                <w:color w:val="000000"/>
                <w:sz w:val="22"/>
                <w:szCs w:val="22"/>
                <w:lang w:val="en-US"/>
              </w:rPr>
            </w:pPr>
            <w:r w:rsidRPr="0055295B">
              <w:rPr>
                <w:color w:val="000000"/>
                <w:sz w:val="22"/>
                <w:szCs w:val="22"/>
                <w:lang w:val="en-US"/>
              </w:rPr>
              <w:t>%</w:t>
            </w:r>
          </w:p>
        </w:tc>
      </w:tr>
      <w:tr w:rsidR="00B44F30" w:rsidRPr="0055295B" w14:paraId="177D0E1D"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066F1A4" w14:textId="77777777" w:rsidR="00B44F30" w:rsidRPr="0055295B" w:rsidRDefault="00B44F30" w:rsidP="00AD6E74">
            <w:pPr>
              <w:jc w:val="center"/>
              <w:rPr>
                <w:color w:val="000000"/>
                <w:sz w:val="22"/>
                <w:szCs w:val="22"/>
                <w:lang w:val="en-US"/>
              </w:rPr>
            </w:pPr>
            <w:r w:rsidRPr="0055295B">
              <w:rPr>
                <w:color w:val="000000"/>
                <w:sz w:val="22"/>
                <w:szCs w:val="22"/>
                <w:lang w:val="en-US"/>
              </w:rPr>
              <w:t>17</w:t>
            </w:r>
          </w:p>
        </w:tc>
        <w:tc>
          <w:tcPr>
            <w:tcW w:w="5822" w:type="dxa"/>
            <w:tcBorders>
              <w:top w:val="nil"/>
              <w:left w:val="nil"/>
              <w:bottom w:val="single" w:sz="4" w:space="0" w:color="auto"/>
              <w:right w:val="single" w:sz="4" w:space="0" w:color="auto"/>
            </w:tcBorders>
            <w:shd w:val="clear" w:color="auto" w:fill="auto"/>
            <w:vAlign w:val="center"/>
            <w:hideMark/>
          </w:tcPr>
          <w:p w14:paraId="5850CBA9" w14:textId="77777777" w:rsidR="00B44F30" w:rsidRPr="0055295B" w:rsidRDefault="00B44F30" w:rsidP="00AD6E74">
            <w:pPr>
              <w:rPr>
                <w:color w:val="000000"/>
                <w:sz w:val="22"/>
                <w:szCs w:val="22"/>
              </w:rPr>
            </w:pPr>
            <w:r w:rsidRPr="0055295B">
              <w:rPr>
                <w:color w:val="000000"/>
                <w:sz w:val="22"/>
                <w:szCs w:val="22"/>
              </w:rPr>
              <w:t xml:space="preserve">Отчистка от снега и наледи антенн БС, с учетом </w:t>
            </w:r>
            <w:proofErr w:type="spellStart"/>
            <w:r w:rsidRPr="0055295B">
              <w:rPr>
                <w:color w:val="000000"/>
                <w:sz w:val="22"/>
                <w:szCs w:val="22"/>
              </w:rPr>
              <w:t>промальпинизма</w:t>
            </w:r>
            <w:proofErr w:type="spellEnd"/>
          </w:p>
        </w:tc>
        <w:tc>
          <w:tcPr>
            <w:tcW w:w="1184" w:type="dxa"/>
            <w:tcBorders>
              <w:top w:val="nil"/>
              <w:left w:val="nil"/>
              <w:bottom w:val="single" w:sz="4" w:space="0" w:color="auto"/>
              <w:right w:val="single" w:sz="4" w:space="0" w:color="auto"/>
            </w:tcBorders>
            <w:shd w:val="clear" w:color="auto" w:fill="auto"/>
            <w:noWrap/>
            <w:vAlign w:val="center"/>
            <w:hideMark/>
          </w:tcPr>
          <w:p w14:paraId="2EA1FD3E"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204D6CD" w14:textId="77777777" w:rsidTr="00AD6E74">
        <w:trPr>
          <w:gridAfter w:val="2"/>
          <w:wAfter w:w="1942" w:type="dxa"/>
          <w:trHeight w:val="330"/>
        </w:trPr>
        <w:tc>
          <w:tcPr>
            <w:tcW w:w="77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393392A" w14:textId="77777777" w:rsidR="00B44F30" w:rsidRPr="0055295B" w:rsidRDefault="00B44F30" w:rsidP="00AD6E74">
            <w:pPr>
              <w:jc w:val="center"/>
              <w:rPr>
                <w:b/>
                <w:bCs/>
                <w:color w:val="000000"/>
                <w:sz w:val="22"/>
                <w:szCs w:val="22"/>
                <w:lang w:val="en-US"/>
              </w:rPr>
            </w:pPr>
            <w:proofErr w:type="spellStart"/>
            <w:r w:rsidRPr="0055295B">
              <w:rPr>
                <w:b/>
                <w:bCs/>
                <w:color w:val="000000"/>
                <w:sz w:val="22"/>
                <w:szCs w:val="22"/>
                <w:lang w:val="en-US"/>
              </w:rPr>
              <w:t>Монтаж</w:t>
            </w:r>
            <w:proofErr w:type="spellEnd"/>
            <w:r w:rsidRPr="0055295B">
              <w:rPr>
                <w:b/>
                <w:bCs/>
                <w:color w:val="000000"/>
                <w:sz w:val="22"/>
                <w:szCs w:val="22"/>
                <w:lang w:val="en-US"/>
              </w:rPr>
              <w:t xml:space="preserve"> </w:t>
            </w:r>
            <w:proofErr w:type="spellStart"/>
            <w:r w:rsidRPr="0055295B">
              <w:rPr>
                <w:b/>
                <w:bCs/>
                <w:color w:val="000000"/>
                <w:sz w:val="22"/>
                <w:szCs w:val="22"/>
                <w:lang w:val="en-US"/>
              </w:rPr>
              <w:t>оборудования</w:t>
            </w:r>
            <w:proofErr w:type="spellEnd"/>
            <w:r w:rsidRPr="0055295B">
              <w:rPr>
                <w:b/>
                <w:bCs/>
                <w:color w:val="000000"/>
                <w:sz w:val="22"/>
                <w:szCs w:val="22"/>
                <w:lang w:val="en-US"/>
              </w:rPr>
              <w:t>:</w:t>
            </w:r>
          </w:p>
        </w:tc>
      </w:tr>
      <w:tr w:rsidR="00B44F30" w:rsidRPr="0055295B" w14:paraId="72350C50" w14:textId="77777777" w:rsidTr="00AD6E74">
        <w:trPr>
          <w:gridAfter w:val="2"/>
          <w:wAfter w:w="1942" w:type="dxa"/>
          <w:trHeight w:val="330"/>
        </w:trPr>
        <w:tc>
          <w:tcPr>
            <w:tcW w:w="77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EB14871" w14:textId="77777777" w:rsidR="00B44F30" w:rsidRPr="0055295B" w:rsidRDefault="00B44F30" w:rsidP="00AD6E74">
            <w:pPr>
              <w:jc w:val="center"/>
              <w:rPr>
                <w:b/>
                <w:bCs/>
                <w:color w:val="000000"/>
                <w:sz w:val="22"/>
                <w:szCs w:val="22"/>
              </w:rPr>
            </w:pPr>
            <w:r w:rsidRPr="0055295B">
              <w:rPr>
                <w:b/>
                <w:bCs/>
                <w:color w:val="000000"/>
                <w:sz w:val="22"/>
                <w:szCs w:val="22"/>
              </w:rPr>
              <w:t>Монтаж оборудования БС с подключением</w:t>
            </w:r>
          </w:p>
        </w:tc>
      </w:tr>
      <w:tr w:rsidR="00B44F30" w:rsidRPr="0055295B" w14:paraId="048237EF"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8263D3D"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5822" w:type="dxa"/>
            <w:tcBorders>
              <w:top w:val="nil"/>
              <w:left w:val="nil"/>
              <w:bottom w:val="single" w:sz="4" w:space="0" w:color="auto"/>
              <w:right w:val="single" w:sz="4" w:space="0" w:color="auto"/>
            </w:tcBorders>
            <w:shd w:val="clear" w:color="auto" w:fill="auto"/>
            <w:vAlign w:val="center"/>
            <w:hideMark/>
          </w:tcPr>
          <w:p w14:paraId="6E0847D1"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Замена</w:t>
            </w:r>
            <w:proofErr w:type="spellEnd"/>
            <w:r w:rsidRPr="0055295B">
              <w:rPr>
                <w:color w:val="000000"/>
                <w:sz w:val="22"/>
                <w:szCs w:val="22"/>
                <w:lang w:val="en-US"/>
              </w:rPr>
              <w:t xml:space="preserve"> </w:t>
            </w:r>
            <w:proofErr w:type="spellStart"/>
            <w:r w:rsidRPr="0055295B">
              <w:rPr>
                <w:color w:val="000000"/>
                <w:sz w:val="22"/>
                <w:szCs w:val="22"/>
                <w:lang w:val="en-US"/>
              </w:rPr>
              <w:t>репитера</w:t>
            </w:r>
            <w:proofErr w:type="spellEnd"/>
          </w:p>
        </w:tc>
        <w:tc>
          <w:tcPr>
            <w:tcW w:w="1184" w:type="dxa"/>
            <w:tcBorders>
              <w:top w:val="nil"/>
              <w:left w:val="nil"/>
              <w:bottom w:val="single" w:sz="4" w:space="0" w:color="auto"/>
              <w:right w:val="single" w:sz="4" w:space="0" w:color="auto"/>
            </w:tcBorders>
            <w:shd w:val="clear" w:color="auto" w:fill="auto"/>
            <w:noWrap/>
            <w:vAlign w:val="center"/>
            <w:hideMark/>
          </w:tcPr>
          <w:p w14:paraId="4EB8041A"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1D6B52D" w14:textId="77777777" w:rsidTr="00AD6E74">
        <w:trPr>
          <w:gridAfter w:val="2"/>
          <w:wAfter w:w="1942" w:type="dxa"/>
          <w:trHeight w:val="69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2A8812D"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5822" w:type="dxa"/>
            <w:tcBorders>
              <w:top w:val="nil"/>
              <w:left w:val="nil"/>
              <w:bottom w:val="single" w:sz="4" w:space="0" w:color="auto"/>
              <w:right w:val="single" w:sz="4" w:space="0" w:color="auto"/>
            </w:tcBorders>
            <w:shd w:val="clear" w:color="auto" w:fill="auto"/>
            <w:vAlign w:val="center"/>
            <w:hideMark/>
          </w:tcPr>
          <w:p w14:paraId="65705B69" w14:textId="77777777" w:rsidR="00B44F30" w:rsidRPr="0055295B" w:rsidRDefault="00B44F30" w:rsidP="00AD6E74">
            <w:pPr>
              <w:rPr>
                <w:color w:val="000000"/>
                <w:sz w:val="22"/>
                <w:szCs w:val="22"/>
              </w:rPr>
            </w:pPr>
            <w:r w:rsidRPr="0055295B">
              <w:rPr>
                <w:color w:val="000000"/>
                <w:sz w:val="22"/>
                <w:szCs w:val="22"/>
              </w:rPr>
              <w:t>Монтаж приемо-передатчика (</w:t>
            </w:r>
            <w:r w:rsidRPr="0055295B">
              <w:rPr>
                <w:color w:val="000000"/>
                <w:sz w:val="22"/>
                <w:szCs w:val="22"/>
                <w:lang w:val="en-US"/>
              </w:rPr>
              <w:t>RF</w:t>
            </w:r>
            <w:r w:rsidRPr="0055295B">
              <w:rPr>
                <w:color w:val="000000"/>
                <w:sz w:val="22"/>
                <w:szCs w:val="22"/>
              </w:rPr>
              <w:t xml:space="preserve">-модуля) вне </w:t>
            </w:r>
            <w:proofErr w:type="spellStart"/>
            <w:r w:rsidRPr="0055295B">
              <w:rPr>
                <w:color w:val="000000"/>
                <w:sz w:val="22"/>
                <w:szCs w:val="22"/>
              </w:rPr>
              <w:t>аппаратаной</w:t>
            </w:r>
            <w:proofErr w:type="spellEnd"/>
            <w:r w:rsidRPr="0055295B">
              <w:rPr>
                <w:color w:val="000000"/>
                <w:sz w:val="22"/>
                <w:szCs w:val="22"/>
              </w:rPr>
              <w:t xml:space="preserve"> и его маркировка в нормативное время</w:t>
            </w:r>
            <w:r w:rsidRPr="0055295B">
              <w:rPr>
                <w:color w:val="000000"/>
                <w:sz w:val="22"/>
                <w:szCs w:val="22"/>
                <w:vertAlign w:val="superscript"/>
              </w:rPr>
              <w:t>2</w:t>
            </w:r>
          </w:p>
        </w:tc>
        <w:tc>
          <w:tcPr>
            <w:tcW w:w="1184" w:type="dxa"/>
            <w:tcBorders>
              <w:top w:val="nil"/>
              <w:left w:val="nil"/>
              <w:bottom w:val="single" w:sz="4" w:space="0" w:color="auto"/>
              <w:right w:val="single" w:sz="4" w:space="0" w:color="auto"/>
            </w:tcBorders>
            <w:shd w:val="clear" w:color="auto" w:fill="auto"/>
            <w:noWrap/>
            <w:vAlign w:val="center"/>
            <w:hideMark/>
          </w:tcPr>
          <w:p w14:paraId="226FB099"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11344CD" w14:textId="77777777" w:rsidTr="00AD6E74">
        <w:trPr>
          <w:gridAfter w:val="2"/>
          <w:wAfter w:w="1942" w:type="dxa"/>
          <w:trHeight w:val="3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4F13FCA"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5822" w:type="dxa"/>
            <w:tcBorders>
              <w:top w:val="nil"/>
              <w:left w:val="nil"/>
              <w:bottom w:val="single" w:sz="4" w:space="0" w:color="auto"/>
              <w:right w:val="single" w:sz="4" w:space="0" w:color="auto"/>
            </w:tcBorders>
            <w:shd w:val="clear" w:color="auto" w:fill="auto"/>
            <w:vAlign w:val="center"/>
            <w:hideMark/>
          </w:tcPr>
          <w:p w14:paraId="0628E3F4" w14:textId="77777777" w:rsidR="00B44F30" w:rsidRPr="0055295B" w:rsidRDefault="00B44F30" w:rsidP="00AD6E74">
            <w:pPr>
              <w:rPr>
                <w:color w:val="000000"/>
                <w:sz w:val="22"/>
                <w:szCs w:val="22"/>
              </w:rPr>
            </w:pPr>
            <w:r w:rsidRPr="0055295B">
              <w:rPr>
                <w:color w:val="000000"/>
                <w:sz w:val="22"/>
                <w:szCs w:val="22"/>
              </w:rPr>
              <w:t>Монтаж системного модуля (</w:t>
            </w:r>
            <w:r w:rsidRPr="0055295B">
              <w:rPr>
                <w:color w:val="000000"/>
                <w:sz w:val="22"/>
                <w:szCs w:val="22"/>
                <w:lang w:val="en-US"/>
              </w:rPr>
              <w:t>SM</w:t>
            </w:r>
            <w:r w:rsidRPr="0055295B">
              <w:rPr>
                <w:color w:val="000000"/>
                <w:sz w:val="22"/>
                <w:szCs w:val="22"/>
              </w:rPr>
              <w:t>) в нормативное время</w:t>
            </w:r>
            <w:r w:rsidRPr="0055295B">
              <w:rPr>
                <w:color w:val="000000"/>
                <w:sz w:val="22"/>
                <w:szCs w:val="22"/>
                <w:vertAlign w:val="superscript"/>
              </w:rPr>
              <w:t>2</w:t>
            </w:r>
          </w:p>
        </w:tc>
        <w:tc>
          <w:tcPr>
            <w:tcW w:w="1184" w:type="dxa"/>
            <w:tcBorders>
              <w:top w:val="nil"/>
              <w:left w:val="nil"/>
              <w:bottom w:val="single" w:sz="4" w:space="0" w:color="auto"/>
              <w:right w:val="single" w:sz="4" w:space="0" w:color="auto"/>
            </w:tcBorders>
            <w:shd w:val="clear" w:color="auto" w:fill="auto"/>
            <w:vAlign w:val="center"/>
            <w:hideMark/>
          </w:tcPr>
          <w:p w14:paraId="69BDCAA0"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E80518F" w14:textId="77777777" w:rsidTr="00AD6E74">
        <w:trPr>
          <w:gridAfter w:val="2"/>
          <w:wAfter w:w="1942" w:type="dxa"/>
          <w:trHeight w:val="99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B433CCC" w14:textId="77777777" w:rsidR="00B44F30" w:rsidRPr="0055295B" w:rsidRDefault="00B44F30" w:rsidP="00AD6E74">
            <w:pPr>
              <w:jc w:val="center"/>
              <w:rPr>
                <w:color w:val="000000"/>
                <w:sz w:val="22"/>
                <w:szCs w:val="22"/>
                <w:lang w:val="en-US"/>
              </w:rPr>
            </w:pPr>
            <w:r w:rsidRPr="0055295B">
              <w:rPr>
                <w:color w:val="000000"/>
                <w:sz w:val="22"/>
                <w:szCs w:val="22"/>
                <w:lang w:val="en-US"/>
              </w:rPr>
              <w:t>4</w:t>
            </w:r>
          </w:p>
        </w:tc>
        <w:tc>
          <w:tcPr>
            <w:tcW w:w="5822" w:type="dxa"/>
            <w:tcBorders>
              <w:top w:val="nil"/>
              <w:left w:val="nil"/>
              <w:bottom w:val="single" w:sz="4" w:space="0" w:color="auto"/>
              <w:right w:val="single" w:sz="4" w:space="0" w:color="auto"/>
            </w:tcBorders>
            <w:shd w:val="clear" w:color="auto" w:fill="auto"/>
            <w:vAlign w:val="center"/>
            <w:hideMark/>
          </w:tcPr>
          <w:p w14:paraId="6D802D28" w14:textId="77777777" w:rsidR="00B44F30" w:rsidRPr="0055295B" w:rsidRDefault="00B44F30" w:rsidP="00AD6E74">
            <w:pPr>
              <w:rPr>
                <w:color w:val="000000"/>
                <w:sz w:val="22"/>
                <w:szCs w:val="22"/>
              </w:rPr>
            </w:pPr>
            <w:r w:rsidRPr="0055295B">
              <w:rPr>
                <w:color w:val="000000"/>
                <w:sz w:val="22"/>
                <w:szCs w:val="22"/>
              </w:rPr>
              <w:t xml:space="preserve">Монтаж кабеля электропитания </w:t>
            </w:r>
            <w:r w:rsidRPr="0055295B">
              <w:rPr>
                <w:color w:val="000000"/>
                <w:sz w:val="22"/>
                <w:szCs w:val="22"/>
                <w:lang w:val="en-US"/>
              </w:rPr>
              <w:t>RF</w:t>
            </w:r>
            <w:r w:rsidRPr="0055295B">
              <w:rPr>
                <w:color w:val="000000"/>
                <w:sz w:val="22"/>
                <w:szCs w:val="22"/>
              </w:rPr>
              <w:t xml:space="preserve"> </w:t>
            </w:r>
            <w:proofErr w:type="gramStart"/>
            <w:r w:rsidRPr="0055295B">
              <w:rPr>
                <w:color w:val="000000"/>
                <w:sz w:val="22"/>
                <w:szCs w:val="22"/>
              </w:rPr>
              <w:t>модулей(</w:t>
            </w:r>
            <w:proofErr w:type="spellStart"/>
            <w:proofErr w:type="gramEnd"/>
            <w:r w:rsidRPr="0055295B">
              <w:rPr>
                <w:color w:val="000000"/>
                <w:sz w:val="22"/>
                <w:szCs w:val="22"/>
              </w:rPr>
              <w:t>проклакда</w:t>
            </w:r>
            <w:proofErr w:type="spellEnd"/>
            <w:r w:rsidRPr="0055295B">
              <w:rPr>
                <w:color w:val="000000"/>
                <w:sz w:val="22"/>
                <w:szCs w:val="22"/>
              </w:rPr>
              <w:t>, маркировка, восстановление крепления) с учетом стоимости кабеля</w:t>
            </w:r>
          </w:p>
        </w:tc>
        <w:tc>
          <w:tcPr>
            <w:tcW w:w="1184" w:type="dxa"/>
            <w:tcBorders>
              <w:top w:val="nil"/>
              <w:left w:val="nil"/>
              <w:bottom w:val="single" w:sz="4" w:space="0" w:color="auto"/>
              <w:right w:val="single" w:sz="4" w:space="0" w:color="auto"/>
            </w:tcBorders>
            <w:shd w:val="clear" w:color="auto" w:fill="auto"/>
            <w:vAlign w:val="center"/>
            <w:hideMark/>
          </w:tcPr>
          <w:p w14:paraId="69514992"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6E2F5B67" w14:textId="77777777" w:rsidTr="00AD6E74">
        <w:trPr>
          <w:gridAfter w:val="2"/>
          <w:wAfter w:w="1942" w:type="dxa"/>
          <w:trHeight w:val="132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BC5CDE4"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5822" w:type="dxa"/>
            <w:tcBorders>
              <w:top w:val="nil"/>
              <w:left w:val="nil"/>
              <w:bottom w:val="single" w:sz="4" w:space="0" w:color="auto"/>
              <w:right w:val="single" w:sz="4" w:space="0" w:color="auto"/>
            </w:tcBorders>
            <w:shd w:val="clear" w:color="auto" w:fill="auto"/>
            <w:vAlign w:val="center"/>
            <w:hideMark/>
          </w:tcPr>
          <w:p w14:paraId="7E786FE0" w14:textId="77777777" w:rsidR="00B44F30" w:rsidRPr="0055295B" w:rsidRDefault="00B44F30" w:rsidP="00AD6E74">
            <w:pPr>
              <w:rPr>
                <w:color w:val="000000"/>
                <w:sz w:val="22"/>
                <w:szCs w:val="22"/>
              </w:rPr>
            </w:pPr>
            <w:r w:rsidRPr="0055295B">
              <w:rPr>
                <w:color w:val="000000"/>
                <w:sz w:val="22"/>
                <w:szCs w:val="22"/>
              </w:rPr>
              <w:t>Монтаж штатного оптического кабеля телекоммуникационного оборудования маркировка и гидроизоляция стыков (разъемов соединительных), восстановление крепления (с учетом расходных материалов)</w:t>
            </w:r>
          </w:p>
        </w:tc>
        <w:tc>
          <w:tcPr>
            <w:tcW w:w="1184" w:type="dxa"/>
            <w:tcBorders>
              <w:top w:val="nil"/>
              <w:left w:val="nil"/>
              <w:bottom w:val="single" w:sz="4" w:space="0" w:color="auto"/>
              <w:right w:val="single" w:sz="4" w:space="0" w:color="auto"/>
            </w:tcBorders>
            <w:shd w:val="clear" w:color="auto" w:fill="auto"/>
            <w:noWrap/>
            <w:vAlign w:val="center"/>
            <w:hideMark/>
          </w:tcPr>
          <w:p w14:paraId="6D68F296"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01738A5C" w14:textId="77777777" w:rsidTr="00AD6E74">
        <w:trPr>
          <w:gridAfter w:val="2"/>
          <w:wAfter w:w="1942"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9D26273" w14:textId="77777777" w:rsidR="00B44F30" w:rsidRPr="0055295B" w:rsidRDefault="00B44F30" w:rsidP="00AD6E74">
            <w:pPr>
              <w:jc w:val="center"/>
              <w:rPr>
                <w:color w:val="000000"/>
                <w:sz w:val="22"/>
                <w:szCs w:val="22"/>
                <w:lang w:val="en-US"/>
              </w:rPr>
            </w:pPr>
            <w:r w:rsidRPr="0055295B">
              <w:rPr>
                <w:color w:val="000000"/>
                <w:sz w:val="22"/>
                <w:szCs w:val="22"/>
                <w:lang w:val="en-US"/>
              </w:rPr>
              <w:t>6</w:t>
            </w:r>
          </w:p>
        </w:tc>
        <w:tc>
          <w:tcPr>
            <w:tcW w:w="5822" w:type="dxa"/>
            <w:tcBorders>
              <w:top w:val="nil"/>
              <w:left w:val="nil"/>
              <w:bottom w:val="single" w:sz="4" w:space="0" w:color="auto"/>
              <w:right w:val="single" w:sz="4" w:space="0" w:color="auto"/>
            </w:tcBorders>
            <w:shd w:val="clear" w:color="auto" w:fill="auto"/>
            <w:vAlign w:val="center"/>
            <w:hideMark/>
          </w:tcPr>
          <w:p w14:paraId="07179C24" w14:textId="77777777" w:rsidR="00B44F30" w:rsidRPr="0055295B" w:rsidRDefault="00B44F30" w:rsidP="00AD6E74">
            <w:pPr>
              <w:rPr>
                <w:color w:val="000000"/>
                <w:sz w:val="22"/>
                <w:szCs w:val="22"/>
              </w:rPr>
            </w:pPr>
            <w:r w:rsidRPr="0055295B">
              <w:rPr>
                <w:color w:val="000000"/>
                <w:sz w:val="22"/>
                <w:szCs w:val="22"/>
              </w:rPr>
              <w:t>Монтаж кабеля (</w:t>
            </w:r>
            <w:r w:rsidRPr="0055295B">
              <w:rPr>
                <w:color w:val="000000"/>
                <w:sz w:val="22"/>
                <w:szCs w:val="22"/>
                <w:lang w:val="en-US"/>
              </w:rPr>
              <w:t>UTP</w:t>
            </w:r>
            <w:r w:rsidRPr="0055295B">
              <w:rPr>
                <w:color w:val="000000"/>
                <w:sz w:val="22"/>
                <w:szCs w:val="22"/>
              </w:rPr>
              <w:t>) - прокладка, маркировка, восстановление крепления</w:t>
            </w:r>
          </w:p>
        </w:tc>
        <w:tc>
          <w:tcPr>
            <w:tcW w:w="1184" w:type="dxa"/>
            <w:tcBorders>
              <w:top w:val="nil"/>
              <w:left w:val="nil"/>
              <w:bottom w:val="single" w:sz="4" w:space="0" w:color="auto"/>
              <w:right w:val="single" w:sz="4" w:space="0" w:color="auto"/>
            </w:tcBorders>
            <w:shd w:val="clear" w:color="auto" w:fill="auto"/>
            <w:noWrap/>
            <w:vAlign w:val="center"/>
            <w:hideMark/>
          </w:tcPr>
          <w:p w14:paraId="2FCDB3B2"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418E32BB"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88FA4F7"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5822" w:type="dxa"/>
            <w:tcBorders>
              <w:top w:val="nil"/>
              <w:left w:val="nil"/>
              <w:bottom w:val="single" w:sz="4" w:space="0" w:color="auto"/>
              <w:right w:val="single" w:sz="4" w:space="0" w:color="auto"/>
            </w:tcBorders>
            <w:shd w:val="clear" w:color="auto" w:fill="auto"/>
            <w:vAlign w:val="center"/>
            <w:hideMark/>
          </w:tcPr>
          <w:p w14:paraId="49B884C1"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модуля</w:t>
            </w:r>
            <w:proofErr w:type="spellEnd"/>
            <w:r w:rsidRPr="0055295B">
              <w:rPr>
                <w:color w:val="000000"/>
                <w:sz w:val="22"/>
                <w:szCs w:val="22"/>
                <w:lang w:val="en-US"/>
              </w:rPr>
              <w:t xml:space="preserve"> (</w:t>
            </w:r>
            <w:proofErr w:type="spellStart"/>
            <w:r w:rsidRPr="0055295B">
              <w:rPr>
                <w:color w:val="000000"/>
                <w:sz w:val="22"/>
                <w:szCs w:val="22"/>
                <w:lang w:val="en-US"/>
              </w:rPr>
              <w:t>вентилятор</w:t>
            </w:r>
            <w:proofErr w:type="spellEnd"/>
            <w:r w:rsidRPr="0055295B">
              <w:rPr>
                <w:color w:val="000000"/>
                <w:sz w:val="22"/>
                <w:szCs w:val="22"/>
                <w:lang w:val="en-US"/>
              </w:rPr>
              <w:t>)</w:t>
            </w:r>
          </w:p>
        </w:tc>
        <w:tc>
          <w:tcPr>
            <w:tcW w:w="1184" w:type="dxa"/>
            <w:tcBorders>
              <w:top w:val="nil"/>
              <w:left w:val="nil"/>
              <w:bottom w:val="single" w:sz="4" w:space="0" w:color="auto"/>
              <w:right w:val="single" w:sz="4" w:space="0" w:color="auto"/>
            </w:tcBorders>
            <w:shd w:val="clear" w:color="auto" w:fill="auto"/>
            <w:noWrap/>
            <w:vAlign w:val="center"/>
            <w:hideMark/>
          </w:tcPr>
          <w:p w14:paraId="46C9AA11"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DD4E3BA"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073D00A3"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5822" w:type="dxa"/>
            <w:tcBorders>
              <w:top w:val="nil"/>
              <w:left w:val="nil"/>
              <w:bottom w:val="single" w:sz="4" w:space="0" w:color="auto"/>
              <w:right w:val="single" w:sz="4" w:space="0" w:color="auto"/>
            </w:tcBorders>
            <w:shd w:val="clear" w:color="auto" w:fill="auto"/>
            <w:vAlign w:val="center"/>
            <w:hideMark/>
          </w:tcPr>
          <w:p w14:paraId="4A4E1261"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модуля</w:t>
            </w:r>
            <w:proofErr w:type="spellEnd"/>
            <w:r w:rsidRPr="0055295B">
              <w:rPr>
                <w:color w:val="000000"/>
                <w:sz w:val="22"/>
                <w:szCs w:val="22"/>
                <w:lang w:val="en-US"/>
              </w:rPr>
              <w:t xml:space="preserve"> (</w:t>
            </w:r>
            <w:proofErr w:type="spellStart"/>
            <w:r w:rsidRPr="0055295B">
              <w:rPr>
                <w:color w:val="000000"/>
                <w:sz w:val="22"/>
                <w:szCs w:val="22"/>
                <w:lang w:val="en-US"/>
              </w:rPr>
              <w:t>приемо-передатчик</w:t>
            </w:r>
            <w:proofErr w:type="spellEnd"/>
            <w:r w:rsidRPr="0055295B">
              <w:rPr>
                <w:color w:val="000000"/>
                <w:sz w:val="22"/>
                <w:szCs w:val="22"/>
                <w:lang w:val="en-US"/>
              </w:rPr>
              <w:t>)</w:t>
            </w:r>
          </w:p>
        </w:tc>
        <w:tc>
          <w:tcPr>
            <w:tcW w:w="1184" w:type="dxa"/>
            <w:tcBorders>
              <w:top w:val="nil"/>
              <w:left w:val="nil"/>
              <w:bottom w:val="single" w:sz="4" w:space="0" w:color="auto"/>
              <w:right w:val="single" w:sz="4" w:space="0" w:color="auto"/>
            </w:tcBorders>
            <w:shd w:val="clear" w:color="auto" w:fill="auto"/>
            <w:noWrap/>
            <w:vAlign w:val="center"/>
            <w:hideMark/>
          </w:tcPr>
          <w:p w14:paraId="3023F0AD"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9C415EC"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B315055"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5822" w:type="dxa"/>
            <w:tcBorders>
              <w:top w:val="nil"/>
              <w:left w:val="nil"/>
              <w:bottom w:val="single" w:sz="4" w:space="0" w:color="auto"/>
              <w:right w:val="single" w:sz="4" w:space="0" w:color="auto"/>
            </w:tcBorders>
            <w:shd w:val="clear" w:color="auto" w:fill="auto"/>
            <w:vAlign w:val="center"/>
            <w:hideMark/>
          </w:tcPr>
          <w:p w14:paraId="4DE386CC"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модуля</w:t>
            </w:r>
            <w:proofErr w:type="spellEnd"/>
            <w:r w:rsidRPr="0055295B">
              <w:rPr>
                <w:color w:val="000000"/>
                <w:sz w:val="22"/>
                <w:szCs w:val="22"/>
                <w:lang w:val="en-US"/>
              </w:rPr>
              <w:t xml:space="preserve"> (</w:t>
            </w:r>
            <w:proofErr w:type="spellStart"/>
            <w:r w:rsidRPr="0055295B">
              <w:rPr>
                <w:color w:val="000000"/>
                <w:sz w:val="22"/>
                <w:szCs w:val="22"/>
                <w:lang w:val="en-US"/>
              </w:rPr>
              <w:t>комбайнер</w:t>
            </w:r>
            <w:proofErr w:type="spellEnd"/>
            <w:r w:rsidRPr="0055295B">
              <w:rPr>
                <w:color w:val="000000"/>
                <w:sz w:val="22"/>
                <w:szCs w:val="22"/>
                <w:lang w:val="en-US"/>
              </w:rPr>
              <w:t>)</w:t>
            </w:r>
          </w:p>
        </w:tc>
        <w:tc>
          <w:tcPr>
            <w:tcW w:w="1184" w:type="dxa"/>
            <w:tcBorders>
              <w:top w:val="nil"/>
              <w:left w:val="nil"/>
              <w:bottom w:val="single" w:sz="4" w:space="0" w:color="auto"/>
              <w:right w:val="single" w:sz="4" w:space="0" w:color="auto"/>
            </w:tcBorders>
            <w:shd w:val="clear" w:color="auto" w:fill="auto"/>
            <w:noWrap/>
            <w:vAlign w:val="center"/>
            <w:hideMark/>
          </w:tcPr>
          <w:p w14:paraId="2CB7299C"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2B940E6B"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289C6D1" w14:textId="77777777" w:rsidR="00B44F30" w:rsidRPr="0055295B" w:rsidRDefault="00B44F30" w:rsidP="00AD6E74">
            <w:pPr>
              <w:jc w:val="center"/>
              <w:rPr>
                <w:color w:val="000000"/>
                <w:sz w:val="22"/>
                <w:szCs w:val="22"/>
                <w:lang w:val="en-US"/>
              </w:rPr>
            </w:pPr>
            <w:r w:rsidRPr="0055295B">
              <w:rPr>
                <w:color w:val="000000"/>
                <w:sz w:val="22"/>
                <w:szCs w:val="22"/>
                <w:lang w:val="en-US"/>
              </w:rPr>
              <w:t>10</w:t>
            </w:r>
          </w:p>
        </w:tc>
        <w:tc>
          <w:tcPr>
            <w:tcW w:w="5822" w:type="dxa"/>
            <w:tcBorders>
              <w:top w:val="nil"/>
              <w:left w:val="nil"/>
              <w:bottom w:val="single" w:sz="4" w:space="0" w:color="auto"/>
              <w:right w:val="single" w:sz="4" w:space="0" w:color="auto"/>
            </w:tcBorders>
            <w:shd w:val="clear" w:color="auto" w:fill="auto"/>
            <w:vAlign w:val="center"/>
            <w:hideMark/>
          </w:tcPr>
          <w:p w14:paraId="3A9D0FBA" w14:textId="77777777" w:rsidR="00B44F30" w:rsidRPr="0055295B" w:rsidRDefault="00B44F30" w:rsidP="00AD6E74">
            <w:pPr>
              <w:rPr>
                <w:color w:val="000000"/>
                <w:sz w:val="22"/>
                <w:szCs w:val="22"/>
              </w:rPr>
            </w:pPr>
            <w:r w:rsidRPr="0055295B">
              <w:rPr>
                <w:color w:val="000000"/>
                <w:sz w:val="22"/>
                <w:szCs w:val="22"/>
              </w:rPr>
              <w:t xml:space="preserve">Монтаж блока распределения питания </w:t>
            </w:r>
            <w:proofErr w:type="gramStart"/>
            <w:r w:rsidRPr="0055295B">
              <w:rPr>
                <w:color w:val="000000"/>
                <w:sz w:val="22"/>
                <w:szCs w:val="22"/>
              </w:rPr>
              <w:t>трансмиссии  (</w:t>
            </w:r>
            <w:proofErr w:type="gramEnd"/>
            <w:r w:rsidRPr="0055295B">
              <w:rPr>
                <w:color w:val="000000"/>
                <w:sz w:val="22"/>
                <w:szCs w:val="22"/>
              </w:rPr>
              <w:t>БРПТ)</w:t>
            </w:r>
          </w:p>
        </w:tc>
        <w:tc>
          <w:tcPr>
            <w:tcW w:w="1184" w:type="dxa"/>
            <w:tcBorders>
              <w:top w:val="nil"/>
              <w:left w:val="nil"/>
              <w:bottom w:val="single" w:sz="4" w:space="0" w:color="auto"/>
              <w:right w:val="single" w:sz="4" w:space="0" w:color="auto"/>
            </w:tcBorders>
            <w:shd w:val="clear" w:color="auto" w:fill="auto"/>
            <w:vAlign w:val="center"/>
            <w:hideMark/>
          </w:tcPr>
          <w:p w14:paraId="36711735"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01137B1"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9F9E141" w14:textId="77777777" w:rsidR="00B44F30" w:rsidRPr="0055295B" w:rsidRDefault="00B44F30" w:rsidP="00AD6E74">
            <w:pPr>
              <w:jc w:val="center"/>
              <w:rPr>
                <w:color w:val="000000"/>
                <w:sz w:val="22"/>
                <w:szCs w:val="22"/>
                <w:lang w:val="en-US"/>
              </w:rPr>
            </w:pPr>
            <w:r w:rsidRPr="0055295B">
              <w:rPr>
                <w:color w:val="000000"/>
                <w:sz w:val="22"/>
                <w:szCs w:val="22"/>
                <w:lang w:val="en-US"/>
              </w:rPr>
              <w:t>11</w:t>
            </w:r>
          </w:p>
        </w:tc>
        <w:tc>
          <w:tcPr>
            <w:tcW w:w="5822" w:type="dxa"/>
            <w:tcBorders>
              <w:top w:val="nil"/>
              <w:left w:val="nil"/>
              <w:bottom w:val="single" w:sz="4" w:space="0" w:color="auto"/>
              <w:right w:val="single" w:sz="4" w:space="0" w:color="auto"/>
            </w:tcBorders>
            <w:shd w:val="clear" w:color="auto" w:fill="auto"/>
            <w:vAlign w:val="center"/>
            <w:hideMark/>
          </w:tcPr>
          <w:p w14:paraId="32437845"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стойки</w:t>
            </w:r>
            <w:proofErr w:type="spellEnd"/>
            <w:r w:rsidRPr="0055295B">
              <w:rPr>
                <w:color w:val="000000"/>
                <w:sz w:val="22"/>
                <w:szCs w:val="22"/>
                <w:lang w:val="en-US"/>
              </w:rPr>
              <w:t xml:space="preserve"> БС</w:t>
            </w:r>
          </w:p>
        </w:tc>
        <w:tc>
          <w:tcPr>
            <w:tcW w:w="1184" w:type="dxa"/>
            <w:tcBorders>
              <w:top w:val="nil"/>
              <w:left w:val="nil"/>
              <w:bottom w:val="single" w:sz="4" w:space="0" w:color="auto"/>
              <w:right w:val="single" w:sz="4" w:space="0" w:color="auto"/>
            </w:tcBorders>
            <w:shd w:val="clear" w:color="auto" w:fill="auto"/>
            <w:vAlign w:val="center"/>
            <w:hideMark/>
          </w:tcPr>
          <w:p w14:paraId="6169B9FE"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A075167"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F9242CA" w14:textId="77777777" w:rsidR="00B44F30" w:rsidRPr="0055295B" w:rsidRDefault="00B44F30" w:rsidP="00AD6E74">
            <w:pPr>
              <w:jc w:val="center"/>
              <w:rPr>
                <w:color w:val="000000"/>
                <w:sz w:val="22"/>
                <w:szCs w:val="22"/>
                <w:lang w:val="en-US"/>
              </w:rPr>
            </w:pPr>
            <w:r w:rsidRPr="0055295B">
              <w:rPr>
                <w:color w:val="000000"/>
                <w:sz w:val="22"/>
                <w:szCs w:val="22"/>
                <w:lang w:val="en-US"/>
              </w:rPr>
              <w:t>12</w:t>
            </w:r>
          </w:p>
        </w:tc>
        <w:tc>
          <w:tcPr>
            <w:tcW w:w="5822" w:type="dxa"/>
            <w:tcBorders>
              <w:top w:val="nil"/>
              <w:left w:val="nil"/>
              <w:bottom w:val="single" w:sz="4" w:space="0" w:color="auto"/>
              <w:right w:val="single" w:sz="4" w:space="0" w:color="auto"/>
            </w:tcBorders>
            <w:shd w:val="clear" w:color="auto" w:fill="auto"/>
            <w:vAlign w:val="center"/>
            <w:hideMark/>
          </w:tcPr>
          <w:p w14:paraId="49190FC8"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платы</w:t>
            </w:r>
            <w:proofErr w:type="spellEnd"/>
            <w:r w:rsidRPr="0055295B">
              <w:rPr>
                <w:color w:val="000000"/>
                <w:sz w:val="22"/>
                <w:szCs w:val="22"/>
                <w:lang w:val="en-US"/>
              </w:rPr>
              <w:t xml:space="preserve"> </w:t>
            </w:r>
            <w:proofErr w:type="spellStart"/>
            <w:r w:rsidRPr="0055295B">
              <w:rPr>
                <w:color w:val="000000"/>
                <w:sz w:val="22"/>
                <w:szCs w:val="22"/>
                <w:lang w:val="en-US"/>
              </w:rPr>
              <w:t>управления</w:t>
            </w:r>
            <w:proofErr w:type="spellEnd"/>
          </w:p>
        </w:tc>
        <w:tc>
          <w:tcPr>
            <w:tcW w:w="1184" w:type="dxa"/>
            <w:tcBorders>
              <w:top w:val="nil"/>
              <w:left w:val="nil"/>
              <w:bottom w:val="single" w:sz="4" w:space="0" w:color="auto"/>
              <w:right w:val="single" w:sz="4" w:space="0" w:color="auto"/>
            </w:tcBorders>
            <w:shd w:val="clear" w:color="auto" w:fill="auto"/>
            <w:vAlign w:val="center"/>
            <w:hideMark/>
          </w:tcPr>
          <w:p w14:paraId="617F41AC"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262B3B5A"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5CAC82A" w14:textId="77777777" w:rsidR="00B44F30" w:rsidRPr="0055295B" w:rsidRDefault="00B44F30" w:rsidP="00AD6E74">
            <w:pPr>
              <w:jc w:val="center"/>
              <w:rPr>
                <w:color w:val="000000"/>
                <w:sz w:val="22"/>
                <w:szCs w:val="22"/>
                <w:lang w:val="en-US"/>
              </w:rPr>
            </w:pPr>
            <w:r w:rsidRPr="0055295B">
              <w:rPr>
                <w:color w:val="000000"/>
                <w:sz w:val="22"/>
                <w:szCs w:val="22"/>
                <w:lang w:val="en-US"/>
              </w:rPr>
              <w:t>13</w:t>
            </w:r>
          </w:p>
        </w:tc>
        <w:tc>
          <w:tcPr>
            <w:tcW w:w="5822" w:type="dxa"/>
            <w:tcBorders>
              <w:top w:val="nil"/>
              <w:left w:val="nil"/>
              <w:bottom w:val="single" w:sz="4" w:space="0" w:color="auto"/>
              <w:right w:val="single" w:sz="4" w:space="0" w:color="auto"/>
            </w:tcBorders>
            <w:shd w:val="clear" w:color="auto" w:fill="auto"/>
            <w:vAlign w:val="center"/>
            <w:hideMark/>
          </w:tcPr>
          <w:p w14:paraId="3F6DD4BD"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стойки</w:t>
            </w:r>
            <w:proofErr w:type="spellEnd"/>
            <w:r w:rsidRPr="0055295B">
              <w:rPr>
                <w:color w:val="000000"/>
                <w:sz w:val="22"/>
                <w:szCs w:val="22"/>
                <w:lang w:val="en-US"/>
              </w:rPr>
              <w:t xml:space="preserve"> 19</w:t>
            </w:r>
          </w:p>
        </w:tc>
        <w:tc>
          <w:tcPr>
            <w:tcW w:w="1184" w:type="dxa"/>
            <w:tcBorders>
              <w:top w:val="nil"/>
              <w:left w:val="nil"/>
              <w:bottom w:val="single" w:sz="4" w:space="0" w:color="auto"/>
              <w:right w:val="single" w:sz="4" w:space="0" w:color="auto"/>
            </w:tcBorders>
            <w:shd w:val="clear" w:color="auto" w:fill="auto"/>
            <w:vAlign w:val="center"/>
            <w:hideMark/>
          </w:tcPr>
          <w:p w14:paraId="73873C8F"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1BBE3FA6"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390B9D8" w14:textId="77777777" w:rsidR="00B44F30" w:rsidRPr="0055295B" w:rsidRDefault="00B44F30" w:rsidP="00AD6E74">
            <w:pPr>
              <w:jc w:val="center"/>
              <w:rPr>
                <w:color w:val="000000"/>
                <w:sz w:val="22"/>
                <w:szCs w:val="22"/>
                <w:lang w:val="en-US"/>
              </w:rPr>
            </w:pPr>
            <w:r w:rsidRPr="0055295B">
              <w:rPr>
                <w:color w:val="000000"/>
                <w:sz w:val="22"/>
                <w:szCs w:val="22"/>
                <w:lang w:val="en-US"/>
              </w:rPr>
              <w:t>14</w:t>
            </w:r>
          </w:p>
        </w:tc>
        <w:tc>
          <w:tcPr>
            <w:tcW w:w="5822" w:type="dxa"/>
            <w:tcBorders>
              <w:top w:val="nil"/>
              <w:left w:val="nil"/>
              <w:bottom w:val="single" w:sz="4" w:space="0" w:color="auto"/>
              <w:right w:val="single" w:sz="4" w:space="0" w:color="auto"/>
            </w:tcBorders>
            <w:shd w:val="clear" w:color="auto" w:fill="auto"/>
            <w:vAlign w:val="center"/>
            <w:hideMark/>
          </w:tcPr>
          <w:p w14:paraId="42367E9E"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Прокладка</w:t>
            </w:r>
            <w:proofErr w:type="spellEnd"/>
            <w:r w:rsidRPr="0055295B">
              <w:rPr>
                <w:color w:val="000000"/>
                <w:sz w:val="22"/>
                <w:szCs w:val="22"/>
                <w:lang w:val="en-US"/>
              </w:rPr>
              <w:t xml:space="preserve"> </w:t>
            </w:r>
            <w:proofErr w:type="spellStart"/>
            <w:r w:rsidRPr="0055295B">
              <w:rPr>
                <w:color w:val="000000"/>
                <w:sz w:val="22"/>
                <w:szCs w:val="22"/>
                <w:lang w:val="en-US"/>
              </w:rPr>
              <w:t>витой</w:t>
            </w:r>
            <w:proofErr w:type="spellEnd"/>
            <w:r w:rsidRPr="0055295B">
              <w:rPr>
                <w:color w:val="000000"/>
                <w:sz w:val="22"/>
                <w:szCs w:val="22"/>
                <w:lang w:val="en-US"/>
              </w:rPr>
              <w:t xml:space="preserve"> </w:t>
            </w:r>
            <w:proofErr w:type="spellStart"/>
            <w:r w:rsidRPr="0055295B">
              <w:rPr>
                <w:color w:val="000000"/>
                <w:sz w:val="22"/>
                <w:szCs w:val="22"/>
                <w:lang w:val="en-US"/>
              </w:rPr>
              <w:t>пары</w:t>
            </w:r>
            <w:proofErr w:type="spellEnd"/>
            <w:r w:rsidRPr="0055295B">
              <w:rPr>
                <w:color w:val="000000"/>
                <w:sz w:val="22"/>
                <w:szCs w:val="22"/>
                <w:lang w:val="en-US"/>
              </w:rPr>
              <w:t xml:space="preserve"> </w:t>
            </w:r>
            <w:proofErr w:type="spellStart"/>
            <w:r w:rsidRPr="0055295B">
              <w:rPr>
                <w:color w:val="000000"/>
                <w:sz w:val="22"/>
                <w:szCs w:val="22"/>
                <w:lang w:val="en-US"/>
              </w:rPr>
              <w:t>кабеля</w:t>
            </w:r>
            <w:proofErr w:type="spellEnd"/>
            <w:r w:rsidRPr="0055295B">
              <w:rPr>
                <w:color w:val="000000"/>
                <w:sz w:val="22"/>
                <w:szCs w:val="22"/>
                <w:lang w:val="en-US"/>
              </w:rPr>
              <w:t xml:space="preserve"> </w:t>
            </w:r>
          </w:p>
        </w:tc>
        <w:tc>
          <w:tcPr>
            <w:tcW w:w="1184" w:type="dxa"/>
            <w:tcBorders>
              <w:top w:val="nil"/>
              <w:left w:val="nil"/>
              <w:bottom w:val="single" w:sz="4" w:space="0" w:color="auto"/>
              <w:right w:val="single" w:sz="4" w:space="0" w:color="auto"/>
            </w:tcBorders>
            <w:shd w:val="clear" w:color="auto" w:fill="auto"/>
            <w:noWrap/>
            <w:vAlign w:val="center"/>
            <w:hideMark/>
          </w:tcPr>
          <w:p w14:paraId="3FA4437F"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29BE0862"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C9C74FB" w14:textId="77777777" w:rsidR="00B44F30" w:rsidRPr="0055295B" w:rsidRDefault="00B44F30" w:rsidP="00AD6E74">
            <w:pPr>
              <w:jc w:val="center"/>
              <w:rPr>
                <w:color w:val="000000"/>
                <w:sz w:val="22"/>
                <w:szCs w:val="22"/>
                <w:lang w:val="en-US"/>
              </w:rPr>
            </w:pPr>
            <w:r w:rsidRPr="0055295B">
              <w:rPr>
                <w:color w:val="000000"/>
                <w:sz w:val="22"/>
                <w:szCs w:val="22"/>
                <w:lang w:val="en-US"/>
              </w:rPr>
              <w:t>15</w:t>
            </w:r>
          </w:p>
        </w:tc>
        <w:tc>
          <w:tcPr>
            <w:tcW w:w="5822" w:type="dxa"/>
            <w:tcBorders>
              <w:top w:val="nil"/>
              <w:left w:val="nil"/>
              <w:bottom w:val="single" w:sz="4" w:space="0" w:color="auto"/>
              <w:right w:val="single" w:sz="4" w:space="0" w:color="auto"/>
            </w:tcBorders>
            <w:shd w:val="clear" w:color="auto" w:fill="auto"/>
            <w:vAlign w:val="center"/>
            <w:hideMark/>
          </w:tcPr>
          <w:p w14:paraId="4940AB6F" w14:textId="77777777" w:rsidR="00B44F30" w:rsidRPr="0055295B" w:rsidRDefault="00B44F30" w:rsidP="00AD6E74">
            <w:pPr>
              <w:rPr>
                <w:color w:val="000000"/>
                <w:sz w:val="22"/>
                <w:szCs w:val="22"/>
              </w:rPr>
            </w:pPr>
            <w:r w:rsidRPr="0055295B">
              <w:rPr>
                <w:color w:val="000000"/>
                <w:sz w:val="22"/>
                <w:szCs w:val="22"/>
              </w:rPr>
              <w:t>Приобретение (</w:t>
            </w:r>
            <w:proofErr w:type="gramStart"/>
            <w:r w:rsidRPr="0055295B">
              <w:rPr>
                <w:color w:val="000000"/>
                <w:sz w:val="22"/>
                <w:szCs w:val="22"/>
              </w:rPr>
              <w:t>изготовление)</w:t>
            </w:r>
            <w:r w:rsidRPr="0055295B">
              <w:rPr>
                <w:color w:val="000000"/>
                <w:sz w:val="22"/>
                <w:szCs w:val="22"/>
                <w:lang w:val="en-US"/>
              </w:rPr>
              <w:t> </w:t>
            </w:r>
            <w:r w:rsidRPr="0055295B">
              <w:rPr>
                <w:color w:val="000000"/>
                <w:sz w:val="22"/>
                <w:szCs w:val="22"/>
              </w:rPr>
              <w:t xml:space="preserve"> </w:t>
            </w:r>
            <w:r w:rsidRPr="0055295B">
              <w:rPr>
                <w:color w:val="000000"/>
                <w:sz w:val="22"/>
                <w:szCs w:val="22"/>
                <w:lang w:val="en-US"/>
              </w:rPr>
              <w:t>DC</w:t>
            </w:r>
            <w:proofErr w:type="gramEnd"/>
            <w:r w:rsidRPr="0055295B">
              <w:rPr>
                <w:color w:val="000000"/>
                <w:sz w:val="22"/>
                <w:szCs w:val="22"/>
              </w:rPr>
              <w:t xml:space="preserve"> кабеля</w:t>
            </w:r>
            <w:r w:rsidRPr="0055295B">
              <w:rPr>
                <w:color w:val="000000"/>
                <w:sz w:val="22"/>
                <w:szCs w:val="22"/>
                <w:lang w:val="en-US"/>
              </w:rPr>
              <w:t> </w:t>
            </w:r>
            <w:r w:rsidRPr="0055295B">
              <w:rPr>
                <w:color w:val="000000"/>
                <w:sz w:val="22"/>
                <w:szCs w:val="22"/>
              </w:rPr>
              <w:t xml:space="preserve"> (-48В)</w:t>
            </w:r>
          </w:p>
        </w:tc>
        <w:tc>
          <w:tcPr>
            <w:tcW w:w="1184" w:type="dxa"/>
            <w:tcBorders>
              <w:top w:val="nil"/>
              <w:left w:val="nil"/>
              <w:bottom w:val="single" w:sz="4" w:space="0" w:color="auto"/>
              <w:right w:val="single" w:sz="4" w:space="0" w:color="auto"/>
            </w:tcBorders>
            <w:shd w:val="clear" w:color="auto" w:fill="auto"/>
            <w:noWrap/>
            <w:vAlign w:val="center"/>
            <w:hideMark/>
          </w:tcPr>
          <w:p w14:paraId="50FD8AAE"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7EC1F378" w14:textId="77777777" w:rsidTr="00AD6E74">
        <w:trPr>
          <w:gridAfter w:val="2"/>
          <w:wAfter w:w="1942"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A5462E7" w14:textId="77777777" w:rsidR="00B44F30" w:rsidRPr="0055295B" w:rsidRDefault="00B44F30" w:rsidP="00AD6E74">
            <w:pPr>
              <w:jc w:val="center"/>
              <w:rPr>
                <w:color w:val="000000"/>
                <w:sz w:val="22"/>
                <w:szCs w:val="22"/>
                <w:lang w:val="en-US"/>
              </w:rPr>
            </w:pPr>
            <w:r w:rsidRPr="0055295B">
              <w:rPr>
                <w:color w:val="000000"/>
                <w:sz w:val="22"/>
                <w:szCs w:val="22"/>
                <w:lang w:val="en-US"/>
              </w:rPr>
              <w:t>16</w:t>
            </w:r>
          </w:p>
        </w:tc>
        <w:tc>
          <w:tcPr>
            <w:tcW w:w="5822" w:type="dxa"/>
            <w:tcBorders>
              <w:top w:val="nil"/>
              <w:left w:val="nil"/>
              <w:bottom w:val="single" w:sz="4" w:space="0" w:color="auto"/>
              <w:right w:val="single" w:sz="4" w:space="0" w:color="auto"/>
            </w:tcBorders>
            <w:shd w:val="clear" w:color="auto" w:fill="auto"/>
            <w:vAlign w:val="center"/>
            <w:hideMark/>
          </w:tcPr>
          <w:p w14:paraId="126326D1" w14:textId="77777777" w:rsidR="00B44F30" w:rsidRPr="0055295B" w:rsidRDefault="00B44F30" w:rsidP="00AD6E74">
            <w:pPr>
              <w:rPr>
                <w:color w:val="000000"/>
                <w:sz w:val="22"/>
                <w:szCs w:val="22"/>
              </w:rPr>
            </w:pPr>
            <w:r w:rsidRPr="0055295B">
              <w:rPr>
                <w:color w:val="000000"/>
                <w:sz w:val="22"/>
                <w:szCs w:val="22"/>
              </w:rPr>
              <w:t>Устройство фидерного ввода в проеме здания с установкой проходной доски</w:t>
            </w:r>
          </w:p>
        </w:tc>
        <w:tc>
          <w:tcPr>
            <w:tcW w:w="1184" w:type="dxa"/>
            <w:tcBorders>
              <w:top w:val="nil"/>
              <w:left w:val="nil"/>
              <w:bottom w:val="single" w:sz="4" w:space="0" w:color="auto"/>
              <w:right w:val="single" w:sz="4" w:space="0" w:color="auto"/>
            </w:tcBorders>
            <w:shd w:val="clear" w:color="auto" w:fill="auto"/>
            <w:noWrap/>
            <w:vAlign w:val="center"/>
            <w:hideMark/>
          </w:tcPr>
          <w:p w14:paraId="00D4CCD0"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26234C85"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1A62D5D" w14:textId="77777777" w:rsidR="00B44F30" w:rsidRPr="0055295B" w:rsidRDefault="00B44F30" w:rsidP="00AD6E74">
            <w:pPr>
              <w:jc w:val="center"/>
              <w:rPr>
                <w:color w:val="000000"/>
                <w:sz w:val="22"/>
                <w:szCs w:val="22"/>
                <w:lang w:val="en-US"/>
              </w:rPr>
            </w:pPr>
            <w:r w:rsidRPr="0055295B">
              <w:rPr>
                <w:color w:val="000000"/>
                <w:sz w:val="22"/>
                <w:szCs w:val="22"/>
                <w:lang w:val="en-US"/>
              </w:rPr>
              <w:t>17</w:t>
            </w:r>
          </w:p>
        </w:tc>
        <w:tc>
          <w:tcPr>
            <w:tcW w:w="5822" w:type="dxa"/>
            <w:tcBorders>
              <w:top w:val="nil"/>
              <w:left w:val="nil"/>
              <w:bottom w:val="single" w:sz="4" w:space="0" w:color="auto"/>
              <w:right w:val="single" w:sz="4" w:space="0" w:color="auto"/>
            </w:tcBorders>
            <w:shd w:val="clear" w:color="auto" w:fill="auto"/>
            <w:vAlign w:val="center"/>
            <w:hideMark/>
          </w:tcPr>
          <w:p w14:paraId="0F274E63"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термобокса</w:t>
            </w:r>
            <w:proofErr w:type="spellEnd"/>
          </w:p>
        </w:tc>
        <w:tc>
          <w:tcPr>
            <w:tcW w:w="1184" w:type="dxa"/>
            <w:tcBorders>
              <w:top w:val="nil"/>
              <w:left w:val="nil"/>
              <w:bottom w:val="single" w:sz="4" w:space="0" w:color="auto"/>
              <w:right w:val="single" w:sz="4" w:space="0" w:color="auto"/>
            </w:tcBorders>
            <w:shd w:val="clear" w:color="auto" w:fill="auto"/>
            <w:noWrap/>
            <w:vAlign w:val="center"/>
            <w:hideMark/>
          </w:tcPr>
          <w:p w14:paraId="71F6DA58"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63CA764"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33B492F" w14:textId="77777777" w:rsidR="00B44F30" w:rsidRPr="0055295B" w:rsidRDefault="00B44F30" w:rsidP="00AD6E74">
            <w:pPr>
              <w:jc w:val="center"/>
              <w:rPr>
                <w:color w:val="000000"/>
                <w:sz w:val="22"/>
                <w:szCs w:val="22"/>
                <w:lang w:val="en-US"/>
              </w:rPr>
            </w:pPr>
            <w:r w:rsidRPr="0055295B">
              <w:rPr>
                <w:color w:val="000000"/>
                <w:sz w:val="22"/>
                <w:szCs w:val="22"/>
                <w:lang w:val="en-US"/>
              </w:rPr>
              <w:t>18</w:t>
            </w:r>
          </w:p>
        </w:tc>
        <w:tc>
          <w:tcPr>
            <w:tcW w:w="5822" w:type="dxa"/>
            <w:tcBorders>
              <w:top w:val="nil"/>
              <w:left w:val="nil"/>
              <w:bottom w:val="single" w:sz="4" w:space="0" w:color="auto"/>
              <w:right w:val="single" w:sz="4" w:space="0" w:color="auto"/>
            </w:tcBorders>
            <w:shd w:val="clear" w:color="auto" w:fill="auto"/>
            <w:vAlign w:val="center"/>
            <w:hideMark/>
          </w:tcPr>
          <w:p w14:paraId="047352C4"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Замена</w:t>
            </w:r>
            <w:proofErr w:type="spellEnd"/>
            <w:r w:rsidRPr="0055295B">
              <w:rPr>
                <w:color w:val="000000"/>
                <w:sz w:val="22"/>
                <w:szCs w:val="22"/>
                <w:lang w:val="en-US"/>
              </w:rPr>
              <w:t xml:space="preserve"> </w:t>
            </w:r>
            <w:proofErr w:type="spellStart"/>
            <w:r w:rsidRPr="0055295B">
              <w:rPr>
                <w:color w:val="000000"/>
                <w:sz w:val="22"/>
                <w:szCs w:val="22"/>
                <w:lang w:val="en-US"/>
              </w:rPr>
              <w:t>вентилятора</w:t>
            </w:r>
            <w:proofErr w:type="spellEnd"/>
            <w:r w:rsidRPr="0055295B">
              <w:rPr>
                <w:color w:val="000000"/>
                <w:sz w:val="22"/>
                <w:szCs w:val="22"/>
                <w:lang w:val="en-US"/>
              </w:rPr>
              <w:t xml:space="preserve"> в </w:t>
            </w:r>
            <w:proofErr w:type="spellStart"/>
            <w:r w:rsidRPr="0055295B">
              <w:rPr>
                <w:color w:val="000000"/>
                <w:sz w:val="22"/>
                <w:szCs w:val="22"/>
                <w:lang w:val="en-US"/>
              </w:rPr>
              <w:t>термобоксе</w:t>
            </w:r>
            <w:proofErr w:type="spellEnd"/>
          </w:p>
        </w:tc>
        <w:tc>
          <w:tcPr>
            <w:tcW w:w="1184" w:type="dxa"/>
            <w:tcBorders>
              <w:top w:val="nil"/>
              <w:left w:val="nil"/>
              <w:bottom w:val="single" w:sz="4" w:space="0" w:color="auto"/>
              <w:right w:val="single" w:sz="4" w:space="0" w:color="auto"/>
            </w:tcBorders>
            <w:shd w:val="clear" w:color="auto" w:fill="auto"/>
            <w:noWrap/>
            <w:vAlign w:val="center"/>
            <w:hideMark/>
          </w:tcPr>
          <w:p w14:paraId="573ACFA4"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4FAC905F"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FEE4E84" w14:textId="77777777" w:rsidR="00B44F30" w:rsidRPr="0055295B" w:rsidRDefault="00B44F30" w:rsidP="00AD6E74">
            <w:pPr>
              <w:jc w:val="center"/>
              <w:rPr>
                <w:color w:val="000000"/>
                <w:sz w:val="22"/>
                <w:szCs w:val="22"/>
                <w:lang w:val="en-US"/>
              </w:rPr>
            </w:pPr>
            <w:r w:rsidRPr="0055295B">
              <w:rPr>
                <w:color w:val="000000"/>
                <w:sz w:val="22"/>
                <w:szCs w:val="22"/>
                <w:lang w:val="en-US"/>
              </w:rPr>
              <w:t>19</w:t>
            </w:r>
          </w:p>
        </w:tc>
        <w:tc>
          <w:tcPr>
            <w:tcW w:w="5822" w:type="dxa"/>
            <w:tcBorders>
              <w:top w:val="nil"/>
              <w:left w:val="nil"/>
              <w:bottom w:val="single" w:sz="4" w:space="0" w:color="auto"/>
              <w:right w:val="single" w:sz="4" w:space="0" w:color="auto"/>
            </w:tcBorders>
            <w:shd w:val="clear" w:color="auto" w:fill="auto"/>
            <w:vAlign w:val="center"/>
            <w:hideMark/>
          </w:tcPr>
          <w:p w14:paraId="5446F7B7"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витой</w:t>
            </w:r>
            <w:proofErr w:type="spellEnd"/>
            <w:r w:rsidRPr="0055295B">
              <w:rPr>
                <w:color w:val="000000"/>
                <w:sz w:val="22"/>
                <w:szCs w:val="22"/>
                <w:lang w:val="en-US"/>
              </w:rPr>
              <w:t xml:space="preserve"> </w:t>
            </w:r>
            <w:proofErr w:type="spellStart"/>
            <w:r w:rsidRPr="0055295B">
              <w:rPr>
                <w:color w:val="000000"/>
                <w:sz w:val="22"/>
                <w:szCs w:val="22"/>
                <w:lang w:val="en-US"/>
              </w:rPr>
              <w:t>пары</w:t>
            </w:r>
            <w:proofErr w:type="spellEnd"/>
            <w:r w:rsidRPr="0055295B">
              <w:rPr>
                <w:color w:val="000000"/>
                <w:sz w:val="22"/>
                <w:szCs w:val="22"/>
                <w:lang w:val="en-US"/>
              </w:rPr>
              <w:t xml:space="preserve"> </w:t>
            </w:r>
            <w:proofErr w:type="spellStart"/>
            <w:r w:rsidRPr="0055295B">
              <w:rPr>
                <w:color w:val="000000"/>
                <w:sz w:val="22"/>
                <w:szCs w:val="22"/>
                <w:lang w:val="en-US"/>
              </w:rPr>
              <w:t>кабеля</w:t>
            </w:r>
            <w:proofErr w:type="spellEnd"/>
          </w:p>
        </w:tc>
        <w:tc>
          <w:tcPr>
            <w:tcW w:w="1184" w:type="dxa"/>
            <w:tcBorders>
              <w:top w:val="nil"/>
              <w:left w:val="nil"/>
              <w:bottom w:val="single" w:sz="4" w:space="0" w:color="auto"/>
              <w:right w:val="single" w:sz="4" w:space="0" w:color="auto"/>
            </w:tcBorders>
            <w:shd w:val="clear" w:color="auto" w:fill="auto"/>
            <w:noWrap/>
            <w:vAlign w:val="center"/>
            <w:hideMark/>
          </w:tcPr>
          <w:p w14:paraId="419A188C"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15786AEB"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A2B5A5D" w14:textId="77777777" w:rsidR="00B44F30" w:rsidRPr="0055295B" w:rsidRDefault="00B44F30" w:rsidP="00AD6E74">
            <w:pPr>
              <w:jc w:val="center"/>
              <w:rPr>
                <w:color w:val="000000"/>
                <w:sz w:val="22"/>
                <w:szCs w:val="22"/>
                <w:lang w:val="en-US"/>
              </w:rPr>
            </w:pPr>
            <w:r w:rsidRPr="0055295B">
              <w:rPr>
                <w:color w:val="000000"/>
                <w:sz w:val="22"/>
                <w:szCs w:val="22"/>
                <w:lang w:val="en-US"/>
              </w:rPr>
              <w:t>20</w:t>
            </w:r>
          </w:p>
        </w:tc>
        <w:tc>
          <w:tcPr>
            <w:tcW w:w="5822" w:type="dxa"/>
            <w:tcBorders>
              <w:top w:val="nil"/>
              <w:left w:val="nil"/>
              <w:bottom w:val="single" w:sz="4" w:space="0" w:color="auto"/>
              <w:right w:val="single" w:sz="4" w:space="0" w:color="auto"/>
            </w:tcBorders>
            <w:shd w:val="clear" w:color="auto" w:fill="auto"/>
            <w:vAlign w:val="center"/>
            <w:hideMark/>
          </w:tcPr>
          <w:p w14:paraId="5C36710F" w14:textId="77777777" w:rsidR="00B44F30" w:rsidRPr="0055295B" w:rsidRDefault="00B44F30" w:rsidP="00AD6E74">
            <w:pPr>
              <w:rPr>
                <w:color w:val="000000"/>
                <w:sz w:val="22"/>
                <w:szCs w:val="22"/>
              </w:rPr>
            </w:pPr>
            <w:r w:rsidRPr="0055295B">
              <w:rPr>
                <w:color w:val="000000"/>
                <w:sz w:val="22"/>
                <w:szCs w:val="22"/>
              </w:rPr>
              <w:t xml:space="preserve">Монтаж </w:t>
            </w:r>
            <w:r w:rsidRPr="0055295B">
              <w:rPr>
                <w:color w:val="000000"/>
                <w:sz w:val="22"/>
                <w:szCs w:val="22"/>
                <w:lang w:val="en-US"/>
              </w:rPr>
              <w:t>DC</w:t>
            </w:r>
            <w:r w:rsidRPr="0055295B">
              <w:rPr>
                <w:color w:val="000000"/>
                <w:sz w:val="22"/>
                <w:szCs w:val="22"/>
              </w:rPr>
              <w:t xml:space="preserve"> кабеля (-48В) с учетом </w:t>
            </w:r>
            <w:proofErr w:type="spellStart"/>
            <w:r w:rsidRPr="0055295B">
              <w:rPr>
                <w:color w:val="000000"/>
                <w:sz w:val="22"/>
                <w:szCs w:val="22"/>
              </w:rPr>
              <w:t>материлов</w:t>
            </w:r>
            <w:proofErr w:type="spellEnd"/>
          </w:p>
        </w:tc>
        <w:tc>
          <w:tcPr>
            <w:tcW w:w="1184" w:type="dxa"/>
            <w:tcBorders>
              <w:top w:val="nil"/>
              <w:left w:val="nil"/>
              <w:bottom w:val="single" w:sz="4" w:space="0" w:color="auto"/>
              <w:right w:val="single" w:sz="4" w:space="0" w:color="auto"/>
            </w:tcBorders>
            <w:shd w:val="clear" w:color="auto" w:fill="auto"/>
            <w:noWrap/>
            <w:vAlign w:val="center"/>
            <w:hideMark/>
          </w:tcPr>
          <w:p w14:paraId="2F9C2D08"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6149452A"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7AA7923" w14:textId="77777777" w:rsidR="00B44F30" w:rsidRPr="0055295B" w:rsidRDefault="00B44F30" w:rsidP="00AD6E74">
            <w:pPr>
              <w:jc w:val="center"/>
              <w:rPr>
                <w:color w:val="000000"/>
                <w:sz w:val="22"/>
                <w:szCs w:val="22"/>
                <w:lang w:val="en-US"/>
              </w:rPr>
            </w:pPr>
            <w:r w:rsidRPr="0055295B">
              <w:rPr>
                <w:color w:val="000000"/>
                <w:sz w:val="22"/>
                <w:szCs w:val="22"/>
                <w:lang w:val="en-US"/>
              </w:rPr>
              <w:t>21</w:t>
            </w:r>
          </w:p>
        </w:tc>
        <w:tc>
          <w:tcPr>
            <w:tcW w:w="5822" w:type="dxa"/>
            <w:tcBorders>
              <w:top w:val="nil"/>
              <w:left w:val="nil"/>
              <w:bottom w:val="single" w:sz="4" w:space="0" w:color="auto"/>
              <w:right w:val="single" w:sz="4" w:space="0" w:color="auto"/>
            </w:tcBorders>
            <w:shd w:val="clear" w:color="auto" w:fill="auto"/>
            <w:vAlign w:val="center"/>
            <w:hideMark/>
          </w:tcPr>
          <w:p w14:paraId="71F5FD4B"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электрического</w:t>
            </w:r>
            <w:proofErr w:type="spellEnd"/>
            <w:r w:rsidRPr="0055295B">
              <w:rPr>
                <w:color w:val="000000"/>
                <w:sz w:val="22"/>
                <w:szCs w:val="22"/>
                <w:lang w:val="en-US"/>
              </w:rPr>
              <w:t xml:space="preserve"> </w:t>
            </w:r>
            <w:proofErr w:type="spellStart"/>
            <w:r w:rsidRPr="0055295B">
              <w:rPr>
                <w:color w:val="000000"/>
                <w:sz w:val="22"/>
                <w:szCs w:val="22"/>
                <w:lang w:val="en-US"/>
              </w:rPr>
              <w:t>кросса</w:t>
            </w:r>
            <w:proofErr w:type="spellEnd"/>
          </w:p>
        </w:tc>
        <w:tc>
          <w:tcPr>
            <w:tcW w:w="1184" w:type="dxa"/>
            <w:tcBorders>
              <w:top w:val="nil"/>
              <w:left w:val="nil"/>
              <w:bottom w:val="single" w:sz="4" w:space="0" w:color="auto"/>
              <w:right w:val="single" w:sz="4" w:space="0" w:color="auto"/>
            </w:tcBorders>
            <w:shd w:val="clear" w:color="auto" w:fill="auto"/>
            <w:noWrap/>
            <w:vAlign w:val="center"/>
            <w:hideMark/>
          </w:tcPr>
          <w:p w14:paraId="05030E53"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1CADB0F8"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2EF533E" w14:textId="77777777" w:rsidR="00B44F30" w:rsidRPr="0055295B" w:rsidRDefault="00B44F30" w:rsidP="00AD6E74">
            <w:pPr>
              <w:jc w:val="center"/>
              <w:rPr>
                <w:color w:val="000000"/>
                <w:sz w:val="22"/>
                <w:szCs w:val="22"/>
                <w:lang w:val="en-US"/>
              </w:rPr>
            </w:pPr>
            <w:r w:rsidRPr="0055295B">
              <w:rPr>
                <w:color w:val="000000"/>
                <w:sz w:val="22"/>
                <w:szCs w:val="22"/>
                <w:lang w:val="en-US"/>
              </w:rPr>
              <w:t>22</w:t>
            </w:r>
          </w:p>
        </w:tc>
        <w:tc>
          <w:tcPr>
            <w:tcW w:w="5822" w:type="dxa"/>
            <w:tcBorders>
              <w:top w:val="nil"/>
              <w:left w:val="nil"/>
              <w:bottom w:val="single" w:sz="4" w:space="0" w:color="auto"/>
              <w:right w:val="single" w:sz="4" w:space="0" w:color="auto"/>
            </w:tcBorders>
            <w:shd w:val="clear" w:color="auto" w:fill="auto"/>
            <w:vAlign w:val="center"/>
            <w:hideMark/>
          </w:tcPr>
          <w:p w14:paraId="42595C72" w14:textId="77777777" w:rsidR="00B44F30" w:rsidRPr="0055295B" w:rsidRDefault="00B44F30" w:rsidP="00AD6E74">
            <w:pPr>
              <w:rPr>
                <w:color w:val="000000"/>
                <w:sz w:val="22"/>
                <w:szCs w:val="22"/>
              </w:rPr>
            </w:pPr>
            <w:r w:rsidRPr="0055295B">
              <w:rPr>
                <w:color w:val="000000"/>
                <w:sz w:val="22"/>
                <w:szCs w:val="22"/>
              </w:rPr>
              <w:t xml:space="preserve">Демонтажные работы </w:t>
            </w:r>
          </w:p>
        </w:tc>
        <w:tc>
          <w:tcPr>
            <w:tcW w:w="1184" w:type="dxa"/>
            <w:tcBorders>
              <w:top w:val="nil"/>
              <w:left w:val="nil"/>
              <w:bottom w:val="single" w:sz="4" w:space="0" w:color="auto"/>
              <w:right w:val="single" w:sz="4" w:space="0" w:color="auto"/>
            </w:tcBorders>
            <w:shd w:val="clear" w:color="auto" w:fill="auto"/>
            <w:noWrap/>
            <w:vAlign w:val="center"/>
            <w:hideMark/>
          </w:tcPr>
          <w:p w14:paraId="793C62F8" w14:textId="77777777" w:rsidR="00B44F30" w:rsidRPr="0055295B" w:rsidRDefault="00B44F30" w:rsidP="00AD6E74">
            <w:pPr>
              <w:jc w:val="center"/>
              <w:rPr>
                <w:color w:val="000000"/>
                <w:sz w:val="22"/>
                <w:szCs w:val="22"/>
                <w:lang w:val="en-US"/>
              </w:rPr>
            </w:pPr>
            <w:r w:rsidRPr="0055295B">
              <w:rPr>
                <w:color w:val="000000"/>
                <w:sz w:val="22"/>
                <w:szCs w:val="22"/>
                <w:lang w:val="en-US"/>
              </w:rPr>
              <w:t>%</w:t>
            </w:r>
          </w:p>
        </w:tc>
      </w:tr>
      <w:tr w:rsidR="00B44F30" w:rsidRPr="0055295B" w14:paraId="71EFF09F" w14:textId="77777777" w:rsidTr="00AD6E74">
        <w:trPr>
          <w:gridAfter w:val="2"/>
          <w:wAfter w:w="1942" w:type="dxa"/>
          <w:trHeight w:val="330"/>
        </w:trPr>
        <w:tc>
          <w:tcPr>
            <w:tcW w:w="77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E6ACAB9" w14:textId="77777777" w:rsidR="00B44F30" w:rsidRPr="0055295B" w:rsidRDefault="00B44F30" w:rsidP="00AD6E74">
            <w:pPr>
              <w:jc w:val="center"/>
              <w:rPr>
                <w:b/>
                <w:bCs/>
                <w:color w:val="000000"/>
                <w:sz w:val="22"/>
                <w:szCs w:val="22"/>
              </w:rPr>
            </w:pPr>
            <w:r w:rsidRPr="0055295B">
              <w:rPr>
                <w:b/>
                <w:bCs/>
                <w:color w:val="000000"/>
                <w:sz w:val="22"/>
                <w:szCs w:val="22"/>
              </w:rPr>
              <w:t>Монтаж оборудования ЭПУ с подключением</w:t>
            </w:r>
          </w:p>
        </w:tc>
      </w:tr>
      <w:tr w:rsidR="00B44F30" w:rsidRPr="0055295B" w14:paraId="5F87F89D" w14:textId="77777777" w:rsidTr="00AD6E74">
        <w:trPr>
          <w:gridAfter w:val="2"/>
          <w:wAfter w:w="1942"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CEF06AA"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5822" w:type="dxa"/>
            <w:tcBorders>
              <w:top w:val="nil"/>
              <w:left w:val="nil"/>
              <w:bottom w:val="single" w:sz="4" w:space="0" w:color="auto"/>
              <w:right w:val="single" w:sz="4" w:space="0" w:color="auto"/>
            </w:tcBorders>
            <w:shd w:val="clear" w:color="auto" w:fill="auto"/>
            <w:vAlign w:val="center"/>
            <w:hideMark/>
          </w:tcPr>
          <w:p w14:paraId="18DF67D3" w14:textId="77777777" w:rsidR="00B44F30" w:rsidRPr="0055295B" w:rsidRDefault="00B44F30" w:rsidP="00AD6E74">
            <w:pPr>
              <w:rPr>
                <w:color w:val="000000"/>
                <w:sz w:val="22"/>
                <w:szCs w:val="22"/>
              </w:rPr>
            </w:pPr>
            <w:r w:rsidRPr="0055295B">
              <w:rPr>
                <w:color w:val="000000"/>
                <w:sz w:val="22"/>
                <w:szCs w:val="22"/>
              </w:rPr>
              <w:t xml:space="preserve">Монтаж ЭПУ </w:t>
            </w:r>
            <w:r w:rsidRPr="0055295B">
              <w:rPr>
                <w:color w:val="000000"/>
                <w:sz w:val="22"/>
                <w:szCs w:val="22"/>
                <w:lang w:val="en-US"/>
              </w:rPr>
              <w:t>indoor</w:t>
            </w:r>
            <w:r w:rsidRPr="0055295B">
              <w:rPr>
                <w:color w:val="000000"/>
                <w:sz w:val="22"/>
                <w:szCs w:val="22"/>
              </w:rPr>
              <w:t xml:space="preserve"> с подключением кабелей </w:t>
            </w:r>
            <w:r w:rsidRPr="0055295B">
              <w:rPr>
                <w:color w:val="000000"/>
                <w:sz w:val="22"/>
                <w:szCs w:val="22"/>
                <w:lang w:val="en-US"/>
              </w:rPr>
              <w:t>AC</w:t>
            </w:r>
            <w:r w:rsidRPr="0055295B">
              <w:rPr>
                <w:color w:val="000000"/>
                <w:sz w:val="22"/>
                <w:szCs w:val="22"/>
              </w:rPr>
              <w:t>/</w:t>
            </w:r>
            <w:r w:rsidRPr="0055295B">
              <w:rPr>
                <w:color w:val="000000"/>
                <w:sz w:val="22"/>
                <w:szCs w:val="22"/>
                <w:lang w:val="en-US"/>
              </w:rPr>
              <w:t>DC</w:t>
            </w:r>
            <w:r w:rsidRPr="0055295B">
              <w:rPr>
                <w:color w:val="000000"/>
                <w:sz w:val="22"/>
                <w:szCs w:val="22"/>
              </w:rPr>
              <w:t xml:space="preserve"> и кабеля внешних аварий (с учетом расходных материалов)</w:t>
            </w:r>
          </w:p>
        </w:tc>
        <w:tc>
          <w:tcPr>
            <w:tcW w:w="1184" w:type="dxa"/>
            <w:tcBorders>
              <w:top w:val="nil"/>
              <w:left w:val="nil"/>
              <w:bottom w:val="single" w:sz="4" w:space="0" w:color="auto"/>
              <w:right w:val="single" w:sz="4" w:space="0" w:color="auto"/>
            </w:tcBorders>
            <w:shd w:val="clear" w:color="auto" w:fill="auto"/>
            <w:noWrap/>
            <w:vAlign w:val="center"/>
            <w:hideMark/>
          </w:tcPr>
          <w:p w14:paraId="4D9EC8BE"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F90AAED" w14:textId="77777777" w:rsidTr="00AD6E74">
        <w:trPr>
          <w:gridAfter w:val="2"/>
          <w:wAfter w:w="1942"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E5985D5"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5822" w:type="dxa"/>
            <w:tcBorders>
              <w:top w:val="nil"/>
              <w:left w:val="nil"/>
              <w:bottom w:val="single" w:sz="4" w:space="0" w:color="auto"/>
              <w:right w:val="single" w:sz="4" w:space="0" w:color="auto"/>
            </w:tcBorders>
            <w:shd w:val="clear" w:color="auto" w:fill="auto"/>
            <w:vAlign w:val="center"/>
            <w:hideMark/>
          </w:tcPr>
          <w:p w14:paraId="4B7044AC" w14:textId="77777777" w:rsidR="00B44F30" w:rsidRPr="0055295B" w:rsidRDefault="00B44F30" w:rsidP="00AD6E74">
            <w:pPr>
              <w:rPr>
                <w:color w:val="000000"/>
                <w:sz w:val="22"/>
                <w:szCs w:val="22"/>
              </w:rPr>
            </w:pPr>
            <w:r w:rsidRPr="0055295B">
              <w:rPr>
                <w:color w:val="000000"/>
                <w:sz w:val="22"/>
                <w:szCs w:val="22"/>
              </w:rPr>
              <w:t xml:space="preserve">Монтаж ЭПУ </w:t>
            </w:r>
            <w:r w:rsidRPr="0055295B">
              <w:rPr>
                <w:color w:val="000000"/>
                <w:sz w:val="22"/>
                <w:szCs w:val="22"/>
                <w:lang w:val="en-US"/>
              </w:rPr>
              <w:t>outdoor</w:t>
            </w:r>
            <w:r w:rsidRPr="0055295B">
              <w:rPr>
                <w:color w:val="000000"/>
                <w:sz w:val="22"/>
                <w:szCs w:val="22"/>
              </w:rPr>
              <w:t xml:space="preserve"> с подключением кабелей </w:t>
            </w:r>
            <w:r w:rsidRPr="0055295B">
              <w:rPr>
                <w:color w:val="000000"/>
                <w:sz w:val="22"/>
                <w:szCs w:val="22"/>
                <w:lang w:val="en-US"/>
              </w:rPr>
              <w:t>AC</w:t>
            </w:r>
            <w:r w:rsidRPr="0055295B">
              <w:rPr>
                <w:color w:val="000000"/>
                <w:sz w:val="22"/>
                <w:szCs w:val="22"/>
              </w:rPr>
              <w:t>/</w:t>
            </w:r>
            <w:r w:rsidRPr="0055295B">
              <w:rPr>
                <w:color w:val="000000"/>
                <w:sz w:val="22"/>
                <w:szCs w:val="22"/>
                <w:lang w:val="en-US"/>
              </w:rPr>
              <w:t>DC</w:t>
            </w:r>
            <w:r w:rsidRPr="0055295B">
              <w:rPr>
                <w:color w:val="000000"/>
                <w:sz w:val="22"/>
                <w:szCs w:val="22"/>
              </w:rPr>
              <w:t xml:space="preserve"> и кабеля внешних аварий (с учетом расходных материалов)</w:t>
            </w:r>
          </w:p>
        </w:tc>
        <w:tc>
          <w:tcPr>
            <w:tcW w:w="1184" w:type="dxa"/>
            <w:tcBorders>
              <w:top w:val="nil"/>
              <w:left w:val="nil"/>
              <w:bottom w:val="single" w:sz="4" w:space="0" w:color="auto"/>
              <w:right w:val="single" w:sz="4" w:space="0" w:color="auto"/>
            </w:tcBorders>
            <w:shd w:val="clear" w:color="auto" w:fill="auto"/>
            <w:noWrap/>
            <w:vAlign w:val="center"/>
            <w:hideMark/>
          </w:tcPr>
          <w:p w14:paraId="2D0763E9"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25925663"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BFA124D"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5822" w:type="dxa"/>
            <w:tcBorders>
              <w:top w:val="nil"/>
              <w:left w:val="nil"/>
              <w:bottom w:val="single" w:sz="4" w:space="0" w:color="auto"/>
              <w:right w:val="single" w:sz="4" w:space="0" w:color="auto"/>
            </w:tcBorders>
            <w:shd w:val="clear" w:color="auto" w:fill="auto"/>
            <w:vAlign w:val="center"/>
            <w:hideMark/>
          </w:tcPr>
          <w:p w14:paraId="039CE367"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выпрямителя</w:t>
            </w:r>
            <w:proofErr w:type="spellEnd"/>
          </w:p>
        </w:tc>
        <w:tc>
          <w:tcPr>
            <w:tcW w:w="1184" w:type="dxa"/>
            <w:tcBorders>
              <w:top w:val="nil"/>
              <w:left w:val="nil"/>
              <w:bottom w:val="single" w:sz="4" w:space="0" w:color="auto"/>
              <w:right w:val="single" w:sz="4" w:space="0" w:color="auto"/>
            </w:tcBorders>
            <w:shd w:val="clear" w:color="auto" w:fill="auto"/>
            <w:noWrap/>
            <w:vAlign w:val="center"/>
            <w:hideMark/>
          </w:tcPr>
          <w:p w14:paraId="34CC8836"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02AEC18"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A08D47A" w14:textId="77777777" w:rsidR="00B44F30" w:rsidRPr="0055295B" w:rsidRDefault="00B44F30" w:rsidP="00AD6E74">
            <w:pPr>
              <w:jc w:val="center"/>
              <w:rPr>
                <w:color w:val="000000"/>
                <w:sz w:val="22"/>
                <w:szCs w:val="22"/>
                <w:lang w:val="en-US"/>
              </w:rPr>
            </w:pPr>
            <w:r w:rsidRPr="0055295B">
              <w:rPr>
                <w:color w:val="000000"/>
                <w:sz w:val="22"/>
                <w:szCs w:val="22"/>
                <w:lang w:val="en-US"/>
              </w:rPr>
              <w:t>4</w:t>
            </w:r>
          </w:p>
        </w:tc>
        <w:tc>
          <w:tcPr>
            <w:tcW w:w="5822" w:type="dxa"/>
            <w:tcBorders>
              <w:top w:val="nil"/>
              <w:left w:val="nil"/>
              <w:bottom w:val="single" w:sz="4" w:space="0" w:color="auto"/>
              <w:right w:val="single" w:sz="4" w:space="0" w:color="auto"/>
            </w:tcBorders>
            <w:shd w:val="clear" w:color="auto" w:fill="auto"/>
            <w:vAlign w:val="center"/>
            <w:hideMark/>
          </w:tcPr>
          <w:p w14:paraId="3FCC3538" w14:textId="77777777" w:rsidR="00B44F30" w:rsidRPr="0055295B" w:rsidRDefault="00B44F30" w:rsidP="00AD6E74">
            <w:pPr>
              <w:rPr>
                <w:color w:val="000000"/>
                <w:sz w:val="22"/>
                <w:szCs w:val="22"/>
              </w:rPr>
            </w:pPr>
            <w:r w:rsidRPr="0055295B">
              <w:rPr>
                <w:color w:val="000000"/>
                <w:sz w:val="22"/>
                <w:szCs w:val="22"/>
              </w:rPr>
              <w:t>Замена комплекта АКБ в стойке ЭПУ (ОТТБ) (4шт)</w:t>
            </w:r>
          </w:p>
        </w:tc>
        <w:tc>
          <w:tcPr>
            <w:tcW w:w="1184" w:type="dxa"/>
            <w:tcBorders>
              <w:top w:val="nil"/>
              <w:left w:val="nil"/>
              <w:bottom w:val="single" w:sz="4" w:space="0" w:color="auto"/>
              <w:right w:val="single" w:sz="4" w:space="0" w:color="auto"/>
            </w:tcBorders>
            <w:shd w:val="clear" w:color="auto" w:fill="auto"/>
            <w:noWrap/>
            <w:vAlign w:val="center"/>
            <w:hideMark/>
          </w:tcPr>
          <w:p w14:paraId="18228A93"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A837C73"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09AFFB29"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5822" w:type="dxa"/>
            <w:tcBorders>
              <w:top w:val="nil"/>
              <w:left w:val="nil"/>
              <w:bottom w:val="single" w:sz="4" w:space="0" w:color="auto"/>
              <w:right w:val="single" w:sz="4" w:space="0" w:color="auto"/>
            </w:tcBorders>
            <w:shd w:val="clear" w:color="auto" w:fill="auto"/>
            <w:vAlign w:val="center"/>
            <w:hideMark/>
          </w:tcPr>
          <w:p w14:paraId="3F430E57" w14:textId="77777777" w:rsidR="00B44F30" w:rsidRPr="0055295B" w:rsidRDefault="00B44F30" w:rsidP="00AD6E74">
            <w:pPr>
              <w:rPr>
                <w:color w:val="000000"/>
                <w:sz w:val="22"/>
                <w:szCs w:val="22"/>
              </w:rPr>
            </w:pPr>
            <w:r w:rsidRPr="0055295B">
              <w:rPr>
                <w:color w:val="000000"/>
                <w:sz w:val="22"/>
                <w:szCs w:val="22"/>
              </w:rPr>
              <w:t xml:space="preserve">Замена комплекта АКБ в стойке ЭПУ в Офисе (4шт) </w:t>
            </w:r>
          </w:p>
        </w:tc>
        <w:tc>
          <w:tcPr>
            <w:tcW w:w="1184" w:type="dxa"/>
            <w:tcBorders>
              <w:top w:val="nil"/>
              <w:left w:val="nil"/>
              <w:bottom w:val="single" w:sz="4" w:space="0" w:color="auto"/>
              <w:right w:val="single" w:sz="4" w:space="0" w:color="auto"/>
            </w:tcBorders>
            <w:shd w:val="clear" w:color="auto" w:fill="auto"/>
            <w:noWrap/>
            <w:vAlign w:val="center"/>
            <w:hideMark/>
          </w:tcPr>
          <w:p w14:paraId="0A89FB89"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F69D3CD"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14A4522" w14:textId="77777777" w:rsidR="00B44F30" w:rsidRPr="0055295B" w:rsidRDefault="00B44F30" w:rsidP="00AD6E74">
            <w:pPr>
              <w:jc w:val="center"/>
              <w:rPr>
                <w:color w:val="000000"/>
                <w:sz w:val="22"/>
                <w:szCs w:val="22"/>
                <w:lang w:val="en-US"/>
              </w:rPr>
            </w:pPr>
            <w:r w:rsidRPr="0055295B">
              <w:rPr>
                <w:color w:val="000000"/>
                <w:sz w:val="22"/>
                <w:szCs w:val="22"/>
                <w:lang w:val="en-US"/>
              </w:rPr>
              <w:t>6</w:t>
            </w:r>
          </w:p>
        </w:tc>
        <w:tc>
          <w:tcPr>
            <w:tcW w:w="5822" w:type="dxa"/>
            <w:tcBorders>
              <w:top w:val="nil"/>
              <w:left w:val="nil"/>
              <w:bottom w:val="single" w:sz="4" w:space="0" w:color="auto"/>
              <w:right w:val="single" w:sz="4" w:space="0" w:color="auto"/>
            </w:tcBorders>
            <w:shd w:val="clear" w:color="auto" w:fill="auto"/>
            <w:vAlign w:val="center"/>
            <w:hideMark/>
          </w:tcPr>
          <w:p w14:paraId="294AFEC6"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Установка</w:t>
            </w:r>
            <w:proofErr w:type="spellEnd"/>
            <w:r w:rsidRPr="0055295B">
              <w:rPr>
                <w:color w:val="000000"/>
                <w:sz w:val="22"/>
                <w:szCs w:val="22"/>
                <w:lang w:val="en-US"/>
              </w:rPr>
              <w:t xml:space="preserve"> </w:t>
            </w:r>
            <w:proofErr w:type="spellStart"/>
            <w:r w:rsidRPr="0055295B">
              <w:rPr>
                <w:color w:val="000000"/>
                <w:sz w:val="22"/>
                <w:szCs w:val="22"/>
                <w:lang w:val="en-US"/>
              </w:rPr>
              <w:t>термореле</w:t>
            </w:r>
            <w:proofErr w:type="spellEnd"/>
          </w:p>
        </w:tc>
        <w:tc>
          <w:tcPr>
            <w:tcW w:w="1184" w:type="dxa"/>
            <w:tcBorders>
              <w:top w:val="nil"/>
              <w:left w:val="nil"/>
              <w:bottom w:val="single" w:sz="4" w:space="0" w:color="auto"/>
              <w:right w:val="single" w:sz="4" w:space="0" w:color="auto"/>
            </w:tcBorders>
            <w:shd w:val="clear" w:color="auto" w:fill="auto"/>
            <w:vAlign w:val="center"/>
            <w:hideMark/>
          </w:tcPr>
          <w:p w14:paraId="3D1CA81A"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7D6ADEEA"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9EF1797"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5822" w:type="dxa"/>
            <w:tcBorders>
              <w:top w:val="nil"/>
              <w:left w:val="nil"/>
              <w:bottom w:val="single" w:sz="4" w:space="0" w:color="auto"/>
              <w:right w:val="single" w:sz="4" w:space="0" w:color="auto"/>
            </w:tcBorders>
            <w:shd w:val="clear" w:color="auto" w:fill="auto"/>
            <w:vAlign w:val="center"/>
            <w:hideMark/>
          </w:tcPr>
          <w:p w14:paraId="1468FDEF" w14:textId="77777777" w:rsidR="00B44F30" w:rsidRPr="0055295B" w:rsidRDefault="00B44F30" w:rsidP="00AD6E74">
            <w:pPr>
              <w:rPr>
                <w:color w:val="000000"/>
                <w:sz w:val="22"/>
                <w:szCs w:val="22"/>
              </w:rPr>
            </w:pPr>
            <w:r w:rsidRPr="0055295B">
              <w:rPr>
                <w:color w:val="000000"/>
                <w:sz w:val="22"/>
                <w:szCs w:val="22"/>
              </w:rPr>
              <w:t xml:space="preserve">Демонтаж стойки ЭПУ разрушающим методом </w:t>
            </w:r>
          </w:p>
        </w:tc>
        <w:tc>
          <w:tcPr>
            <w:tcW w:w="1184" w:type="dxa"/>
            <w:tcBorders>
              <w:top w:val="nil"/>
              <w:left w:val="nil"/>
              <w:bottom w:val="single" w:sz="4" w:space="0" w:color="auto"/>
              <w:right w:val="single" w:sz="4" w:space="0" w:color="auto"/>
            </w:tcBorders>
            <w:shd w:val="clear" w:color="auto" w:fill="auto"/>
            <w:noWrap/>
            <w:vAlign w:val="center"/>
            <w:hideMark/>
          </w:tcPr>
          <w:p w14:paraId="1AE279E4"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1F80376"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07F6B4F7"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5822" w:type="dxa"/>
            <w:tcBorders>
              <w:top w:val="nil"/>
              <w:left w:val="nil"/>
              <w:bottom w:val="single" w:sz="4" w:space="0" w:color="auto"/>
              <w:right w:val="single" w:sz="4" w:space="0" w:color="auto"/>
            </w:tcBorders>
            <w:shd w:val="clear" w:color="auto" w:fill="auto"/>
            <w:vAlign w:val="center"/>
            <w:hideMark/>
          </w:tcPr>
          <w:p w14:paraId="1E89283F" w14:textId="77777777" w:rsidR="00B44F30" w:rsidRPr="0055295B" w:rsidRDefault="00B44F30" w:rsidP="00AD6E74">
            <w:pPr>
              <w:rPr>
                <w:color w:val="000000"/>
                <w:sz w:val="22"/>
                <w:szCs w:val="22"/>
              </w:rPr>
            </w:pPr>
            <w:r w:rsidRPr="0055295B">
              <w:rPr>
                <w:color w:val="000000"/>
                <w:sz w:val="22"/>
                <w:szCs w:val="22"/>
              </w:rPr>
              <w:t xml:space="preserve">Монтаж блока распределения питания </w:t>
            </w:r>
            <w:proofErr w:type="gramStart"/>
            <w:r w:rsidRPr="0055295B">
              <w:rPr>
                <w:color w:val="000000"/>
                <w:sz w:val="22"/>
                <w:szCs w:val="22"/>
              </w:rPr>
              <w:t>трансмиссии  (</w:t>
            </w:r>
            <w:proofErr w:type="gramEnd"/>
            <w:r w:rsidRPr="0055295B">
              <w:rPr>
                <w:color w:val="000000"/>
                <w:sz w:val="22"/>
                <w:szCs w:val="22"/>
              </w:rPr>
              <w:t>БРПТ)</w:t>
            </w:r>
          </w:p>
        </w:tc>
        <w:tc>
          <w:tcPr>
            <w:tcW w:w="1184" w:type="dxa"/>
            <w:tcBorders>
              <w:top w:val="nil"/>
              <w:left w:val="nil"/>
              <w:bottom w:val="single" w:sz="4" w:space="0" w:color="auto"/>
              <w:right w:val="single" w:sz="4" w:space="0" w:color="auto"/>
            </w:tcBorders>
            <w:shd w:val="clear" w:color="auto" w:fill="auto"/>
            <w:vAlign w:val="center"/>
            <w:hideMark/>
          </w:tcPr>
          <w:p w14:paraId="0ED9BB6D"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13F55B4D"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2A9AEEB"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5822" w:type="dxa"/>
            <w:tcBorders>
              <w:top w:val="nil"/>
              <w:left w:val="nil"/>
              <w:bottom w:val="single" w:sz="4" w:space="0" w:color="auto"/>
              <w:right w:val="single" w:sz="4" w:space="0" w:color="auto"/>
            </w:tcBorders>
            <w:shd w:val="clear" w:color="auto" w:fill="auto"/>
            <w:vAlign w:val="center"/>
            <w:hideMark/>
          </w:tcPr>
          <w:p w14:paraId="32A83A2C"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стойки</w:t>
            </w:r>
            <w:proofErr w:type="spellEnd"/>
            <w:r w:rsidRPr="0055295B">
              <w:rPr>
                <w:color w:val="000000"/>
                <w:sz w:val="22"/>
                <w:szCs w:val="22"/>
                <w:lang w:val="en-US"/>
              </w:rPr>
              <w:t xml:space="preserve"> </w:t>
            </w:r>
            <w:proofErr w:type="spellStart"/>
            <w:r w:rsidRPr="0055295B">
              <w:rPr>
                <w:color w:val="000000"/>
                <w:sz w:val="22"/>
                <w:szCs w:val="22"/>
                <w:lang w:val="en-US"/>
              </w:rPr>
              <w:t>под</w:t>
            </w:r>
            <w:proofErr w:type="spellEnd"/>
            <w:r w:rsidRPr="0055295B">
              <w:rPr>
                <w:color w:val="000000"/>
                <w:sz w:val="22"/>
                <w:szCs w:val="22"/>
                <w:lang w:val="en-US"/>
              </w:rPr>
              <w:t xml:space="preserve"> АКБ</w:t>
            </w:r>
          </w:p>
        </w:tc>
        <w:tc>
          <w:tcPr>
            <w:tcW w:w="1184" w:type="dxa"/>
            <w:tcBorders>
              <w:top w:val="nil"/>
              <w:left w:val="nil"/>
              <w:bottom w:val="single" w:sz="4" w:space="0" w:color="auto"/>
              <w:right w:val="single" w:sz="4" w:space="0" w:color="auto"/>
            </w:tcBorders>
            <w:shd w:val="clear" w:color="auto" w:fill="auto"/>
            <w:noWrap/>
            <w:vAlign w:val="center"/>
            <w:hideMark/>
          </w:tcPr>
          <w:p w14:paraId="7ACC8ACA"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A5D91D9"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6BC4C73" w14:textId="77777777" w:rsidR="00B44F30" w:rsidRPr="0055295B" w:rsidRDefault="00B44F30" w:rsidP="00AD6E74">
            <w:pPr>
              <w:jc w:val="center"/>
              <w:rPr>
                <w:color w:val="000000"/>
                <w:sz w:val="22"/>
                <w:szCs w:val="22"/>
                <w:lang w:val="en-US"/>
              </w:rPr>
            </w:pPr>
            <w:r w:rsidRPr="0055295B">
              <w:rPr>
                <w:color w:val="000000"/>
                <w:sz w:val="22"/>
                <w:szCs w:val="22"/>
                <w:lang w:val="en-US"/>
              </w:rPr>
              <w:t>10</w:t>
            </w:r>
          </w:p>
        </w:tc>
        <w:tc>
          <w:tcPr>
            <w:tcW w:w="5822" w:type="dxa"/>
            <w:tcBorders>
              <w:top w:val="nil"/>
              <w:left w:val="nil"/>
              <w:bottom w:val="single" w:sz="4" w:space="0" w:color="auto"/>
              <w:right w:val="single" w:sz="4" w:space="0" w:color="auto"/>
            </w:tcBorders>
            <w:shd w:val="clear" w:color="auto" w:fill="auto"/>
            <w:vAlign w:val="center"/>
            <w:hideMark/>
          </w:tcPr>
          <w:p w14:paraId="40CDA973" w14:textId="77777777" w:rsidR="00B44F30" w:rsidRPr="0055295B" w:rsidRDefault="00B44F30" w:rsidP="00AD6E74">
            <w:pPr>
              <w:rPr>
                <w:color w:val="000000"/>
                <w:sz w:val="22"/>
                <w:szCs w:val="22"/>
              </w:rPr>
            </w:pPr>
            <w:r w:rsidRPr="0055295B">
              <w:rPr>
                <w:color w:val="000000"/>
                <w:sz w:val="22"/>
                <w:szCs w:val="22"/>
              </w:rPr>
              <w:t xml:space="preserve">Демонтажные работы </w:t>
            </w:r>
          </w:p>
        </w:tc>
        <w:tc>
          <w:tcPr>
            <w:tcW w:w="1184" w:type="dxa"/>
            <w:tcBorders>
              <w:top w:val="nil"/>
              <w:left w:val="nil"/>
              <w:bottom w:val="single" w:sz="4" w:space="0" w:color="auto"/>
              <w:right w:val="single" w:sz="4" w:space="0" w:color="auto"/>
            </w:tcBorders>
            <w:shd w:val="clear" w:color="auto" w:fill="auto"/>
            <w:noWrap/>
            <w:vAlign w:val="center"/>
            <w:hideMark/>
          </w:tcPr>
          <w:p w14:paraId="2CEA7A2B" w14:textId="77777777" w:rsidR="00B44F30" w:rsidRPr="0055295B" w:rsidRDefault="00B44F30" w:rsidP="00AD6E74">
            <w:pPr>
              <w:jc w:val="center"/>
              <w:rPr>
                <w:color w:val="000000"/>
                <w:sz w:val="22"/>
                <w:szCs w:val="22"/>
                <w:lang w:val="en-US"/>
              </w:rPr>
            </w:pPr>
            <w:r w:rsidRPr="0055295B">
              <w:rPr>
                <w:color w:val="000000"/>
                <w:sz w:val="22"/>
                <w:szCs w:val="22"/>
                <w:lang w:val="en-US"/>
              </w:rPr>
              <w:t>%</w:t>
            </w:r>
          </w:p>
        </w:tc>
      </w:tr>
      <w:tr w:rsidR="00B44F30" w:rsidRPr="0055295B" w14:paraId="4AFD2F78" w14:textId="77777777" w:rsidTr="00AD6E74">
        <w:trPr>
          <w:gridAfter w:val="2"/>
          <w:wAfter w:w="1942" w:type="dxa"/>
          <w:trHeight w:val="330"/>
        </w:trPr>
        <w:tc>
          <w:tcPr>
            <w:tcW w:w="77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2B0FD96" w14:textId="77777777" w:rsidR="00B44F30" w:rsidRPr="0055295B" w:rsidRDefault="00B44F30" w:rsidP="00AD6E74">
            <w:pPr>
              <w:jc w:val="center"/>
              <w:rPr>
                <w:b/>
                <w:bCs/>
                <w:color w:val="000000"/>
                <w:sz w:val="22"/>
                <w:szCs w:val="22"/>
              </w:rPr>
            </w:pPr>
            <w:r w:rsidRPr="0055295B">
              <w:rPr>
                <w:b/>
                <w:bCs/>
                <w:color w:val="000000"/>
                <w:sz w:val="22"/>
                <w:szCs w:val="22"/>
              </w:rPr>
              <w:t>Монтаж антенно-фидерных устройств РРС:</w:t>
            </w:r>
          </w:p>
        </w:tc>
      </w:tr>
      <w:tr w:rsidR="00B44F30" w:rsidRPr="0055295B" w14:paraId="4BF2E0C0"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noWrap/>
            <w:vAlign w:val="center"/>
            <w:hideMark/>
          </w:tcPr>
          <w:p w14:paraId="6E12EF79" w14:textId="77777777" w:rsidR="00B44F30" w:rsidRPr="0055295B" w:rsidRDefault="00B44F30" w:rsidP="00AD6E74">
            <w:pPr>
              <w:jc w:val="center"/>
              <w:rPr>
                <w:color w:val="000000"/>
                <w:sz w:val="22"/>
                <w:szCs w:val="22"/>
              </w:rPr>
            </w:pPr>
            <w:r w:rsidRPr="0055295B">
              <w:rPr>
                <w:color w:val="000000"/>
                <w:sz w:val="22"/>
                <w:szCs w:val="22"/>
                <w:lang w:val="en-US"/>
              </w:rPr>
              <w:t> </w:t>
            </w:r>
          </w:p>
        </w:tc>
        <w:tc>
          <w:tcPr>
            <w:tcW w:w="7006" w:type="dxa"/>
            <w:gridSpan w:val="2"/>
            <w:tcBorders>
              <w:top w:val="single" w:sz="4" w:space="0" w:color="auto"/>
              <w:left w:val="nil"/>
              <w:bottom w:val="single" w:sz="4" w:space="0" w:color="auto"/>
              <w:right w:val="single" w:sz="4" w:space="0" w:color="auto"/>
            </w:tcBorders>
            <w:shd w:val="clear" w:color="auto" w:fill="auto"/>
            <w:noWrap/>
            <w:vAlign w:val="center"/>
            <w:hideMark/>
          </w:tcPr>
          <w:p w14:paraId="6779EFD6"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Установка</w:t>
            </w:r>
            <w:proofErr w:type="spellEnd"/>
            <w:r w:rsidRPr="0055295B">
              <w:rPr>
                <w:color w:val="000000"/>
                <w:sz w:val="22"/>
                <w:szCs w:val="22"/>
                <w:lang w:val="en-US"/>
              </w:rPr>
              <w:t xml:space="preserve"> </w:t>
            </w:r>
            <w:proofErr w:type="spellStart"/>
            <w:r w:rsidRPr="0055295B">
              <w:rPr>
                <w:color w:val="000000"/>
                <w:sz w:val="22"/>
                <w:szCs w:val="22"/>
                <w:lang w:val="en-US"/>
              </w:rPr>
              <w:t>антенн</w:t>
            </w:r>
            <w:proofErr w:type="spellEnd"/>
            <w:r w:rsidRPr="0055295B">
              <w:rPr>
                <w:color w:val="000000"/>
                <w:sz w:val="22"/>
                <w:szCs w:val="22"/>
                <w:lang w:val="en-US"/>
              </w:rPr>
              <w:t>;</w:t>
            </w:r>
          </w:p>
        </w:tc>
      </w:tr>
      <w:tr w:rsidR="00B44F30" w:rsidRPr="0055295B" w14:paraId="2FCF799B"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FA4F0D4"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5822" w:type="dxa"/>
            <w:tcBorders>
              <w:top w:val="nil"/>
              <w:left w:val="nil"/>
              <w:bottom w:val="single" w:sz="4" w:space="0" w:color="auto"/>
              <w:right w:val="single" w:sz="4" w:space="0" w:color="auto"/>
            </w:tcBorders>
            <w:shd w:val="clear" w:color="000000" w:fill="FFFFFF"/>
            <w:vAlign w:val="center"/>
            <w:hideMark/>
          </w:tcPr>
          <w:p w14:paraId="35B7CF01" w14:textId="77777777" w:rsidR="00B44F30" w:rsidRPr="0055295B" w:rsidRDefault="00B44F30" w:rsidP="00AD6E74">
            <w:pPr>
              <w:rPr>
                <w:color w:val="000000"/>
                <w:sz w:val="22"/>
                <w:szCs w:val="22"/>
              </w:rPr>
            </w:pPr>
            <w:r w:rsidRPr="0055295B">
              <w:rPr>
                <w:color w:val="000000"/>
                <w:sz w:val="22"/>
                <w:szCs w:val="22"/>
              </w:rPr>
              <w:t>Антенна РРС Д=0,3м и 0,6м, устанавливаемая на крыше здания</w:t>
            </w:r>
          </w:p>
        </w:tc>
        <w:tc>
          <w:tcPr>
            <w:tcW w:w="1184" w:type="dxa"/>
            <w:tcBorders>
              <w:top w:val="nil"/>
              <w:left w:val="nil"/>
              <w:bottom w:val="single" w:sz="4" w:space="0" w:color="auto"/>
              <w:right w:val="single" w:sz="4" w:space="0" w:color="auto"/>
            </w:tcBorders>
            <w:shd w:val="clear" w:color="000000" w:fill="FFFFFF"/>
            <w:noWrap/>
            <w:vAlign w:val="center"/>
            <w:hideMark/>
          </w:tcPr>
          <w:p w14:paraId="678D38F8"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4C8ABF1"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578FE48"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5822" w:type="dxa"/>
            <w:tcBorders>
              <w:top w:val="nil"/>
              <w:left w:val="nil"/>
              <w:bottom w:val="single" w:sz="4" w:space="0" w:color="auto"/>
              <w:right w:val="single" w:sz="4" w:space="0" w:color="auto"/>
            </w:tcBorders>
            <w:shd w:val="clear" w:color="000000" w:fill="FFFFFF"/>
            <w:vAlign w:val="center"/>
            <w:hideMark/>
          </w:tcPr>
          <w:p w14:paraId="4DBFFB3A" w14:textId="77777777" w:rsidR="00B44F30" w:rsidRPr="0055295B" w:rsidRDefault="00B44F30" w:rsidP="00AD6E74">
            <w:pPr>
              <w:rPr>
                <w:color w:val="000000"/>
                <w:sz w:val="22"/>
                <w:szCs w:val="22"/>
              </w:rPr>
            </w:pPr>
            <w:r w:rsidRPr="0055295B">
              <w:rPr>
                <w:color w:val="000000"/>
                <w:sz w:val="22"/>
                <w:szCs w:val="22"/>
              </w:rPr>
              <w:t xml:space="preserve">Антенна РРС Д=1,2м и 1,8м, устанавливаемая на крыше здания  </w:t>
            </w:r>
          </w:p>
        </w:tc>
        <w:tc>
          <w:tcPr>
            <w:tcW w:w="1184" w:type="dxa"/>
            <w:tcBorders>
              <w:top w:val="nil"/>
              <w:left w:val="nil"/>
              <w:bottom w:val="single" w:sz="4" w:space="0" w:color="auto"/>
              <w:right w:val="single" w:sz="4" w:space="0" w:color="auto"/>
            </w:tcBorders>
            <w:shd w:val="clear" w:color="000000" w:fill="FFFFFF"/>
            <w:noWrap/>
            <w:vAlign w:val="center"/>
            <w:hideMark/>
          </w:tcPr>
          <w:p w14:paraId="5915CF90"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BCFB5AD" w14:textId="77777777" w:rsidTr="00AD6E74">
        <w:trPr>
          <w:gridAfter w:val="2"/>
          <w:wAfter w:w="1942"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1791438"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5822" w:type="dxa"/>
            <w:tcBorders>
              <w:top w:val="nil"/>
              <w:left w:val="nil"/>
              <w:bottom w:val="single" w:sz="4" w:space="0" w:color="auto"/>
              <w:right w:val="single" w:sz="4" w:space="0" w:color="auto"/>
            </w:tcBorders>
            <w:shd w:val="clear" w:color="000000" w:fill="FFFFFF"/>
            <w:vAlign w:val="center"/>
            <w:hideMark/>
          </w:tcPr>
          <w:p w14:paraId="6D096FBF" w14:textId="77777777" w:rsidR="00B44F30" w:rsidRPr="0055295B" w:rsidRDefault="00B44F30" w:rsidP="00AD6E74">
            <w:pPr>
              <w:rPr>
                <w:color w:val="000000"/>
                <w:sz w:val="22"/>
                <w:szCs w:val="22"/>
              </w:rPr>
            </w:pPr>
            <w:r w:rsidRPr="0055295B">
              <w:rPr>
                <w:color w:val="000000"/>
                <w:sz w:val="22"/>
                <w:szCs w:val="22"/>
              </w:rPr>
              <w:t xml:space="preserve">Антенна РРС Д=0,3м и 0,6м, устанавливаемая на стене </w:t>
            </w:r>
            <w:proofErr w:type="gramStart"/>
            <w:r w:rsidRPr="0055295B">
              <w:rPr>
                <w:color w:val="000000"/>
                <w:sz w:val="22"/>
                <w:szCs w:val="22"/>
              </w:rPr>
              <w:t>здания  (</w:t>
            </w:r>
            <w:proofErr w:type="gramEnd"/>
            <w:r w:rsidRPr="0055295B">
              <w:rPr>
                <w:color w:val="000000"/>
                <w:sz w:val="22"/>
                <w:szCs w:val="22"/>
              </w:rPr>
              <w:t xml:space="preserve">за парапетом) </w:t>
            </w:r>
          </w:p>
        </w:tc>
        <w:tc>
          <w:tcPr>
            <w:tcW w:w="1184" w:type="dxa"/>
            <w:tcBorders>
              <w:top w:val="nil"/>
              <w:left w:val="nil"/>
              <w:bottom w:val="single" w:sz="4" w:space="0" w:color="auto"/>
              <w:right w:val="single" w:sz="4" w:space="0" w:color="auto"/>
            </w:tcBorders>
            <w:shd w:val="clear" w:color="000000" w:fill="FFFFFF"/>
            <w:noWrap/>
            <w:vAlign w:val="center"/>
            <w:hideMark/>
          </w:tcPr>
          <w:p w14:paraId="1E10F690"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C0148D6" w14:textId="77777777" w:rsidTr="00AD6E74">
        <w:trPr>
          <w:gridAfter w:val="2"/>
          <w:wAfter w:w="1942"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A796CA3" w14:textId="77777777" w:rsidR="00B44F30" w:rsidRPr="0055295B" w:rsidRDefault="00B44F30" w:rsidP="00AD6E74">
            <w:pPr>
              <w:jc w:val="center"/>
              <w:rPr>
                <w:color w:val="000000"/>
                <w:sz w:val="22"/>
                <w:szCs w:val="22"/>
                <w:lang w:val="en-US"/>
              </w:rPr>
            </w:pPr>
            <w:r w:rsidRPr="0055295B">
              <w:rPr>
                <w:color w:val="000000"/>
                <w:sz w:val="22"/>
                <w:szCs w:val="22"/>
                <w:lang w:val="en-US"/>
              </w:rPr>
              <w:t>4</w:t>
            </w:r>
          </w:p>
        </w:tc>
        <w:tc>
          <w:tcPr>
            <w:tcW w:w="5822" w:type="dxa"/>
            <w:tcBorders>
              <w:top w:val="nil"/>
              <w:left w:val="nil"/>
              <w:bottom w:val="single" w:sz="4" w:space="0" w:color="auto"/>
              <w:right w:val="single" w:sz="4" w:space="0" w:color="auto"/>
            </w:tcBorders>
            <w:shd w:val="clear" w:color="000000" w:fill="FFFFFF"/>
            <w:vAlign w:val="center"/>
            <w:hideMark/>
          </w:tcPr>
          <w:p w14:paraId="5F498B4B" w14:textId="77777777" w:rsidR="00B44F30" w:rsidRPr="0055295B" w:rsidRDefault="00B44F30" w:rsidP="00AD6E74">
            <w:pPr>
              <w:rPr>
                <w:color w:val="000000"/>
                <w:sz w:val="22"/>
                <w:szCs w:val="22"/>
              </w:rPr>
            </w:pPr>
            <w:r w:rsidRPr="0055295B">
              <w:rPr>
                <w:color w:val="000000"/>
                <w:sz w:val="22"/>
                <w:szCs w:val="22"/>
              </w:rPr>
              <w:t xml:space="preserve">Антенна РРС Д=1,2м и 1,8м, устанавливаемая на стене </w:t>
            </w:r>
            <w:proofErr w:type="gramStart"/>
            <w:r w:rsidRPr="0055295B">
              <w:rPr>
                <w:color w:val="000000"/>
                <w:sz w:val="22"/>
                <w:szCs w:val="22"/>
              </w:rPr>
              <w:t>здания  (</w:t>
            </w:r>
            <w:proofErr w:type="gramEnd"/>
            <w:r w:rsidRPr="0055295B">
              <w:rPr>
                <w:color w:val="000000"/>
                <w:sz w:val="22"/>
                <w:szCs w:val="22"/>
              </w:rPr>
              <w:t xml:space="preserve">за парапетом) </w:t>
            </w:r>
          </w:p>
        </w:tc>
        <w:tc>
          <w:tcPr>
            <w:tcW w:w="1184" w:type="dxa"/>
            <w:tcBorders>
              <w:top w:val="nil"/>
              <w:left w:val="nil"/>
              <w:bottom w:val="single" w:sz="4" w:space="0" w:color="auto"/>
              <w:right w:val="single" w:sz="4" w:space="0" w:color="auto"/>
            </w:tcBorders>
            <w:shd w:val="clear" w:color="000000" w:fill="FFFFFF"/>
            <w:noWrap/>
            <w:vAlign w:val="center"/>
            <w:hideMark/>
          </w:tcPr>
          <w:p w14:paraId="2371B389"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5ACC59A" w14:textId="77777777" w:rsidTr="00AD6E74">
        <w:trPr>
          <w:gridAfter w:val="2"/>
          <w:wAfter w:w="1942" w:type="dxa"/>
          <w:trHeight w:val="66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854312E"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5822" w:type="dxa"/>
            <w:tcBorders>
              <w:top w:val="nil"/>
              <w:left w:val="nil"/>
              <w:bottom w:val="single" w:sz="4" w:space="0" w:color="auto"/>
              <w:right w:val="single" w:sz="4" w:space="0" w:color="auto"/>
            </w:tcBorders>
            <w:shd w:val="clear" w:color="000000" w:fill="FFFFFF"/>
            <w:vAlign w:val="center"/>
            <w:hideMark/>
          </w:tcPr>
          <w:p w14:paraId="10EF79B8" w14:textId="77777777" w:rsidR="00B44F30" w:rsidRPr="0055295B" w:rsidRDefault="00B44F30" w:rsidP="00AD6E74">
            <w:pPr>
              <w:rPr>
                <w:color w:val="000000"/>
                <w:sz w:val="22"/>
                <w:szCs w:val="22"/>
              </w:rPr>
            </w:pPr>
            <w:r w:rsidRPr="0055295B">
              <w:rPr>
                <w:color w:val="000000"/>
                <w:sz w:val="22"/>
                <w:szCs w:val="22"/>
              </w:rPr>
              <w:t>Антенна РРС Д=0,3м (0,6м), устанавливаемой на мачте, башне или трубе (АМС, водонапорная башня или дымовая труба)</w:t>
            </w:r>
          </w:p>
        </w:tc>
        <w:tc>
          <w:tcPr>
            <w:tcW w:w="1184" w:type="dxa"/>
            <w:tcBorders>
              <w:top w:val="nil"/>
              <w:left w:val="nil"/>
              <w:bottom w:val="single" w:sz="4" w:space="0" w:color="auto"/>
              <w:right w:val="single" w:sz="4" w:space="0" w:color="auto"/>
            </w:tcBorders>
            <w:shd w:val="clear" w:color="000000" w:fill="FFFFFF"/>
            <w:noWrap/>
            <w:vAlign w:val="center"/>
            <w:hideMark/>
          </w:tcPr>
          <w:p w14:paraId="4E1D50AC"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3909441" w14:textId="77777777" w:rsidTr="00AD6E74">
        <w:trPr>
          <w:gridAfter w:val="2"/>
          <w:wAfter w:w="1942" w:type="dxa"/>
          <w:trHeight w:val="99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0258D18" w14:textId="77777777" w:rsidR="00B44F30" w:rsidRPr="0055295B" w:rsidRDefault="00B44F30" w:rsidP="00AD6E74">
            <w:pPr>
              <w:jc w:val="center"/>
              <w:rPr>
                <w:color w:val="000000"/>
                <w:sz w:val="22"/>
                <w:szCs w:val="22"/>
                <w:lang w:val="en-US"/>
              </w:rPr>
            </w:pPr>
            <w:r w:rsidRPr="0055295B">
              <w:rPr>
                <w:color w:val="000000"/>
                <w:sz w:val="22"/>
                <w:szCs w:val="22"/>
                <w:lang w:val="en-US"/>
              </w:rPr>
              <w:t>6</w:t>
            </w:r>
          </w:p>
        </w:tc>
        <w:tc>
          <w:tcPr>
            <w:tcW w:w="5822" w:type="dxa"/>
            <w:tcBorders>
              <w:top w:val="nil"/>
              <w:left w:val="nil"/>
              <w:bottom w:val="single" w:sz="4" w:space="0" w:color="auto"/>
              <w:right w:val="single" w:sz="4" w:space="0" w:color="auto"/>
            </w:tcBorders>
            <w:shd w:val="clear" w:color="000000" w:fill="FFFFFF"/>
            <w:vAlign w:val="center"/>
            <w:hideMark/>
          </w:tcPr>
          <w:p w14:paraId="1BA2BDFE" w14:textId="77777777" w:rsidR="00B44F30" w:rsidRPr="0055295B" w:rsidRDefault="00B44F30" w:rsidP="00AD6E74">
            <w:pPr>
              <w:rPr>
                <w:color w:val="000000"/>
                <w:sz w:val="22"/>
                <w:szCs w:val="22"/>
              </w:rPr>
            </w:pPr>
            <w:r w:rsidRPr="0055295B">
              <w:rPr>
                <w:color w:val="000000"/>
                <w:sz w:val="22"/>
                <w:szCs w:val="22"/>
              </w:rPr>
              <w:t>Антенна РРС Д=1,2м и 1,8м, устанавливаемая на трубе (водонапорная башня или дымовая труба, на установленной мачте или башне)</w:t>
            </w:r>
          </w:p>
        </w:tc>
        <w:tc>
          <w:tcPr>
            <w:tcW w:w="1184" w:type="dxa"/>
            <w:tcBorders>
              <w:top w:val="nil"/>
              <w:left w:val="nil"/>
              <w:bottom w:val="single" w:sz="4" w:space="0" w:color="auto"/>
              <w:right w:val="single" w:sz="4" w:space="0" w:color="auto"/>
            </w:tcBorders>
            <w:shd w:val="clear" w:color="000000" w:fill="FFFFFF"/>
            <w:noWrap/>
            <w:vAlign w:val="center"/>
            <w:hideMark/>
          </w:tcPr>
          <w:p w14:paraId="4D5F7ECE"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5559F34"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C945F46"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5822" w:type="dxa"/>
            <w:tcBorders>
              <w:top w:val="nil"/>
              <w:left w:val="nil"/>
              <w:bottom w:val="single" w:sz="4" w:space="0" w:color="auto"/>
              <w:right w:val="single" w:sz="4" w:space="0" w:color="auto"/>
            </w:tcBorders>
            <w:shd w:val="clear" w:color="000000" w:fill="FFFFFF"/>
            <w:vAlign w:val="center"/>
            <w:hideMark/>
          </w:tcPr>
          <w:p w14:paraId="2317DC38"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Прокладка</w:t>
            </w:r>
            <w:proofErr w:type="spellEnd"/>
            <w:r w:rsidRPr="0055295B">
              <w:rPr>
                <w:color w:val="000000"/>
                <w:sz w:val="22"/>
                <w:szCs w:val="22"/>
                <w:lang w:val="en-US"/>
              </w:rPr>
              <w:t xml:space="preserve">  РЧ </w:t>
            </w:r>
            <w:proofErr w:type="spellStart"/>
            <w:r w:rsidRPr="0055295B">
              <w:rPr>
                <w:color w:val="000000"/>
                <w:sz w:val="22"/>
                <w:szCs w:val="22"/>
                <w:lang w:val="en-US"/>
              </w:rPr>
              <w:t>кабелей</w:t>
            </w:r>
            <w:proofErr w:type="spellEnd"/>
            <w:r w:rsidRPr="0055295B">
              <w:rPr>
                <w:color w:val="000000"/>
                <w:sz w:val="22"/>
                <w:szCs w:val="22"/>
                <w:lang w:val="en-US"/>
              </w:rPr>
              <w:t>;</w:t>
            </w:r>
          </w:p>
        </w:tc>
        <w:tc>
          <w:tcPr>
            <w:tcW w:w="1184" w:type="dxa"/>
            <w:tcBorders>
              <w:top w:val="nil"/>
              <w:left w:val="nil"/>
              <w:bottom w:val="single" w:sz="4" w:space="0" w:color="auto"/>
              <w:right w:val="single" w:sz="4" w:space="0" w:color="auto"/>
            </w:tcBorders>
            <w:shd w:val="clear" w:color="000000" w:fill="FFFFFF"/>
            <w:noWrap/>
            <w:vAlign w:val="center"/>
            <w:hideMark/>
          </w:tcPr>
          <w:p w14:paraId="65681760"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5C73ED00"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0C98C39"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5822" w:type="dxa"/>
            <w:tcBorders>
              <w:top w:val="nil"/>
              <w:left w:val="nil"/>
              <w:bottom w:val="single" w:sz="4" w:space="0" w:color="auto"/>
              <w:right w:val="single" w:sz="4" w:space="0" w:color="auto"/>
            </w:tcBorders>
            <w:shd w:val="clear" w:color="000000" w:fill="FFFFFF"/>
            <w:vAlign w:val="center"/>
            <w:hideMark/>
          </w:tcPr>
          <w:p w14:paraId="6F15239F" w14:textId="77777777" w:rsidR="00B44F30" w:rsidRPr="0055295B" w:rsidRDefault="00B44F30" w:rsidP="00AD6E74">
            <w:pPr>
              <w:rPr>
                <w:color w:val="000000"/>
                <w:sz w:val="22"/>
                <w:szCs w:val="22"/>
              </w:rPr>
            </w:pPr>
            <w:r w:rsidRPr="0055295B">
              <w:rPr>
                <w:color w:val="000000"/>
                <w:sz w:val="22"/>
                <w:szCs w:val="22"/>
              </w:rPr>
              <w:t>Монтаж ВЧ фидера РРЛ в гофрированной трубе</w:t>
            </w:r>
          </w:p>
        </w:tc>
        <w:tc>
          <w:tcPr>
            <w:tcW w:w="1184" w:type="dxa"/>
            <w:tcBorders>
              <w:top w:val="nil"/>
              <w:left w:val="nil"/>
              <w:bottom w:val="single" w:sz="4" w:space="0" w:color="auto"/>
              <w:right w:val="single" w:sz="4" w:space="0" w:color="auto"/>
            </w:tcBorders>
            <w:shd w:val="clear" w:color="000000" w:fill="FFFFFF"/>
            <w:noWrap/>
            <w:vAlign w:val="center"/>
            <w:hideMark/>
          </w:tcPr>
          <w:p w14:paraId="19047E74"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4CCA5A4C"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6657F011"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5822" w:type="dxa"/>
            <w:tcBorders>
              <w:top w:val="nil"/>
              <w:left w:val="nil"/>
              <w:bottom w:val="single" w:sz="4" w:space="0" w:color="auto"/>
              <w:right w:val="single" w:sz="4" w:space="0" w:color="auto"/>
            </w:tcBorders>
            <w:shd w:val="clear" w:color="000000" w:fill="FFFFFF"/>
            <w:vAlign w:val="center"/>
            <w:hideMark/>
          </w:tcPr>
          <w:p w14:paraId="56A19890" w14:textId="77777777" w:rsidR="00B44F30" w:rsidRPr="0055295B" w:rsidRDefault="00B44F30" w:rsidP="00AD6E74">
            <w:pPr>
              <w:rPr>
                <w:color w:val="000000"/>
                <w:sz w:val="22"/>
                <w:szCs w:val="22"/>
              </w:rPr>
            </w:pPr>
            <w:r w:rsidRPr="0055295B">
              <w:rPr>
                <w:color w:val="000000"/>
                <w:sz w:val="22"/>
                <w:szCs w:val="22"/>
              </w:rPr>
              <w:t xml:space="preserve">Разделка кабеля </w:t>
            </w:r>
            <w:r w:rsidRPr="0055295B">
              <w:rPr>
                <w:color w:val="000000"/>
                <w:sz w:val="22"/>
                <w:szCs w:val="22"/>
                <w:lang w:val="en-US"/>
              </w:rPr>
              <w:t>RG</w:t>
            </w:r>
            <w:r w:rsidRPr="0055295B">
              <w:rPr>
                <w:color w:val="000000"/>
                <w:sz w:val="22"/>
                <w:szCs w:val="22"/>
              </w:rPr>
              <w:t xml:space="preserve"> в разъемы</w:t>
            </w:r>
          </w:p>
        </w:tc>
        <w:tc>
          <w:tcPr>
            <w:tcW w:w="1184" w:type="dxa"/>
            <w:tcBorders>
              <w:top w:val="nil"/>
              <w:left w:val="nil"/>
              <w:bottom w:val="single" w:sz="4" w:space="0" w:color="auto"/>
              <w:right w:val="single" w:sz="4" w:space="0" w:color="auto"/>
            </w:tcBorders>
            <w:shd w:val="clear" w:color="000000" w:fill="FFFFFF"/>
            <w:vAlign w:val="center"/>
            <w:hideMark/>
          </w:tcPr>
          <w:p w14:paraId="1066A4BB" w14:textId="77777777" w:rsidR="00B44F30" w:rsidRPr="0055295B" w:rsidRDefault="00B44F30" w:rsidP="00AD6E74">
            <w:pPr>
              <w:jc w:val="center"/>
              <w:rPr>
                <w:color w:val="000000"/>
                <w:sz w:val="22"/>
                <w:szCs w:val="22"/>
                <w:lang w:val="en-US"/>
              </w:rPr>
            </w:pPr>
            <w:r w:rsidRPr="0055295B">
              <w:rPr>
                <w:color w:val="000000"/>
                <w:sz w:val="22"/>
                <w:szCs w:val="22"/>
                <w:lang w:val="en-US"/>
              </w:rPr>
              <w:t xml:space="preserve">1 </w:t>
            </w:r>
            <w:proofErr w:type="spellStart"/>
            <w:r w:rsidRPr="0055295B">
              <w:rPr>
                <w:color w:val="000000"/>
                <w:sz w:val="22"/>
                <w:szCs w:val="22"/>
                <w:lang w:val="en-US"/>
              </w:rPr>
              <w:t>разъем</w:t>
            </w:r>
            <w:proofErr w:type="spellEnd"/>
          </w:p>
        </w:tc>
      </w:tr>
      <w:tr w:rsidR="00B44F30" w:rsidRPr="0055295B" w14:paraId="645373E3"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09F6F093" w14:textId="77777777" w:rsidR="00B44F30" w:rsidRPr="0055295B" w:rsidRDefault="00B44F30" w:rsidP="00AD6E74">
            <w:pPr>
              <w:jc w:val="center"/>
              <w:rPr>
                <w:color w:val="000000"/>
                <w:sz w:val="22"/>
                <w:szCs w:val="22"/>
                <w:lang w:val="en-US"/>
              </w:rPr>
            </w:pPr>
            <w:r w:rsidRPr="0055295B">
              <w:rPr>
                <w:color w:val="000000"/>
                <w:sz w:val="22"/>
                <w:szCs w:val="22"/>
                <w:lang w:val="en-US"/>
              </w:rPr>
              <w:t>10</w:t>
            </w:r>
          </w:p>
        </w:tc>
        <w:tc>
          <w:tcPr>
            <w:tcW w:w="5822" w:type="dxa"/>
            <w:tcBorders>
              <w:top w:val="nil"/>
              <w:left w:val="nil"/>
              <w:bottom w:val="single" w:sz="4" w:space="0" w:color="auto"/>
              <w:right w:val="single" w:sz="4" w:space="0" w:color="auto"/>
            </w:tcBorders>
            <w:shd w:val="clear" w:color="000000" w:fill="FFFFFF"/>
            <w:vAlign w:val="center"/>
            <w:hideMark/>
          </w:tcPr>
          <w:p w14:paraId="6177FE82"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Заземление</w:t>
            </w:r>
            <w:proofErr w:type="spellEnd"/>
            <w:r w:rsidRPr="0055295B">
              <w:rPr>
                <w:color w:val="000000"/>
                <w:sz w:val="22"/>
                <w:szCs w:val="22"/>
                <w:lang w:val="en-US"/>
              </w:rPr>
              <w:t xml:space="preserve"> ВЧ </w:t>
            </w:r>
            <w:proofErr w:type="spellStart"/>
            <w:r w:rsidRPr="0055295B">
              <w:rPr>
                <w:color w:val="000000"/>
                <w:sz w:val="22"/>
                <w:szCs w:val="22"/>
                <w:lang w:val="en-US"/>
              </w:rPr>
              <w:t>блока</w:t>
            </w:r>
            <w:proofErr w:type="spellEnd"/>
          </w:p>
        </w:tc>
        <w:tc>
          <w:tcPr>
            <w:tcW w:w="1184" w:type="dxa"/>
            <w:tcBorders>
              <w:top w:val="nil"/>
              <w:left w:val="nil"/>
              <w:bottom w:val="single" w:sz="4" w:space="0" w:color="auto"/>
              <w:right w:val="single" w:sz="4" w:space="0" w:color="auto"/>
            </w:tcBorders>
            <w:shd w:val="clear" w:color="000000" w:fill="FFFFFF"/>
            <w:noWrap/>
            <w:vAlign w:val="center"/>
            <w:hideMark/>
          </w:tcPr>
          <w:p w14:paraId="536BA987"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блок</w:t>
            </w:r>
            <w:proofErr w:type="spellEnd"/>
          </w:p>
        </w:tc>
      </w:tr>
      <w:tr w:rsidR="00B44F30" w:rsidRPr="0055295B" w14:paraId="6984508E"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091AF1E" w14:textId="77777777" w:rsidR="00B44F30" w:rsidRPr="0055295B" w:rsidRDefault="00B44F30" w:rsidP="00AD6E74">
            <w:pPr>
              <w:jc w:val="center"/>
              <w:rPr>
                <w:color w:val="000000"/>
                <w:sz w:val="22"/>
                <w:szCs w:val="22"/>
                <w:lang w:val="en-US"/>
              </w:rPr>
            </w:pPr>
            <w:r w:rsidRPr="0055295B">
              <w:rPr>
                <w:color w:val="000000"/>
                <w:sz w:val="22"/>
                <w:szCs w:val="22"/>
                <w:lang w:val="en-US"/>
              </w:rPr>
              <w:t>11</w:t>
            </w:r>
          </w:p>
        </w:tc>
        <w:tc>
          <w:tcPr>
            <w:tcW w:w="5822" w:type="dxa"/>
            <w:tcBorders>
              <w:top w:val="nil"/>
              <w:left w:val="nil"/>
              <w:bottom w:val="single" w:sz="4" w:space="0" w:color="auto"/>
              <w:right w:val="single" w:sz="4" w:space="0" w:color="auto"/>
            </w:tcBorders>
            <w:shd w:val="clear" w:color="000000" w:fill="FFFFFF"/>
            <w:vAlign w:val="center"/>
            <w:hideMark/>
          </w:tcPr>
          <w:p w14:paraId="1FF80212" w14:textId="77777777" w:rsidR="00B44F30" w:rsidRPr="0055295B" w:rsidRDefault="00B44F30" w:rsidP="00AD6E74">
            <w:pPr>
              <w:rPr>
                <w:color w:val="000000"/>
                <w:sz w:val="22"/>
                <w:szCs w:val="22"/>
              </w:rPr>
            </w:pPr>
            <w:r w:rsidRPr="0055295B">
              <w:rPr>
                <w:color w:val="000000"/>
                <w:sz w:val="22"/>
                <w:szCs w:val="22"/>
              </w:rPr>
              <w:t>Монтаж внешнего блока РРС для антенн Д=1,2м и 1,8м</w:t>
            </w:r>
          </w:p>
        </w:tc>
        <w:tc>
          <w:tcPr>
            <w:tcW w:w="1184" w:type="dxa"/>
            <w:tcBorders>
              <w:top w:val="nil"/>
              <w:left w:val="nil"/>
              <w:bottom w:val="single" w:sz="4" w:space="0" w:color="auto"/>
              <w:right w:val="single" w:sz="4" w:space="0" w:color="auto"/>
            </w:tcBorders>
            <w:shd w:val="clear" w:color="000000" w:fill="FFFFFF"/>
            <w:noWrap/>
            <w:vAlign w:val="center"/>
            <w:hideMark/>
          </w:tcPr>
          <w:p w14:paraId="08741CDF"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блок</w:t>
            </w:r>
            <w:proofErr w:type="spellEnd"/>
          </w:p>
        </w:tc>
      </w:tr>
      <w:tr w:rsidR="00B44F30" w:rsidRPr="0055295B" w14:paraId="5E518EA3"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413449C" w14:textId="77777777" w:rsidR="00B44F30" w:rsidRPr="0055295B" w:rsidRDefault="00B44F30" w:rsidP="00AD6E74">
            <w:pPr>
              <w:jc w:val="center"/>
              <w:rPr>
                <w:color w:val="000000"/>
                <w:sz w:val="22"/>
                <w:szCs w:val="22"/>
                <w:lang w:val="en-US"/>
              </w:rPr>
            </w:pPr>
            <w:r w:rsidRPr="0055295B">
              <w:rPr>
                <w:color w:val="000000"/>
                <w:sz w:val="22"/>
                <w:szCs w:val="22"/>
                <w:lang w:val="en-US"/>
              </w:rPr>
              <w:t>12</w:t>
            </w:r>
          </w:p>
        </w:tc>
        <w:tc>
          <w:tcPr>
            <w:tcW w:w="5822" w:type="dxa"/>
            <w:tcBorders>
              <w:top w:val="nil"/>
              <w:left w:val="nil"/>
              <w:bottom w:val="single" w:sz="4" w:space="0" w:color="auto"/>
              <w:right w:val="single" w:sz="4" w:space="0" w:color="auto"/>
            </w:tcBorders>
            <w:shd w:val="clear" w:color="000000" w:fill="FFFFFF"/>
            <w:vAlign w:val="center"/>
            <w:hideMark/>
          </w:tcPr>
          <w:p w14:paraId="423BD32A" w14:textId="77777777" w:rsidR="00B44F30" w:rsidRPr="0055295B" w:rsidRDefault="00B44F30" w:rsidP="00AD6E74">
            <w:pPr>
              <w:rPr>
                <w:color w:val="000000"/>
                <w:sz w:val="22"/>
                <w:szCs w:val="22"/>
              </w:rPr>
            </w:pPr>
            <w:r w:rsidRPr="0055295B">
              <w:rPr>
                <w:color w:val="000000"/>
                <w:sz w:val="22"/>
                <w:szCs w:val="22"/>
              </w:rPr>
              <w:t>Монтаж внешнего блока РСС для антенн Д = 0,3м и 0,6м</w:t>
            </w:r>
          </w:p>
        </w:tc>
        <w:tc>
          <w:tcPr>
            <w:tcW w:w="1184" w:type="dxa"/>
            <w:tcBorders>
              <w:top w:val="nil"/>
              <w:left w:val="nil"/>
              <w:bottom w:val="single" w:sz="4" w:space="0" w:color="auto"/>
              <w:right w:val="single" w:sz="4" w:space="0" w:color="auto"/>
            </w:tcBorders>
            <w:shd w:val="clear" w:color="000000" w:fill="FFFFFF"/>
            <w:noWrap/>
            <w:vAlign w:val="center"/>
            <w:hideMark/>
          </w:tcPr>
          <w:p w14:paraId="0C20B878"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блок</w:t>
            </w:r>
            <w:proofErr w:type="spellEnd"/>
          </w:p>
        </w:tc>
      </w:tr>
      <w:tr w:rsidR="00B44F30" w:rsidRPr="0055295B" w14:paraId="26F68A68"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9D9E225" w14:textId="77777777" w:rsidR="00B44F30" w:rsidRPr="0055295B" w:rsidRDefault="00B44F30" w:rsidP="00AD6E74">
            <w:pPr>
              <w:jc w:val="center"/>
              <w:rPr>
                <w:color w:val="000000"/>
                <w:sz w:val="22"/>
                <w:szCs w:val="22"/>
                <w:lang w:val="en-US"/>
              </w:rPr>
            </w:pPr>
            <w:r w:rsidRPr="0055295B">
              <w:rPr>
                <w:color w:val="000000"/>
                <w:sz w:val="22"/>
                <w:szCs w:val="22"/>
                <w:lang w:val="en-US"/>
              </w:rPr>
              <w:t>13</w:t>
            </w:r>
          </w:p>
        </w:tc>
        <w:tc>
          <w:tcPr>
            <w:tcW w:w="5822" w:type="dxa"/>
            <w:tcBorders>
              <w:top w:val="nil"/>
              <w:left w:val="nil"/>
              <w:bottom w:val="single" w:sz="4" w:space="0" w:color="auto"/>
              <w:right w:val="single" w:sz="4" w:space="0" w:color="auto"/>
            </w:tcBorders>
            <w:shd w:val="clear" w:color="000000" w:fill="FFFFFF"/>
            <w:vAlign w:val="center"/>
            <w:hideMark/>
          </w:tcPr>
          <w:p w14:paraId="36C5AAF7" w14:textId="77777777" w:rsidR="00B44F30" w:rsidRPr="0055295B" w:rsidRDefault="00B44F30" w:rsidP="00AD6E74">
            <w:pPr>
              <w:rPr>
                <w:color w:val="000000"/>
                <w:sz w:val="22"/>
                <w:szCs w:val="22"/>
              </w:rPr>
            </w:pPr>
            <w:r w:rsidRPr="0055295B">
              <w:rPr>
                <w:color w:val="000000"/>
                <w:sz w:val="22"/>
                <w:szCs w:val="22"/>
              </w:rPr>
              <w:t xml:space="preserve">Монтаж терминальной антенны </w:t>
            </w:r>
            <w:proofErr w:type="gramStart"/>
            <w:r w:rsidRPr="0055295B">
              <w:rPr>
                <w:color w:val="000000"/>
                <w:sz w:val="22"/>
                <w:szCs w:val="22"/>
                <w:lang w:val="en-US"/>
              </w:rPr>
              <w:t>PMP</w:t>
            </w:r>
            <w:r w:rsidRPr="0055295B">
              <w:rPr>
                <w:color w:val="000000"/>
                <w:sz w:val="22"/>
                <w:szCs w:val="22"/>
              </w:rPr>
              <w:t xml:space="preserve"> ,</w:t>
            </w:r>
            <w:proofErr w:type="gramEnd"/>
            <w:r w:rsidRPr="0055295B">
              <w:rPr>
                <w:color w:val="000000"/>
                <w:sz w:val="22"/>
                <w:szCs w:val="22"/>
              </w:rPr>
              <w:t xml:space="preserve"> </w:t>
            </w:r>
            <w:proofErr w:type="spellStart"/>
            <w:r w:rsidRPr="0055295B">
              <w:rPr>
                <w:color w:val="000000"/>
                <w:sz w:val="22"/>
                <w:szCs w:val="22"/>
                <w:lang w:val="en-US"/>
              </w:rPr>
              <w:t>Wimax</w:t>
            </w:r>
            <w:proofErr w:type="spellEnd"/>
            <w:r w:rsidRPr="0055295B">
              <w:rPr>
                <w:color w:val="000000"/>
                <w:sz w:val="22"/>
                <w:szCs w:val="22"/>
              </w:rPr>
              <w:t>.</w:t>
            </w:r>
          </w:p>
        </w:tc>
        <w:tc>
          <w:tcPr>
            <w:tcW w:w="1184" w:type="dxa"/>
            <w:tcBorders>
              <w:top w:val="nil"/>
              <w:left w:val="nil"/>
              <w:bottom w:val="single" w:sz="4" w:space="0" w:color="auto"/>
              <w:right w:val="single" w:sz="4" w:space="0" w:color="auto"/>
            </w:tcBorders>
            <w:shd w:val="clear" w:color="000000" w:fill="FFFFFF"/>
            <w:noWrap/>
            <w:vAlign w:val="center"/>
            <w:hideMark/>
          </w:tcPr>
          <w:p w14:paraId="583C9394"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9FD1623"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B287200" w14:textId="77777777" w:rsidR="00B44F30" w:rsidRPr="0055295B" w:rsidRDefault="00B44F30" w:rsidP="00AD6E74">
            <w:pPr>
              <w:jc w:val="center"/>
              <w:rPr>
                <w:color w:val="000000"/>
                <w:sz w:val="22"/>
                <w:szCs w:val="22"/>
                <w:lang w:val="en-US"/>
              </w:rPr>
            </w:pPr>
            <w:r w:rsidRPr="0055295B">
              <w:rPr>
                <w:color w:val="000000"/>
                <w:sz w:val="22"/>
                <w:szCs w:val="22"/>
                <w:lang w:val="en-US"/>
              </w:rPr>
              <w:t>14</w:t>
            </w:r>
          </w:p>
        </w:tc>
        <w:tc>
          <w:tcPr>
            <w:tcW w:w="5822" w:type="dxa"/>
            <w:tcBorders>
              <w:top w:val="nil"/>
              <w:left w:val="nil"/>
              <w:bottom w:val="single" w:sz="4" w:space="0" w:color="auto"/>
              <w:right w:val="single" w:sz="4" w:space="0" w:color="auto"/>
            </w:tcBorders>
            <w:shd w:val="clear" w:color="000000" w:fill="FFFFFF"/>
            <w:vAlign w:val="center"/>
            <w:hideMark/>
          </w:tcPr>
          <w:p w14:paraId="39AA4903"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внутреннего</w:t>
            </w:r>
            <w:proofErr w:type="spellEnd"/>
            <w:r w:rsidRPr="0055295B">
              <w:rPr>
                <w:color w:val="000000"/>
                <w:sz w:val="22"/>
                <w:szCs w:val="22"/>
                <w:lang w:val="en-US"/>
              </w:rPr>
              <w:t xml:space="preserve"> </w:t>
            </w:r>
            <w:proofErr w:type="spellStart"/>
            <w:r w:rsidRPr="0055295B">
              <w:rPr>
                <w:color w:val="000000"/>
                <w:sz w:val="22"/>
                <w:szCs w:val="22"/>
                <w:lang w:val="en-US"/>
              </w:rPr>
              <w:t>блока</w:t>
            </w:r>
            <w:proofErr w:type="spellEnd"/>
            <w:r w:rsidRPr="0055295B">
              <w:rPr>
                <w:color w:val="000000"/>
                <w:sz w:val="22"/>
                <w:szCs w:val="22"/>
                <w:lang w:val="en-US"/>
              </w:rPr>
              <w:t xml:space="preserve"> РРС                  </w:t>
            </w:r>
          </w:p>
        </w:tc>
        <w:tc>
          <w:tcPr>
            <w:tcW w:w="1184" w:type="dxa"/>
            <w:tcBorders>
              <w:top w:val="nil"/>
              <w:left w:val="nil"/>
              <w:bottom w:val="single" w:sz="4" w:space="0" w:color="auto"/>
              <w:right w:val="single" w:sz="4" w:space="0" w:color="auto"/>
            </w:tcBorders>
            <w:shd w:val="clear" w:color="000000" w:fill="FFFFFF"/>
            <w:vAlign w:val="center"/>
            <w:hideMark/>
          </w:tcPr>
          <w:p w14:paraId="54BFB7DA"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63DD22E6"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5D4724CA" w14:textId="77777777" w:rsidR="00B44F30" w:rsidRPr="0055295B" w:rsidRDefault="00B44F30" w:rsidP="00AD6E74">
            <w:pPr>
              <w:jc w:val="center"/>
              <w:rPr>
                <w:color w:val="000000"/>
                <w:sz w:val="22"/>
                <w:szCs w:val="22"/>
                <w:lang w:val="en-US"/>
              </w:rPr>
            </w:pPr>
            <w:r w:rsidRPr="0055295B">
              <w:rPr>
                <w:color w:val="000000"/>
                <w:sz w:val="22"/>
                <w:szCs w:val="22"/>
                <w:lang w:val="en-US"/>
              </w:rPr>
              <w:t>15</w:t>
            </w:r>
          </w:p>
        </w:tc>
        <w:tc>
          <w:tcPr>
            <w:tcW w:w="5822" w:type="dxa"/>
            <w:tcBorders>
              <w:top w:val="nil"/>
              <w:left w:val="nil"/>
              <w:bottom w:val="single" w:sz="4" w:space="0" w:color="auto"/>
              <w:right w:val="single" w:sz="4" w:space="0" w:color="auto"/>
            </w:tcBorders>
            <w:shd w:val="clear" w:color="000000" w:fill="FFFFFF"/>
            <w:vAlign w:val="center"/>
            <w:hideMark/>
          </w:tcPr>
          <w:p w14:paraId="0D5B3EB0" w14:textId="77777777" w:rsidR="00B44F30" w:rsidRPr="0055295B" w:rsidRDefault="00B44F30" w:rsidP="00AD6E74">
            <w:pPr>
              <w:rPr>
                <w:color w:val="000000"/>
                <w:sz w:val="22"/>
                <w:szCs w:val="22"/>
              </w:rPr>
            </w:pPr>
            <w:r w:rsidRPr="0055295B">
              <w:rPr>
                <w:color w:val="000000"/>
                <w:sz w:val="22"/>
                <w:szCs w:val="22"/>
              </w:rPr>
              <w:t>Юстировка РРЛ пролета РРС Д=0,3м и 0,6м</w:t>
            </w:r>
          </w:p>
        </w:tc>
        <w:tc>
          <w:tcPr>
            <w:tcW w:w="1184" w:type="dxa"/>
            <w:tcBorders>
              <w:top w:val="nil"/>
              <w:left w:val="nil"/>
              <w:bottom w:val="single" w:sz="4" w:space="0" w:color="auto"/>
              <w:right w:val="single" w:sz="4" w:space="0" w:color="auto"/>
            </w:tcBorders>
            <w:shd w:val="clear" w:color="000000" w:fill="FFFFFF"/>
            <w:noWrap/>
            <w:vAlign w:val="center"/>
            <w:hideMark/>
          </w:tcPr>
          <w:p w14:paraId="0080AF99" w14:textId="77777777" w:rsidR="00B44F30" w:rsidRPr="0055295B" w:rsidRDefault="00B44F30" w:rsidP="00AD6E74">
            <w:pPr>
              <w:jc w:val="center"/>
              <w:rPr>
                <w:color w:val="000000"/>
                <w:sz w:val="22"/>
                <w:szCs w:val="22"/>
                <w:lang w:val="en-US"/>
              </w:rPr>
            </w:pPr>
            <w:r w:rsidRPr="0055295B">
              <w:rPr>
                <w:color w:val="000000"/>
                <w:sz w:val="22"/>
                <w:szCs w:val="22"/>
                <w:lang w:val="en-US"/>
              </w:rPr>
              <w:t xml:space="preserve">1 </w:t>
            </w:r>
            <w:proofErr w:type="spellStart"/>
            <w:r w:rsidRPr="0055295B">
              <w:rPr>
                <w:color w:val="000000"/>
                <w:sz w:val="22"/>
                <w:szCs w:val="22"/>
                <w:lang w:val="en-US"/>
              </w:rPr>
              <w:t>пролет</w:t>
            </w:r>
            <w:proofErr w:type="spellEnd"/>
          </w:p>
        </w:tc>
      </w:tr>
      <w:tr w:rsidR="00B44F30" w:rsidRPr="0055295B" w14:paraId="137279B8"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3590B2BD" w14:textId="77777777" w:rsidR="00B44F30" w:rsidRPr="0055295B" w:rsidRDefault="00B44F30" w:rsidP="00AD6E74">
            <w:pPr>
              <w:jc w:val="center"/>
              <w:rPr>
                <w:color w:val="000000"/>
                <w:sz w:val="22"/>
                <w:szCs w:val="22"/>
                <w:lang w:val="en-US"/>
              </w:rPr>
            </w:pPr>
            <w:r w:rsidRPr="0055295B">
              <w:rPr>
                <w:color w:val="000000"/>
                <w:sz w:val="22"/>
                <w:szCs w:val="22"/>
                <w:lang w:val="en-US"/>
              </w:rPr>
              <w:t>16</w:t>
            </w:r>
          </w:p>
        </w:tc>
        <w:tc>
          <w:tcPr>
            <w:tcW w:w="5822" w:type="dxa"/>
            <w:tcBorders>
              <w:top w:val="nil"/>
              <w:left w:val="nil"/>
              <w:bottom w:val="single" w:sz="4" w:space="0" w:color="auto"/>
              <w:right w:val="single" w:sz="4" w:space="0" w:color="auto"/>
            </w:tcBorders>
            <w:shd w:val="clear" w:color="000000" w:fill="FFFFFF"/>
            <w:vAlign w:val="center"/>
            <w:hideMark/>
          </w:tcPr>
          <w:p w14:paraId="0B25D228" w14:textId="77777777" w:rsidR="00B44F30" w:rsidRPr="0055295B" w:rsidRDefault="00B44F30" w:rsidP="00AD6E74">
            <w:pPr>
              <w:rPr>
                <w:color w:val="000000"/>
                <w:sz w:val="22"/>
                <w:szCs w:val="22"/>
              </w:rPr>
            </w:pPr>
            <w:r w:rsidRPr="0055295B">
              <w:rPr>
                <w:color w:val="000000"/>
                <w:sz w:val="22"/>
                <w:szCs w:val="22"/>
              </w:rPr>
              <w:t>Юстировка РРЛ пролета РРС Д=1,2м и 1,8м</w:t>
            </w:r>
          </w:p>
        </w:tc>
        <w:tc>
          <w:tcPr>
            <w:tcW w:w="1184" w:type="dxa"/>
            <w:tcBorders>
              <w:top w:val="nil"/>
              <w:left w:val="nil"/>
              <w:bottom w:val="single" w:sz="4" w:space="0" w:color="auto"/>
              <w:right w:val="single" w:sz="4" w:space="0" w:color="auto"/>
            </w:tcBorders>
            <w:shd w:val="clear" w:color="000000" w:fill="FFFFFF"/>
            <w:noWrap/>
            <w:vAlign w:val="center"/>
            <w:hideMark/>
          </w:tcPr>
          <w:p w14:paraId="44FC05AC" w14:textId="77777777" w:rsidR="00B44F30" w:rsidRPr="0055295B" w:rsidRDefault="00B44F30" w:rsidP="00AD6E74">
            <w:pPr>
              <w:jc w:val="center"/>
              <w:rPr>
                <w:color w:val="000000"/>
                <w:sz w:val="22"/>
                <w:szCs w:val="22"/>
                <w:lang w:val="en-US"/>
              </w:rPr>
            </w:pPr>
            <w:r w:rsidRPr="0055295B">
              <w:rPr>
                <w:color w:val="000000"/>
                <w:sz w:val="22"/>
                <w:szCs w:val="22"/>
                <w:lang w:val="en-US"/>
              </w:rPr>
              <w:t xml:space="preserve">1 </w:t>
            </w:r>
            <w:proofErr w:type="spellStart"/>
            <w:r w:rsidRPr="0055295B">
              <w:rPr>
                <w:color w:val="000000"/>
                <w:sz w:val="22"/>
                <w:szCs w:val="22"/>
                <w:lang w:val="en-US"/>
              </w:rPr>
              <w:t>пролет</w:t>
            </w:r>
            <w:proofErr w:type="spellEnd"/>
          </w:p>
        </w:tc>
      </w:tr>
      <w:tr w:rsidR="00B44F30" w:rsidRPr="0055295B" w14:paraId="0E9971CB"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9B44057" w14:textId="77777777" w:rsidR="00B44F30" w:rsidRPr="0055295B" w:rsidRDefault="00B44F30" w:rsidP="00AD6E74">
            <w:pPr>
              <w:jc w:val="center"/>
              <w:rPr>
                <w:color w:val="000000"/>
                <w:sz w:val="22"/>
                <w:szCs w:val="22"/>
                <w:lang w:val="en-US"/>
              </w:rPr>
            </w:pPr>
            <w:r w:rsidRPr="0055295B">
              <w:rPr>
                <w:color w:val="000000"/>
                <w:sz w:val="22"/>
                <w:szCs w:val="22"/>
                <w:lang w:val="en-US"/>
              </w:rPr>
              <w:t>17</w:t>
            </w:r>
          </w:p>
        </w:tc>
        <w:tc>
          <w:tcPr>
            <w:tcW w:w="5822" w:type="dxa"/>
            <w:tcBorders>
              <w:top w:val="nil"/>
              <w:left w:val="nil"/>
              <w:bottom w:val="single" w:sz="4" w:space="0" w:color="auto"/>
              <w:right w:val="single" w:sz="4" w:space="0" w:color="auto"/>
            </w:tcBorders>
            <w:shd w:val="clear" w:color="000000" w:fill="FFFFFF"/>
            <w:vAlign w:val="center"/>
            <w:hideMark/>
          </w:tcPr>
          <w:p w14:paraId="031521CD" w14:textId="77777777" w:rsidR="00B44F30" w:rsidRPr="0055295B" w:rsidRDefault="00B44F30" w:rsidP="00AD6E74">
            <w:pPr>
              <w:rPr>
                <w:color w:val="000000"/>
                <w:sz w:val="22"/>
                <w:szCs w:val="22"/>
              </w:rPr>
            </w:pPr>
            <w:r w:rsidRPr="0055295B">
              <w:rPr>
                <w:color w:val="000000"/>
                <w:sz w:val="22"/>
                <w:szCs w:val="22"/>
              </w:rPr>
              <w:t>Инсталляция оборудования РРС и ПНР</w:t>
            </w:r>
          </w:p>
        </w:tc>
        <w:tc>
          <w:tcPr>
            <w:tcW w:w="1184" w:type="dxa"/>
            <w:tcBorders>
              <w:top w:val="nil"/>
              <w:left w:val="nil"/>
              <w:bottom w:val="single" w:sz="4" w:space="0" w:color="auto"/>
              <w:right w:val="single" w:sz="4" w:space="0" w:color="auto"/>
            </w:tcBorders>
            <w:shd w:val="clear" w:color="000000" w:fill="FFFFFF"/>
            <w:vAlign w:val="center"/>
            <w:hideMark/>
          </w:tcPr>
          <w:p w14:paraId="5CBE60EE"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48A5C94E"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2FAF2F5F" w14:textId="77777777" w:rsidR="00B44F30" w:rsidRPr="0055295B" w:rsidRDefault="00B44F30" w:rsidP="00AD6E74">
            <w:pPr>
              <w:jc w:val="center"/>
              <w:rPr>
                <w:color w:val="000000"/>
                <w:sz w:val="22"/>
                <w:szCs w:val="22"/>
                <w:lang w:val="en-US"/>
              </w:rPr>
            </w:pPr>
            <w:r w:rsidRPr="0055295B">
              <w:rPr>
                <w:color w:val="000000"/>
                <w:sz w:val="22"/>
                <w:szCs w:val="22"/>
                <w:lang w:val="en-US"/>
              </w:rPr>
              <w:t>18</w:t>
            </w:r>
          </w:p>
        </w:tc>
        <w:tc>
          <w:tcPr>
            <w:tcW w:w="5822" w:type="dxa"/>
            <w:tcBorders>
              <w:top w:val="nil"/>
              <w:left w:val="nil"/>
              <w:bottom w:val="single" w:sz="4" w:space="0" w:color="auto"/>
              <w:right w:val="single" w:sz="4" w:space="0" w:color="auto"/>
            </w:tcBorders>
            <w:shd w:val="clear" w:color="000000" w:fill="FFFFFF"/>
            <w:vAlign w:val="center"/>
            <w:hideMark/>
          </w:tcPr>
          <w:p w14:paraId="6EB912F2" w14:textId="77777777" w:rsidR="00B44F30" w:rsidRPr="0055295B" w:rsidRDefault="00B44F30" w:rsidP="00AD6E74">
            <w:pPr>
              <w:rPr>
                <w:color w:val="000000"/>
                <w:sz w:val="22"/>
                <w:szCs w:val="22"/>
              </w:rPr>
            </w:pPr>
            <w:r w:rsidRPr="0055295B">
              <w:rPr>
                <w:color w:val="000000"/>
                <w:sz w:val="22"/>
                <w:szCs w:val="22"/>
              </w:rPr>
              <w:t>Монтаж распределительной коробки (с учетом материалов)</w:t>
            </w:r>
          </w:p>
        </w:tc>
        <w:tc>
          <w:tcPr>
            <w:tcW w:w="1184" w:type="dxa"/>
            <w:tcBorders>
              <w:top w:val="nil"/>
              <w:left w:val="nil"/>
              <w:bottom w:val="single" w:sz="4" w:space="0" w:color="auto"/>
              <w:right w:val="single" w:sz="4" w:space="0" w:color="auto"/>
            </w:tcBorders>
            <w:shd w:val="clear" w:color="000000" w:fill="FFFFFF"/>
            <w:noWrap/>
            <w:vAlign w:val="center"/>
            <w:hideMark/>
          </w:tcPr>
          <w:p w14:paraId="4D18BA09" w14:textId="77777777" w:rsidR="00B44F30" w:rsidRPr="0055295B" w:rsidRDefault="00B44F30" w:rsidP="00AD6E74">
            <w:pPr>
              <w:jc w:val="center"/>
              <w:rPr>
                <w:color w:val="000000"/>
                <w:sz w:val="22"/>
                <w:szCs w:val="22"/>
                <w:lang w:val="en-US"/>
              </w:rPr>
            </w:pPr>
            <w:r w:rsidRPr="0055295B">
              <w:rPr>
                <w:color w:val="000000"/>
                <w:sz w:val="22"/>
                <w:szCs w:val="22"/>
                <w:lang w:val="en-US"/>
              </w:rPr>
              <w:t xml:space="preserve">1 </w:t>
            </w:r>
            <w:proofErr w:type="spellStart"/>
            <w:r w:rsidRPr="0055295B">
              <w:rPr>
                <w:color w:val="000000"/>
                <w:sz w:val="22"/>
                <w:szCs w:val="22"/>
                <w:lang w:val="en-US"/>
              </w:rPr>
              <w:t>шт</w:t>
            </w:r>
            <w:proofErr w:type="spellEnd"/>
            <w:r w:rsidRPr="0055295B">
              <w:rPr>
                <w:color w:val="000000"/>
                <w:sz w:val="22"/>
                <w:szCs w:val="22"/>
                <w:lang w:val="en-US"/>
              </w:rPr>
              <w:t>.</w:t>
            </w:r>
          </w:p>
        </w:tc>
      </w:tr>
      <w:tr w:rsidR="00B44F30" w:rsidRPr="0055295B" w14:paraId="66A79B38"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1B288D9B" w14:textId="77777777" w:rsidR="00B44F30" w:rsidRPr="0055295B" w:rsidRDefault="00B44F30" w:rsidP="00AD6E74">
            <w:pPr>
              <w:jc w:val="center"/>
              <w:rPr>
                <w:color w:val="000000"/>
                <w:sz w:val="22"/>
                <w:szCs w:val="22"/>
                <w:lang w:val="en-US"/>
              </w:rPr>
            </w:pPr>
            <w:r w:rsidRPr="0055295B">
              <w:rPr>
                <w:color w:val="000000"/>
                <w:sz w:val="22"/>
                <w:szCs w:val="22"/>
                <w:lang w:val="en-US"/>
              </w:rPr>
              <w:t>19</w:t>
            </w:r>
          </w:p>
        </w:tc>
        <w:tc>
          <w:tcPr>
            <w:tcW w:w="5822" w:type="dxa"/>
            <w:tcBorders>
              <w:top w:val="nil"/>
              <w:left w:val="nil"/>
              <w:bottom w:val="single" w:sz="4" w:space="0" w:color="auto"/>
              <w:right w:val="single" w:sz="4" w:space="0" w:color="auto"/>
            </w:tcBorders>
            <w:shd w:val="clear" w:color="auto" w:fill="auto"/>
            <w:vAlign w:val="center"/>
            <w:hideMark/>
          </w:tcPr>
          <w:p w14:paraId="7DCD25BB" w14:textId="77777777" w:rsidR="00B44F30" w:rsidRPr="0055295B" w:rsidRDefault="00B44F30" w:rsidP="00AD6E74">
            <w:pPr>
              <w:rPr>
                <w:color w:val="000000"/>
                <w:sz w:val="22"/>
                <w:szCs w:val="22"/>
              </w:rPr>
            </w:pPr>
            <w:r w:rsidRPr="0055295B">
              <w:rPr>
                <w:color w:val="000000"/>
                <w:sz w:val="22"/>
                <w:szCs w:val="22"/>
              </w:rPr>
              <w:t xml:space="preserve">Отчистка от снега и наледи антенн РРС, с учетом </w:t>
            </w:r>
            <w:proofErr w:type="spellStart"/>
            <w:r w:rsidRPr="0055295B">
              <w:rPr>
                <w:color w:val="000000"/>
                <w:sz w:val="22"/>
                <w:szCs w:val="22"/>
              </w:rPr>
              <w:t>промальпинизма</w:t>
            </w:r>
            <w:proofErr w:type="spellEnd"/>
          </w:p>
        </w:tc>
        <w:tc>
          <w:tcPr>
            <w:tcW w:w="1184" w:type="dxa"/>
            <w:tcBorders>
              <w:top w:val="nil"/>
              <w:left w:val="nil"/>
              <w:bottom w:val="single" w:sz="4" w:space="0" w:color="auto"/>
              <w:right w:val="single" w:sz="4" w:space="0" w:color="auto"/>
            </w:tcBorders>
            <w:shd w:val="clear" w:color="000000" w:fill="FFFFFF"/>
            <w:noWrap/>
            <w:vAlign w:val="center"/>
            <w:hideMark/>
          </w:tcPr>
          <w:p w14:paraId="422D8081"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3BA99FB6"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46FAA2B0" w14:textId="77777777" w:rsidR="00B44F30" w:rsidRPr="0055295B" w:rsidRDefault="00B44F30" w:rsidP="00AD6E74">
            <w:pPr>
              <w:jc w:val="center"/>
              <w:rPr>
                <w:color w:val="000000"/>
                <w:sz w:val="22"/>
                <w:szCs w:val="22"/>
                <w:lang w:val="en-US"/>
              </w:rPr>
            </w:pPr>
            <w:r w:rsidRPr="0055295B">
              <w:rPr>
                <w:color w:val="000000"/>
                <w:sz w:val="22"/>
                <w:szCs w:val="22"/>
                <w:lang w:val="en-US"/>
              </w:rPr>
              <w:t>20</w:t>
            </w:r>
          </w:p>
        </w:tc>
        <w:tc>
          <w:tcPr>
            <w:tcW w:w="5822" w:type="dxa"/>
            <w:tcBorders>
              <w:top w:val="nil"/>
              <w:left w:val="nil"/>
              <w:bottom w:val="single" w:sz="4" w:space="0" w:color="auto"/>
              <w:right w:val="single" w:sz="4" w:space="0" w:color="auto"/>
            </w:tcBorders>
            <w:shd w:val="clear" w:color="000000" w:fill="FFFFFF"/>
            <w:vAlign w:val="center"/>
            <w:hideMark/>
          </w:tcPr>
          <w:p w14:paraId="184010A2" w14:textId="77777777" w:rsidR="00B44F30" w:rsidRPr="0055295B" w:rsidRDefault="00B44F30" w:rsidP="00AD6E74">
            <w:pPr>
              <w:rPr>
                <w:color w:val="000000"/>
                <w:sz w:val="22"/>
                <w:szCs w:val="22"/>
              </w:rPr>
            </w:pPr>
            <w:r w:rsidRPr="0055295B">
              <w:rPr>
                <w:color w:val="000000"/>
                <w:sz w:val="22"/>
                <w:szCs w:val="22"/>
              </w:rPr>
              <w:t xml:space="preserve">Монтаж </w:t>
            </w:r>
            <w:proofErr w:type="gramStart"/>
            <w:r w:rsidRPr="0055295B">
              <w:rPr>
                <w:color w:val="000000"/>
                <w:sz w:val="22"/>
                <w:szCs w:val="22"/>
              </w:rPr>
              <w:t>лотка</w:t>
            </w:r>
            <w:proofErr w:type="gramEnd"/>
            <w:r w:rsidRPr="0055295B">
              <w:rPr>
                <w:color w:val="000000"/>
                <w:sz w:val="22"/>
                <w:szCs w:val="22"/>
              </w:rPr>
              <w:t xml:space="preserve"> оцинкованного сборного на настенных кронштейнах</w:t>
            </w:r>
          </w:p>
        </w:tc>
        <w:tc>
          <w:tcPr>
            <w:tcW w:w="1184" w:type="dxa"/>
            <w:tcBorders>
              <w:top w:val="nil"/>
              <w:left w:val="nil"/>
              <w:bottom w:val="single" w:sz="4" w:space="0" w:color="auto"/>
              <w:right w:val="single" w:sz="4" w:space="0" w:color="auto"/>
            </w:tcBorders>
            <w:shd w:val="clear" w:color="000000" w:fill="FFFFFF"/>
            <w:noWrap/>
            <w:vAlign w:val="center"/>
            <w:hideMark/>
          </w:tcPr>
          <w:p w14:paraId="6CCAD065"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46743023"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auto" w:fill="auto"/>
            <w:vAlign w:val="center"/>
            <w:hideMark/>
          </w:tcPr>
          <w:p w14:paraId="7560EE0B" w14:textId="77777777" w:rsidR="00B44F30" w:rsidRPr="0055295B" w:rsidRDefault="00B44F30" w:rsidP="00AD6E74">
            <w:pPr>
              <w:jc w:val="center"/>
              <w:rPr>
                <w:color w:val="000000"/>
                <w:sz w:val="22"/>
                <w:szCs w:val="22"/>
                <w:lang w:val="en-US"/>
              </w:rPr>
            </w:pPr>
            <w:r w:rsidRPr="0055295B">
              <w:rPr>
                <w:color w:val="000000"/>
                <w:sz w:val="22"/>
                <w:szCs w:val="22"/>
                <w:lang w:val="en-US"/>
              </w:rPr>
              <w:t>21</w:t>
            </w:r>
          </w:p>
        </w:tc>
        <w:tc>
          <w:tcPr>
            <w:tcW w:w="5822" w:type="dxa"/>
            <w:tcBorders>
              <w:top w:val="nil"/>
              <w:left w:val="nil"/>
              <w:bottom w:val="single" w:sz="4" w:space="0" w:color="auto"/>
              <w:right w:val="single" w:sz="4" w:space="0" w:color="auto"/>
            </w:tcBorders>
            <w:shd w:val="clear" w:color="auto" w:fill="auto"/>
            <w:vAlign w:val="center"/>
            <w:hideMark/>
          </w:tcPr>
          <w:p w14:paraId="22990F8A" w14:textId="77777777" w:rsidR="00B44F30" w:rsidRPr="0055295B" w:rsidRDefault="00B44F30" w:rsidP="00AD6E74">
            <w:pPr>
              <w:rPr>
                <w:color w:val="000000"/>
                <w:sz w:val="22"/>
                <w:szCs w:val="22"/>
              </w:rPr>
            </w:pPr>
            <w:r w:rsidRPr="0055295B">
              <w:rPr>
                <w:color w:val="000000"/>
                <w:sz w:val="22"/>
                <w:szCs w:val="22"/>
              </w:rPr>
              <w:t xml:space="preserve">Демонтажные работы </w:t>
            </w:r>
          </w:p>
        </w:tc>
        <w:tc>
          <w:tcPr>
            <w:tcW w:w="1184" w:type="dxa"/>
            <w:tcBorders>
              <w:top w:val="nil"/>
              <w:left w:val="nil"/>
              <w:bottom w:val="single" w:sz="4" w:space="0" w:color="auto"/>
              <w:right w:val="single" w:sz="4" w:space="0" w:color="auto"/>
            </w:tcBorders>
            <w:shd w:val="clear" w:color="auto" w:fill="auto"/>
            <w:noWrap/>
            <w:vAlign w:val="center"/>
            <w:hideMark/>
          </w:tcPr>
          <w:p w14:paraId="64F5D834" w14:textId="77777777" w:rsidR="00B44F30" w:rsidRPr="0055295B" w:rsidRDefault="00B44F30" w:rsidP="00AD6E74">
            <w:pPr>
              <w:jc w:val="center"/>
              <w:rPr>
                <w:color w:val="000000"/>
                <w:sz w:val="22"/>
                <w:szCs w:val="22"/>
                <w:lang w:val="en-US"/>
              </w:rPr>
            </w:pPr>
            <w:r w:rsidRPr="0055295B">
              <w:rPr>
                <w:color w:val="000000"/>
                <w:sz w:val="22"/>
                <w:szCs w:val="22"/>
                <w:lang w:val="en-US"/>
              </w:rPr>
              <w:t>%</w:t>
            </w:r>
          </w:p>
        </w:tc>
      </w:tr>
      <w:tr w:rsidR="00B44F30" w:rsidRPr="0055295B" w14:paraId="07F74C62" w14:textId="77777777" w:rsidTr="00AD6E74">
        <w:trPr>
          <w:gridAfter w:val="2"/>
          <w:wAfter w:w="1942" w:type="dxa"/>
          <w:trHeight w:val="330"/>
        </w:trPr>
        <w:tc>
          <w:tcPr>
            <w:tcW w:w="77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7267821B" w14:textId="77777777" w:rsidR="00B44F30" w:rsidRPr="0055295B" w:rsidRDefault="00B44F30" w:rsidP="00AD6E74">
            <w:pPr>
              <w:jc w:val="center"/>
              <w:rPr>
                <w:b/>
                <w:bCs/>
                <w:color w:val="000000"/>
                <w:sz w:val="22"/>
                <w:szCs w:val="22"/>
              </w:rPr>
            </w:pPr>
            <w:r w:rsidRPr="0055295B">
              <w:rPr>
                <w:b/>
                <w:bCs/>
                <w:color w:val="000000"/>
                <w:sz w:val="22"/>
                <w:szCs w:val="22"/>
              </w:rPr>
              <w:t>Внутреннее электроснабжение помещения под БС</w:t>
            </w:r>
          </w:p>
        </w:tc>
      </w:tr>
      <w:tr w:rsidR="00B44F30" w:rsidRPr="0055295B" w14:paraId="5BA72E83"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353A07C5"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5822" w:type="dxa"/>
            <w:tcBorders>
              <w:top w:val="nil"/>
              <w:left w:val="nil"/>
              <w:bottom w:val="single" w:sz="4" w:space="0" w:color="auto"/>
              <w:right w:val="single" w:sz="4" w:space="0" w:color="auto"/>
            </w:tcBorders>
            <w:shd w:val="clear" w:color="000000" w:fill="FFFFFF"/>
            <w:vAlign w:val="center"/>
            <w:hideMark/>
          </w:tcPr>
          <w:p w14:paraId="0E48E4F0" w14:textId="77777777" w:rsidR="00B44F30" w:rsidRPr="0055295B" w:rsidRDefault="00B44F30" w:rsidP="00AD6E74">
            <w:pPr>
              <w:rPr>
                <w:color w:val="000000"/>
                <w:sz w:val="22"/>
                <w:szCs w:val="22"/>
              </w:rPr>
            </w:pPr>
            <w:r w:rsidRPr="0055295B">
              <w:rPr>
                <w:color w:val="000000"/>
                <w:sz w:val="22"/>
                <w:szCs w:val="22"/>
              </w:rPr>
              <w:t xml:space="preserve">Установка автомата 3-х полюсного </w:t>
            </w:r>
          </w:p>
        </w:tc>
        <w:tc>
          <w:tcPr>
            <w:tcW w:w="1184" w:type="dxa"/>
            <w:tcBorders>
              <w:top w:val="nil"/>
              <w:left w:val="nil"/>
              <w:bottom w:val="single" w:sz="4" w:space="0" w:color="auto"/>
              <w:right w:val="single" w:sz="4" w:space="0" w:color="auto"/>
            </w:tcBorders>
            <w:shd w:val="clear" w:color="000000" w:fill="FFFFFF"/>
            <w:noWrap/>
            <w:vAlign w:val="center"/>
            <w:hideMark/>
          </w:tcPr>
          <w:p w14:paraId="1D8392E5"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E83A133"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37B030D5"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5822" w:type="dxa"/>
            <w:tcBorders>
              <w:top w:val="nil"/>
              <w:left w:val="nil"/>
              <w:bottom w:val="single" w:sz="4" w:space="0" w:color="auto"/>
              <w:right w:val="single" w:sz="4" w:space="0" w:color="auto"/>
            </w:tcBorders>
            <w:shd w:val="clear" w:color="000000" w:fill="FFFFFF"/>
            <w:vAlign w:val="center"/>
            <w:hideMark/>
          </w:tcPr>
          <w:p w14:paraId="7D4E1BAA"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ВРУ</w:t>
            </w:r>
          </w:p>
        </w:tc>
        <w:tc>
          <w:tcPr>
            <w:tcW w:w="1184" w:type="dxa"/>
            <w:tcBorders>
              <w:top w:val="nil"/>
              <w:left w:val="nil"/>
              <w:bottom w:val="single" w:sz="4" w:space="0" w:color="auto"/>
              <w:right w:val="single" w:sz="4" w:space="0" w:color="auto"/>
            </w:tcBorders>
            <w:shd w:val="clear" w:color="000000" w:fill="FFFFFF"/>
            <w:noWrap/>
            <w:vAlign w:val="center"/>
            <w:hideMark/>
          </w:tcPr>
          <w:p w14:paraId="3888431E"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4DCB7D49"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7ACC106B"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5822" w:type="dxa"/>
            <w:tcBorders>
              <w:top w:val="nil"/>
              <w:left w:val="nil"/>
              <w:bottom w:val="single" w:sz="4" w:space="0" w:color="auto"/>
              <w:right w:val="single" w:sz="4" w:space="0" w:color="auto"/>
            </w:tcBorders>
            <w:shd w:val="clear" w:color="000000" w:fill="FFFFFF"/>
            <w:vAlign w:val="center"/>
            <w:hideMark/>
          </w:tcPr>
          <w:p w14:paraId="019ED27C" w14:textId="77777777" w:rsidR="00B44F30" w:rsidRPr="0055295B" w:rsidRDefault="00B44F30" w:rsidP="00AD6E74">
            <w:pPr>
              <w:rPr>
                <w:color w:val="000000"/>
                <w:sz w:val="22"/>
                <w:szCs w:val="22"/>
              </w:rPr>
            </w:pPr>
            <w:r w:rsidRPr="0055295B">
              <w:rPr>
                <w:color w:val="000000"/>
                <w:sz w:val="22"/>
                <w:szCs w:val="22"/>
              </w:rPr>
              <w:t>Замена элементов ВРУ при необходимости (за счёт Подрядчика)</w:t>
            </w:r>
          </w:p>
        </w:tc>
        <w:tc>
          <w:tcPr>
            <w:tcW w:w="1184" w:type="dxa"/>
            <w:tcBorders>
              <w:top w:val="nil"/>
              <w:left w:val="nil"/>
              <w:bottom w:val="single" w:sz="4" w:space="0" w:color="auto"/>
              <w:right w:val="single" w:sz="4" w:space="0" w:color="auto"/>
            </w:tcBorders>
            <w:shd w:val="clear" w:color="000000" w:fill="FFFFFF"/>
            <w:noWrap/>
            <w:vAlign w:val="center"/>
            <w:hideMark/>
          </w:tcPr>
          <w:p w14:paraId="44FD8B08"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компл</w:t>
            </w:r>
            <w:proofErr w:type="spellEnd"/>
          </w:p>
        </w:tc>
      </w:tr>
      <w:tr w:rsidR="00B44F30" w:rsidRPr="0055295B" w14:paraId="4174CF70"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1292347C" w14:textId="77777777" w:rsidR="00B44F30" w:rsidRPr="0055295B" w:rsidRDefault="00B44F30" w:rsidP="00AD6E74">
            <w:pPr>
              <w:jc w:val="center"/>
              <w:rPr>
                <w:color w:val="000000"/>
                <w:sz w:val="22"/>
                <w:szCs w:val="22"/>
                <w:lang w:val="en-US"/>
              </w:rPr>
            </w:pPr>
            <w:r w:rsidRPr="0055295B">
              <w:rPr>
                <w:color w:val="000000"/>
                <w:sz w:val="22"/>
                <w:szCs w:val="22"/>
                <w:lang w:val="en-US"/>
              </w:rPr>
              <w:t>4</w:t>
            </w:r>
          </w:p>
        </w:tc>
        <w:tc>
          <w:tcPr>
            <w:tcW w:w="5822" w:type="dxa"/>
            <w:tcBorders>
              <w:top w:val="nil"/>
              <w:left w:val="nil"/>
              <w:bottom w:val="single" w:sz="4" w:space="0" w:color="auto"/>
              <w:right w:val="single" w:sz="4" w:space="0" w:color="auto"/>
            </w:tcBorders>
            <w:shd w:val="clear" w:color="000000" w:fill="FFFFFF"/>
            <w:vAlign w:val="center"/>
            <w:hideMark/>
          </w:tcPr>
          <w:p w14:paraId="0DF44028"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Установка</w:t>
            </w:r>
            <w:proofErr w:type="spellEnd"/>
            <w:r w:rsidRPr="0055295B">
              <w:rPr>
                <w:color w:val="000000"/>
                <w:sz w:val="22"/>
                <w:szCs w:val="22"/>
                <w:lang w:val="en-US"/>
              </w:rPr>
              <w:t xml:space="preserve"> </w:t>
            </w:r>
            <w:proofErr w:type="spellStart"/>
            <w:r w:rsidRPr="0055295B">
              <w:rPr>
                <w:color w:val="000000"/>
                <w:sz w:val="22"/>
                <w:szCs w:val="22"/>
                <w:lang w:val="en-US"/>
              </w:rPr>
              <w:t>розеток</w:t>
            </w:r>
            <w:proofErr w:type="spellEnd"/>
          </w:p>
        </w:tc>
        <w:tc>
          <w:tcPr>
            <w:tcW w:w="1184" w:type="dxa"/>
            <w:tcBorders>
              <w:top w:val="nil"/>
              <w:left w:val="nil"/>
              <w:bottom w:val="single" w:sz="4" w:space="0" w:color="auto"/>
              <w:right w:val="single" w:sz="4" w:space="0" w:color="auto"/>
            </w:tcBorders>
            <w:shd w:val="clear" w:color="000000" w:fill="FFFFFF"/>
            <w:noWrap/>
            <w:vAlign w:val="center"/>
            <w:hideMark/>
          </w:tcPr>
          <w:p w14:paraId="6E4E0077"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50FF3A14"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3946DF6B"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5822" w:type="dxa"/>
            <w:tcBorders>
              <w:top w:val="nil"/>
              <w:left w:val="nil"/>
              <w:bottom w:val="single" w:sz="4" w:space="0" w:color="auto"/>
              <w:right w:val="single" w:sz="4" w:space="0" w:color="auto"/>
            </w:tcBorders>
            <w:shd w:val="clear" w:color="000000" w:fill="FFFFFF"/>
            <w:vAlign w:val="center"/>
            <w:hideMark/>
          </w:tcPr>
          <w:p w14:paraId="6EF5DCA4"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Установка</w:t>
            </w:r>
            <w:proofErr w:type="spellEnd"/>
            <w:r w:rsidRPr="0055295B">
              <w:rPr>
                <w:color w:val="000000"/>
                <w:sz w:val="22"/>
                <w:szCs w:val="22"/>
                <w:lang w:val="en-US"/>
              </w:rPr>
              <w:t xml:space="preserve"> </w:t>
            </w:r>
            <w:proofErr w:type="spellStart"/>
            <w:r w:rsidRPr="0055295B">
              <w:rPr>
                <w:color w:val="000000"/>
                <w:sz w:val="22"/>
                <w:szCs w:val="22"/>
                <w:lang w:val="en-US"/>
              </w:rPr>
              <w:t>выключателей</w:t>
            </w:r>
            <w:proofErr w:type="spellEnd"/>
          </w:p>
        </w:tc>
        <w:tc>
          <w:tcPr>
            <w:tcW w:w="1184" w:type="dxa"/>
            <w:tcBorders>
              <w:top w:val="nil"/>
              <w:left w:val="nil"/>
              <w:bottom w:val="single" w:sz="4" w:space="0" w:color="auto"/>
              <w:right w:val="single" w:sz="4" w:space="0" w:color="auto"/>
            </w:tcBorders>
            <w:shd w:val="clear" w:color="000000" w:fill="FFFFFF"/>
            <w:noWrap/>
            <w:vAlign w:val="center"/>
            <w:hideMark/>
          </w:tcPr>
          <w:p w14:paraId="691E786F"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5DA5BB4"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6A63DF7D" w14:textId="77777777" w:rsidR="00B44F30" w:rsidRPr="0055295B" w:rsidRDefault="00B44F30" w:rsidP="00AD6E74">
            <w:pPr>
              <w:jc w:val="center"/>
              <w:rPr>
                <w:color w:val="000000"/>
                <w:sz w:val="22"/>
                <w:szCs w:val="22"/>
                <w:lang w:val="en-US"/>
              </w:rPr>
            </w:pPr>
            <w:r w:rsidRPr="0055295B">
              <w:rPr>
                <w:color w:val="000000"/>
                <w:sz w:val="22"/>
                <w:szCs w:val="22"/>
                <w:lang w:val="en-US"/>
              </w:rPr>
              <w:t>6</w:t>
            </w:r>
          </w:p>
        </w:tc>
        <w:tc>
          <w:tcPr>
            <w:tcW w:w="5822" w:type="dxa"/>
            <w:tcBorders>
              <w:top w:val="nil"/>
              <w:left w:val="nil"/>
              <w:bottom w:val="single" w:sz="4" w:space="0" w:color="auto"/>
              <w:right w:val="single" w:sz="4" w:space="0" w:color="auto"/>
            </w:tcBorders>
            <w:shd w:val="clear" w:color="000000" w:fill="FFFFFF"/>
            <w:vAlign w:val="center"/>
            <w:hideMark/>
          </w:tcPr>
          <w:p w14:paraId="1481B087"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Монтаж</w:t>
            </w:r>
            <w:proofErr w:type="spellEnd"/>
            <w:r w:rsidRPr="0055295B">
              <w:rPr>
                <w:color w:val="000000"/>
                <w:sz w:val="22"/>
                <w:szCs w:val="22"/>
                <w:lang w:val="en-US"/>
              </w:rPr>
              <w:t xml:space="preserve"> </w:t>
            </w:r>
            <w:proofErr w:type="spellStart"/>
            <w:r w:rsidRPr="0055295B">
              <w:rPr>
                <w:color w:val="000000"/>
                <w:sz w:val="22"/>
                <w:szCs w:val="22"/>
                <w:lang w:val="en-US"/>
              </w:rPr>
              <w:t>кабель-канала</w:t>
            </w:r>
            <w:proofErr w:type="spellEnd"/>
          </w:p>
        </w:tc>
        <w:tc>
          <w:tcPr>
            <w:tcW w:w="1184" w:type="dxa"/>
            <w:tcBorders>
              <w:top w:val="nil"/>
              <w:left w:val="nil"/>
              <w:bottom w:val="single" w:sz="4" w:space="0" w:color="auto"/>
              <w:right w:val="single" w:sz="4" w:space="0" w:color="auto"/>
            </w:tcBorders>
            <w:shd w:val="clear" w:color="000000" w:fill="FFFFFF"/>
            <w:noWrap/>
            <w:vAlign w:val="center"/>
            <w:hideMark/>
          </w:tcPr>
          <w:p w14:paraId="4E5DF705"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57B2188A"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24FCB68C"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5822" w:type="dxa"/>
            <w:tcBorders>
              <w:top w:val="nil"/>
              <w:left w:val="nil"/>
              <w:bottom w:val="single" w:sz="4" w:space="0" w:color="auto"/>
              <w:right w:val="single" w:sz="4" w:space="0" w:color="auto"/>
            </w:tcBorders>
            <w:shd w:val="clear" w:color="000000" w:fill="FFFFFF"/>
            <w:vAlign w:val="center"/>
            <w:hideMark/>
          </w:tcPr>
          <w:p w14:paraId="0DF3EE81" w14:textId="77777777" w:rsidR="00B44F30" w:rsidRPr="0055295B" w:rsidRDefault="00B44F30" w:rsidP="00AD6E74">
            <w:pPr>
              <w:rPr>
                <w:color w:val="000000"/>
                <w:sz w:val="22"/>
                <w:szCs w:val="22"/>
              </w:rPr>
            </w:pPr>
            <w:r w:rsidRPr="0055295B">
              <w:rPr>
                <w:color w:val="000000"/>
                <w:sz w:val="22"/>
                <w:szCs w:val="22"/>
              </w:rPr>
              <w:t>Прокладывание кабеля в кабель-канале</w:t>
            </w:r>
          </w:p>
        </w:tc>
        <w:tc>
          <w:tcPr>
            <w:tcW w:w="1184" w:type="dxa"/>
            <w:tcBorders>
              <w:top w:val="nil"/>
              <w:left w:val="nil"/>
              <w:bottom w:val="single" w:sz="4" w:space="0" w:color="auto"/>
              <w:right w:val="single" w:sz="4" w:space="0" w:color="auto"/>
            </w:tcBorders>
            <w:shd w:val="clear" w:color="000000" w:fill="FFFFFF"/>
            <w:noWrap/>
            <w:vAlign w:val="center"/>
            <w:hideMark/>
          </w:tcPr>
          <w:p w14:paraId="621195F1"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0C4C2314"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666445BD"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5822" w:type="dxa"/>
            <w:tcBorders>
              <w:top w:val="nil"/>
              <w:left w:val="nil"/>
              <w:bottom w:val="single" w:sz="4" w:space="0" w:color="auto"/>
              <w:right w:val="single" w:sz="4" w:space="0" w:color="auto"/>
            </w:tcBorders>
            <w:shd w:val="clear" w:color="000000" w:fill="FFFFFF"/>
            <w:vAlign w:val="center"/>
            <w:hideMark/>
          </w:tcPr>
          <w:p w14:paraId="2FD45B2C" w14:textId="77777777" w:rsidR="00B44F30" w:rsidRPr="0055295B" w:rsidRDefault="00B44F30" w:rsidP="00AD6E74">
            <w:pPr>
              <w:rPr>
                <w:color w:val="000000"/>
                <w:sz w:val="22"/>
                <w:szCs w:val="22"/>
              </w:rPr>
            </w:pPr>
            <w:r w:rsidRPr="0055295B">
              <w:rPr>
                <w:color w:val="000000"/>
                <w:sz w:val="22"/>
                <w:szCs w:val="22"/>
              </w:rPr>
              <w:t xml:space="preserve">Монтаж заземлителя горизонтального </w:t>
            </w:r>
            <w:proofErr w:type="gramStart"/>
            <w:r w:rsidRPr="0055295B">
              <w:rPr>
                <w:color w:val="000000"/>
                <w:sz w:val="22"/>
                <w:szCs w:val="22"/>
              </w:rPr>
              <w:t>( с</w:t>
            </w:r>
            <w:proofErr w:type="gramEnd"/>
            <w:r w:rsidRPr="0055295B">
              <w:rPr>
                <w:color w:val="000000"/>
                <w:sz w:val="22"/>
                <w:szCs w:val="22"/>
              </w:rPr>
              <w:t xml:space="preserve"> учетом материалов)</w:t>
            </w:r>
          </w:p>
        </w:tc>
        <w:tc>
          <w:tcPr>
            <w:tcW w:w="1184" w:type="dxa"/>
            <w:tcBorders>
              <w:top w:val="nil"/>
              <w:left w:val="nil"/>
              <w:bottom w:val="single" w:sz="4" w:space="0" w:color="auto"/>
              <w:right w:val="single" w:sz="4" w:space="0" w:color="auto"/>
            </w:tcBorders>
            <w:shd w:val="clear" w:color="000000" w:fill="FFFFFF"/>
            <w:noWrap/>
            <w:vAlign w:val="center"/>
            <w:hideMark/>
          </w:tcPr>
          <w:p w14:paraId="00BA75F7" w14:textId="77777777" w:rsidR="00B44F30" w:rsidRPr="0055295B" w:rsidRDefault="00B44F30" w:rsidP="00AD6E74">
            <w:pPr>
              <w:jc w:val="center"/>
              <w:rPr>
                <w:color w:val="000000"/>
                <w:sz w:val="22"/>
                <w:szCs w:val="22"/>
                <w:lang w:val="en-US"/>
              </w:rPr>
            </w:pPr>
            <w:r w:rsidRPr="0055295B">
              <w:rPr>
                <w:color w:val="000000"/>
                <w:sz w:val="22"/>
                <w:szCs w:val="22"/>
                <w:lang w:val="en-US"/>
              </w:rPr>
              <w:t>м</w:t>
            </w:r>
          </w:p>
        </w:tc>
      </w:tr>
      <w:tr w:rsidR="00B44F30" w:rsidRPr="0055295B" w14:paraId="40583510"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5FEA7F65"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5822" w:type="dxa"/>
            <w:tcBorders>
              <w:top w:val="nil"/>
              <w:left w:val="nil"/>
              <w:bottom w:val="single" w:sz="4" w:space="0" w:color="auto"/>
              <w:right w:val="single" w:sz="4" w:space="0" w:color="auto"/>
            </w:tcBorders>
            <w:shd w:val="clear" w:color="auto" w:fill="auto"/>
            <w:vAlign w:val="center"/>
            <w:hideMark/>
          </w:tcPr>
          <w:p w14:paraId="422635D2" w14:textId="77777777" w:rsidR="00B44F30" w:rsidRPr="0055295B" w:rsidRDefault="00B44F30" w:rsidP="00AD6E74">
            <w:pPr>
              <w:rPr>
                <w:color w:val="000000"/>
                <w:sz w:val="22"/>
                <w:szCs w:val="22"/>
              </w:rPr>
            </w:pPr>
            <w:r w:rsidRPr="0055295B">
              <w:rPr>
                <w:color w:val="000000"/>
                <w:sz w:val="22"/>
                <w:szCs w:val="22"/>
              </w:rPr>
              <w:t>Монтаж, замена счетчика, контроллера АИИСКУЭ</w:t>
            </w:r>
          </w:p>
        </w:tc>
        <w:tc>
          <w:tcPr>
            <w:tcW w:w="1184" w:type="dxa"/>
            <w:tcBorders>
              <w:top w:val="nil"/>
              <w:left w:val="nil"/>
              <w:bottom w:val="single" w:sz="4" w:space="0" w:color="auto"/>
              <w:right w:val="single" w:sz="4" w:space="0" w:color="auto"/>
            </w:tcBorders>
            <w:shd w:val="clear" w:color="auto" w:fill="auto"/>
            <w:noWrap/>
            <w:vAlign w:val="center"/>
            <w:hideMark/>
          </w:tcPr>
          <w:p w14:paraId="4EEB9FA4"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шт</w:t>
            </w:r>
            <w:proofErr w:type="spellEnd"/>
          </w:p>
        </w:tc>
      </w:tr>
      <w:tr w:rsidR="00B44F30" w:rsidRPr="0055295B" w14:paraId="09A30BEF" w14:textId="77777777" w:rsidTr="00AD6E74">
        <w:trPr>
          <w:gridAfter w:val="2"/>
          <w:wAfter w:w="1942" w:type="dxa"/>
          <w:trHeight w:val="330"/>
        </w:trPr>
        <w:tc>
          <w:tcPr>
            <w:tcW w:w="791"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12F88287" w14:textId="77777777" w:rsidR="00B44F30" w:rsidRPr="0055295B" w:rsidRDefault="00B44F30" w:rsidP="00AD6E74">
            <w:pPr>
              <w:jc w:val="center"/>
              <w:rPr>
                <w:color w:val="000000"/>
                <w:sz w:val="22"/>
                <w:szCs w:val="22"/>
                <w:lang w:val="en-US"/>
              </w:rPr>
            </w:pPr>
            <w:r w:rsidRPr="0055295B">
              <w:rPr>
                <w:color w:val="000000"/>
                <w:sz w:val="22"/>
                <w:szCs w:val="22"/>
                <w:lang w:val="en-US"/>
              </w:rPr>
              <w:t>10</w:t>
            </w:r>
          </w:p>
        </w:tc>
        <w:tc>
          <w:tcPr>
            <w:tcW w:w="5822" w:type="dxa"/>
            <w:tcBorders>
              <w:top w:val="nil"/>
              <w:left w:val="nil"/>
              <w:bottom w:val="single" w:sz="4" w:space="0" w:color="auto"/>
              <w:right w:val="single" w:sz="4" w:space="0" w:color="auto"/>
            </w:tcBorders>
            <w:shd w:val="clear" w:color="auto" w:fill="auto"/>
            <w:vAlign w:val="center"/>
            <w:hideMark/>
          </w:tcPr>
          <w:p w14:paraId="62B4351B" w14:textId="77777777" w:rsidR="00B44F30" w:rsidRPr="0055295B" w:rsidRDefault="00B44F30" w:rsidP="00AD6E74">
            <w:pPr>
              <w:rPr>
                <w:color w:val="000000"/>
                <w:sz w:val="22"/>
                <w:szCs w:val="22"/>
              </w:rPr>
            </w:pPr>
            <w:r w:rsidRPr="0055295B">
              <w:rPr>
                <w:color w:val="000000"/>
                <w:sz w:val="22"/>
                <w:szCs w:val="22"/>
              </w:rPr>
              <w:t xml:space="preserve">Демонтажные работы </w:t>
            </w:r>
          </w:p>
        </w:tc>
        <w:tc>
          <w:tcPr>
            <w:tcW w:w="1184" w:type="dxa"/>
            <w:tcBorders>
              <w:top w:val="nil"/>
              <w:left w:val="nil"/>
              <w:bottom w:val="single" w:sz="4" w:space="0" w:color="auto"/>
              <w:right w:val="single" w:sz="4" w:space="0" w:color="auto"/>
            </w:tcBorders>
            <w:shd w:val="clear" w:color="auto" w:fill="auto"/>
            <w:noWrap/>
            <w:vAlign w:val="center"/>
            <w:hideMark/>
          </w:tcPr>
          <w:p w14:paraId="36663243" w14:textId="77777777" w:rsidR="00B44F30" w:rsidRPr="0055295B" w:rsidRDefault="00B44F30" w:rsidP="00AD6E74">
            <w:pPr>
              <w:jc w:val="center"/>
              <w:rPr>
                <w:color w:val="000000"/>
                <w:sz w:val="22"/>
                <w:szCs w:val="22"/>
                <w:lang w:val="en-US"/>
              </w:rPr>
            </w:pPr>
            <w:r w:rsidRPr="0055295B">
              <w:rPr>
                <w:color w:val="000000"/>
                <w:sz w:val="22"/>
                <w:szCs w:val="22"/>
                <w:lang w:val="en-US"/>
              </w:rPr>
              <w:t>%</w:t>
            </w:r>
          </w:p>
        </w:tc>
      </w:tr>
    </w:tbl>
    <w:p w14:paraId="25BBAC93" w14:textId="6427ED9E" w:rsidR="00B44F30" w:rsidRPr="0055295B" w:rsidRDefault="00B44F30" w:rsidP="00B44F30">
      <w:pPr>
        <w:tabs>
          <w:tab w:val="left" w:pos="2295"/>
        </w:tabs>
        <w:jc w:val="right"/>
        <w:rPr>
          <w:sz w:val="22"/>
          <w:szCs w:val="22"/>
        </w:rPr>
      </w:pPr>
    </w:p>
    <w:p w14:paraId="2BD853F4" w14:textId="77777777" w:rsidR="00B44F30" w:rsidRPr="0055295B" w:rsidRDefault="00B44F30" w:rsidP="00B44F30">
      <w:pPr>
        <w:pStyle w:val="afff4"/>
        <w:rPr>
          <w:rFonts w:ascii="Times New Roman" w:hAnsi="Times New Roman"/>
        </w:rPr>
      </w:pPr>
    </w:p>
    <w:p w14:paraId="2519753C" w14:textId="2FF8228E" w:rsidR="00B44F30" w:rsidRPr="0055295B" w:rsidRDefault="00B44F30" w:rsidP="00B44F30">
      <w:pPr>
        <w:jc w:val="right"/>
        <w:rPr>
          <w:sz w:val="22"/>
          <w:szCs w:val="22"/>
        </w:rPr>
      </w:pPr>
      <w:r w:rsidRPr="0055295B">
        <w:rPr>
          <w:sz w:val="22"/>
          <w:szCs w:val="22"/>
        </w:rPr>
        <w:t xml:space="preserve">Форма Акта о проведении работ по ТО и </w:t>
      </w:r>
      <w:r w:rsidR="006C5A51" w:rsidRPr="0055295B">
        <w:rPr>
          <w:sz w:val="22"/>
          <w:szCs w:val="22"/>
        </w:rPr>
        <w:t>АВР</w:t>
      </w:r>
      <w:r w:rsidRPr="0055295B">
        <w:rPr>
          <w:sz w:val="22"/>
          <w:szCs w:val="22"/>
        </w:rPr>
        <w:t xml:space="preserve"> БС, </w:t>
      </w:r>
      <w:proofErr w:type="gramStart"/>
      <w:r w:rsidRPr="0055295B">
        <w:rPr>
          <w:sz w:val="22"/>
          <w:szCs w:val="22"/>
        </w:rPr>
        <w:t>ТС  и</w:t>
      </w:r>
      <w:proofErr w:type="gramEnd"/>
      <w:r w:rsidRPr="0055295B">
        <w:rPr>
          <w:sz w:val="22"/>
          <w:szCs w:val="22"/>
        </w:rPr>
        <w:t xml:space="preserve"> ЭПУ в период эксплуатации</w:t>
      </w:r>
    </w:p>
    <w:p w14:paraId="5CB33E1C" w14:textId="77777777" w:rsidR="00B44F30" w:rsidRPr="0055295B" w:rsidRDefault="00B44F30" w:rsidP="00B44F30">
      <w:pPr>
        <w:pStyle w:val="afff4"/>
        <w:rPr>
          <w:rFonts w:ascii="Times New Roman" w:hAnsi="Times New Roman"/>
        </w:rPr>
      </w:pP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r w:rsidRPr="0055295B">
        <w:rPr>
          <w:rFonts w:ascii="Times New Roman" w:hAnsi="Times New Roman"/>
        </w:rPr>
        <w:tab/>
      </w:r>
    </w:p>
    <w:p w14:paraId="6362A4AB" w14:textId="77777777" w:rsidR="00B44F30" w:rsidRPr="0055295B" w:rsidRDefault="00B44F30" w:rsidP="00B44F30">
      <w:pPr>
        <w:pStyle w:val="Iauiue"/>
        <w:jc w:val="center"/>
        <w:rPr>
          <w:rFonts w:ascii="Times New Roman" w:hAnsi="Times New Roman" w:cs="Times New Roman"/>
          <w:lang w:val="ru-RU"/>
        </w:rPr>
      </w:pPr>
      <w:r w:rsidRPr="0055295B">
        <w:rPr>
          <w:rFonts w:ascii="Times New Roman" w:hAnsi="Times New Roman" w:cs="Times New Roman"/>
          <w:b/>
          <w:lang w:val="ru-RU"/>
        </w:rPr>
        <w:t>Акт № ___</w:t>
      </w:r>
    </w:p>
    <w:p w14:paraId="5A540E8F" w14:textId="5990FAD6" w:rsidR="00B44F30" w:rsidRPr="0055295B" w:rsidRDefault="00B44F30" w:rsidP="00B44F30">
      <w:pPr>
        <w:jc w:val="center"/>
        <w:rPr>
          <w:b/>
          <w:sz w:val="22"/>
          <w:szCs w:val="22"/>
        </w:rPr>
      </w:pPr>
      <w:r w:rsidRPr="0055295B">
        <w:rPr>
          <w:b/>
          <w:sz w:val="22"/>
          <w:szCs w:val="22"/>
        </w:rPr>
        <w:t xml:space="preserve">о </w:t>
      </w:r>
      <w:proofErr w:type="gramStart"/>
      <w:r w:rsidRPr="0055295B">
        <w:rPr>
          <w:b/>
          <w:sz w:val="22"/>
          <w:szCs w:val="22"/>
        </w:rPr>
        <w:t>проведении  АВР</w:t>
      </w:r>
      <w:proofErr w:type="gramEnd"/>
      <w:r w:rsidRPr="0055295B">
        <w:rPr>
          <w:b/>
          <w:sz w:val="22"/>
          <w:szCs w:val="22"/>
        </w:rPr>
        <w:t xml:space="preserve"> БС, ТС </w:t>
      </w:r>
      <w:r w:rsidR="006D1423">
        <w:rPr>
          <w:b/>
          <w:sz w:val="22"/>
          <w:szCs w:val="22"/>
        </w:rPr>
        <w:t xml:space="preserve"> и ЭПУ в период эксплуатации</w:t>
      </w:r>
      <w:r w:rsidRPr="0055295B">
        <w:rPr>
          <w:b/>
          <w:sz w:val="22"/>
          <w:szCs w:val="22"/>
        </w:rPr>
        <w:t xml:space="preserve"> _____________  201_ г.</w:t>
      </w:r>
    </w:p>
    <w:p w14:paraId="65BF6701" w14:textId="77777777" w:rsidR="00B44F30" w:rsidRPr="0055295B" w:rsidRDefault="00B44F30" w:rsidP="00B44F30">
      <w:pPr>
        <w:pStyle w:val="afff4"/>
        <w:rPr>
          <w:rFonts w:ascii="Times New Roman" w:hAnsi="Times New Roman"/>
          <w:b/>
        </w:rPr>
      </w:pPr>
      <w:r w:rsidRPr="0055295B">
        <w:rPr>
          <w:rFonts w:ascii="Times New Roman" w:hAnsi="Times New Roman"/>
          <w:b/>
        </w:rPr>
        <w:t>от «__» ______________201_г.</w:t>
      </w:r>
    </w:p>
    <w:p w14:paraId="7ADF7025" w14:textId="156942EA" w:rsidR="00B44F30" w:rsidRPr="0055295B" w:rsidRDefault="007F7A44" w:rsidP="00B44F30">
      <w:pPr>
        <w:pStyle w:val="afff4"/>
        <w:rPr>
          <w:rFonts w:ascii="Times New Roman" w:hAnsi="Times New Roman"/>
          <w:b/>
        </w:rPr>
      </w:pPr>
      <w:r>
        <w:rPr>
          <w:rFonts w:ascii="Times New Roman" w:hAnsi="Times New Roman"/>
          <w:b/>
        </w:rPr>
        <w:t xml:space="preserve"> Заказчик: _____________</w:t>
      </w:r>
      <w:proofErr w:type="gramStart"/>
      <w:r>
        <w:rPr>
          <w:rFonts w:ascii="Times New Roman" w:hAnsi="Times New Roman"/>
          <w:b/>
        </w:rPr>
        <w:t>_  ПАО</w:t>
      </w:r>
      <w:proofErr w:type="gramEnd"/>
      <w:r>
        <w:rPr>
          <w:rFonts w:ascii="Times New Roman" w:hAnsi="Times New Roman"/>
          <w:b/>
        </w:rPr>
        <w:t xml:space="preserve"> «Башинформсвязь</w:t>
      </w:r>
      <w:r w:rsidR="00B44F30" w:rsidRPr="0055295B">
        <w:rPr>
          <w:rFonts w:ascii="Times New Roman" w:hAnsi="Times New Roman"/>
          <w:b/>
        </w:rPr>
        <w:t>»</w:t>
      </w:r>
      <w:r w:rsidR="00B44F30" w:rsidRPr="0055295B">
        <w:rPr>
          <w:rFonts w:ascii="Times New Roman" w:hAnsi="Times New Roman"/>
          <w:b/>
        </w:rPr>
        <w:br/>
        <w:t>Исполнитель:</w:t>
      </w:r>
    </w:p>
    <w:p w14:paraId="68DE3306" w14:textId="77777777" w:rsidR="00B44F30" w:rsidRPr="0055295B" w:rsidRDefault="00B44F30" w:rsidP="00B44F30">
      <w:pPr>
        <w:pStyle w:val="afff4"/>
        <w:rPr>
          <w:rFonts w:ascii="Times New Roman" w:hAnsi="Times New Roman"/>
          <w:b/>
        </w:rPr>
      </w:pPr>
      <w:r w:rsidRPr="0055295B">
        <w:rPr>
          <w:rFonts w:ascii="Times New Roman" w:hAnsi="Times New Roman"/>
          <w:b/>
        </w:rPr>
        <w:t>Договор: №________ от «___» ________ 201_г.</w:t>
      </w:r>
    </w:p>
    <w:p w14:paraId="2F58697D" w14:textId="77777777" w:rsidR="00B44F30" w:rsidRPr="0055295B" w:rsidRDefault="00B44F30" w:rsidP="00B44F30">
      <w:pPr>
        <w:pStyle w:val="afff4"/>
        <w:rPr>
          <w:rFonts w:ascii="Times New Roman" w:hAnsi="Times New Roman"/>
        </w:rPr>
      </w:pPr>
    </w:p>
    <w:p w14:paraId="6DD3A0FF" w14:textId="77777777" w:rsidR="00B44F30" w:rsidRPr="0055295B" w:rsidRDefault="00B44F30" w:rsidP="006506C6">
      <w:pPr>
        <w:numPr>
          <w:ilvl w:val="0"/>
          <w:numId w:val="56"/>
        </w:numPr>
        <w:suppressAutoHyphens/>
        <w:autoSpaceDN w:val="0"/>
        <w:jc w:val="both"/>
        <w:textAlignment w:val="baseline"/>
        <w:rPr>
          <w:sz w:val="22"/>
          <w:szCs w:val="22"/>
        </w:rPr>
      </w:pPr>
      <w:r w:rsidRPr="0055295B">
        <w:rPr>
          <w:sz w:val="22"/>
          <w:szCs w:val="22"/>
        </w:rPr>
        <w:t xml:space="preserve">В соответствии </w:t>
      </w:r>
      <w:proofErr w:type="gramStart"/>
      <w:r w:rsidRPr="0055295B">
        <w:rPr>
          <w:sz w:val="22"/>
          <w:szCs w:val="22"/>
        </w:rPr>
        <w:t>с  условиями</w:t>
      </w:r>
      <w:proofErr w:type="gramEnd"/>
      <w:r w:rsidRPr="0055295B">
        <w:rPr>
          <w:sz w:val="22"/>
          <w:szCs w:val="22"/>
        </w:rPr>
        <w:t xml:space="preserve">  Договора полномочным представителем </w:t>
      </w:r>
      <w:r w:rsidRPr="0055295B">
        <w:rPr>
          <w:b/>
          <w:sz w:val="22"/>
          <w:szCs w:val="22"/>
        </w:rPr>
        <w:t>Заказчика</w:t>
      </w:r>
      <w:r w:rsidRPr="0055295B">
        <w:rPr>
          <w:sz w:val="22"/>
          <w:szCs w:val="22"/>
        </w:rPr>
        <w:t xml:space="preserve">   проверены объемы и  качество следующих работ:</w:t>
      </w:r>
    </w:p>
    <w:tbl>
      <w:tblPr>
        <w:tblW w:w="9900" w:type="dxa"/>
        <w:tblInd w:w="-330" w:type="dxa"/>
        <w:tblLayout w:type="fixed"/>
        <w:tblCellMar>
          <w:left w:w="10" w:type="dxa"/>
          <w:right w:w="10" w:type="dxa"/>
        </w:tblCellMar>
        <w:tblLook w:val="0000" w:firstRow="0" w:lastRow="0" w:firstColumn="0" w:lastColumn="0" w:noHBand="0" w:noVBand="0"/>
      </w:tblPr>
      <w:tblGrid>
        <w:gridCol w:w="930"/>
        <w:gridCol w:w="1230"/>
        <w:gridCol w:w="2160"/>
        <w:gridCol w:w="1800"/>
        <w:gridCol w:w="1576"/>
        <w:gridCol w:w="851"/>
        <w:gridCol w:w="1353"/>
      </w:tblGrid>
      <w:tr w:rsidR="00B44F30" w:rsidRPr="0055295B" w14:paraId="09BA1FBD" w14:textId="77777777" w:rsidTr="00AD6E74">
        <w:trPr>
          <w:cantSplit/>
          <w:trHeight w:val="90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6AD44681" w14:textId="77777777" w:rsidR="00B44F30" w:rsidRPr="0055295B" w:rsidRDefault="00B44F30" w:rsidP="00AD6E74">
            <w:pPr>
              <w:jc w:val="center"/>
              <w:rPr>
                <w:b/>
                <w:sz w:val="22"/>
                <w:szCs w:val="22"/>
              </w:rPr>
            </w:pPr>
            <w:r w:rsidRPr="0055295B">
              <w:rPr>
                <w:b/>
                <w:sz w:val="22"/>
                <w:szCs w:val="22"/>
              </w:rPr>
              <w:t>№</w:t>
            </w:r>
          </w:p>
          <w:p w14:paraId="6CA1A40B" w14:textId="77777777" w:rsidR="00B44F30" w:rsidRPr="0055295B" w:rsidRDefault="00B44F30" w:rsidP="00AD6E74">
            <w:pPr>
              <w:jc w:val="center"/>
              <w:rPr>
                <w:b/>
                <w:sz w:val="22"/>
                <w:szCs w:val="22"/>
              </w:rPr>
            </w:pPr>
            <w:r w:rsidRPr="0055295B">
              <w:rPr>
                <w:b/>
                <w:sz w:val="22"/>
                <w:szCs w:val="22"/>
              </w:rPr>
              <w:t>п/п</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01F2A77" w14:textId="77777777" w:rsidR="00B44F30" w:rsidRPr="0055295B" w:rsidRDefault="00B44F30" w:rsidP="00AD6E74">
            <w:pPr>
              <w:jc w:val="center"/>
              <w:rPr>
                <w:b/>
                <w:sz w:val="22"/>
                <w:szCs w:val="22"/>
              </w:rPr>
            </w:pPr>
            <w:r w:rsidRPr="0055295B">
              <w:rPr>
                <w:b/>
                <w:sz w:val="22"/>
                <w:szCs w:val="22"/>
              </w:rPr>
              <w:t>№</w:t>
            </w:r>
          </w:p>
          <w:p w14:paraId="16ACE36F" w14:textId="77777777" w:rsidR="00B44F30" w:rsidRPr="0055295B" w:rsidRDefault="00B44F30" w:rsidP="00AD6E74">
            <w:pPr>
              <w:jc w:val="center"/>
              <w:rPr>
                <w:b/>
                <w:sz w:val="22"/>
                <w:szCs w:val="22"/>
              </w:rPr>
            </w:pPr>
            <w:r w:rsidRPr="0055295B">
              <w:rPr>
                <w:b/>
                <w:sz w:val="22"/>
                <w:szCs w:val="22"/>
              </w:rPr>
              <w:t>базовой</w:t>
            </w:r>
          </w:p>
          <w:p w14:paraId="019DE8C1" w14:textId="77777777" w:rsidR="00B44F30" w:rsidRPr="0055295B" w:rsidRDefault="00B44F30" w:rsidP="00AD6E74">
            <w:pPr>
              <w:jc w:val="center"/>
              <w:rPr>
                <w:b/>
                <w:sz w:val="22"/>
                <w:szCs w:val="22"/>
              </w:rPr>
            </w:pPr>
            <w:r w:rsidRPr="0055295B">
              <w:rPr>
                <w:b/>
                <w:sz w:val="22"/>
                <w:szCs w:val="22"/>
              </w:rPr>
              <w:t>станции / название</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21F6D5E8" w14:textId="77777777" w:rsidR="00B44F30" w:rsidRPr="0055295B" w:rsidRDefault="00B44F30" w:rsidP="00AD6E74">
            <w:pPr>
              <w:jc w:val="center"/>
              <w:rPr>
                <w:b/>
                <w:sz w:val="22"/>
                <w:szCs w:val="22"/>
              </w:rPr>
            </w:pPr>
            <w:r w:rsidRPr="0055295B">
              <w:rPr>
                <w:b/>
                <w:sz w:val="22"/>
                <w:szCs w:val="22"/>
              </w:rPr>
              <w:t>Адрес базовой станции</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578FC0D" w14:textId="77777777" w:rsidR="00B44F30" w:rsidRPr="0055295B" w:rsidRDefault="00B44F30" w:rsidP="00AD6E74">
            <w:pPr>
              <w:jc w:val="center"/>
              <w:rPr>
                <w:b/>
                <w:sz w:val="22"/>
                <w:szCs w:val="22"/>
              </w:rPr>
            </w:pPr>
            <w:r w:rsidRPr="0055295B">
              <w:rPr>
                <w:b/>
                <w:sz w:val="22"/>
                <w:szCs w:val="22"/>
              </w:rPr>
              <w:t>Вид работ</w:t>
            </w:r>
          </w:p>
          <w:p w14:paraId="5D6A4ABC" w14:textId="77777777" w:rsidR="00B44F30" w:rsidRPr="0055295B" w:rsidRDefault="00B44F30" w:rsidP="00AD6E74">
            <w:pPr>
              <w:jc w:val="center"/>
              <w:rPr>
                <w:b/>
                <w:sz w:val="22"/>
                <w:szCs w:val="22"/>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1C205D8" w14:textId="77777777" w:rsidR="00B44F30" w:rsidRPr="0055295B" w:rsidRDefault="00B44F30" w:rsidP="00AD6E74">
            <w:pPr>
              <w:jc w:val="center"/>
              <w:rPr>
                <w:b/>
                <w:sz w:val="22"/>
                <w:szCs w:val="22"/>
              </w:rPr>
            </w:pPr>
            <w:r w:rsidRPr="0055295B">
              <w:rPr>
                <w:b/>
                <w:sz w:val="22"/>
                <w:szCs w:val="22"/>
              </w:rPr>
              <w:t>Контрольный срок выполнения работ</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1B671513" w14:textId="77777777" w:rsidR="00B44F30" w:rsidRPr="0055295B" w:rsidRDefault="00B44F30" w:rsidP="00AD6E74">
            <w:pPr>
              <w:jc w:val="center"/>
              <w:rPr>
                <w:b/>
                <w:sz w:val="22"/>
                <w:szCs w:val="22"/>
              </w:rPr>
            </w:pPr>
            <w:r w:rsidRPr="0055295B">
              <w:rPr>
                <w:b/>
                <w:sz w:val="22"/>
                <w:szCs w:val="22"/>
              </w:rPr>
              <w:t>Примечание</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CA03911" w14:textId="77777777" w:rsidR="00B44F30" w:rsidRPr="0055295B" w:rsidRDefault="00B44F30" w:rsidP="00AD6E74">
            <w:pPr>
              <w:jc w:val="center"/>
              <w:rPr>
                <w:b/>
                <w:sz w:val="22"/>
                <w:szCs w:val="22"/>
              </w:rPr>
            </w:pPr>
            <w:r w:rsidRPr="0055295B">
              <w:rPr>
                <w:b/>
                <w:sz w:val="22"/>
                <w:szCs w:val="22"/>
              </w:rPr>
              <w:t xml:space="preserve">Прим. </w:t>
            </w:r>
          </w:p>
        </w:tc>
      </w:tr>
      <w:tr w:rsidR="00B44F30" w:rsidRPr="0055295B" w14:paraId="7221AF33" w14:textId="77777777" w:rsidTr="00AD6E74">
        <w:trPr>
          <w:trHeight w:val="216"/>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446051FA" w14:textId="77777777" w:rsidR="00B44F30" w:rsidRPr="0055295B" w:rsidRDefault="00B44F30" w:rsidP="00AD6E74">
            <w:pPr>
              <w:rPr>
                <w:b/>
                <w:sz w:val="22"/>
                <w:szCs w:val="22"/>
              </w:rPr>
            </w:pPr>
            <w:r w:rsidRPr="0055295B">
              <w:rPr>
                <w:b/>
                <w:sz w:val="22"/>
                <w:szCs w:val="22"/>
              </w:rPr>
              <w:t xml:space="preserve">        1</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E35C620" w14:textId="77777777" w:rsidR="00B44F30" w:rsidRPr="0055295B" w:rsidRDefault="00B44F30" w:rsidP="00AD6E74">
            <w:pPr>
              <w:jc w:val="center"/>
              <w:rPr>
                <w:b/>
                <w:sz w:val="22"/>
                <w:szCs w:val="22"/>
              </w:rPr>
            </w:pPr>
            <w:r w:rsidRPr="0055295B">
              <w:rPr>
                <w:b/>
                <w:sz w:val="22"/>
                <w:szCs w:val="22"/>
              </w:rPr>
              <w:t>2</w:t>
            </w: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FFE9F74" w14:textId="77777777" w:rsidR="00B44F30" w:rsidRPr="0055295B" w:rsidRDefault="00B44F30" w:rsidP="00AD6E74">
            <w:pPr>
              <w:jc w:val="center"/>
              <w:rPr>
                <w:b/>
                <w:sz w:val="22"/>
                <w:szCs w:val="22"/>
              </w:rPr>
            </w:pPr>
            <w:r w:rsidRPr="0055295B">
              <w:rPr>
                <w:b/>
                <w:sz w:val="22"/>
                <w:szCs w:val="22"/>
              </w:rPr>
              <w:t>3</w:t>
            </w: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637F936" w14:textId="77777777" w:rsidR="00B44F30" w:rsidRPr="0055295B" w:rsidRDefault="00B44F30" w:rsidP="00AD6E74">
            <w:pPr>
              <w:jc w:val="center"/>
              <w:rPr>
                <w:b/>
                <w:sz w:val="22"/>
                <w:szCs w:val="22"/>
              </w:rPr>
            </w:pPr>
            <w:r w:rsidRPr="0055295B">
              <w:rPr>
                <w:b/>
                <w:sz w:val="22"/>
                <w:szCs w:val="22"/>
              </w:rPr>
              <w:t>4</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C605ED0" w14:textId="77777777" w:rsidR="00B44F30" w:rsidRPr="0055295B" w:rsidRDefault="00B44F30" w:rsidP="00AD6E74">
            <w:pPr>
              <w:jc w:val="center"/>
              <w:rPr>
                <w:b/>
                <w:sz w:val="22"/>
                <w:szCs w:val="22"/>
              </w:rPr>
            </w:pPr>
            <w:r w:rsidRPr="0055295B">
              <w:rPr>
                <w:b/>
                <w:sz w:val="22"/>
                <w:szCs w:val="22"/>
              </w:rP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822355E" w14:textId="77777777" w:rsidR="00B44F30" w:rsidRPr="0055295B" w:rsidRDefault="00B44F30" w:rsidP="00AD6E74">
            <w:pPr>
              <w:jc w:val="center"/>
              <w:rPr>
                <w:b/>
                <w:sz w:val="22"/>
                <w:szCs w:val="22"/>
              </w:rPr>
            </w:pPr>
            <w:r w:rsidRPr="0055295B">
              <w:rPr>
                <w:b/>
                <w:sz w:val="22"/>
                <w:szCs w:val="22"/>
              </w:rPr>
              <w:t>6</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33662EE4" w14:textId="77777777" w:rsidR="00B44F30" w:rsidRPr="0055295B" w:rsidRDefault="00B44F30" w:rsidP="00AD6E74">
            <w:pPr>
              <w:jc w:val="center"/>
              <w:rPr>
                <w:b/>
                <w:sz w:val="22"/>
                <w:szCs w:val="22"/>
              </w:rPr>
            </w:pPr>
            <w:r w:rsidRPr="0055295B">
              <w:rPr>
                <w:b/>
                <w:sz w:val="22"/>
                <w:szCs w:val="22"/>
              </w:rPr>
              <w:t>7</w:t>
            </w:r>
          </w:p>
        </w:tc>
      </w:tr>
      <w:tr w:rsidR="00B44F30" w:rsidRPr="0055295B" w14:paraId="31C23F4C" w14:textId="77777777" w:rsidTr="00AD6E74">
        <w:trPr>
          <w:trHeight w:val="250"/>
        </w:trPr>
        <w:tc>
          <w:tcPr>
            <w:tcW w:w="990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7D07DD50" w14:textId="77777777" w:rsidR="00B44F30" w:rsidRPr="0055295B" w:rsidRDefault="00B44F30" w:rsidP="00AD6E74">
            <w:pPr>
              <w:ind w:firstLine="437"/>
              <w:rPr>
                <w:sz w:val="22"/>
                <w:szCs w:val="22"/>
              </w:rPr>
            </w:pPr>
            <w:r w:rsidRPr="0055295B">
              <w:rPr>
                <w:b/>
                <w:sz w:val="22"/>
                <w:szCs w:val="22"/>
              </w:rPr>
              <w:t>Аварийно-восстановительные работы:</w:t>
            </w:r>
          </w:p>
        </w:tc>
      </w:tr>
      <w:tr w:rsidR="00B44F30" w:rsidRPr="0055295B" w14:paraId="0A8633EB"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4031C8E" w14:textId="77777777" w:rsidR="00B44F30" w:rsidRPr="0055295B" w:rsidRDefault="00B44F30" w:rsidP="00AD6E74">
            <w:pPr>
              <w:ind w:left="372"/>
              <w:rPr>
                <w:b/>
                <w:sz w:val="22"/>
                <w:szCs w:val="22"/>
              </w:rPr>
            </w:pPr>
            <w:r w:rsidRPr="0055295B">
              <w:rPr>
                <w:b/>
                <w:sz w:val="22"/>
                <w:szCs w:val="22"/>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66B342E"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9BD6BDA"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2DF6B4D" w14:textId="77777777" w:rsidR="00B44F30" w:rsidRPr="0055295B" w:rsidRDefault="00B44F30" w:rsidP="00AD6E74">
            <w:pPr>
              <w:rPr>
                <w:sz w:val="22"/>
                <w:szCs w:val="22"/>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0245265" w14:textId="77777777" w:rsidR="00B44F30" w:rsidRPr="0055295B" w:rsidRDefault="00B44F30" w:rsidP="00AD6E74">
            <w:pP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C79DC55" w14:textId="77777777" w:rsidR="00B44F30" w:rsidRPr="0055295B" w:rsidRDefault="00B44F30" w:rsidP="00AD6E74">
            <w:pPr>
              <w:rPr>
                <w:sz w:val="22"/>
                <w:szCs w:val="22"/>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A069B72" w14:textId="77777777" w:rsidR="00B44F30" w:rsidRPr="0055295B" w:rsidRDefault="00B44F30" w:rsidP="00AD6E74">
            <w:pPr>
              <w:rPr>
                <w:sz w:val="22"/>
                <w:szCs w:val="22"/>
              </w:rPr>
            </w:pPr>
          </w:p>
        </w:tc>
      </w:tr>
      <w:tr w:rsidR="00B44F30" w:rsidRPr="0055295B" w14:paraId="4317A1F6" w14:textId="77777777" w:rsidTr="00AD6E74">
        <w:trPr>
          <w:trHeight w:val="250"/>
        </w:trPr>
        <w:tc>
          <w:tcPr>
            <w:tcW w:w="9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9826721" w14:textId="77777777" w:rsidR="00B44F30" w:rsidRPr="0055295B" w:rsidRDefault="00B44F30" w:rsidP="00AD6E74">
            <w:pPr>
              <w:ind w:left="372"/>
              <w:rPr>
                <w:b/>
                <w:sz w:val="22"/>
                <w:szCs w:val="22"/>
              </w:rPr>
            </w:pPr>
            <w:r w:rsidRPr="0055295B">
              <w:rPr>
                <w:b/>
                <w:sz w:val="22"/>
                <w:szCs w:val="22"/>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ABB55FF" w14:textId="77777777" w:rsidR="00B44F30" w:rsidRPr="0055295B" w:rsidRDefault="00B44F30" w:rsidP="00AD6E74">
            <w:pPr>
              <w:rPr>
                <w:sz w:val="22"/>
                <w:szCs w:val="22"/>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FDEFEE2" w14:textId="77777777" w:rsidR="00B44F30" w:rsidRPr="0055295B" w:rsidRDefault="00B44F30" w:rsidP="00AD6E74">
            <w:pPr>
              <w:rPr>
                <w:sz w:val="22"/>
                <w:szCs w:val="22"/>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8E52FFF" w14:textId="77777777" w:rsidR="00B44F30" w:rsidRPr="0055295B" w:rsidRDefault="00B44F30" w:rsidP="00AD6E74">
            <w:pPr>
              <w:rPr>
                <w:sz w:val="22"/>
                <w:szCs w:val="22"/>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7B6F01E8" w14:textId="77777777" w:rsidR="00B44F30" w:rsidRPr="0055295B" w:rsidRDefault="00B44F30" w:rsidP="00AD6E74">
            <w:pPr>
              <w:rPr>
                <w:sz w:val="22"/>
                <w:szCs w:val="22"/>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6CA90AEE" w14:textId="77777777" w:rsidR="00B44F30" w:rsidRPr="0055295B" w:rsidRDefault="00B44F30" w:rsidP="00AD6E74">
            <w:pPr>
              <w:rPr>
                <w:sz w:val="22"/>
                <w:szCs w:val="22"/>
              </w:rPr>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2C152ACC" w14:textId="77777777" w:rsidR="00B44F30" w:rsidRPr="0055295B" w:rsidRDefault="00B44F30" w:rsidP="00AD6E74">
            <w:pPr>
              <w:rPr>
                <w:sz w:val="22"/>
                <w:szCs w:val="22"/>
              </w:rPr>
            </w:pPr>
          </w:p>
        </w:tc>
      </w:tr>
      <w:tr w:rsidR="00B44F30" w:rsidRPr="0055295B" w14:paraId="14832DA6" w14:textId="77777777" w:rsidTr="00AD6E74">
        <w:trPr>
          <w:trHeight w:val="250"/>
        </w:trPr>
        <w:tc>
          <w:tcPr>
            <w:tcW w:w="854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D16DC32" w14:textId="77777777" w:rsidR="00B44F30" w:rsidRPr="0055295B" w:rsidRDefault="00B44F30" w:rsidP="00AD6E74">
            <w:pPr>
              <w:rPr>
                <w:sz w:val="22"/>
                <w:szCs w:val="22"/>
              </w:rPr>
            </w:pPr>
            <w:r w:rsidRPr="0055295B">
              <w:rPr>
                <w:b/>
                <w:sz w:val="22"/>
                <w:szCs w:val="22"/>
              </w:rPr>
              <w:t xml:space="preserve">      Итого</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510A559C" w14:textId="77777777" w:rsidR="00B44F30" w:rsidRPr="0055295B" w:rsidRDefault="00B44F30" w:rsidP="00AD6E74">
            <w:pPr>
              <w:rPr>
                <w:sz w:val="22"/>
                <w:szCs w:val="22"/>
              </w:rPr>
            </w:pPr>
          </w:p>
        </w:tc>
      </w:tr>
      <w:tr w:rsidR="00B44F30" w:rsidRPr="0055295B" w14:paraId="1957EE3B" w14:textId="77777777" w:rsidTr="00AD6E74">
        <w:trPr>
          <w:trHeight w:val="250"/>
        </w:trPr>
        <w:tc>
          <w:tcPr>
            <w:tcW w:w="854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077AE2F8" w14:textId="77777777" w:rsidR="00B44F30" w:rsidRPr="0055295B" w:rsidRDefault="00B44F30" w:rsidP="00AD6E74">
            <w:pPr>
              <w:rPr>
                <w:sz w:val="22"/>
                <w:szCs w:val="22"/>
              </w:rPr>
            </w:pPr>
            <w:r w:rsidRPr="0055295B">
              <w:rPr>
                <w:b/>
                <w:sz w:val="22"/>
                <w:szCs w:val="22"/>
              </w:rPr>
              <w:t xml:space="preserve">      НДС</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1061F746" w14:textId="77777777" w:rsidR="00B44F30" w:rsidRPr="0055295B" w:rsidRDefault="00B44F30" w:rsidP="00AD6E74">
            <w:pPr>
              <w:rPr>
                <w:sz w:val="22"/>
                <w:szCs w:val="22"/>
              </w:rPr>
            </w:pPr>
          </w:p>
        </w:tc>
      </w:tr>
      <w:tr w:rsidR="00B44F30" w:rsidRPr="0055295B" w14:paraId="3BA7CD6B" w14:textId="77777777" w:rsidTr="00AD6E74">
        <w:trPr>
          <w:trHeight w:val="250"/>
        </w:trPr>
        <w:tc>
          <w:tcPr>
            <w:tcW w:w="8547"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vAlign w:val="center"/>
          </w:tcPr>
          <w:p w14:paraId="5D5B10F1" w14:textId="77777777" w:rsidR="00B44F30" w:rsidRPr="0055295B" w:rsidRDefault="00B44F30" w:rsidP="00AD6E74">
            <w:pPr>
              <w:rPr>
                <w:sz w:val="22"/>
                <w:szCs w:val="22"/>
              </w:rPr>
            </w:pPr>
            <w:r w:rsidRPr="0055295B">
              <w:rPr>
                <w:b/>
                <w:sz w:val="22"/>
                <w:szCs w:val="22"/>
              </w:rPr>
              <w:t xml:space="preserve">      Итого с НДС</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14:paraId="09A5E0A5" w14:textId="77777777" w:rsidR="00B44F30" w:rsidRPr="0055295B" w:rsidRDefault="00B44F30" w:rsidP="00AD6E74">
            <w:pPr>
              <w:rPr>
                <w:sz w:val="22"/>
                <w:szCs w:val="22"/>
              </w:rPr>
            </w:pPr>
          </w:p>
        </w:tc>
      </w:tr>
    </w:tbl>
    <w:p w14:paraId="2F80538B" w14:textId="77777777" w:rsidR="00B44F30" w:rsidRPr="0055295B" w:rsidRDefault="00B44F30" w:rsidP="00B44F30">
      <w:pPr>
        <w:pStyle w:val="afff4"/>
        <w:rPr>
          <w:rFonts w:ascii="Times New Roman" w:hAnsi="Times New Roman"/>
          <w:b/>
        </w:rPr>
      </w:pPr>
    </w:p>
    <w:tbl>
      <w:tblPr>
        <w:tblW w:w="9421" w:type="dxa"/>
        <w:tblLayout w:type="fixed"/>
        <w:tblCellMar>
          <w:left w:w="10" w:type="dxa"/>
          <w:right w:w="10" w:type="dxa"/>
        </w:tblCellMar>
        <w:tblLook w:val="0000" w:firstRow="0" w:lastRow="0" w:firstColumn="0" w:lastColumn="0" w:noHBand="0" w:noVBand="0"/>
      </w:tblPr>
      <w:tblGrid>
        <w:gridCol w:w="5065"/>
        <w:gridCol w:w="4356"/>
      </w:tblGrid>
      <w:tr w:rsidR="00B44F30" w:rsidRPr="0055295B" w14:paraId="5AD342EC" w14:textId="77777777" w:rsidTr="00AD6E74">
        <w:trPr>
          <w:trHeight w:val="263"/>
        </w:trPr>
        <w:tc>
          <w:tcPr>
            <w:tcW w:w="5065" w:type="dxa"/>
            <w:shd w:val="clear" w:color="auto" w:fill="auto"/>
            <w:tcMar>
              <w:top w:w="0" w:type="dxa"/>
              <w:left w:w="108" w:type="dxa"/>
              <w:bottom w:w="0" w:type="dxa"/>
              <w:right w:w="108" w:type="dxa"/>
            </w:tcMar>
          </w:tcPr>
          <w:p w14:paraId="6911D4E2" w14:textId="77777777" w:rsidR="00B44F30" w:rsidRPr="0055295B" w:rsidRDefault="00B44F30" w:rsidP="00AD6E74">
            <w:pPr>
              <w:rPr>
                <w:b/>
                <w:sz w:val="22"/>
                <w:szCs w:val="22"/>
              </w:rPr>
            </w:pPr>
            <w:proofErr w:type="gramStart"/>
            <w:r w:rsidRPr="0055295B">
              <w:rPr>
                <w:b/>
                <w:sz w:val="22"/>
                <w:szCs w:val="22"/>
              </w:rPr>
              <w:t>ОТ  ЗАКАЗЧИКА</w:t>
            </w:r>
            <w:proofErr w:type="gramEnd"/>
            <w:r w:rsidRPr="0055295B">
              <w:rPr>
                <w:b/>
                <w:sz w:val="22"/>
                <w:szCs w:val="22"/>
              </w:rPr>
              <w:t xml:space="preserve"> :</w:t>
            </w:r>
          </w:p>
          <w:p w14:paraId="6C20D6B0" w14:textId="77777777" w:rsidR="00B44F30" w:rsidRPr="0055295B" w:rsidRDefault="00B44F30" w:rsidP="00AD6E74">
            <w:pPr>
              <w:rPr>
                <w:b/>
                <w:sz w:val="22"/>
                <w:szCs w:val="22"/>
              </w:rPr>
            </w:pPr>
            <w:r w:rsidRPr="0055295B">
              <w:rPr>
                <w:b/>
                <w:sz w:val="22"/>
                <w:szCs w:val="22"/>
              </w:rPr>
              <w:tab/>
            </w:r>
          </w:p>
          <w:p w14:paraId="42D9100E" w14:textId="77777777" w:rsidR="00B44F30" w:rsidRPr="0055295B" w:rsidRDefault="00B44F30" w:rsidP="00AD6E74">
            <w:pPr>
              <w:rPr>
                <w:sz w:val="22"/>
                <w:szCs w:val="22"/>
              </w:rPr>
            </w:pPr>
            <w:r w:rsidRPr="0055295B">
              <w:rPr>
                <w:sz w:val="22"/>
                <w:szCs w:val="22"/>
              </w:rPr>
              <w:t>______________________________</w:t>
            </w:r>
          </w:p>
          <w:p w14:paraId="1C49B524" w14:textId="77777777" w:rsidR="00B44F30" w:rsidRPr="0055295B" w:rsidRDefault="00B44F30" w:rsidP="00AD6E74">
            <w:pPr>
              <w:rPr>
                <w:sz w:val="22"/>
                <w:szCs w:val="22"/>
              </w:rPr>
            </w:pPr>
          </w:p>
          <w:p w14:paraId="52B6E791" w14:textId="77777777" w:rsidR="00B44F30" w:rsidRPr="0055295B" w:rsidRDefault="00B44F30" w:rsidP="00AD6E74">
            <w:pPr>
              <w:rPr>
                <w:sz w:val="22"/>
                <w:szCs w:val="22"/>
              </w:rPr>
            </w:pPr>
            <w:r w:rsidRPr="0055295B">
              <w:rPr>
                <w:sz w:val="22"/>
                <w:szCs w:val="22"/>
              </w:rPr>
              <w:t>_______________/ _______________</w:t>
            </w:r>
          </w:p>
          <w:p w14:paraId="4DDE7613" w14:textId="77777777" w:rsidR="00B44F30" w:rsidRPr="0055295B" w:rsidRDefault="00B44F30" w:rsidP="00AD6E74">
            <w:pPr>
              <w:rPr>
                <w:sz w:val="22"/>
                <w:szCs w:val="22"/>
              </w:rPr>
            </w:pPr>
            <w:r w:rsidRPr="0055295B">
              <w:rPr>
                <w:sz w:val="22"/>
                <w:szCs w:val="22"/>
              </w:rPr>
              <w:t>М.П..</w:t>
            </w:r>
          </w:p>
        </w:tc>
        <w:tc>
          <w:tcPr>
            <w:tcW w:w="4356" w:type="dxa"/>
            <w:shd w:val="clear" w:color="auto" w:fill="auto"/>
            <w:tcMar>
              <w:top w:w="0" w:type="dxa"/>
              <w:left w:w="108" w:type="dxa"/>
              <w:bottom w:w="0" w:type="dxa"/>
              <w:right w:w="108" w:type="dxa"/>
            </w:tcMar>
          </w:tcPr>
          <w:p w14:paraId="6A648CEB" w14:textId="77777777" w:rsidR="00B44F30" w:rsidRPr="0055295B" w:rsidRDefault="00B44F30" w:rsidP="00AD6E74">
            <w:pPr>
              <w:rPr>
                <w:b/>
                <w:sz w:val="22"/>
                <w:szCs w:val="22"/>
              </w:rPr>
            </w:pPr>
            <w:proofErr w:type="gramStart"/>
            <w:r w:rsidRPr="0055295B">
              <w:rPr>
                <w:b/>
                <w:sz w:val="22"/>
                <w:szCs w:val="22"/>
              </w:rPr>
              <w:t>ОТ  ИСПОЛНИТЕЛЯ</w:t>
            </w:r>
            <w:proofErr w:type="gramEnd"/>
            <w:r w:rsidRPr="0055295B">
              <w:rPr>
                <w:b/>
                <w:sz w:val="22"/>
                <w:szCs w:val="22"/>
              </w:rPr>
              <w:t>:</w:t>
            </w:r>
          </w:p>
          <w:p w14:paraId="2E7F014B" w14:textId="77777777" w:rsidR="00B44F30" w:rsidRPr="0055295B" w:rsidRDefault="00B44F30" w:rsidP="00AD6E74">
            <w:pPr>
              <w:rPr>
                <w:b/>
                <w:sz w:val="22"/>
                <w:szCs w:val="22"/>
              </w:rPr>
            </w:pPr>
          </w:p>
          <w:p w14:paraId="59615FA1" w14:textId="77777777" w:rsidR="00B44F30" w:rsidRPr="0055295B" w:rsidRDefault="00B44F30" w:rsidP="00AD6E74">
            <w:pPr>
              <w:rPr>
                <w:sz w:val="22"/>
                <w:szCs w:val="22"/>
              </w:rPr>
            </w:pPr>
            <w:r w:rsidRPr="0055295B">
              <w:rPr>
                <w:sz w:val="22"/>
                <w:szCs w:val="22"/>
              </w:rPr>
              <w:t>______________________________</w:t>
            </w:r>
          </w:p>
          <w:p w14:paraId="079E84F9" w14:textId="77777777" w:rsidR="00B44F30" w:rsidRPr="0055295B" w:rsidRDefault="00B44F30" w:rsidP="00AD6E74">
            <w:pPr>
              <w:rPr>
                <w:sz w:val="22"/>
                <w:szCs w:val="22"/>
              </w:rPr>
            </w:pPr>
          </w:p>
          <w:p w14:paraId="676003FF" w14:textId="77777777" w:rsidR="00B44F30" w:rsidRPr="0055295B" w:rsidRDefault="00B44F30" w:rsidP="00AD6E74">
            <w:pPr>
              <w:rPr>
                <w:sz w:val="22"/>
                <w:szCs w:val="22"/>
              </w:rPr>
            </w:pPr>
            <w:r w:rsidRPr="0055295B">
              <w:rPr>
                <w:sz w:val="22"/>
                <w:szCs w:val="22"/>
              </w:rPr>
              <w:t>_______________/ _______________</w:t>
            </w:r>
          </w:p>
          <w:p w14:paraId="698628AC" w14:textId="77777777" w:rsidR="00B44F30" w:rsidRPr="0055295B" w:rsidRDefault="00B44F30" w:rsidP="00AD6E74">
            <w:pPr>
              <w:rPr>
                <w:sz w:val="22"/>
                <w:szCs w:val="22"/>
              </w:rPr>
            </w:pPr>
            <w:r w:rsidRPr="0055295B">
              <w:rPr>
                <w:sz w:val="22"/>
                <w:szCs w:val="22"/>
              </w:rPr>
              <w:t>М.П.</w:t>
            </w:r>
          </w:p>
        </w:tc>
      </w:tr>
    </w:tbl>
    <w:p w14:paraId="75BB3BE9" w14:textId="29185D01" w:rsidR="00B44F30" w:rsidRPr="0055295B" w:rsidRDefault="00B44F30" w:rsidP="00B44F30">
      <w:pPr>
        <w:pageBreakBefore/>
        <w:widowControl w:val="0"/>
        <w:autoSpaceDE w:val="0"/>
        <w:jc w:val="right"/>
        <w:rPr>
          <w:sz w:val="22"/>
          <w:szCs w:val="22"/>
        </w:rPr>
      </w:pPr>
    </w:p>
    <w:p w14:paraId="2AF6543B" w14:textId="77777777" w:rsidR="00B44F30" w:rsidRPr="0055295B" w:rsidRDefault="00B44F30" w:rsidP="00B44F30">
      <w:pPr>
        <w:tabs>
          <w:tab w:val="left" w:pos="1800"/>
          <w:tab w:val="left" w:pos="9720"/>
        </w:tabs>
        <w:ind w:right="-1"/>
        <w:jc w:val="right"/>
        <w:rPr>
          <w:b/>
          <w:sz w:val="22"/>
          <w:szCs w:val="22"/>
        </w:rPr>
      </w:pPr>
      <w:r w:rsidRPr="0055295B">
        <w:rPr>
          <w:b/>
          <w:sz w:val="22"/>
          <w:szCs w:val="22"/>
        </w:rPr>
        <w:t xml:space="preserve">ФОРМЫ ОТЧЕТНОСТИ </w:t>
      </w:r>
    </w:p>
    <w:p w14:paraId="470A1534" w14:textId="77777777" w:rsidR="00B44F30" w:rsidRPr="0055295B" w:rsidRDefault="00B44F30" w:rsidP="00B44F30">
      <w:pPr>
        <w:pStyle w:val="afff4"/>
        <w:rPr>
          <w:rFonts w:ascii="Times New Roman" w:hAnsi="Times New Roman"/>
        </w:rPr>
      </w:pPr>
    </w:p>
    <w:p w14:paraId="68DC4773" w14:textId="004C9506" w:rsidR="00B44F30" w:rsidRPr="0055295B" w:rsidRDefault="00B44F30" w:rsidP="00B44F30">
      <w:pPr>
        <w:tabs>
          <w:tab w:val="left" w:pos="1800"/>
          <w:tab w:val="left" w:pos="9720"/>
        </w:tabs>
        <w:ind w:right="-1"/>
        <w:jc w:val="center"/>
        <w:rPr>
          <w:b/>
          <w:sz w:val="22"/>
          <w:szCs w:val="22"/>
        </w:rPr>
      </w:pPr>
      <w:r w:rsidRPr="0055295B">
        <w:rPr>
          <w:b/>
          <w:sz w:val="22"/>
          <w:szCs w:val="22"/>
        </w:rPr>
        <w:t>ФОРМЫ ОТЧЕТНОСТИ ИСПОЛНИТЕЛЯ</w:t>
      </w:r>
    </w:p>
    <w:p w14:paraId="65AE05A1" w14:textId="14FDC3E0" w:rsidR="00B44F30" w:rsidRPr="0055295B" w:rsidRDefault="00B44F30" w:rsidP="00B44F30">
      <w:pPr>
        <w:tabs>
          <w:tab w:val="left" w:pos="1800"/>
          <w:tab w:val="left" w:pos="9720"/>
        </w:tabs>
        <w:ind w:right="-1"/>
        <w:jc w:val="center"/>
        <w:rPr>
          <w:b/>
          <w:bCs/>
          <w:sz w:val="22"/>
          <w:szCs w:val="22"/>
        </w:rPr>
      </w:pPr>
    </w:p>
    <w:p w14:paraId="601ADF2F" w14:textId="665020CC" w:rsidR="00B44F30" w:rsidRPr="0055295B" w:rsidRDefault="00B44F30" w:rsidP="00B44F30">
      <w:pPr>
        <w:pStyle w:val="afff4"/>
        <w:rPr>
          <w:rFonts w:ascii="Times New Roman" w:hAnsi="Times New Roman"/>
        </w:rPr>
      </w:pPr>
      <w:r w:rsidRPr="0055295B">
        <w:rPr>
          <w:rFonts w:ascii="Times New Roman" w:hAnsi="Times New Roman"/>
        </w:rPr>
        <w:t>В настоящем Приложении приведены согласованные Сторонами формы отчетности, предоставляемые Исполнителем по итогам выполнения работ. Перечень и формы отчетности могут быть изменены или дополнены по требованию Заказчика.</w:t>
      </w:r>
    </w:p>
    <w:p w14:paraId="01F0E4EC" w14:textId="2B0711B3" w:rsidR="00B44F30" w:rsidRPr="0055295B" w:rsidRDefault="00B44F30" w:rsidP="00B44F30">
      <w:pPr>
        <w:pStyle w:val="afff4"/>
        <w:rPr>
          <w:rFonts w:ascii="Times New Roman" w:hAnsi="Times New Roman"/>
        </w:rPr>
      </w:pPr>
    </w:p>
    <w:tbl>
      <w:tblPr>
        <w:tblW w:w="8837" w:type="dxa"/>
        <w:jc w:val="center"/>
        <w:tblCellMar>
          <w:left w:w="10" w:type="dxa"/>
          <w:right w:w="10" w:type="dxa"/>
        </w:tblCellMar>
        <w:tblLook w:val="0000" w:firstRow="0" w:lastRow="0" w:firstColumn="0" w:lastColumn="0" w:noHBand="0" w:noVBand="0"/>
      </w:tblPr>
      <w:tblGrid>
        <w:gridCol w:w="876"/>
        <w:gridCol w:w="7961"/>
      </w:tblGrid>
      <w:tr w:rsidR="00B44F30" w:rsidRPr="0055295B" w14:paraId="2F022210" w14:textId="344F7AB5" w:rsidTr="00AD6E74">
        <w:trPr>
          <w:trHeight w:val="360"/>
          <w:jc w:val="center"/>
        </w:trPr>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8AD2DB" w14:textId="493ED90B" w:rsidR="00B44F30" w:rsidRPr="0055295B" w:rsidRDefault="00B44F30" w:rsidP="00AD6E74">
            <w:pPr>
              <w:ind w:right="-1"/>
              <w:jc w:val="center"/>
              <w:rPr>
                <w:b/>
                <w:bCs/>
                <w:sz w:val="22"/>
                <w:szCs w:val="22"/>
              </w:rPr>
            </w:pPr>
            <w:r w:rsidRPr="0055295B">
              <w:rPr>
                <w:b/>
                <w:bCs/>
                <w:sz w:val="22"/>
                <w:szCs w:val="22"/>
              </w:rPr>
              <w:t>№п/п</w:t>
            </w:r>
          </w:p>
        </w:tc>
        <w:tc>
          <w:tcPr>
            <w:tcW w:w="7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C7D9FB" w14:textId="64A1F561" w:rsidR="00B44F30" w:rsidRPr="0055295B" w:rsidRDefault="00B44F30" w:rsidP="00AD6E74">
            <w:pPr>
              <w:ind w:right="-1"/>
              <w:jc w:val="center"/>
              <w:rPr>
                <w:b/>
                <w:bCs/>
                <w:sz w:val="22"/>
                <w:szCs w:val="22"/>
              </w:rPr>
            </w:pPr>
            <w:r w:rsidRPr="0055295B">
              <w:rPr>
                <w:b/>
                <w:bCs/>
                <w:sz w:val="22"/>
                <w:szCs w:val="22"/>
              </w:rPr>
              <w:t>Наименование Формы</w:t>
            </w:r>
          </w:p>
        </w:tc>
      </w:tr>
      <w:tr w:rsidR="00B44F30" w:rsidRPr="0055295B" w14:paraId="469FF63E" w14:textId="326C6D3A" w:rsidTr="00AD6E74">
        <w:trPr>
          <w:trHeight w:val="345"/>
          <w:jc w:val="center"/>
        </w:trPr>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19C45" w14:textId="68233DE1" w:rsidR="00B44F30" w:rsidRPr="0055295B" w:rsidRDefault="00B44F30" w:rsidP="00AD6E74">
            <w:pPr>
              <w:ind w:right="-1"/>
              <w:jc w:val="center"/>
              <w:rPr>
                <w:sz w:val="22"/>
                <w:szCs w:val="22"/>
              </w:rPr>
            </w:pPr>
            <w:r w:rsidRPr="0055295B">
              <w:rPr>
                <w:sz w:val="22"/>
                <w:szCs w:val="22"/>
              </w:rPr>
              <w:t>1.</w:t>
            </w:r>
          </w:p>
        </w:tc>
        <w:tc>
          <w:tcPr>
            <w:tcW w:w="7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3508D1" w14:textId="2B09CF8F" w:rsidR="00B44F30" w:rsidRPr="0055295B" w:rsidRDefault="00B44F30" w:rsidP="00AD4B97">
            <w:pPr>
              <w:ind w:right="-1"/>
              <w:rPr>
                <w:sz w:val="22"/>
                <w:szCs w:val="22"/>
              </w:rPr>
            </w:pPr>
            <w:r w:rsidRPr="0055295B">
              <w:rPr>
                <w:sz w:val="22"/>
                <w:szCs w:val="22"/>
              </w:rPr>
              <w:t>ФОРМА №1.1. Отчет о проведении работ технического обслуживания на оборудовании БС.</w:t>
            </w:r>
          </w:p>
        </w:tc>
      </w:tr>
      <w:tr w:rsidR="00B44F30" w:rsidRPr="0055295B" w14:paraId="2DD74E8B" w14:textId="69C2BCD8" w:rsidTr="00AD6E74">
        <w:trPr>
          <w:trHeight w:val="345"/>
          <w:jc w:val="center"/>
        </w:trPr>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B68AD5" w14:textId="04A72077" w:rsidR="00B44F30" w:rsidRPr="0055295B" w:rsidRDefault="00B44F30" w:rsidP="00AD6E74">
            <w:pPr>
              <w:ind w:right="-1"/>
              <w:jc w:val="center"/>
              <w:rPr>
                <w:sz w:val="22"/>
                <w:szCs w:val="22"/>
              </w:rPr>
            </w:pPr>
            <w:r w:rsidRPr="0055295B">
              <w:rPr>
                <w:sz w:val="22"/>
                <w:szCs w:val="22"/>
              </w:rPr>
              <w:t>2.</w:t>
            </w:r>
          </w:p>
        </w:tc>
        <w:tc>
          <w:tcPr>
            <w:tcW w:w="7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F8CCD8" w14:textId="1A953945" w:rsidR="00B44F30" w:rsidRPr="0055295B" w:rsidRDefault="00B44F30" w:rsidP="00AD4B97">
            <w:pPr>
              <w:ind w:right="-1"/>
              <w:rPr>
                <w:sz w:val="22"/>
                <w:szCs w:val="22"/>
              </w:rPr>
            </w:pPr>
            <w:r w:rsidRPr="0055295B">
              <w:rPr>
                <w:sz w:val="22"/>
                <w:szCs w:val="22"/>
              </w:rPr>
              <w:t>ФОРМА №1.2.  Отчет о проведении работ технического обслуживания на оборудовании передачи данных РРЛ (СПД)</w:t>
            </w:r>
          </w:p>
        </w:tc>
      </w:tr>
      <w:tr w:rsidR="00B44F30" w:rsidRPr="0055295B" w14:paraId="66D975F6" w14:textId="23A832C4" w:rsidTr="00AD6E74">
        <w:trPr>
          <w:trHeight w:val="345"/>
          <w:jc w:val="center"/>
        </w:trPr>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ECED55" w14:textId="6ED38DD2" w:rsidR="00B44F30" w:rsidRPr="0055295B" w:rsidRDefault="00B44F30" w:rsidP="00AD6E74">
            <w:pPr>
              <w:ind w:right="-1"/>
              <w:jc w:val="center"/>
              <w:rPr>
                <w:sz w:val="22"/>
                <w:szCs w:val="22"/>
              </w:rPr>
            </w:pPr>
            <w:r w:rsidRPr="0055295B">
              <w:rPr>
                <w:sz w:val="22"/>
                <w:szCs w:val="22"/>
              </w:rPr>
              <w:t>3.</w:t>
            </w:r>
          </w:p>
        </w:tc>
        <w:tc>
          <w:tcPr>
            <w:tcW w:w="7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9B09F" w14:textId="79754A16" w:rsidR="00B44F30" w:rsidRPr="0055295B" w:rsidRDefault="00B44F30" w:rsidP="00AD4B97">
            <w:pPr>
              <w:rPr>
                <w:sz w:val="22"/>
                <w:szCs w:val="22"/>
              </w:rPr>
            </w:pPr>
            <w:r w:rsidRPr="0055295B">
              <w:rPr>
                <w:sz w:val="22"/>
                <w:szCs w:val="22"/>
              </w:rPr>
              <w:t xml:space="preserve">ФОРМА №1.3. Отчет о проведении работ технического обслуживания на </w:t>
            </w:r>
            <w:proofErr w:type="spellStart"/>
            <w:r w:rsidRPr="0055295B">
              <w:rPr>
                <w:sz w:val="22"/>
                <w:szCs w:val="22"/>
              </w:rPr>
              <w:t>электропитающих</w:t>
            </w:r>
            <w:proofErr w:type="spellEnd"/>
            <w:r w:rsidRPr="0055295B">
              <w:rPr>
                <w:sz w:val="22"/>
                <w:szCs w:val="22"/>
              </w:rPr>
              <w:t xml:space="preserve"> установках (ЭПУ). Протокол КТЦ АКБ.</w:t>
            </w:r>
          </w:p>
        </w:tc>
      </w:tr>
      <w:tr w:rsidR="00B44F30" w:rsidRPr="0055295B" w14:paraId="28C9E459" w14:textId="20F24EF3" w:rsidTr="00AD6E74">
        <w:trPr>
          <w:trHeight w:val="207"/>
          <w:jc w:val="center"/>
        </w:trPr>
        <w:tc>
          <w:tcPr>
            <w:tcW w:w="8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F5308" w14:textId="06B05DF3" w:rsidR="00B44F30" w:rsidRPr="0055295B" w:rsidRDefault="00B44F30" w:rsidP="00AD6E74">
            <w:pPr>
              <w:ind w:right="-1"/>
              <w:jc w:val="center"/>
              <w:rPr>
                <w:sz w:val="22"/>
                <w:szCs w:val="22"/>
              </w:rPr>
            </w:pPr>
            <w:r w:rsidRPr="0055295B">
              <w:rPr>
                <w:sz w:val="22"/>
                <w:szCs w:val="22"/>
              </w:rPr>
              <w:t>4.</w:t>
            </w:r>
          </w:p>
        </w:tc>
        <w:tc>
          <w:tcPr>
            <w:tcW w:w="7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12CA0" w14:textId="3710F777" w:rsidR="00B44F30" w:rsidRPr="0055295B" w:rsidRDefault="00B44F30" w:rsidP="00AD6E74">
            <w:pPr>
              <w:ind w:right="-1"/>
              <w:rPr>
                <w:sz w:val="22"/>
                <w:szCs w:val="22"/>
              </w:rPr>
            </w:pPr>
            <w:r w:rsidRPr="0055295B">
              <w:rPr>
                <w:sz w:val="22"/>
                <w:szCs w:val="22"/>
              </w:rPr>
              <w:t>ФОРМА №1.4. Протокол проверки аккумуляторных батарей</w:t>
            </w:r>
          </w:p>
        </w:tc>
      </w:tr>
    </w:tbl>
    <w:p w14:paraId="053692CA" w14:textId="77777777" w:rsidR="00C2242D" w:rsidRDefault="00C2242D" w:rsidP="00B44F30">
      <w:pPr>
        <w:jc w:val="center"/>
        <w:rPr>
          <w:b/>
          <w:bCs/>
          <w:sz w:val="22"/>
          <w:szCs w:val="22"/>
        </w:rPr>
      </w:pPr>
    </w:p>
    <w:p w14:paraId="01EE92F1" w14:textId="3A556296" w:rsidR="00B44F30" w:rsidRPr="0055295B" w:rsidRDefault="00B44F30" w:rsidP="00B44F30">
      <w:pPr>
        <w:jc w:val="center"/>
        <w:rPr>
          <w:b/>
          <w:bCs/>
          <w:sz w:val="22"/>
          <w:szCs w:val="22"/>
        </w:rPr>
      </w:pPr>
      <w:r w:rsidRPr="0055295B">
        <w:rPr>
          <w:b/>
          <w:bCs/>
          <w:sz w:val="22"/>
          <w:szCs w:val="22"/>
        </w:rPr>
        <w:t>ФОРМА №1.1</w:t>
      </w:r>
    </w:p>
    <w:p w14:paraId="3887E478" w14:textId="78B3F48C" w:rsidR="00B44F30" w:rsidRPr="0055295B" w:rsidRDefault="00B44F30" w:rsidP="00B44F30">
      <w:pPr>
        <w:keepNext/>
        <w:ind w:right="-1"/>
        <w:jc w:val="center"/>
        <w:rPr>
          <w:b/>
          <w:bCs/>
          <w:sz w:val="22"/>
          <w:szCs w:val="22"/>
        </w:rPr>
      </w:pPr>
      <w:r w:rsidRPr="0055295B">
        <w:rPr>
          <w:b/>
          <w:bCs/>
          <w:sz w:val="22"/>
          <w:szCs w:val="22"/>
        </w:rPr>
        <w:t>Отчет о проведении работ технического обслуживания на оборудовании БС.</w:t>
      </w:r>
    </w:p>
    <w:p w14:paraId="50549CEC" w14:textId="41B32BF6" w:rsidR="00B44F30" w:rsidRPr="0055295B" w:rsidRDefault="00B44F30" w:rsidP="00B44F30">
      <w:pPr>
        <w:jc w:val="center"/>
        <w:rPr>
          <w:sz w:val="22"/>
          <w:szCs w:val="22"/>
        </w:rPr>
      </w:pPr>
      <w:r w:rsidRPr="0055295B">
        <w:rPr>
          <w:b/>
          <w:bCs/>
          <w:sz w:val="22"/>
          <w:szCs w:val="22"/>
        </w:rPr>
        <w:t>Протокол внешнего осмотра, выполненных работ</w:t>
      </w:r>
    </w:p>
    <w:p w14:paraId="5914E598" w14:textId="11AA529D" w:rsidR="00B44F30" w:rsidRPr="0055295B" w:rsidRDefault="00B44F30" w:rsidP="00B44F30">
      <w:pPr>
        <w:ind w:right="-1"/>
        <w:jc w:val="center"/>
        <w:rPr>
          <w:sz w:val="22"/>
          <w:szCs w:val="22"/>
        </w:rPr>
      </w:pPr>
    </w:p>
    <w:p w14:paraId="11B8EC96" w14:textId="4E300722" w:rsidR="00B44F30" w:rsidRPr="0055295B" w:rsidRDefault="00B44F30" w:rsidP="00B44F30">
      <w:pPr>
        <w:pStyle w:val="afff4"/>
        <w:rPr>
          <w:rFonts w:ascii="Times New Roman" w:hAnsi="Times New Roman"/>
        </w:rPr>
      </w:pPr>
      <w:r w:rsidRPr="0055295B">
        <w:rPr>
          <w:rFonts w:ascii="Times New Roman" w:hAnsi="Times New Roman"/>
        </w:rPr>
        <w:t>Место размещения: БС №_____, _______________________________________________</w:t>
      </w:r>
    </w:p>
    <w:p w14:paraId="7E58ED56" w14:textId="238E82BD" w:rsidR="00B44F30" w:rsidRPr="0055295B" w:rsidRDefault="00B44F30" w:rsidP="00B44F30">
      <w:pPr>
        <w:pStyle w:val="afff4"/>
        <w:rPr>
          <w:rFonts w:ascii="Times New Roman" w:hAnsi="Times New Roman"/>
        </w:rPr>
      </w:pPr>
      <w:r w:rsidRPr="0055295B">
        <w:rPr>
          <w:rFonts w:ascii="Times New Roman" w:hAnsi="Times New Roman"/>
        </w:rPr>
        <w:t>(№ объекта, адрес)</w:t>
      </w:r>
    </w:p>
    <w:p w14:paraId="3495FAF2" w14:textId="2D3A48E7" w:rsidR="00B44F30" w:rsidRPr="0055295B" w:rsidRDefault="00B44F30" w:rsidP="00B44F30">
      <w:pPr>
        <w:pStyle w:val="afff4"/>
        <w:rPr>
          <w:rFonts w:ascii="Times New Roman" w:hAnsi="Times New Roman"/>
        </w:rPr>
      </w:pPr>
    </w:p>
    <w:tbl>
      <w:tblPr>
        <w:tblW w:w="10028" w:type="dxa"/>
        <w:tblInd w:w="-754" w:type="dxa"/>
        <w:tblLayout w:type="fixed"/>
        <w:tblCellMar>
          <w:left w:w="10" w:type="dxa"/>
          <w:right w:w="10" w:type="dxa"/>
        </w:tblCellMar>
        <w:tblLook w:val="0000" w:firstRow="0" w:lastRow="0" w:firstColumn="0" w:lastColumn="0" w:noHBand="0" w:noVBand="0"/>
      </w:tblPr>
      <w:tblGrid>
        <w:gridCol w:w="437"/>
        <w:gridCol w:w="6237"/>
        <w:gridCol w:w="1559"/>
        <w:gridCol w:w="1795"/>
      </w:tblGrid>
      <w:tr w:rsidR="00B44F30" w:rsidRPr="0055295B" w14:paraId="5C2F2F9A" w14:textId="042C4549" w:rsidTr="00871223">
        <w:trPr>
          <w:cantSplit/>
          <w:trHeight w:val="20"/>
          <w:tblHeader/>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8F5BF" w14:textId="300BA142" w:rsidR="00B44F30" w:rsidRPr="0055295B" w:rsidRDefault="00B44F30" w:rsidP="00AD6E74">
            <w:pPr>
              <w:tabs>
                <w:tab w:val="left" w:pos="318"/>
              </w:tabs>
              <w:ind w:right="-1"/>
              <w:rPr>
                <w:b/>
                <w:sz w:val="22"/>
                <w:szCs w:val="22"/>
              </w:rPr>
            </w:pPr>
            <w:r w:rsidRPr="0055295B">
              <w:rPr>
                <w:b/>
                <w:sz w:val="22"/>
                <w:szCs w:val="22"/>
              </w:rPr>
              <w:t>№</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888670" w14:textId="3D257C02" w:rsidR="00B44F30" w:rsidRPr="0055295B" w:rsidRDefault="00B44F30" w:rsidP="00AD6E74">
            <w:pPr>
              <w:ind w:right="-1"/>
              <w:jc w:val="center"/>
              <w:rPr>
                <w:sz w:val="22"/>
                <w:szCs w:val="22"/>
              </w:rPr>
            </w:pPr>
            <w:r w:rsidRPr="0055295B">
              <w:rPr>
                <w:b/>
                <w:bCs/>
                <w:sz w:val="22"/>
                <w:szCs w:val="22"/>
              </w:rPr>
              <w:t>Выполняемые работы</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A5FD0" w14:textId="62132E71" w:rsidR="00B44F30" w:rsidRPr="0055295B" w:rsidRDefault="00B44F30" w:rsidP="00AD6E74">
            <w:pPr>
              <w:ind w:right="-1"/>
              <w:jc w:val="center"/>
              <w:rPr>
                <w:b/>
                <w:sz w:val="22"/>
                <w:szCs w:val="22"/>
              </w:rPr>
            </w:pPr>
            <w:r w:rsidRPr="0055295B">
              <w:rPr>
                <w:b/>
                <w:sz w:val="22"/>
                <w:szCs w:val="22"/>
              </w:rPr>
              <w:t>Состояние</w:t>
            </w:r>
          </w:p>
          <w:p w14:paraId="5D5A8255" w14:textId="14E99D77" w:rsidR="00B44F30" w:rsidRPr="0055295B" w:rsidRDefault="00B44F30" w:rsidP="00AD6E74">
            <w:pPr>
              <w:ind w:right="-1"/>
              <w:jc w:val="center"/>
              <w:rPr>
                <w:b/>
                <w:sz w:val="22"/>
                <w:szCs w:val="22"/>
              </w:rPr>
            </w:pPr>
            <w:r w:rsidRPr="0055295B">
              <w:rPr>
                <w:b/>
                <w:sz w:val="22"/>
                <w:szCs w:val="22"/>
              </w:rPr>
              <w:t>(норм/</w:t>
            </w:r>
            <w:proofErr w:type="spellStart"/>
            <w:r w:rsidRPr="0055295B">
              <w:rPr>
                <w:b/>
                <w:sz w:val="22"/>
                <w:szCs w:val="22"/>
              </w:rPr>
              <w:t>восст</w:t>
            </w:r>
            <w:proofErr w:type="spellEnd"/>
            <w:r w:rsidRPr="0055295B">
              <w:rPr>
                <w:b/>
                <w:sz w:val="22"/>
                <w:szCs w:val="22"/>
              </w:rPr>
              <w:t>)</w:t>
            </w: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46D390" w14:textId="614A8DBC" w:rsidR="00B44F30" w:rsidRPr="0055295B" w:rsidRDefault="00B44F30" w:rsidP="00AD6E74">
            <w:pPr>
              <w:rPr>
                <w:b/>
                <w:sz w:val="22"/>
                <w:szCs w:val="22"/>
              </w:rPr>
            </w:pPr>
            <w:r w:rsidRPr="0055295B">
              <w:rPr>
                <w:b/>
                <w:sz w:val="22"/>
                <w:szCs w:val="22"/>
              </w:rPr>
              <w:t>Рекомендации/Комментарии</w:t>
            </w:r>
          </w:p>
        </w:tc>
      </w:tr>
      <w:tr w:rsidR="00B44F30" w:rsidRPr="0055295B" w14:paraId="64FF7015" w14:textId="10928BFA" w:rsidTr="00871223">
        <w:trPr>
          <w:cantSplit/>
          <w:trHeight w:val="249"/>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41FD31" w14:textId="316AA8C8" w:rsidR="00B44F30" w:rsidRPr="0055295B" w:rsidRDefault="00B44F30" w:rsidP="00AD6E74">
            <w:pPr>
              <w:tabs>
                <w:tab w:val="left" w:pos="318"/>
              </w:tabs>
              <w:rPr>
                <w:sz w:val="22"/>
                <w:szCs w:val="22"/>
                <w:lang w:bidi="en-US"/>
              </w:rPr>
            </w:pPr>
            <w:r w:rsidRPr="0055295B">
              <w:rPr>
                <w:sz w:val="22"/>
                <w:szCs w:val="22"/>
                <w:lang w:bidi="en-US"/>
              </w:rPr>
              <w:t>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AF6E7" w14:textId="333FEB88" w:rsidR="00B44F30" w:rsidRPr="0055295B" w:rsidRDefault="00B44F30" w:rsidP="00AD6E74">
            <w:pPr>
              <w:rPr>
                <w:sz w:val="22"/>
                <w:szCs w:val="22"/>
              </w:rPr>
            </w:pPr>
            <w:r w:rsidRPr="0055295B">
              <w:rPr>
                <w:sz w:val="22"/>
                <w:szCs w:val="22"/>
              </w:rPr>
              <w:t>Внешний осмотр оборудования АФТ БС, АФТ репитеров: необходимо проследить всю фидерную трассу, прокрепить при необходимости кабель (в случае отсутствия добавить крепеж для кабеля (за счёт Подрядчика), подтянуть крепления металлоконструкций (</w:t>
            </w:r>
            <w:proofErr w:type="spellStart"/>
            <w:r w:rsidRPr="0055295B">
              <w:rPr>
                <w:sz w:val="22"/>
                <w:szCs w:val="22"/>
              </w:rPr>
              <w:t>кабельрост</w:t>
            </w:r>
            <w:proofErr w:type="spellEnd"/>
            <w:r w:rsidRPr="0055295B">
              <w:rPr>
                <w:sz w:val="22"/>
                <w:szCs w:val="22"/>
              </w:rPr>
              <w:t xml:space="preserve">, </w:t>
            </w:r>
            <w:proofErr w:type="spellStart"/>
            <w:r w:rsidRPr="0055295B">
              <w:rPr>
                <w:sz w:val="22"/>
                <w:szCs w:val="22"/>
              </w:rPr>
              <w:t>трубостойки</w:t>
            </w:r>
            <w:proofErr w:type="spellEnd"/>
            <w:r w:rsidRPr="0055295B">
              <w:rPr>
                <w:sz w:val="22"/>
                <w:szCs w:val="22"/>
              </w:rPr>
              <w:t xml:space="preserve">), проварить поврежденные участки металлоконструкций, подкрасить необходимые участки, </w:t>
            </w:r>
            <w:proofErr w:type="spellStart"/>
            <w:r w:rsidRPr="0055295B">
              <w:rPr>
                <w:sz w:val="22"/>
                <w:szCs w:val="22"/>
              </w:rPr>
              <w:t>загерметизировать</w:t>
            </w:r>
            <w:proofErr w:type="spellEnd"/>
            <w:r w:rsidRPr="0055295B">
              <w:rPr>
                <w:sz w:val="22"/>
                <w:szCs w:val="22"/>
              </w:rPr>
              <w:t xml:space="preserve"> все проходные отверстия негорючим </w:t>
            </w:r>
            <w:proofErr w:type="spellStart"/>
            <w:r w:rsidRPr="0055295B">
              <w:rPr>
                <w:sz w:val="22"/>
                <w:szCs w:val="22"/>
              </w:rPr>
              <w:t>герметиком</w:t>
            </w:r>
            <w:proofErr w:type="spellEnd"/>
            <w:r w:rsidRPr="0055295B">
              <w:rPr>
                <w:sz w:val="22"/>
                <w:szCs w:val="22"/>
              </w:rPr>
              <w:t xml:space="preserve">. При необходимости восстановить целостность </w:t>
            </w:r>
            <w:proofErr w:type="spellStart"/>
            <w:r w:rsidRPr="0055295B">
              <w:rPr>
                <w:sz w:val="22"/>
                <w:szCs w:val="22"/>
              </w:rPr>
              <w:t>антиледовой</w:t>
            </w:r>
            <w:proofErr w:type="spellEnd"/>
            <w:r w:rsidRPr="0055295B">
              <w:rPr>
                <w:sz w:val="22"/>
                <w:szCs w:val="22"/>
              </w:rPr>
              <w:t xml:space="preserve"> защиты и ее креплений.</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EB4F0" w14:textId="363B8ABC"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03DCB" w14:textId="25462F55" w:rsidR="00B44F30" w:rsidRPr="0055295B" w:rsidRDefault="00B44F30" w:rsidP="00AD6E74">
            <w:pPr>
              <w:ind w:right="-1"/>
              <w:rPr>
                <w:sz w:val="22"/>
                <w:szCs w:val="22"/>
              </w:rPr>
            </w:pPr>
          </w:p>
        </w:tc>
      </w:tr>
      <w:tr w:rsidR="00B44F30" w:rsidRPr="0055295B" w14:paraId="5AFCB800" w14:textId="3640727E"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BBF94" w14:textId="61109CDB" w:rsidR="00B44F30" w:rsidRPr="0055295B" w:rsidRDefault="00B44F30" w:rsidP="00AD6E74">
            <w:pPr>
              <w:tabs>
                <w:tab w:val="left" w:pos="318"/>
              </w:tabs>
              <w:rPr>
                <w:sz w:val="22"/>
                <w:szCs w:val="22"/>
                <w:lang w:bidi="en-US"/>
              </w:rPr>
            </w:pPr>
            <w:r w:rsidRPr="0055295B">
              <w:rPr>
                <w:sz w:val="22"/>
                <w:szCs w:val="22"/>
                <w:lang w:bidi="en-US"/>
              </w:rPr>
              <w:t>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16476" w14:textId="555E6FC0" w:rsidR="00B44F30" w:rsidRPr="0055295B" w:rsidRDefault="00B44F30" w:rsidP="00AD6E74">
            <w:pPr>
              <w:rPr>
                <w:sz w:val="22"/>
                <w:szCs w:val="22"/>
              </w:rPr>
            </w:pPr>
            <w:r w:rsidRPr="0055295B">
              <w:rPr>
                <w:sz w:val="22"/>
                <w:szCs w:val="22"/>
              </w:rPr>
              <w:t>Проверка соответствия ТЗ углов, азимутов антенн БС и репитеров.</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7D896" w14:textId="22F1EBB3"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ACC48B" w14:textId="35EBE86D" w:rsidR="00B44F30" w:rsidRPr="0055295B" w:rsidRDefault="00B44F30" w:rsidP="00AD6E74">
            <w:pPr>
              <w:ind w:right="-1"/>
              <w:rPr>
                <w:sz w:val="22"/>
                <w:szCs w:val="22"/>
              </w:rPr>
            </w:pPr>
          </w:p>
        </w:tc>
      </w:tr>
      <w:tr w:rsidR="00B44F30" w:rsidRPr="0055295B" w14:paraId="3272FCA2" w14:textId="6B0027FD"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2BB7FC" w14:textId="61751DE5" w:rsidR="00B44F30" w:rsidRPr="0055295B" w:rsidRDefault="00B44F30" w:rsidP="00AD6E74">
            <w:pPr>
              <w:tabs>
                <w:tab w:val="left" w:pos="318"/>
              </w:tabs>
              <w:rPr>
                <w:sz w:val="22"/>
                <w:szCs w:val="22"/>
                <w:lang w:bidi="en-US"/>
              </w:rPr>
            </w:pPr>
            <w:r w:rsidRPr="0055295B">
              <w:rPr>
                <w:sz w:val="22"/>
                <w:szCs w:val="22"/>
                <w:lang w:bidi="en-US"/>
              </w:rPr>
              <w:t>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3E0C2D" w14:textId="1A626368" w:rsidR="00B44F30" w:rsidRPr="0055295B" w:rsidRDefault="00B44F30" w:rsidP="00AD6E74">
            <w:pPr>
              <w:rPr>
                <w:sz w:val="22"/>
                <w:szCs w:val="22"/>
              </w:rPr>
            </w:pPr>
            <w:r w:rsidRPr="0055295B">
              <w:rPr>
                <w:sz w:val="22"/>
                <w:szCs w:val="22"/>
              </w:rPr>
              <w:t>Проверка затяжки высокочастотных разъемов АФТ (если нет герметизации на местах соединений высокочастотных разъемов) на БС и репитерах. Проверяется герметизация высокочастотных разъемов АФТ.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5D4B7" w14:textId="4B8C5AC8"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E5D6E" w14:textId="628387DE" w:rsidR="00B44F30" w:rsidRPr="0055295B" w:rsidRDefault="00B44F30" w:rsidP="00AD6E74">
            <w:pPr>
              <w:ind w:right="-1"/>
              <w:rPr>
                <w:sz w:val="22"/>
                <w:szCs w:val="22"/>
              </w:rPr>
            </w:pPr>
          </w:p>
        </w:tc>
      </w:tr>
      <w:tr w:rsidR="00B44F30" w:rsidRPr="0055295B" w14:paraId="24E4BEA0" w14:textId="402F9934"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52AB1F" w14:textId="000AF4AC" w:rsidR="00B44F30" w:rsidRPr="0055295B" w:rsidRDefault="00B44F30" w:rsidP="00AD6E74">
            <w:pPr>
              <w:tabs>
                <w:tab w:val="left" w:pos="318"/>
              </w:tabs>
              <w:rPr>
                <w:sz w:val="22"/>
                <w:szCs w:val="22"/>
                <w:lang w:bidi="en-US"/>
              </w:rPr>
            </w:pPr>
            <w:r w:rsidRPr="0055295B">
              <w:rPr>
                <w:sz w:val="22"/>
                <w:szCs w:val="22"/>
                <w:lang w:bidi="en-US"/>
              </w:rPr>
              <w:t>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7B76AF" w14:textId="59AE2EBA" w:rsidR="00B44F30" w:rsidRPr="0055295B" w:rsidRDefault="00B44F30" w:rsidP="00AD6E74">
            <w:pPr>
              <w:rPr>
                <w:sz w:val="22"/>
                <w:szCs w:val="22"/>
              </w:rPr>
            </w:pPr>
            <w:r w:rsidRPr="0055295B">
              <w:rPr>
                <w:sz w:val="22"/>
                <w:szCs w:val="22"/>
              </w:rPr>
              <w:t>Проверка наличия обозначающих наклеек на фидерах, антеннах. В случае отсутствия необходимо промаркировать наклейками (за счёт Подрядчика).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852124" w14:textId="0A4386CA"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555D2F" w14:textId="5B96B877" w:rsidR="00B44F30" w:rsidRPr="0055295B" w:rsidRDefault="00B44F30" w:rsidP="00AD6E74">
            <w:pPr>
              <w:ind w:right="-1"/>
              <w:rPr>
                <w:sz w:val="22"/>
                <w:szCs w:val="22"/>
              </w:rPr>
            </w:pPr>
          </w:p>
        </w:tc>
      </w:tr>
      <w:tr w:rsidR="00B44F30" w:rsidRPr="0055295B" w14:paraId="24E916C7" w14:textId="6F79E593"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71BED6" w14:textId="7D152FE9" w:rsidR="00B44F30" w:rsidRPr="0055295B" w:rsidRDefault="00B44F30" w:rsidP="00AD6E74">
            <w:pPr>
              <w:tabs>
                <w:tab w:val="left" w:pos="318"/>
              </w:tabs>
              <w:rPr>
                <w:sz w:val="22"/>
                <w:szCs w:val="22"/>
                <w:lang w:bidi="en-US"/>
              </w:rPr>
            </w:pPr>
            <w:r w:rsidRPr="0055295B">
              <w:rPr>
                <w:sz w:val="22"/>
                <w:szCs w:val="22"/>
                <w:lang w:bidi="en-US"/>
              </w:rPr>
              <w:t>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31939" w14:textId="029AC01A" w:rsidR="00B44F30" w:rsidRPr="0055295B" w:rsidRDefault="00B44F30" w:rsidP="00AD6E74">
            <w:pPr>
              <w:rPr>
                <w:sz w:val="22"/>
                <w:szCs w:val="22"/>
              </w:rPr>
            </w:pPr>
            <w:r w:rsidRPr="0055295B">
              <w:rPr>
                <w:sz w:val="22"/>
                <w:szCs w:val="22"/>
              </w:rPr>
              <w:t>Внешний осмотр заземлителей АФТ и проверяется их надежность крепления, контакт к фидерам и заземляющим устройствам (при необходимости). Место болтового соединения необходимо подтянуть и покрыть антикоррозийной смазкой (в случае отсутствия).</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DB4E63" w14:textId="05C84991"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5B0C06" w14:textId="6FBAE1EB" w:rsidR="00B44F30" w:rsidRPr="0055295B" w:rsidRDefault="00B44F30" w:rsidP="00AD6E74">
            <w:pPr>
              <w:ind w:right="-1"/>
              <w:rPr>
                <w:sz w:val="22"/>
                <w:szCs w:val="22"/>
              </w:rPr>
            </w:pPr>
          </w:p>
        </w:tc>
      </w:tr>
      <w:tr w:rsidR="00B44F30" w:rsidRPr="0055295B" w14:paraId="3E2E462F" w14:textId="5E491E40"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1B868B" w14:textId="32693B01" w:rsidR="00B44F30" w:rsidRPr="0055295B" w:rsidRDefault="00B44F30" w:rsidP="00AD6E74">
            <w:pPr>
              <w:tabs>
                <w:tab w:val="left" w:pos="318"/>
              </w:tabs>
              <w:rPr>
                <w:sz w:val="22"/>
                <w:szCs w:val="22"/>
                <w:lang w:bidi="en-US"/>
              </w:rPr>
            </w:pPr>
            <w:r w:rsidRPr="0055295B">
              <w:rPr>
                <w:sz w:val="22"/>
                <w:szCs w:val="22"/>
                <w:lang w:bidi="en-US"/>
              </w:rPr>
              <w:t>6</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54974" w14:textId="0A095FEC" w:rsidR="00B44F30" w:rsidRPr="0055295B" w:rsidRDefault="00B44F30" w:rsidP="00AD6E74">
            <w:pPr>
              <w:rPr>
                <w:sz w:val="22"/>
                <w:szCs w:val="22"/>
              </w:rPr>
            </w:pPr>
            <w:r w:rsidRPr="0055295B">
              <w:rPr>
                <w:sz w:val="22"/>
                <w:szCs w:val="22"/>
              </w:rPr>
              <w:t>Проверка надежности контакта и крепления заземляющих кабелей оборудования АФТ, репитеров, БС.</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FC182" w14:textId="24B189F2"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0F4DF3" w14:textId="4A05DF02" w:rsidR="00B44F30" w:rsidRPr="0055295B" w:rsidRDefault="00B44F30" w:rsidP="00AD6E74">
            <w:pPr>
              <w:ind w:right="-1"/>
              <w:rPr>
                <w:sz w:val="22"/>
                <w:szCs w:val="22"/>
              </w:rPr>
            </w:pPr>
          </w:p>
        </w:tc>
      </w:tr>
      <w:tr w:rsidR="00B44F30" w:rsidRPr="0055295B" w14:paraId="43C63175" w14:textId="3EDA755F"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4749ED" w14:textId="361A64E0" w:rsidR="00B44F30" w:rsidRPr="0055295B" w:rsidRDefault="00B44F30" w:rsidP="00AD6E74">
            <w:pPr>
              <w:tabs>
                <w:tab w:val="left" w:pos="318"/>
              </w:tabs>
              <w:rPr>
                <w:sz w:val="22"/>
                <w:szCs w:val="22"/>
                <w:lang w:bidi="en-US"/>
              </w:rPr>
            </w:pPr>
            <w:r w:rsidRPr="0055295B">
              <w:rPr>
                <w:sz w:val="22"/>
                <w:szCs w:val="22"/>
                <w:lang w:bidi="en-US"/>
              </w:rPr>
              <w:t>7</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EBBC34" w14:textId="2D9CC73C" w:rsidR="00B44F30" w:rsidRPr="0055295B" w:rsidRDefault="00B44F30" w:rsidP="00AD6E74">
            <w:pPr>
              <w:rPr>
                <w:sz w:val="22"/>
                <w:szCs w:val="22"/>
              </w:rPr>
            </w:pPr>
            <w:r w:rsidRPr="0055295B">
              <w:rPr>
                <w:sz w:val="22"/>
                <w:szCs w:val="22"/>
              </w:rPr>
              <w:t>Проводится проверка прохождения внешних аварийных сигналов до дежурной смены</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FC5BA" w14:textId="729404D0"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11D7" w14:textId="33898C5C" w:rsidR="00B44F30" w:rsidRPr="0055295B" w:rsidRDefault="00B44F30" w:rsidP="00AD6E74">
            <w:pPr>
              <w:ind w:right="-1"/>
              <w:rPr>
                <w:sz w:val="22"/>
                <w:szCs w:val="22"/>
              </w:rPr>
            </w:pPr>
          </w:p>
        </w:tc>
      </w:tr>
      <w:tr w:rsidR="00B44F30" w:rsidRPr="0055295B" w14:paraId="04B2E7F7" w14:textId="61ABD166"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6432DE" w14:textId="5DD59015" w:rsidR="00B44F30" w:rsidRPr="0055295B" w:rsidRDefault="00B44F30" w:rsidP="00AD6E74">
            <w:pPr>
              <w:tabs>
                <w:tab w:val="left" w:pos="318"/>
              </w:tabs>
              <w:rPr>
                <w:sz w:val="22"/>
                <w:szCs w:val="22"/>
                <w:lang w:bidi="en-US"/>
              </w:rPr>
            </w:pPr>
            <w:r w:rsidRPr="0055295B">
              <w:rPr>
                <w:sz w:val="22"/>
                <w:szCs w:val="22"/>
                <w:lang w:bidi="en-US"/>
              </w:rPr>
              <w:t>8</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002E91" w14:textId="18BDB525" w:rsidR="00B44F30" w:rsidRPr="0055295B" w:rsidRDefault="00B44F30" w:rsidP="00AD6E74">
            <w:pPr>
              <w:rPr>
                <w:sz w:val="22"/>
                <w:szCs w:val="22"/>
              </w:rPr>
            </w:pPr>
            <w:r w:rsidRPr="0055295B">
              <w:rPr>
                <w:sz w:val="22"/>
                <w:szCs w:val="22"/>
              </w:rPr>
              <w:t>Проводится очистка оборудования от загрязнений, очистка пылевых фильтров (при наличии)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0721D3" w14:textId="40DB1CB1"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9A1DA" w14:textId="30E87A62" w:rsidR="00B44F30" w:rsidRPr="0055295B" w:rsidRDefault="00B44F30" w:rsidP="00AD6E74">
            <w:pPr>
              <w:ind w:right="-1"/>
              <w:rPr>
                <w:sz w:val="22"/>
                <w:szCs w:val="22"/>
              </w:rPr>
            </w:pPr>
          </w:p>
        </w:tc>
      </w:tr>
      <w:tr w:rsidR="00B44F30" w:rsidRPr="0055295B" w14:paraId="6CAE7FE5" w14:textId="70E4133A"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7991F2" w14:textId="178D210E" w:rsidR="00B44F30" w:rsidRPr="0055295B" w:rsidRDefault="00B44F30" w:rsidP="00AD6E74">
            <w:pPr>
              <w:tabs>
                <w:tab w:val="left" w:pos="318"/>
              </w:tabs>
              <w:rPr>
                <w:sz w:val="22"/>
                <w:szCs w:val="22"/>
                <w:lang w:bidi="en-US"/>
              </w:rPr>
            </w:pPr>
            <w:r w:rsidRPr="0055295B">
              <w:rPr>
                <w:sz w:val="22"/>
                <w:szCs w:val="22"/>
                <w:lang w:bidi="en-US"/>
              </w:rPr>
              <w:t>9</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E0D8FC" w14:textId="1C39D840" w:rsidR="00B44F30" w:rsidRPr="0055295B" w:rsidRDefault="00B44F30" w:rsidP="00AD6E74">
            <w:pPr>
              <w:rPr>
                <w:sz w:val="22"/>
                <w:szCs w:val="22"/>
              </w:rPr>
            </w:pPr>
            <w:r w:rsidRPr="0055295B">
              <w:rPr>
                <w:sz w:val="22"/>
                <w:szCs w:val="22"/>
              </w:rPr>
              <w:t>Фиксация показаний электрического счетчика.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F14736" w14:textId="7229D1A2"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5D2A3" w14:textId="495C3182" w:rsidR="00B44F30" w:rsidRPr="0055295B" w:rsidRDefault="00B44F30" w:rsidP="00AD6E74">
            <w:pPr>
              <w:ind w:right="-1"/>
              <w:rPr>
                <w:sz w:val="22"/>
                <w:szCs w:val="22"/>
              </w:rPr>
            </w:pPr>
          </w:p>
        </w:tc>
      </w:tr>
      <w:tr w:rsidR="00B44F30" w:rsidRPr="0055295B" w14:paraId="011B677D" w14:textId="1DDCDD87"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D555F" w14:textId="78C29173" w:rsidR="00B44F30" w:rsidRPr="0055295B" w:rsidRDefault="00B44F30" w:rsidP="00AD6E74">
            <w:pPr>
              <w:tabs>
                <w:tab w:val="left" w:pos="318"/>
              </w:tabs>
              <w:rPr>
                <w:sz w:val="22"/>
                <w:szCs w:val="22"/>
                <w:lang w:bidi="en-US"/>
              </w:rPr>
            </w:pPr>
            <w:r w:rsidRPr="0055295B">
              <w:rPr>
                <w:sz w:val="22"/>
                <w:szCs w:val="22"/>
                <w:lang w:bidi="en-US"/>
              </w:rPr>
              <w:t>10</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10DFA" w14:textId="183C25DD" w:rsidR="00B44F30" w:rsidRPr="0055295B" w:rsidRDefault="00B44F30" w:rsidP="00AD6E74">
            <w:pPr>
              <w:rPr>
                <w:sz w:val="22"/>
                <w:szCs w:val="22"/>
              </w:rPr>
            </w:pPr>
            <w:r w:rsidRPr="0055295B">
              <w:rPr>
                <w:sz w:val="22"/>
                <w:szCs w:val="22"/>
              </w:rPr>
              <w:t>Проверка и восстановление ограждений на предмет целостности, наличия замков, колючей проволоки (при необходимости заменить замок и восстановить поврежденные участки колючей проволоки).</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22263" w14:textId="56854263"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5DFF64" w14:textId="5150A528" w:rsidR="00B44F30" w:rsidRPr="0055295B" w:rsidRDefault="00B44F30" w:rsidP="00AD6E74">
            <w:pPr>
              <w:ind w:right="-1"/>
              <w:rPr>
                <w:sz w:val="22"/>
                <w:szCs w:val="22"/>
              </w:rPr>
            </w:pPr>
          </w:p>
        </w:tc>
      </w:tr>
      <w:tr w:rsidR="00B44F30" w:rsidRPr="0055295B" w14:paraId="37F3861C" w14:textId="37AA73CA"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5DD6D1" w14:textId="3D2B5065" w:rsidR="00B44F30" w:rsidRPr="0055295B" w:rsidRDefault="00B44F30" w:rsidP="00AD6E74">
            <w:pPr>
              <w:tabs>
                <w:tab w:val="left" w:pos="318"/>
              </w:tabs>
              <w:rPr>
                <w:sz w:val="22"/>
                <w:szCs w:val="22"/>
                <w:lang w:bidi="en-US"/>
              </w:rPr>
            </w:pPr>
            <w:r w:rsidRPr="0055295B">
              <w:rPr>
                <w:sz w:val="22"/>
                <w:szCs w:val="22"/>
                <w:lang w:bidi="en-US"/>
              </w:rPr>
              <w:t>11</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6D071" w14:textId="41B8100D" w:rsidR="00B44F30" w:rsidRPr="0055295B" w:rsidRDefault="00B44F30" w:rsidP="00AD6E74">
            <w:pPr>
              <w:rPr>
                <w:sz w:val="22"/>
                <w:szCs w:val="22"/>
              </w:rPr>
            </w:pPr>
            <w:r w:rsidRPr="0055295B">
              <w:rPr>
                <w:sz w:val="22"/>
                <w:szCs w:val="22"/>
              </w:rPr>
              <w:t xml:space="preserve">Влажная уборка от загрязнений и мусора помещения, очистка прилегающей территории БС, покос </w:t>
            </w:r>
            <w:proofErr w:type="gramStart"/>
            <w:r w:rsidRPr="0055295B">
              <w:rPr>
                <w:sz w:val="22"/>
                <w:szCs w:val="22"/>
              </w:rPr>
              <w:t>травы ,</w:t>
            </w:r>
            <w:proofErr w:type="gramEnd"/>
            <w:r w:rsidRPr="0055295B">
              <w:rPr>
                <w:sz w:val="22"/>
                <w:szCs w:val="22"/>
              </w:rPr>
              <w:t xml:space="preserve"> вырубка кустарника на </w:t>
            </w:r>
            <w:proofErr w:type="spellStart"/>
            <w:r w:rsidRPr="0055295B">
              <w:rPr>
                <w:sz w:val="22"/>
                <w:szCs w:val="22"/>
              </w:rPr>
              <w:t>териитории</w:t>
            </w:r>
            <w:proofErr w:type="spellEnd"/>
            <w:r w:rsidRPr="0055295B">
              <w:rPr>
                <w:sz w:val="22"/>
                <w:szCs w:val="22"/>
              </w:rPr>
              <w:t xml:space="preserve"> БС и на прилегающей территории 3 м</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774D17" w14:textId="4D4CA900"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538DF" w14:textId="10FC3C85" w:rsidR="00B44F30" w:rsidRPr="0055295B" w:rsidRDefault="00B44F30" w:rsidP="00AD6E74">
            <w:pPr>
              <w:ind w:right="-1"/>
              <w:rPr>
                <w:sz w:val="22"/>
                <w:szCs w:val="22"/>
              </w:rPr>
            </w:pPr>
          </w:p>
        </w:tc>
      </w:tr>
      <w:tr w:rsidR="00B44F30" w:rsidRPr="0055295B" w14:paraId="2EB38509" w14:textId="599FBD6D" w:rsidTr="00871223">
        <w:trPr>
          <w:cantSplit/>
          <w:trHeight w:val="305"/>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6CC015" w14:textId="2128CC13" w:rsidR="00B44F30" w:rsidRPr="0055295B" w:rsidRDefault="00B44F30" w:rsidP="00AD6E74">
            <w:pPr>
              <w:tabs>
                <w:tab w:val="left" w:pos="318"/>
              </w:tabs>
              <w:rPr>
                <w:sz w:val="22"/>
                <w:szCs w:val="22"/>
                <w:lang w:bidi="en-US"/>
              </w:rPr>
            </w:pPr>
            <w:r w:rsidRPr="0055295B">
              <w:rPr>
                <w:sz w:val="22"/>
                <w:szCs w:val="22"/>
                <w:lang w:bidi="en-US"/>
              </w:rPr>
              <w:t>12</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1AC4A" w14:textId="1C7208CA" w:rsidR="00B44F30" w:rsidRPr="0055295B" w:rsidRDefault="00B44F30" w:rsidP="00AD6E74">
            <w:pPr>
              <w:rPr>
                <w:sz w:val="22"/>
                <w:szCs w:val="22"/>
              </w:rPr>
            </w:pPr>
            <w:r w:rsidRPr="0055295B">
              <w:rPr>
                <w:sz w:val="22"/>
                <w:szCs w:val="22"/>
              </w:rPr>
              <w:t>Проверка и восстановление контейнера по уровню</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0B515F" w14:textId="5DC7EBF2"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D9616" w14:textId="59B39674" w:rsidR="00B44F30" w:rsidRPr="0055295B" w:rsidRDefault="00B44F30" w:rsidP="00AD6E74">
            <w:pPr>
              <w:ind w:right="-1"/>
              <w:rPr>
                <w:sz w:val="22"/>
                <w:szCs w:val="22"/>
              </w:rPr>
            </w:pPr>
          </w:p>
        </w:tc>
      </w:tr>
      <w:tr w:rsidR="00B44F30" w:rsidRPr="0055295B" w14:paraId="39968285" w14:textId="48C97C12"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038934" w14:textId="6032DDE8" w:rsidR="00B44F30" w:rsidRPr="0055295B" w:rsidRDefault="00B44F30" w:rsidP="00AD6E74">
            <w:pPr>
              <w:tabs>
                <w:tab w:val="left" w:pos="318"/>
              </w:tabs>
              <w:rPr>
                <w:sz w:val="22"/>
                <w:szCs w:val="22"/>
                <w:lang w:bidi="en-US"/>
              </w:rPr>
            </w:pPr>
            <w:r w:rsidRPr="0055295B">
              <w:rPr>
                <w:sz w:val="22"/>
                <w:szCs w:val="22"/>
                <w:lang w:bidi="en-US"/>
              </w:rPr>
              <w:t>13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36F0C" w14:textId="1A77E8EC" w:rsidR="00B44F30" w:rsidRPr="0055295B" w:rsidRDefault="00B44F30" w:rsidP="00AD6E74">
            <w:pPr>
              <w:rPr>
                <w:sz w:val="22"/>
                <w:szCs w:val="22"/>
              </w:rPr>
            </w:pPr>
            <w:r w:rsidRPr="0055295B">
              <w:rPr>
                <w:sz w:val="22"/>
                <w:szCs w:val="22"/>
              </w:rPr>
              <w:t>Проверка и восстановление работы замка входной двери аппаратной без заеданий. При необходимости устранить причины заеданий. При выявлении фактов заклинивания замка, заменить замок в сборе.</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8136C" w14:textId="052F5ED5"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DFE03" w14:textId="0555D498" w:rsidR="00B44F30" w:rsidRPr="0055295B" w:rsidRDefault="00B44F30" w:rsidP="00AD6E74">
            <w:pPr>
              <w:ind w:right="-1"/>
              <w:rPr>
                <w:sz w:val="22"/>
                <w:szCs w:val="22"/>
              </w:rPr>
            </w:pPr>
          </w:p>
        </w:tc>
      </w:tr>
      <w:tr w:rsidR="00B44F30" w:rsidRPr="0055295B" w14:paraId="1DF186D5" w14:textId="5BB3225E"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1A0274" w14:textId="74A9A8DC" w:rsidR="00B44F30" w:rsidRPr="0055295B" w:rsidRDefault="00B44F30" w:rsidP="00AD6E74">
            <w:pPr>
              <w:tabs>
                <w:tab w:val="left" w:pos="318"/>
              </w:tabs>
              <w:rPr>
                <w:sz w:val="22"/>
                <w:szCs w:val="22"/>
                <w:lang w:bidi="en-US"/>
              </w:rPr>
            </w:pPr>
            <w:r w:rsidRPr="0055295B">
              <w:rPr>
                <w:sz w:val="22"/>
                <w:szCs w:val="22"/>
                <w:lang w:bidi="en-US"/>
              </w:rPr>
              <w:t>14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D09B0" w14:textId="7E5ECE20" w:rsidR="00B44F30" w:rsidRPr="0055295B" w:rsidRDefault="00B44F30" w:rsidP="00AD6E74">
            <w:pPr>
              <w:rPr>
                <w:sz w:val="22"/>
                <w:szCs w:val="22"/>
              </w:rPr>
            </w:pPr>
            <w:r w:rsidRPr="0055295B">
              <w:rPr>
                <w:sz w:val="22"/>
                <w:szCs w:val="22"/>
              </w:rPr>
              <w:t xml:space="preserve">Проверка и восстановление на двери аппаратной </w:t>
            </w:r>
            <w:proofErr w:type="gramStart"/>
            <w:r w:rsidRPr="0055295B">
              <w:rPr>
                <w:sz w:val="22"/>
                <w:szCs w:val="22"/>
              </w:rPr>
              <w:t>наклейки  «</w:t>
            </w:r>
            <w:proofErr w:type="gramEnd"/>
            <w:r w:rsidRPr="0055295B">
              <w:rPr>
                <w:sz w:val="22"/>
                <w:szCs w:val="22"/>
              </w:rPr>
              <w:t>помещение с повышенной опасностью категория В4» (за счёт Подрядчика).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96DD9" w14:textId="1616A9D9"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7C732" w14:textId="7E7EA5FF" w:rsidR="00B44F30" w:rsidRPr="0055295B" w:rsidRDefault="00B44F30" w:rsidP="00AD6E74">
            <w:pPr>
              <w:ind w:right="-1"/>
              <w:rPr>
                <w:sz w:val="22"/>
                <w:szCs w:val="22"/>
              </w:rPr>
            </w:pPr>
          </w:p>
        </w:tc>
      </w:tr>
      <w:tr w:rsidR="00B44F30" w:rsidRPr="0055295B" w14:paraId="3F40541C" w14:textId="6A26CDFC" w:rsidTr="00871223">
        <w:trPr>
          <w:cantSplit/>
          <w:trHeight w:val="20"/>
        </w:trPr>
        <w:tc>
          <w:tcPr>
            <w:tcW w:w="4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E5FA9" w14:textId="023A5E5F" w:rsidR="00B44F30" w:rsidRPr="0055295B" w:rsidRDefault="00B44F30" w:rsidP="00AD6E74">
            <w:pPr>
              <w:tabs>
                <w:tab w:val="left" w:pos="318"/>
              </w:tabs>
              <w:rPr>
                <w:sz w:val="22"/>
                <w:szCs w:val="22"/>
                <w:lang w:bidi="en-US"/>
              </w:rPr>
            </w:pPr>
            <w:r w:rsidRPr="0055295B">
              <w:rPr>
                <w:sz w:val="22"/>
                <w:szCs w:val="22"/>
                <w:lang w:bidi="en-US"/>
              </w:rPr>
              <w:t>15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8BEC4" w14:textId="14431D69" w:rsidR="00B44F30" w:rsidRPr="0055295B" w:rsidRDefault="00B44F30" w:rsidP="00AD6E74">
            <w:pPr>
              <w:rPr>
                <w:sz w:val="22"/>
                <w:szCs w:val="22"/>
              </w:rPr>
            </w:pPr>
            <w:r w:rsidRPr="0055295B">
              <w:rPr>
                <w:sz w:val="22"/>
                <w:szCs w:val="22"/>
              </w:rPr>
              <w:t>Проверить количество и изготовить при необходимости недостающие комплекты ключей от БС (необходимо 3 комплекта)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FB6661" w14:textId="6DCBEFC7" w:rsidR="00B44F30" w:rsidRPr="0055295B" w:rsidRDefault="00B44F30" w:rsidP="00AD6E74">
            <w:pPr>
              <w:ind w:right="-1"/>
              <w:rPr>
                <w:sz w:val="22"/>
                <w:szCs w:val="22"/>
              </w:rPr>
            </w:pPr>
          </w:p>
        </w:tc>
        <w:tc>
          <w:tcPr>
            <w:tcW w:w="1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376C7" w14:textId="43BAA3B2" w:rsidR="00B44F30" w:rsidRPr="0055295B" w:rsidRDefault="00B44F30" w:rsidP="00AD6E74">
            <w:pPr>
              <w:ind w:right="-1"/>
              <w:rPr>
                <w:sz w:val="22"/>
                <w:szCs w:val="22"/>
              </w:rPr>
            </w:pPr>
          </w:p>
        </w:tc>
      </w:tr>
    </w:tbl>
    <w:p w14:paraId="21E78945" w14:textId="6DB93315" w:rsidR="00B44F30" w:rsidRPr="0055295B" w:rsidRDefault="00B44F30" w:rsidP="00B44F30">
      <w:pPr>
        <w:pStyle w:val="afff4"/>
        <w:tabs>
          <w:tab w:val="left" w:pos="3969"/>
        </w:tabs>
        <w:rPr>
          <w:rFonts w:ascii="Times New Roman" w:hAnsi="Times New Roman"/>
        </w:rPr>
      </w:pPr>
    </w:p>
    <w:p w14:paraId="26729C12" w14:textId="2C95554F" w:rsidR="00B44F30" w:rsidRPr="0055295B" w:rsidRDefault="00C2242D" w:rsidP="00C2242D">
      <w:pPr>
        <w:pStyle w:val="afff4"/>
        <w:tabs>
          <w:tab w:val="left" w:pos="3969"/>
        </w:tabs>
        <w:jc w:val="left"/>
        <w:rPr>
          <w:rFonts w:ascii="Times New Roman" w:hAnsi="Times New Roman"/>
        </w:rPr>
      </w:pPr>
      <w:r>
        <w:rPr>
          <w:rFonts w:ascii="Times New Roman" w:hAnsi="Times New Roman"/>
        </w:rPr>
        <w:t xml:space="preserve">Особые </w:t>
      </w:r>
      <w:r w:rsidR="00B44F30" w:rsidRPr="0055295B">
        <w:rPr>
          <w:rFonts w:ascii="Times New Roman" w:hAnsi="Times New Roman"/>
        </w:rPr>
        <w:t>отметки ___________________________________________________________________________________________________________________________________________________________________________________________________________________________________________</w:t>
      </w:r>
      <w:r w:rsidR="00871223">
        <w:rPr>
          <w:rFonts w:ascii="Times New Roman" w:hAnsi="Times New Roman"/>
        </w:rPr>
        <w:t>_______________________</w:t>
      </w:r>
    </w:p>
    <w:p w14:paraId="15DA316A" w14:textId="7B0135EA" w:rsidR="00B44F30" w:rsidRPr="0055295B" w:rsidRDefault="00B44F30" w:rsidP="00B44F30">
      <w:pPr>
        <w:pStyle w:val="afff4"/>
        <w:tabs>
          <w:tab w:val="left" w:pos="2520"/>
          <w:tab w:val="left" w:pos="3969"/>
        </w:tabs>
        <w:rPr>
          <w:rFonts w:ascii="Times New Roman" w:hAnsi="Times New Roman"/>
        </w:rPr>
      </w:pPr>
    </w:p>
    <w:p w14:paraId="6EA65EEF" w14:textId="20026081"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Исполнитель: </w:t>
      </w:r>
      <w:r w:rsidRPr="0055295B">
        <w:rPr>
          <w:rFonts w:ascii="Times New Roman" w:hAnsi="Times New Roman"/>
        </w:rPr>
        <w:tab/>
        <w:t>_________________ /_______________ /</w:t>
      </w:r>
    </w:p>
    <w:p w14:paraId="7F94F633" w14:textId="163CF022"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10B5FAA4" w14:textId="3AD515D4"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Члены бригады: </w:t>
      </w:r>
      <w:r w:rsidRPr="0055295B">
        <w:rPr>
          <w:rFonts w:ascii="Times New Roman" w:hAnsi="Times New Roman"/>
        </w:rPr>
        <w:tab/>
        <w:t>_________________ /_______________ /</w:t>
      </w:r>
    </w:p>
    <w:p w14:paraId="305D1FA6" w14:textId="1BB338D0"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7F93F460" w14:textId="45975263" w:rsidR="00B44F30" w:rsidRPr="0055295B" w:rsidRDefault="00B44F30" w:rsidP="00B44F30">
      <w:pPr>
        <w:pStyle w:val="afff4"/>
        <w:tabs>
          <w:tab w:val="left" w:pos="3969"/>
        </w:tabs>
        <w:rPr>
          <w:rFonts w:ascii="Times New Roman" w:hAnsi="Times New Roman"/>
        </w:rPr>
      </w:pPr>
    </w:p>
    <w:p w14:paraId="6A12F53E" w14:textId="59407D19" w:rsidR="00B44F30" w:rsidRPr="0055295B" w:rsidRDefault="00B44F30" w:rsidP="00B44F30">
      <w:pPr>
        <w:pStyle w:val="afff4"/>
        <w:tabs>
          <w:tab w:val="left" w:pos="3969"/>
        </w:tabs>
        <w:rPr>
          <w:rFonts w:ascii="Times New Roman" w:hAnsi="Times New Roman"/>
        </w:rPr>
      </w:pPr>
      <w:proofErr w:type="spellStart"/>
      <w:r w:rsidRPr="0055295B">
        <w:rPr>
          <w:rFonts w:ascii="Times New Roman" w:hAnsi="Times New Roman"/>
        </w:rPr>
        <w:t>м.п</w:t>
      </w:r>
      <w:proofErr w:type="spellEnd"/>
      <w:r w:rsidRPr="0055295B">
        <w:rPr>
          <w:rFonts w:ascii="Times New Roman" w:hAnsi="Times New Roman"/>
        </w:rPr>
        <w:t>.                                                           «____» ______________ 20__г.</w:t>
      </w:r>
    </w:p>
    <w:p w14:paraId="74573ACA" w14:textId="1A0C1FD2" w:rsidR="00B44F30" w:rsidRPr="0055295B" w:rsidRDefault="00B44F30" w:rsidP="00B44F30">
      <w:pPr>
        <w:pStyle w:val="afff4"/>
        <w:tabs>
          <w:tab w:val="left" w:pos="2552"/>
          <w:tab w:val="left" w:pos="3969"/>
        </w:tabs>
        <w:rPr>
          <w:rFonts w:ascii="Times New Roman" w:hAnsi="Times New Roman"/>
        </w:rPr>
      </w:pPr>
    </w:p>
    <w:p w14:paraId="51774D78" w14:textId="1180558C"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Проверил: </w:t>
      </w:r>
      <w:r w:rsidRPr="0055295B">
        <w:rPr>
          <w:rFonts w:ascii="Times New Roman" w:hAnsi="Times New Roman"/>
        </w:rPr>
        <w:tab/>
        <w:t xml:space="preserve">    ________________ /_______________ /</w:t>
      </w:r>
    </w:p>
    <w:p w14:paraId="68E3D89F" w14:textId="035EA61E"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                                                    </w:t>
      </w:r>
    </w:p>
    <w:p w14:paraId="75EE9757" w14:textId="77F68DDD" w:rsidR="00B44F30" w:rsidRPr="0055295B" w:rsidRDefault="00B44F30" w:rsidP="00871223">
      <w:pPr>
        <w:pStyle w:val="afff4"/>
        <w:tabs>
          <w:tab w:val="left" w:pos="2410"/>
          <w:tab w:val="left" w:pos="4111"/>
        </w:tabs>
        <w:rPr>
          <w:rFonts w:ascii="Times New Roman" w:hAnsi="Times New Roman"/>
        </w:rPr>
      </w:pPr>
      <w:r w:rsidRPr="0055295B">
        <w:rPr>
          <w:rFonts w:ascii="Times New Roman" w:hAnsi="Times New Roman"/>
        </w:rPr>
        <w:t xml:space="preserve">                                                                        «____» ___________ 20__г.</w:t>
      </w:r>
    </w:p>
    <w:p w14:paraId="5D30EA80" w14:textId="290D432E" w:rsidR="00B44F30" w:rsidRPr="0055295B" w:rsidRDefault="00B44F30" w:rsidP="00B44F30">
      <w:pPr>
        <w:pageBreakBefore/>
        <w:jc w:val="center"/>
        <w:rPr>
          <w:sz w:val="22"/>
          <w:szCs w:val="22"/>
        </w:rPr>
      </w:pPr>
      <w:r w:rsidRPr="0055295B">
        <w:rPr>
          <w:b/>
          <w:bCs/>
          <w:sz w:val="22"/>
          <w:szCs w:val="22"/>
        </w:rPr>
        <w:t>ФОРМА №1.2</w:t>
      </w:r>
    </w:p>
    <w:p w14:paraId="38A1211E" w14:textId="629091D3" w:rsidR="00B44F30" w:rsidRPr="0055295B" w:rsidRDefault="00B44F30" w:rsidP="00B44F30">
      <w:pPr>
        <w:jc w:val="center"/>
        <w:rPr>
          <w:b/>
          <w:sz w:val="22"/>
          <w:szCs w:val="22"/>
        </w:rPr>
      </w:pPr>
      <w:r w:rsidRPr="0055295B">
        <w:rPr>
          <w:b/>
          <w:sz w:val="22"/>
          <w:szCs w:val="22"/>
        </w:rPr>
        <w:t xml:space="preserve">Отчет о проведении работ технического обслуживания на оборудовании передачи данных (СПД) РРЛ </w:t>
      </w:r>
    </w:p>
    <w:p w14:paraId="188055F7" w14:textId="5F372FFB" w:rsidR="00B44F30" w:rsidRPr="0055295B" w:rsidRDefault="00B44F30" w:rsidP="00B44F30">
      <w:pPr>
        <w:ind w:right="-1"/>
        <w:jc w:val="center"/>
        <w:rPr>
          <w:b/>
          <w:bCs/>
          <w:sz w:val="22"/>
          <w:szCs w:val="22"/>
        </w:rPr>
      </w:pPr>
      <w:r w:rsidRPr="0055295B">
        <w:rPr>
          <w:b/>
          <w:bCs/>
          <w:sz w:val="22"/>
          <w:szCs w:val="22"/>
        </w:rPr>
        <w:t>Протокол проведения работ</w:t>
      </w:r>
    </w:p>
    <w:p w14:paraId="0E6EA4F3" w14:textId="63389256" w:rsidR="00B44F30" w:rsidRPr="0055295B" w:rsidRDefault="00B44F30" w:rsidP="00B44F30">
      <w:pPr>
        <w:ind w:right="-1"/>
        <w:jc w:val="center"/>
        <w:rPr>
          <w:sz w:val="22"/>
          <w:szCs w:val="22"/>
        </w:rPr>
      </w:pPr>
    </w:p>
    <w:p w14:paraId="45BAA4F1" w14:textId="0C52EB80" w:rsidR="00B44F30" w:rsidRPr="0055295B" w:rsidRDefault="00B44F30" w:rsidP="00B44F30">
      <w:pPr>
        <w:pStyle w:val="afff4"/>
        <w:rPr>
          <w:rFonts w:ascii="Times New Roman" w:hAnsi="Times New Roman"/>
        </w:rPr>
      </w:pPr>
      <w:r w:rsidRPr="0055295B">
        <w:rPr>
          <w:rFonts w:ascii="Times New Roman" w:hAnsi="Times New Roman"/>
        </w:rPr>
        <w:t>Место размещения: БС №_____, _______________________________________________</w:t>
      </w:r>
    </w:p>
    <w:p w14:paraId="245680E7" w14:textId="64214372" w:rsidR="00B44F30" w:rsidRPr="0055295B" w:rsidRDefault="00B44F30" w:rsidP="00B44F30">
      <w:pPr>
        <w:pStyle w:val="afff4"/>
        <w:rPr>
          <w:rFonts w:ascii="Times New Roman" w:hAnsi="Times New Roman"/>
        </w:rPr>
      </w:pPr>
      <w:r w:rsidRPr="0055295B">
        <w:rPr>
          <w:rFonts w:ascii="Times New Roman" w:hAnsi="Times New Roman"/>
        </w:rPr>
        <w:t>(№объекта, адрес)</w:t>
      </w:r>
    </w:p>
    <w:p w14:paraId="259BDF1C" w14:textId="6B256439" w:rsidR="00B44F30" w:rsidRPr="0055295B" w:rsidRDefault="00B44F30" w:rsidP="00B44F30">
      <w:pPr>
        <w:pStyle w:val="afff4"/>
        <w:rPr>
          <w:rFonts w:ascii="Times New Roman" w:hAnsi="Times New Roman"/>
        </w:rPr>
      </w:pPr>
    </w:p>
    <w:tbl>
      <w:tblPr>
        <w:tblW w:w="10731" w:type="dxa"/>
        <w:tblInd w:w="-984" w:type="dxa"/>
        <w:tblLayout w:type="fixed"/>
        <w:tblCellMar>
          <w:left w:w="10" w:type="dxa"/>
          <w:right w:w="10" w:type="dxa"/>
        </w:tblCellMar>
        <w:tblLook w:val="0000" w:firstRow="0" w:lastRow="0" w:firstColumn="0" w:lastColumn="0" w:noHBand="0" w:noVBand="0"/>
      </w:tblPr>
      <w:tblGrid>
        <w:gridCol w:w="568"/>
        <w:gridCol w:w="6520"/>
        <w:gridCol w:w="1375"/>
        <w:gridCol w:w="2268"/>
      </w:tblGrid>
      <w:tr w:rsidR="00B44F30" w:rsidRPr="0055295B" w14:paraId="21C43123" w14:textId="0E105733" w:rsidTr="00AD6E74">
        <w:trPr>
          <w:trHeight w:val="257"/>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CAE9B2" w14:textId="1482C98F" w:rsidR="00B44F30" w:rsidRPr="0055295B" w:rsidRDefault="00B44F30" w:rsidP="00AD6E74">
            <w:pPr>
              <w:ind w:left="34" w:right="-57"/>
              <w:jc w:val="center"/>
              <w:rPr>
                <w:b/>
                <w:sz w:val="22"/>
                <w:szCs w:val="22"/>
              </w:rPr>
            </w:pP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74382A" w14:textId="27A073B8" w:rsidR="00B44F30" w:rsidRPr="0055295B" w:rsidRDefault="00B44F30" w:rsidP="00AD6E74">
            <w:pPr>
              <w:ind w:left="34" w:right="-57"/>
              <w:jc w:val="center"/>
              <w:rPr>
                <w:sz w:val="22"/>
                <w:szCs w:val="22"/>
              </w:rPr>
            </w:pPr>
            <w:r w:rsidRPr="0055295B">
              <w:rPr>
                <w:b/>
                <w:bCs/>
                <w:sz w:val="22"/>
                <w:szCs w:val="22"/>
              </w:rPr>
              <w:t>Выполняемые работы</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B8FAD" w14:textId="5184284B" w:rsidR="00B44F30" w:rsidRPr="0055295B" w:rsidRDefault="00B44F30" w:rsidP="00AD6E74">
            <w:pPr>
              <w:ind w:left="-57" w:right="-57"/>
              <w:jc w:val="center"/>
              <w:rPr>
                <w:b/>
                <w:sz w:val="22"/>
                <w:szCs w:val="22"/>
              </w:rPr>
            </w:pPr>
            <w:r w:rsidRPr="0055295B">
              <w:rPr>
                <w:b/>
                <w:sz w:val="22"/>
                <w:szCs w:val="22"/>
              </w:rPr>
              <w:t>Состояние</w:t>
            </w:r>
          </w:p>
          <w:p w14:paraId="19E3D9C2" w14:textId="560AA5E7" w:rsidR="00B44F30" w:rsidRPr="0055295B" w:rsidRDefault="00B44F30" w:rsidP="00AD6E74">
            <w:pPr>
              <w:ind w:left="-57" w:right="-57"/>
              <w:jc w:val="center"/>
              <w:rPr>
                <w:b/>
                <w:sz w:val="22"/>
                <w:szCs w:val="22"/>
              </w:rPr>
            </w:pPr>
            <w:r w:rsidRPr="0055295B">
              <w:rPr>
                <w:b/>
                <w:sz w:val="22"/>
                <w:szCs w:val="22"/>
              </w:rPr>
              <w:t>(норм/</w:t>
            </w:r>
            <w:proofErr w:type="spellStart"/>
            <w:r w:rsidRPr="0055295B">
              <w:rPr>
                <w:b/>
                <w:sz w:val="22"/>
                <w:szCs w:val="22"/>
              </w:rPr>
              <w:t>восст</w:t>
            </w:r>
            <w:proofErr w:type="spellEnd"/>
            <w:r w:rsidRPr="0055295B">
              <w:rPr>
                <w:b/>
                <w:sz w:val="22"/>
                <w:szCs w:val="22"/>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25AF55" w14:textId="718B74E5" w:rsidR="00B44F30" w:rsidRPr="0055295B" w:rsidRDefault="00B44F30" w:rsidP="00AD6E74">
            <w:pPr>
              <w:rPr>
                <w:b/>
                <w:sz w:val="22"/>
                <w:szCs w:val="22"/>
              </w:rPr>
            </w:pPr>
            <w:r w:rsidRPr="0055295B">
              <w:rPr>
                <w:b/>
                <w:sz w:val="22"/>
                <w:szCs w:val="22"/>
              </w:rPr>
              <w:t>Рекомендации / Комментарии</w:t>
            </w:r>
          </w:p>
        </w:tc>
      </w:tr>
      <w:tr w:rsidR="00B44F30" w:rsidRPr="0055295B" w14:paraId="41359416" w14:textId="4EA311F5" w:rsidTr="00AD6E74">
        <w:trPr>
          <w:cantSplit/>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9DDCB5" w14:textId="23EE097C" w:rsidR="00B44F30" w:rsidRPr="0055295B" w:rsidRDefault="00B44F30" w:rsidP="00AD6E74">
            <w:pPr>
              <w:keepNext/>
              <w:tabs>
                <w:tab w:val="left" w:pos="540"/>
              </w:tabs>
              <w:ind w:left="34"/>
              <w:rPr>
                <w:sz w:val="22"/>
                <w:szCs w:val="22"/>
              </w:rPr>
            </w:pPr>
            <w:r w:rsidRPr="0055295B">
              <w:rPr>
                <w:sz w:val="22"/>
                <w:szCs w:val="22"/>
              </w:rPr>
              <w:t>1</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91986" w14:textId="22ECBF87" w:rsidR="00B44F30" w:rsidRPr="0055295B" w:rsidRDefault="00B44F30" w:rsidP="00AD6E74">
            <w:pPr>
              <w:keepNext/>
              <w:tabs>
                <w:tab w:val="left" w:pos="540"/>
              </w:tabs>
              <w:ind w:left="34"/>
              <w:rPr>
                <w:sz w:val="22"/>
                <w:szCs w:val="22"/>
              </w:rPr>
            </w:pPr>
            <w:r w:rsidRPr="0055295B">
              <w:rPr>
                <w:sz w:val="22"/>
                <w:szCs w:val="22"/>
              </w:rPr>
              <w:t>Внешний осмотр антенн, внешних блоков, фидеров, внутренних блоков РРС: необходимо проследить всю фидерную трассу, прокрепить при необходимости кабель (в случае отсутствия добавить крепеж для кабеля (за счёт Подрядчика), подтянуть крепления металлоконструкций (</w:t>
            </w:r>
            <w:proofErr w:type="spellStart"/>
            <w:r w:rsidRPr="0055295B">
              <w:rPr>
                <w:sz w:val="22"/>
                <w:szCs w:val="22"/>
              </w:rPr>
              <w:t>кабельрост</w:t>
            </w:r>
            <w:proofErr w:type="spellEnd"/>
            <w:r w:rsidRPr="0055295B">
              <w:rPr>
                <w:sz w:val="22"/>
                <w:szCs w:val="22"/>
              </w:rPr>
              <w:t xml:space="preserve">, </w:t>
            </w:r>
            <w:proofErr w:type="spellStart"/>
            <w:r w:rsidRPr="0055295B">
              <w:rPr>
                <w:sz w:val="22"/>
                <w:szCs w:val="22"/>
              </w:rPr>
              <w:t>трубостойки</w:t>
            </w:r>
            <w:proofErr w:type="spellEnd"/>
            <w:r w:rsidRPr="0055295B">
              <w:rPr>
                <w:sz w:val="22"/>
                <w:szCs w:val="22"/>
              </w:rPr>
              <w:t xml:space="preserve">), при необходимости установить </w:t>
            </w:r>
            <w:proofErr w:type="spellStart"/>
            <w:r w:rsidRPr="0055295B">
              <w:rPr>
                <w:sz w:val="22"/>
                <w:szCs w:val="22"/>
              </w:rPr>
              <w:t>рективную</w:t>
            </w:r>
            <w:proofErr w:type="spellEnd"/>
            <w:r w:rsidRPr="0055295B">
              <w:rPr>
                <w:sz w:val="22"/>
                <w:szCs w:val="22"/>
              </w:rPr>
              <w:t xml:space="preserve"> тягу (на антеннах диаметром 1,2м и более) (за счёт Подрядчика) проварить поврежденные участки металлоконструкций, </w:t>
            </w:r>
            <w:proofErr w:type="spellStart"/>
            <w:r w:rsidRPr="0055295B">
              <w:rPr>
                <w:sz w:val="22"/>
                <w:szCs w:val="22"/>
              </w:rPr>
              <w:t>загерметизировать</w:t>
            </w:r>
            <w:proofErr w:type="spellEnd"/>
            <w:r w:rsidRPr="0055295B">
              <w:rPr>
                <w:sz w:val="22"/>
                <w:szCs w:val="22"/>
              </w:rPr>
              <w:t xml:space="preserve"> все проходные отверстия негорючим </w:t>
            </w:r>
            <w:proofErr w:type="spellStart"/>
            <w:r w:rsidRPr="0055295B">
              <w:rPr>
                <w:sz w:val="22"/>
                <w:szCs w:val="22"/>
              </w:rPr>
              <w:t>герметиком</w:t>
            </w:r>
            <w:proofErr w:type="spellEnd"/>
            <w:r w:rsidRPr="0055295B">
              <w:rPr>
                <w:sz w:val="22"/>
                <w:szCs w:val="22"/>
              </w:rPr>
              <w:t>.</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4D045" w14:textId="6F7C5C15" w:rsidR="00B44F30" w:rsidRPr="0055295B" w:rsidRDefault="00B44F30" w:rsidP="00AD6E74">
            <w:pPr>
              <w:keepNext/>
              <w:tabs>
                <w:tab w:val="left" w:pos="540"/>
              </w:tabs>
              <w:ind w:left="105"/>
              <w:rPr>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76AF74" w14:textId="10E57AC2" w:rsidR="00B44F30" w:rsidRPr="0055295B" w:rsidRDefault="00B44F30" w:rsidP="00AD6E74">
            <w:pPr>
              <w:keepNext/>
              <w:tabs>
                <w:tab w:val="left" w:pos="540"/>
              </w:tabs>
              <w:ind w:left="105"/>
              <w:rPr>
                <w:sz w:val="22"/>
                <w:szCs w:val="22"/>
              </w:rPr>
            </w:pPr>
          </w:p>
        </w:tc>
      </w:tr>
      <w:tr w:rsidR="00B44F30" w:rsidRPr="0055295B" w14:paraId="586980F0" w14:textId="48817296" w:rsidTr="00AD6E74">
        <w:trPr>
          <w:cantSplit/>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EEA82" w14:textId="60F4C7A8" w:rsidR="00B44F30" w:rsidRPr="0055295B" w:rsidRDefault="00B44F30" w:rsidP="00AD6E74">
            <w:pPr>
              <w:keepNext/>
              <w:tabs>
                <w:tab w:val="left" w:pos="540"/>
              </w:tabs>
              <w:ind w:left="34"/>
              <w:rPr>
                <w:sz w:val="22"/>
                <w:szCs w:val="22"/>
              </w:rPr>
            </w:pPr>
            <w:r w:rsidRPr="0055295B">
              <w:rPr>
                <w:sz w:val="22"/>
                <w:szCs w:val="22"/>
              </w:rPr>
              <w:t>2</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F74C5B" w14:textId="70564324" w:rsidR="00B44F30" w:rsidRPr="0055295B" w:rsidRDefault="00B44F30" w:rsidP="00AD6E74">
            <w:pPr>
              <w:keepNext/>
              <w:tabs>
                <w:tab w:val="left" w:pos="540"/>
              </w:tabs>
              <w:ind w:left="34"/>
              <w:rPr>
                <w:sz w:val="22"/>
                <w:szCs w:val="22"/>
              </w:rPr>
            </w:pPr>
            <w:r w:rsidRPr="0055295B">
              <w:rPr>
                <w:sz w:val="22"/>
                <w:szCs w:val="22"/>
              </w:rPr>
              <w:t xml:space="preserve">Проверка прочности крепления антенн, </w:t>
            </w:r>
            <w:proofErr w:type="spellStart"/>
            <w:r w:rsidRPr="0055295B">
              <w:rPr>
                <w:sz w:val="22"/>
                <w:szCs w:val="22"/>
              </w:rPr>
              <w:t>юстировочных</w:t>
            </w:r>
            <w:proofErr w:type="spellEnd"/>
            <w:r w:rsidRPr="0055295B">
              <w:rPr>
                <w:sz w:val="22"/>
                <w:szCs w:val="22"/>
              </w:rPr>
              <w:t xml:space="preserve"> узлов, внешних блоков РРС</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8EB57" w14:textId="385ABB62" w:rsidR="00B44F30" w:rsidRPr="0055295B" w:rsidRDefault="00B44F30" w:rsidP="00AD6E74">
            <w:pPr>
              <w:keepNext/>
              <w:tabs>
                <w:tab w:val="left" w:pos="540"/>
              </w:tabs>
              <w:ind w:left="105"/>
              <w:rPr>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A94FDB" w14:textId="0BD36975" w:rsidR="00B44F30" w:rsidRPr="0055295B" w:rsidRDefault="00B44F30" w:rsidP="00AD6E74">
            <w:pPr>
              <w:keepNext/>
              <w:tabs>
                <w:tab w:val="left" w:pos="540"/>
              </w:tabs>
              <w:ind w:left="105"/>
              <w:rPr>
                <w:sz w:val="22"/>
                <w:szCs w:val="22"/>
              </w:rPr>
            </w:pPr>
          </w:p>
        </w:tc>
      </w:tr>
      <w:tr w:rsidR="00B44F30" w:rsidRPr="0055295B" w14:paraId="07B5BD4F" w14:textId="1BD47C64" w:rsidTr="00AD6E74">
        <w:trPr>
          <w:cantSplit/>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4651B" w14:textId="2915D077" w:rsidR="00B44F30" w:rsidRPr="0055295B" w:rsidRDefault="00B44F30" w:rsidP="00AD6E74">
            <w:pPr>
              <w:ind w:left="34"/>
              <w:rPr>
                <w:sz w:val="22"/>
                <w:szCs w:val="22"/>
              </w:rPr>
            </w:pPr>
            <w:r w:rsidRPr="0055295B">
              <w:rPr>
                <w:sz w:val="22"/>
                <w:szCs w:val="22"/>
              </w:rPr>
              <w:t>3</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27A88F" w14:textId="44EB3541" w:rsidR="00B44F30" w:rsidRPr="0055295B" w:rsidRDefault="00B44F30" w:rsidP="00AD6E74">
            <w:pPr>
              <w:ind w:left="34"/>
              <w:rPr>
                <w:sz w:val="22"/>
                <w:szCs w:val="22"/>
              </w:rPr>
            </w:pPr>
            <w:r w:rsidRPr="0055295B">
              <w:rPr>
                <w:sz w:val="22"/>
                <w:szCs w:val="22"/>
              </w:rPr>
              <w:t>Проверяется наличие маркировки на фидерах, антеннах (указывается название ответной части пролета). В случае отсутствия промаркировать.</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7A3111" w14:textId="0E66D828" w:rsidR="00B44F30" w:rsidRPr="0055295B" w:rsidRDefault="00B44F30" w:rsidP="00AD6E74">
            <w:pPr>
              <w:ind w:left="105"/>
              <w:rPr>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93F14" w14:textId="1A7F2C55" w:rsidR="00B44F30" w:rsidRPr="0055295B" w:rsidRDefault="00B44F30" w:rsidP="00AD6E74">
            <w:pPr>
              <w:ind w:left="105"/>
              <w:rPr>
                <w:sz w:val="22"/>
                <w:szCs w:val="22"/>
              </w:rPr>
            </w:pPr>
          </w:p>
        </w:tc>
      </w:tr>
      <w:tr w:rsidR="00B44F30" w:rsidRPr="0055295B" w14:paraId="327D1C94" w14:textId="66ED073A" w:rsidTr="00AD6E74">
        <w:trPr>
          <w:cantSplit/>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C2769" w14:textId="41B4D50E" w:rsidR="00B44F30" w:rsidRPr="0055295B" w:rsidRDefault="00B44F30" w:rsidP="00AD6E74">
            <w:pPr>
              <w:ind w:left="34"/>
              <w:rPr>
                <w:bCs/>
                <w:sz w:val="22"/>
                <w:szCs w:val="22"/>
              </w:rPr>
            </w:pPr>
            <w:r w:rsidRPr="0055295B">
              <w:rPr>
                <w:bCs/>
                <w:sz w:val="22"/>
                <w:szCs w:val="22"/>
              </w:rPr>
              <w:t>4</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0CB53" w14:textId="515E53ED" w:rsidR="00B44F30" w:rsidRPr="0055295B" w:rsidRDefault="00B44F30" w:rsidP="00AD6E74">
            <w:pPr>
              <w:ind w:left="34"/>
              <w:rPr>
                <w:bCs/>
                <w:sz w:val="22"/>
                <w:szCs w:val="22"/>
              </w:rPr>
            </w:pPr>
            <w:r w:rsidRPr="0055295B">
              <w:rPr>
                <w:bCs/>
                <w:sz w:val="22"/>
                <w:szCs w:val="22"/>
              </w:rPr>
              <w:t>Проверка герметизации на высокочастотных разъемах РРС, PMP</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5035E" w14:textId="2AC67CC5" w:rsidR="00B44F30" w:rsidRPr="0055295B" w:rsidRDefault="00B44F30" w:rsidP="00AD6E74">
            <w:pPr>
              <w:ind w:left="105"/>
              <w:rPr>
                <w:bCs/>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4F33A6" w14:textId="1BAD6AF5" w:rsidR="00B44F30" w:rsidRPr="0055295B" w:rsidRDefault="00B44F30" w:rsidP="00AD6E74">
            <w:pPr>
              <w:ind w:left="105"/>
              <w:rPr>
                <w:bCs/>
                <w:sz w:val="22"/>
                <w:szCs w:val="22"/>
              </w:rPr>
            </w:pPr>
          </w:p>
        </w:tc>
      </w:tr>
      <w:tr w:rsidR="00B44F30" w:rsidRPr="0055295B" w14:paraId="405EE5EA" w14:textId="3CF10766" w:rsidTr="00AD6E74">
        <w:trPr>
          <w:cantSplit/>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E393A" w14:textId="2E3B2E30" w:rsidR="00B44F30" w:rsidRPr="0055295B" w:rsidRDefault="00B44F30" w:rsidP="00AD6E74">
            <w:pPr>
              <w:ind w:left="34"/>
              <w:rPr>
                <w:sz w:val="22"/>
                <w:szCs w:val="22"/>
              </w:rPr>
            </w:pPr>
            <w:r w:rsidRPr="0055295B">
              <w:rPr>
                <w:sz w:val="22"/>
                <w:szCs w:val="22"/>
              </w:rPr>
              <w:t>5</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A62949" w14:textId="385ACA64" w:rsidR="00B44F30" w:rsidRPr="0055295B" w:rsidRDefault="00B44F30" w:rsidP="00AD6E74">
            <w:pPr>
              <w:ind w:left="34"/>
              <w:rPr>
                <w:sz w:val="22"/>
                <w:szCs w:val="22"/>
              </w:rPr>
            </w:pPr>
            <w:r w:rsidRPr="0055295B">
              <w:rPr>
                <w:sz w:val="22"/>
                <w:szCs w:val="22"/>
              </w:rPr>
              <w:t xml:space="preserve">Проверка надежности контакта и крепления заземляющих кабелей внешних и внутренних блоков РРС, PMP. Заменить заземляющий проводник на 25 </w:t>
            </w:r>
            <w:proofErr w:type="spellStart"/>
            <w:r w:rsidRPr="0055295B">
              <w:rPr>
                <w:sz w:val="22"/>
                <w:szCs w:val="22"/>
              </w:rPr>
              <w:t>кв.мм</w:t>
            </w:r>
            <w:proofErr w:type="spellEnd"/>
            <w:r w:rsidRPr="0055295B">
              <w:rPr>
                <w:sz w:val="22"/>
                <w:szCs w:val="22"/>
              </w:rPr>
              <w:t xml:space="preserve"> в случае меньшего сечения проводника. Место болтового соединения необходимо покрыть антикоррозийной смазкой (в случае отсутствия).</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A865F" w14:textId="0E1332DA" w:rsidR="00B44F30" w:rsidRPr="0055295B" w:rsidRDefault="00B44F30" w:rsidP="00AD6E74">
            <w:pPr>
              <w:ind w:left="105"/>
              <w:rPr>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51D4D6" w14:textId="1192847A" w:rsidR="00B44F30" w:rsidRPr="0055295B" w:rsidRDefault="00B44F30" w:rsidP="00AD6E74">
            <w:pPr>
              <w:ind w:left="105"/>
              <w:rPr>
                <w:sz w:val="22"/>
                <w:szCs w:val="22"/>
              </w:rPr>
            </w:pPr>
          </w:p>
        </w:tc>
      </w:tr>
      <w:tr w:rsidR="00B44F30" w:rsidRPr="0055295B" w14:paraId="5DEF7704" w14:textId="17001865" w:rsidTr="00AD6E74">
        <w:trPr>
          <w:cantSplit/>
        </w:trPr>
        <w:tc>
          <w:tcPr>
            <w:tcW w:w="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7297D" w14:textId="05B5AE0C" w:rsidR="00B44F30" w:rsidRPr="0055295B" w:rsidRDefault="00B44F30" w:rsidP="00AD6E74">
            <w:pPr>
              <w:ind w:left="34"/>
              <w:rPr>
                <w:sz w:val="22"/>
                <w:szCs w:val="22"/>
              </w:rPr>
            </w:pPr>
            <w:r w:rsidRPr="0055295B">
              <w:rPr>
                <w:sz w:val="22"/>
                <w:szCs w:val="22"/>
              </w:rPr>
              <w:t>6</w:t>
            </w:r>
          </w:p>
        </w:tc>
        <w:tc>
          <w:tcPr>
            <w:tcW w:w="65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F4DF8" w14:textId="25E2BB9B" w:rsidR="00B44F30" w:rsidRPr="0055295B" w:rsidRDefault="00B44F30" w:rsidP="00AD6E74">
            <w:pPr>
              <w:ind w:left="34"/>
              <w:rPr>
                <w:sz w:val="22"/>
                <w:szCs w:val="22"/>
              </w:rPr>
            </w:pPr>
            <w:r w:rsidRPr="0055295B">
              <w:rPr>
                <w:sz w:val="22"/>
                <w:szCs w:val="22"/>
              </w:rPr>
              <w:t>Проверка соответствия фактического уровня приема радиосигнала расчетному. При необходимости юстировка.</w:t>
            </w:r>
          </w:p>
        </w:tc>
        <w:tc>
          <w:tcPr>
            <w:tcW w:w="1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EE75B" w14:textId="0643FA76" w:rsidR="00B44F30" w:rsidRPr="0055295B" w:rsidRDefault="00B44F30" w:rsidP="00AD6E74">
            <w:pPr>
              <w:ind w:left="105"/>
              <w:rPr>
                <w:sz w:val="22"/>
                <w:szCs w:val="22"/>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4E53BE" w14:textId="78EC297A" w:rsidR="00B44F30" w:rsidRPr="0055295B" w:rsidRDefault="00B44F30" w:rsidP="00AD6E74">
            <w:pPr>
              <w:ind w:left="105"/>
              <w:rPr>
                <w:sz w:val="22"/>
                <w:szCs w:val="22"/>
              </w:rPr>
            </w:pPr>
          </w:p>
        </w:tc>
      </w:tr>
    </w:tbl>
    <w:p w14:paraId="46B5A9DF" w14:textId="79B4A3E5" w:rsidR="00B44F30" w:rsidRPr="0055295B" w:rsidRDefault="00B44F30" w:rsidP="00B44F30">
      <w:pPr>
        <w:pStyle w:val="afff4"/>
        <w:rPr>
          <w:rFonts w:ascii="Times New Roman" w:hAnsi="Times New Roman"/>
        </w:rPr>
      </w:pPr>
    </w:p>
    <w:p w14:paraId="111EBF1B" w14:textId="6353CCA2" w:rsidR="00B44F30" w:rsidRPr="0055295B" w:rsidRDefault="00B44F30" w:rsidP="00234746">
      <w:pPr>
        <w:pStyle w:val="afff4"/>
        <w:tabs>
          <w:tab w:val="left" w:pos="3969"/>
        </w:tabs>
        <w:jc w:val="left"/>
        <w:rPr>
          <w:rFonts w:ascii="Times New Roman" w:hAnsi="Times New Roman"/>
        </w:rPr>
      </w:pPr>
      <w:r w:rsidRPr="0055295B">
        <w:rPr>
          <w:rFonts w:ascii="Times New Roman" w:hAnsi="Times New Roman"/>
        </w:rPr>
        <w:t>Особые отметки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962428" w14:textId="4FD0873D" w:rsidR="00B44F30" w:rsidRPr="0055295B" w:rsidRDefault="00B44F30" w:rsidP="00B44F30">
      <w:pPr>
        <w:pStyle w:val="afff4"/>
        <w:tabs>
          <w:tab w:val="left" w:pos="3969"/>
        </w:tabs>
        <w:rPr>
          <w:rFonts w:ascii="Times New Roman" w:hAnsi="Times New Roman"/>
        </w:rPr>
      </w:pPr>
    </w:p>
    <w:p w14:paraId="11F5F8F6" w14:textId="0DE0FFA3"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Исполнитель: </w:t>
      </w:r>
      <w:r w:rsidRPr="0055295B">
        <w:rPr>
          <w:rFonts w:ascii="Times New Roman" w:hAnsi="Times New Roman"/>
        </w:rPr>
        <w:tab/>
        <w:t>_________________ /_______________ /</w:t>
      </w:r>
    </w:p>
    <w:p w14:paraId="245CB475" w14:textId="0BBBC6D7"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1383C419" w14:textId="3DC7E98B"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Члены бригады: </w:t>
      </w:r>
      <w:r w:rsidRPr="0055295B">
        <w:rPr>
          <w:rFonts w:ascii="Times New Roman" w:hAnsi="Times New Roman"/>
        </w:rPr>
        <w:tab/>
        <w:t>_________________ /_______________ /</w:t>
      </w:r>
    </w:p>
    <w:p w14:paraId="4106B385" w14:textId="39573F41"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3921D740" w14:textId="63227E92" w:rsidR="00B44F30" w:rsidRPr="0055295B" w:rsidRDefault="00B44F30" w:rsidP="00B44F30">
      <w:pPr>
        <w:pStyle w:val="afff4"/>
        <w:tabs>
          <w:tab w:val="left" w:pos="3969"/>
        </w:tabs>
        <w:rPr>
          <w:rFonts w:ascii="Times New Roman" w:hAnsi="Times New Roman"/>
        </w:rPr>
      </w:pPr>
    </w:p>
    <w:p w14:paraId="624B753C" w14:textId="3D5E9EB3" w:rsidR="00B44F30" w:rsidRPr="0055295B" w:rsidRDefault="00B44F30" w:rsidP="00B44F30">
      <w:pPr>
        <w:pStyle w:val="afff4"/>
        <w:tabs>
          <w:tab w:val="left" w:pos="3969"/>
        </w:tabs>
        <w:rPr>
          <w:rFonts w:ascii="Times New Roman" w:hAnsi="Times New Roman"/>
        </w:rPr>
      </w:pPr>
      <w:proofErr w:type="spellStart"/>
      <w:r w:rsidRPr="0055295B">
        <w:rPr>
          <w:rFonts w:ascii="Times New Roman" w:hAnsi="Times New Roman"/>
        </w:rPr>
        <w:t>м.п</w:t>
      </w:r>
      <w:proofErr w:type="spellEnd"/>
      <w:r w:rsidRPr="0055295B">
        <w:rPr>
          <w:rFonts w:ascii="Times New Roman" w:hAnsi="Times New Roman"/>
        </w:rPr>
        <w:t>.                                                           «____» ______________ 20__г.</w:t>
      </w:r>
    </w:p>
    <w:p w14:paraId="03DD677A" w14:textId="71FB15F0" w:rsidR="00B44F30" w:rsidRPr="0055295B" w:rsidRDefault="00B44F30" w:rsidP="00B44F30">
      <w:pPr>
        <w:pStyle w:val="afff4"/>
        <w:tabs>
          <w:tab w:val="left" w:pos="2410"/>
          <w:tab w:val="left" w:pos="4111"/>
        </w:tabs>
        <w:rPr>
          <w:rFonts w:ascii="Times New Roman" w:hAnsi="Times New Roman"/>
        </w:rPr>
      </w:pPr>
    </w:p>
    <w:p w14:paraId="5FD75D47" w14:textId="43CD38C5"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Проверил: </w:t>
      </w:r>
      <w:r w:rsidRPr="0055295B">
        <w:rPr>
          <w:rFonts w:ascii="Times New Roman" w:hAnsi="Times New Roman"/>
        </w:rPr>
        <w:tab/>
        <w:t xml:space="preserve">    ________________ /_______________ /</w:t>
      </w:r>
    </w:p>
    <w:p w14:paraId="64226234" w14:textId="3307C21F"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                                                                         «____» ___________ 20__г.</w:t>
      </w:r>
    </w:p>
    <w:p w14:paraId="161E56EF" w14:textId="4BAEEFF6" w:rsidR="00B44F30" w:rsidRPr="0055295B" w:rsidRDefault="00B44F30" w:rsidP="00B44F30">
      <w:pPr>
        <w:pStyle w:val="afff4"/>
        <w:tabs>
          <w:tab w:val="left" w:pos="2410"/>
          <w:tab w:val="left" w:pos="4111"/>
        </w:tabs>
        <w:rPr>
          <w:rFonts w:ascii="Times New Roman" w:hAnsi="Times New Roman"/>
        </w:rPr>
      </w:pPr>
    </w:p>
    <w:p w14:paraId="24F9D3D6" w14:textId="11387BE6" w:rsidR="00B44F30" w:rsidRPr="0055295B" w:rsidRDefault="00B44F30" w:rsidP="00B44F30">
      <w:pPr>
        <w:pageBreakBefore/>
        <w:jc w:val="center"/>
        <w:rPr>
          <w:b/>
          <w:bCs/>
          <w:sz w:val="22"/>
          <w:szCs w:val="22"/>
        </w:rPr>
      </w:pPr>
    </w:p>
    <w:p w14:paraId="1F407762" w14:textId="3EF5DDA1" w:rsidR="00B44F30" w:rsidRPr="0055295B" w:rsidRDefault="00B44F30" w:rsidP="00B44F30">
      <w:pPr>
        <w:jc w:val="center"/>
        <w:rPr>
          <w:b/>
          <w:bCs/>
          <w:sz w:val="22"/>
          <w:szCs w:val="22"/>
        </w:rPr>
      </w:pPr>
      <w:r w:rsidRPr="0055295B">
        <w:rPr>
          <w:b/>
          <w:bCs/>
          <w:sz w:val="22"/>
          <w:szCs w:val="22"/>
        </w:rPr>
        <w:t>ФОРМА №1.3</w:t>
      </w:r>
    </w:p>
    <w:p w14:paraId="0730BEC0" w14:textId="7944305E" w:rsidR="00B44F30" w:rsidRPr="0055295B" w:rsidRDefault="00B44F30" w:rsidP="00B44F30">
      <w:pPr>
        <w:keepNext/>
        <w:ind w:right="-1"/>
        <w:jc w:val="center"/>
        <w:rPr>
          <w:b/>
          <w:bCs/>
          <w:sz w:val="22"/>
          <w:szCs w:val="22"/>
        </w:rPr>
      </w:pPr>
      <w:r w:rsidRPr="0055295B">
        <w:rPr>
          <w:b/>
          <w:bCs/>
          <w:sz w:val="22"/>
          <w:szCs w:val="22"/>
        </w:rPr>
        <w:t xml:space="preserve">Отчет о проведении работ технического обслуживания на </w:t>
      </w:r>
      <w:proofErr w:type="spellStart"/>
      <w:r w:rsidRPr="0055295B">
        <w:rPr>
          <w:b/>
          <w:bCs/>
          <w:sz w:val="22"/>
          <w:szCs w:val="22"/>
        </w:rPr>
        <w:t>электропитающих</w:t>
      </w:r>
      <w:proofErr w:type="spellEnd"/>
      <w:r w:rsidRPr="0055295B">
        <w:rPr>
          <w:b/>
          <w:bCs/>
          <w:sz w:val="22"/>
          <w:szCs w:val="22"/>
        </w:rPr>
        <w:t xml:space="preserve"> установках (ЭПУ).</w:t>
      </w:r>
    </w:p>
    <w:p w14:paraId="74127E8C" w14:textId="48007FE8" w:rsidR="00B44F30" w:rsidRPr="0055295B" w:rsidRDefault="00B44F30" w:rsidP="00B44F30">
      <w:pPr>
        <w:jc w:val="center"/>
        <w:rPr>
          <w:b/>
          <w:bCs/>
          <w:sz w:val="22"/>
          <w:szCs w:val="22"/>
        </w:rPr>
      </w:pPr>
    </w:p>
    <w:tbl>
      <w:tblPr>
        <w:tblW w:w="9243" w:type="dxa"/>
        <w:tblInd w:w="-176" w:type="dxa"/>
        <w:tblLayout w:type="fixed"/>
        <w:tblCellMar>
          <w:left w:w="10" w:type="dxa"/>
          <w:right w:w="10" w:type="dxa"/>
        </w:tblCellMar>
        <w:tblLook w:val="0000" w:firstRow="0" w:lastRow="0" w:firstColumn="0" w:lastColumn="0" w:noHBand="0" w:noVBand="0"/>
      </w:tblPr>
      <w:tblGrid>
        <w:gridCol w:w="565"/>
        <w:gridCol w:w="5531"/>
        <w:gridCol w:w="1418"/>
        <w:gridCol w:w="1729"/>
      </w:tblGrid>
      <w:tr w:rsidR="00B44F30" w:rsidRPr="0055295B" w14:paraId="20967181" w14:textId="534B4245" w:rsidTr="00234746">
        <w:trPr>
          <w:trHeight w:val="838"/>
        </w:trPr>
        <w:tc>
          <w:tcPr>
            <w:tcW w:w="5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8DC6E9" w14:textId="5637C790" w:rsidR="00B44F30" w:rsidRPr="0055295B" w:rsidRDefault="00B44F30" w:rsidP="00AD6E74">
            <w:pPr>
              <w:rPr>
                <w:sz w:val="22"/>
                <w:szCs w:val="22"/>
              </w:rPr>
            </w:pPr>
            <w:r w:rsidRPr="0055295B">
              <w:rPr>
                <w:sz w:val="22"/>
                <w:szCs w:val="22"/>
              </w:rPr>
              <w:t xml:space="preserve">№ </w:t>
            </w:r>
            <w:proofErr w:type="spellStart"/>
            <w:r w:rsidRPr="0055295B">
              <w:rPr>
                <w:sz w:val="22"/>
                <w:szCs w:val="22"/>
              </w:rPr>
              <w:t>п.п</w:t>
            </w:r>
            <w:proofErr w:type="spellEnd"/>
            <w:r w:rsidRPr="0055295B">
              <w:rPr>
                <w:sz w:val="22"/>
                <w:szCs w:val="22"/>
              </w:rPr>
              <w:t>.</w:t>
            </w:r>
          </w:p>
        </w:tc>
        <w:tc>
          <w:tcPr>
            <w:tcW w:w="5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E148A79" w14:textId="50542AA5" w:rsidR="00B44F30" w:rsidRPr="0055295B" w:rsidRDefault="00B44F30" w:rsidP="00AD6E74">
            <w:pPr>
              <w:ind w:left="-57" w:right="-57"/>
              <w:jc w:val="center"/>
              <w:rPr>
                <w:sz w:val="22"/>
                <w:szCs w:val="22"/>
              </w:rPr>
            </w:pPr>
            <w:r w:rsidRPr="0055295B">
              <w:rPr>
                <w:b/>
                <w:bCs/>
                <w:sz w:val="22"/>
                <w:szCs w:val="22"/>
              </w:rPr>
              <w:t>Выполняемые работы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51115C8" w14:textId="47F4CBE4" w:rsidR="00B44F30" w:rsidRPr="0055295B" w:rsidRDefault="00B44F30" w:rsidP="00AD6E74">
            <w:pPr>
              <w:ind w:left="-57" w:right="-57"/>
              <w:jc w:val="center"/>
              <w:rPr>
                <w:b/>
                <w:sz w:val="22"/>
                <w:szCs w:val="22"/>
              </w:rPr>
            </w:pPr>
            <w:r w:rsidRPr="0055295B">
              <w:rPr>
                <w:b/>
                <w:sz w:val="22"/>
                <w:szCs w:val="22"/>
              </w:rPr>
              <w:t>Состояние</w:t>
            </w:r>
          </w:p>
          <w:p w14:paraId="7B7D5A9E" w14:textId="153EBC67" w:rsidR="00B44F30" w:rsidRPr="0055295B" w:rsidRDefault="00B44F30" w:rsidP="00AD6E74">
            <w:pPr>
              <w:ind w:left="-57" w:right="-57"/>
              <w:jc w:val="center"/>
              <w:rPr>
                <w:b/>
                <w:sz w:val="22"/>
                <w:szCs w:val="22"/>
              </w:rPr>
            </w:pPr>
            <w:r w:rsidRPr="0055295B">
              <w:rPr>
                <w:b/>
                <w:sz w:val="22"/>
                <w:szCs w:val="22"/>
              </w:rPr>
              <w:t>(норм/</w:t>
            </w:r>
            <w:proofErr w:type="spellStart"/>
            <w:r w:rsidRPr="0055295B">
              <w:rPr>
                <w:b/>
                <w:sz w:val="22"/>
                <w:szCs w:val="22"/>
              </w:rPr>
              <w:t>восст</w:t>
            </w:r>
            <w:proofErr w:type="spellEnd"/>
            <w:r w:rsidRPr="0055295B">
              <w:rPr>
                <w:b/>
                <w:sz w:val="22"/>
                <w:szCs w:val="22"/>
              </w:rPr>
              <w:t>)</w:t>
            </w:r>
          </w:p>
        </w:tc>
        <w:tc>
          <w:tcPr>
            <w:tcW w:w="17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D08AB0B" w14:textId="09266E46" w:rsidR="00B44F30" w:rsidRPr="0055295B" w:rsidRDefault="00B44F30" w:rsidP="00234746">
            <w:pPr>
              <w:jc w:val="center"/>
              <w:rPr>
                <w:b/>
                <w:sz w:val="22"/>
                <w:szCs w:val="22"/>
              </w:rPr>
            </w:pPr>
            <w:r w:rsidRPr="0055295B">
              <w:rPr>
                <w:b/>
                <w:sz w:val="22"/>
                <w:szCs w:val="22"/>
              </w:rPr>
              <w:t>Рекомендации/Комментарии</w:t>
            </w:r>
          </w:p>
        </w:tc>
      </w:tr>
      <w:tr w:rsidR="00B44F30" w:rsidRPr="0055295B" w14:paraId="573A0AB9" w14:textId="7741ED0E" w:rsidTr="00234746">
        <w:trPr>
          <w:trHeight w:val="20"/>
        </w:trPr>
        <w:tc>
          <w:tcPr>
            <w:tcW w:w="56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8D37A8" w14:textId="093A3F84"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9D010C" w14:textId="06E944F7" w:rsidR="00B44F30" w:rsidRPr="0055295B" w:rsidRDefault="00B44F30" w:rsidP="00AD6E74">
            <w:pPr>
              <w:rPr>
                <w:sz w:val="22"/>
                <w:szCs w:val="22"/>
              </w:rPr>
            </w:pPr>
            <w:r w:rsidRPr="0055295B">
              <w:rPr>
                <w:sz w:val="22"/>
                <w:szCs w:val="22"/>
              </w:rPr>
              <w:t>Визуальный осмотр ЭПУ, ИБП, АБ и инверторных установок. Внутренний и внешний осмотры ЭПУ, АБ, ИБП и инверторных установок на объектах без постоянного присутствия электротехнического персонала.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C3DFB1B" w14:textId="3E0779E5" w:rsidR="00B44F30" w:rsidRPr="0055295B" w:rsidRDefault="00B44F30" w:rsidP="00AD6E74">
            <w:pPr>
              <w:rPr>
                <w:sz w:val="22"/>
                <w:szCs w:val="22"/>
              </w:rPr>
            </w:pPr>
          </w:p>
        </w:tc>
        <w:tc>
          <w:tcPr>
            <w:tcW w:w="17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0D71B2C" w14:textId="3FDC0894" w:rsidR="00B44F30" w:rsidRPr="0055295B" w:rsidRDefault="00B44F30" w:rsidP="00AD6E74">
            <w:pPr>
              <w:rPr>
                <w:sz w:val="22"/>
                <w:szCs w:val="22"/>
              </w:rPr>
            </w:pPr>
          </w:p>
        </w:tc>
      </w:tr>
      <w:tr w:rsidR="00B44F30" w:rsidRPr="0055295B" w14:paraId="508228EB" w14:textId="4A21B8C2"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BA4DB2" w14:textId="37302361"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E439FF2" w14:textId="4CCA0C4A" w:rsidR="00B44F30" w:rsidRPr="0055295B" w:rsidRDefault="00B44F30" w:rsidP="00AD6E74">
            <w:pPr>
              <w:rPr>
                <w:sz w:val="22"/>
                <w:szCs w:val="22"/>
              </w:rPr>
            </w:pPr>
            <w:r w:rsidRPr="0055295B">
              <w:rPr>
                <w:sz w:val="22"/>
                <w:szCs w:val="22"/>
              </w:rPr>
              <w:t>Очистка оборудования от пыли и загрязнений</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5BF18A" w14:textId="7E465ABB"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4E00D1" w14:textId="6C13AEB1" w:rsidR="00B44F30" w:rsidRPr="0055295B" w:rsidRDefault="00B44F30" w:rsidP="00AD6E74">
            <w:pPr>
              <w:rPr>
                <w:sz w:val="22"/>
                <w:szCs w:val="22"/>
              </w:rPr>
            </w:pPr>
          </w:p>
        </w:tc>
      </w:tr>
      <w:tr w:rsidR="00B44F30" w:rsidRPr="0055295B" w14:paraId="420C7B03" w14:textId="085BFA7B"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C6894CA" w14:textId="0AB9B914"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320E5EB" w14:textId="11FDFC80" w:rsidR="00B44F30" w:rsidRPr="0055295B" w:rsidRDefault="00B44F30" w:rsidP="00AD6E74">
            <w:pPr>
              <w:rPr>
                <w:sz w:val="22"/>
                <w:szCs w:val="22"/>
              </w:rPr>
            </w:pPr>
            <w:r w:rsidRPr="0055295B">
              <w:rPr>
                <w:sz w:val="22"/>
                <w:szCs w:val="22"/>
              </w:rPr>
              <w:t>Измерение токов нагрузки и проверка их соответствия с информацией на дисплее контроллеров ЭПУ, ИБП</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214EB9" w14:textId="57CC71DF"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D5EDB0" w14:textId="59395AC4" w:rsidR="00B44F30" w:rsidRPr="0055295B" w:rsidRDefault="00B44F30" w:rsidP="00AD6E74">
            <w:pPr>
              <w:rPr>
                <w:sz w:val="22"/>
                <w:szCs w:val="22"/>
              </w:rPr>
            </w:pPr>
            <w:r w:rsidRPr="0055295B">
              <w:rPr>
                <w:sz w:val="22"/>
                <w:szCs w:val="22"/>
              </w:rPr>
              <w:t>Значение</w:t>
            </w:r>
          </w:p>
        </w:tc>
      </w:tr>
      <w:tr w:rsidR="00B44F30" w:rsidRPr="0055295B" w14:paraId="14DFE7C7" w14:textId="172F8C24"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D80884" w14:textId="4BA4FC07"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1CB9568" w14:textId="3512F496" w:rsidR="00B44F30" w:rsidRPr="0055295B" w:rsidRDefault="00B44F30" w:rsidP="00AD6E74">
            <w:pPr>
              <w:rPr>
                <w:sz w:val="22"/>
                <w:szCs w:val="22"/>
              </w:rPr>
            </w:pPr>
            <w:r w:rsidRPr="0055295B">
              <w:rPr>
                <w:sz w:val="22"/>
                <w:szCs w:val="22"/>
              </w:rPr>
              <w:t>Измерение напряжения на нагрузке и проверка его соответствия с информацией на дисплее контроллеров ЭПУ, ИБП</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2F8E86" w14:textId="333DEDB1"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D7B790E" w14:textId="69D478EA" w:rsidR="00B44F30" w:rsidRPr="0055295B" w:rsidRDefault="00B44F30" w:rsidP="00AD6E74">
            <w:pPr>
              <w:rPr>
                <w:sz w:val="22"/>
                <w:szCs w:val="22"/>
              </w:rPr>
            </w:pPr>
            <w:r w:rsidRPr="0055295B">
              <w:rPr>
                <w:sz w:val="22"/>
                <w:szCs w:val="22"/>
              </w:rPr>
              <w:t>Значение</w:t>
            </w:r>
          </w:p>
        </w:tc>
      </w:tr>
      <w:tr w:rsidR="00B44F30" w:rsidRPr="0055295B" w14:paraId="4C879B7E" w14:textId="5275DC4C"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CB8107" w14:textId="16200078"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21CB2C" w14:textId="64BEC8B1" w:rsidR="00B44F30" w:rsidRPr="0055295B" w:rsidRDefault="00B44F30" w:rsidP="00AD6E74">
            <w:pPr>
              <w:rPr>
                <w:sz w:val="22"/>
                <w:szCs w:val="22"/>
              </w:rPr>
            </w:pPr>
            <w:r w:rsidRPr="0055295B">
              <w:rPr>
                <w:sz w:val="22"/>
                <w:szCs w:val="22"/>
              </w:rPr>
              <w:t>Проверка состояния вентиляторов выпрямителей (на посторонние шумы)</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7C4AE5" w14:textId="06262AFC"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523351" w14:textId="014BC29E" w:rsidR="00B44F30" w:rsidRPr="0055295B" w:rsidRDefault="00B44F30" w:rsidP="00AD6E74">
            <w:pPr>
              <w:rPr>
                <w:sz w:val="22"/>
                <w:szCs w:val="22"/>
              </w:rPr>
            </w:pPr>
          </w:p>
        </w:tc>
      </w:tr>
      <w:tr w:rsidR="00B44F30" w:rsidRPr="0055295B" w14:paraId="12005CF5" w14:textId="3DA6FCA0"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650E4A" w14:textId="0E913298"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4E1D460" w14:textId="734EAE22" w:rsidR="00B44F30" w:rsidRPr="0055295B" w:rsidRDefault="00B44F30" w:rsidP="00AD6E74">
            <w:pPr>
              <w:rPr>
                <w:sz w:val="22"/>
                <w:szCs w:val="22"/>
              </w:rPr>
            </w:pPr>
            <w:r w:rsidRPr="0055295B">
              <w:rPr>
                <w:sz w:val="22"/>
                <w:szCs w:val="22"/>
              </w:rPr>
              <w:t>Проверка исправности сигнальных светодиодов дисплея контроллера</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9D0FC9" w14:textId="2C7B420B"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73729A" w14:textId="0FA164DC" w:rsidR="00B44F30" w:rsidRPr="0055295B" w:rsidRDefault="00B44F30" w:rsidP="00AD6E74">
            <w:pPr>
              <w:rPr>
                <w:sz w:val="22"/>
                <w:szCs w:val="22"/>
              </w:rPr>
            </w:pPr>
          </w:p>
        </w:tc>
      </w:tr>
      <w:tr w:rsidR="00B44F30" w:rsidRPr="0055295B" w14:paraId="7F52DEA1" w14:textId="0EA3137F"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FAE2C5" w14:textId="4A366283"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DA6925" w14:textId="51025117" w:rsidR="00B44F30" w:rsidRPr="0055295B" w:rsidRDefault="00B44F30" w:rsidP="00AD6E74">
            <w:pPr>
              <w:rPr>
                <w:sz w:val="22"/>
                <w:szCs w:val="22"/>
              </w:rPr>
            </w:pPr>
            <w:r w:rsidRPr="0055295B">
              <w:rPr>
                <w:sz w:val="22"/>
                <w:szCs w:val="22"/>
              </w:rPr>
              <w:t>Подтягивание болтовых соединений перемычек АБ и смазка их техническим вазелином</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F009885" w14:textId="60EDBA51"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4E7E541" w14:textId="1B11A2E6" w:rsidR="00B44F30" w:rsidRPr="0055295B" w:rsidRDefault="00B44F30" w:rsidP="00AD6E74">
            <w:pPr>
              <w:rPr>
                <w:sz w:val="22"/>
                <w:szCs w:val="22"/>
              </w:rPr>
            </w:pPr>
          </w:p>
        </w:tc>
      </w:tr>
      <w:tr w:rsidR="00B44F30" w:rsidRPr="0055295B" w14:paraId="7B373C45" w14:textId="2A81EE5B"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33B59C" w14:textId="212F9C9F"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FCAE389" w14:textId="3A983D0E" w:rsidR="00B44F30" w:rsidRPr="0055295B" w:rsidRDefault="00B44F30" w:rsidP="00AD6E74">
            <w:pPr>
              <w:rPr>
                <w:sz w:val="22"/>
                <w:szCs w:val="22"/>
              </w:rPr>
            </w:pPr>
            <w:r w:rsidRPr="0055295B">
              <w:rPr>
                <w:sz w:val="22"/>
                <w:szCs w:val="22"/>
              </w:rPr>
              <w:t>Измерение тока разряда АБ и проверка его соответствия с информацией на дисплее контроллера</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587CBA5" w14:textId="7D6B0BE3"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59C60B8" w14:textId="0EB40073" w:rsidR="00B44F30" w:rsidRPr="0055295B" w:rsidRDefault="00B44F30" w:rsidP="00AD6E74">
            <w:pPr>
              <w:rPr>
                <w:sz w:val="22"/>
                <w:szCs w:val="22"/>
              </w:rPr>
            </w:pPr>
            <w:r w:rsidRPr="0055295B">
              <w:rPr>
                <w:sz w:val="22"/>
                <w:szCs w:val="22"/>
              </w:rPr>
              <w:t>Значение</w:t>
            </w:r>
          </w:p>
        </w:tc>
      </w:tr>
      <w:tr w:rsidR="00B44F30" w:rsidRPr="0055295B" w14:paraId="2DA18AB6" w14:textId="5DBD0D4D"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102392" w14:textId="55A1E3D6"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3315F4C" w14:textId="3EAE6D39" w:rsidR="00B44F30" w:rsidRPr="0055295B" w:rsidRDefault="00B44F30" w:rsidP="00AD6E74">
            <w:pPr>
              <w:rPr>
                <w:sz w:val="22"/>
                <w:szCs w:val="22"/>
              </w:rPr>
            </w:pPr>
            <w:r w:rsidRPr="0055295B">
              <w:rPr>
                <w:sz w:val="22"/>
                <w:szCs w:val="22"/>
              </w:rPr>
              <w:t>Измерение температуры в аккумуляторном отсеке</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21B67D" w14:textId="44A0ED70"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0627EA7" w14:textId="6CC1B155" w:rsidR="00B44F30" w:rsidRPr="0055295B" w:rsidRDefault="00B44F30" w:rsidP="00AD6E74">
            <w:pPr>
              <w:rPr>
                <w:sz w:val="22"/>
                <w:szCs w:val="22"/>
              </w:rPr>
            </w:pPr>
            <w:r w:rsidRPr="0055295B">
              <w:rPr>
                <w:sz w:val="22"/>
                <w:szCs w:val="22"/>
              </w:rPr>
              <w:t>Значение</w:t>
            </w:r>
          </w:p>
        </w:tc>
      </w:tr>
      <w:tr w:rsidR="00B44F30" w:rsidRPr="0055295B" w14:paraId="14767CF1" w14:textId="0FF24AA5"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532AE1" w14:textId="38B433E4"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6A0CD81" w14:textId="106C2284" w:rsidR="00B44F30" w:rsidRPr="0055295B" w:rsidRDefault="00B44F30" w:rsidP="00AD6E74">
            <w:pPr>
              <w:rPr>
                <w:sz w:val="22"/>
                <w:szCs w:val="22"/>
              </w:rPr>
            </w:pPr>
            <w:r w:rsidRPr="0055295B">
              <w:rPr>
                <w:sz w:val="22"/>
                <w:szCs w:val="22"/>
              </w:rPr>
              <w:t>Измерение ёмкости каждой АБ приборами типа "Кулон", "</w:t>
            </w:r>
            <w:proofErr w:type="spellStart"/>
            <w:r w:rsidRPr="0055295B">
              <w:rPr>
                <w:sz w:val="22"/>
                <w:szCs w:val="22"/>
              </w:rPr>
              <w:t>Midtronics</w:t>
            </w:r>
            <w:proofErr w:type="spellEnd"/>
            <w:r w:rsidRPr="0055295B">
              <w:rPr>
                <w:sz w:val="22"/>
                <w:szCs w:val="22"/>
              </w:rPr>
              <w:t>", с включением измеренных данных в отчет по ТО ЭПУ</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F8D0EA" w14:textId="1F74CA31"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1736F03" w14:textId="5E7D8208" w:rsidR="00B44F30" w:rsidRPr="0055295B" w:rsidRDefault="00B44F30" w:rsidP="00AD6E74">
            <w:pPr>
              <w:rPr>
                <w:sz w:val="22"/>
                <w:szCs w:val="22"/>
              </w:rPr>
            </w:pPr>
            <w:r w:rsidRPr="0055295B">
              <w:rPr>
                <w:sz w:val="22"/>
                <w:szCs w:val="22"/>
              </w:rPr>
              <w:t>Значение</w:t>
            </w:r>
          </w:p>
        </w:tc>
      </w:tr>
      <w:tr w:rsidR="00B44F30" w:rsidRPr="0055295B" w14:paraId="7BD8BF08" w14:textId="56334EF6"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0A3DB88" w14:textId="5D265855"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29A9CD" w14:textId="23179E28" w:rsidR="00B44F30" w:rsidRPr="0055295B" w:rsidRDefault="00B44F30" w:rsidP="00AD6E74">
            <w:pPr>
              <w:rPr>
                <w:sz w:val="22"/>
                <w:szCs w:val="22"/>
              </w:rPr>
            </w:pPr>
            <w:r w:rsidRPr="0055295B">
              <w:rPr>
                <w:sz w:val="22"/>
                <w:szCs w:val="22"/>
              </w:rPr>
              <w:t>Проверка правильности вывода аварийной сигнализации на пульт дежурной смены путем имитации аварий</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63FC8E" w14:textId="5C1B1FE0"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DCC0AF" w14:textId="17A2A8D2" w:rsidR="00B44F30" w:rsidRPr="0055295B" w:rsidRDefault="00B44F30" w:rsidP="00AD6E74">
            <w:pPr>
              <w:rPr>
                <w:sz w:val="22"/>
                <w:szCs w:val="22"/>
              </w:rPr>
            </w:pPr>
          </w:p>
        </w:tc>
      </w:tr>
      <w:tr w:rsidR="00B44F30" w:rsidRPr="0055295B" w14:paraId="76570FFD" w14:textId="4C22CE74"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5257E5B" w14:textId="096928EF"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A6D4AFD" w14:textId="0D601809" w:rsidR="00B44F30" w:rsidRPr="0055295B" w:rsidRDefault="00B44F30" w:rsidP="00AD6E74">
            <w:pPr>
              <w:rPr>
                <w:sz w:val="22"/>
                <w:szCs w:val="22"/>
              </w:rPr>
            </w:pPr>
            <w:r w:rsidRPr="0055295B">
              <w:rPr>
                <w:sz w:val="22"/>
                <w:szCs w:val="22"/>
              </w:rPr>
              <w:t>Измерение напряжения на нагрузке, тока нагрузки, проверка на соответствие с выводимой на дисплей контроллера информацией (проводится при имитации пропадания напряжения)</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E2B542" w14:textId="3A86D0A9"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508DA6" w14:textId="60FFB07E" w:rsidR="00B44F30" w:rsidRPr="0055295B" w:rsidRDefault="00B44F30" w:rsidP="00AD6E74">
            <w:pPr>
              <w:rPr>
                <w:sz w:val="22"/>
                <w:szCs w:val="22"/>
              </w:rPr>
            </w:pPr>
            <w:r w:rsidRPr="0055295B">
              <w:rPr>
                <w:sz w:val="22"/>
                <w:szCs w:val="22"/>
              </w:rPr>
              <w:t>Значение</w:t>
            </w:r>
          </w:p>
        </w:tc>
      </w:tr>
      <w:tr w:rsidR="00B44F30" w:rsidRPr="0055295B" w14:paraId="53ACE92E" w14:textId="2F7E7CA1"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50D5254" w14:textId="6E571B91"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1C05E7" w14:textId="1EC98B4E" w:rsidR="00B44F30" w:rsidRPr="0055295B" w:rsidRDefault="00B44F30" w:rsidP="00AD6E74">
            <w:pPr>
              <w:rPr>
                <w:sz w:val="22"/>
                <w:szCs w:val="22"/>
              </w:rPr>
            </w:pPr>
            <w:r w:rsidRPr="0055295B">
              <w:rPr>
                <w:sz w:val="22"/>
                <w:szCs w:val="22"/>
              </w:rPr>
              <w:t>Проверка работоспособности ЭПУ и инвертора путем отключения автоматического выключателя в РЩ и контроля питания нагрузок от АБ</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D1B6143" w14:textId="34F1EC1B"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E6F0203" w14:textId="3FFB8733" w:rsidR="00B44F30" w:rsidRPr="0055295B" w:rsidRDefault="00B44F30" w:rsidP="00AD6E74">
            <w:pPr>
              <w:rPr>
                <w:sz w:val="22"/>
                <w:szCs w:val="22"/>
              </w:rPr>
            </w:pPr>
          </w:p>
        </w:tc>
      </w:tr>
      <w:tr w:rsidR="00B44F30" w:rsidRPr="0055295B" w14:paraId="42D0657C" w14:textId="6A5DBAEE"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B7A7D7A" w14:textId="228002CF"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52C7D27" w14:textId="23F87C45" w:rsidR="00B44F30" w:rsidRPr="0055295B" w:rsidRDefault="00B44F30" w:rsidP="00AD6E74">
            <w:pPr>
              <w:rPr>
                <w:sz w:val="22"/>
                <w:szCs w:val="22"/>
              </w:rPr>
            </w:pPr>
            <w:r w:rsidRPr="0055295B">
              <w:rPr>
                <w:sz w:val="22"/>
                <w:szCs w:val="22"/>
              </w:rPr>
              <w:t>Проверка индикации выпрямителей, инверторов</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6C9EDC0" w14:textId="0EC417F8"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B2BB82" w14:textId="13D841B7" w:rsidR="00B44F30" w:rsidRPr="0055295B" w:rsidRDefault="00B44F30" w:rsidP="00AD6E74">
            <w:pPr>
              <w:rPr>
                <w:sz w:val="22"/>
                <w:szCs w:val="22"/>
              </w:rPr>
            </w:pPr>
          </w:p>
        </w:tc>
      </w:tr>
      <w:tr w:rsidR="00B44F30" w:rsidRPr="0055295B" w14:paraId="677EDC88" w14:textId="2DA4C159"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FD2183E" w14:textId="28D9382B"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9F8E654" w14:textId="304C9F31" w:rsidR="00B44F30" w:rsidRPr="0055295B" w:rsidRDefault="00B44F30" w:rsidP="00AD6E74">
            <w:pPr>
              <w:rPr>
                <w:sz w:val="22"/>
                <w:szCs w:val="22"/>
              </w:rPr>
            </w:pPr>
            <w:r w:rsidRPr="0055295B">
              <w:rPr>
                <w:sz w:val="22"/>
                <w:szCs w:val="22"/>
              </w:rPr>
              <w:t>Контроль, при необходимости, протяжка всех контактных соединений ЭПУ, ИБП</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A8FC41" w14:textId="0683DEEA"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E23E5A" w14:textId="0C0B6EC2" w:rsidR="00B44F30" w:rsidRPr="0055295B" w:rsidRDefault="00B44F30" w:rsidP="00AD6E74">
            <w:pPr>
              <w:rPr>
                <w:sz w:val="22"/>
                <w:szCs w:val="22"/>
              </w:rPr>
            </w:pPr>
          </w:p>
        </w:tc>
      </w:tr>
      <w:tr w:rsidR="00B44F30" w:rsidRPr="0055295B" w14:paraId="05E0BBD7" w14:textId="297FF729"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8DF4572" w14:textId="249A4801"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877D970" w14:textId="4DC90B94" w:rsidR="00B44F30" w:rsidRPr="0055295B" w:rsidRDefault="00B44F30" w:rsidP="00AD6E74">
            <w:pPr>
              <w:rPr>
                <w:sz w:val="22"/>
                <w:szCs w:val="22"/>
              </w:rPr>
            </w:pPr>
            <w:r w:rsidRPr="0055295B">
              <w:rPr>
                <w:sz w:val="22"/>
                <w:szCs w:val="22"/>
              </w:rPr>
              <w:t>Проверка наличия контакта между шиной заземления и заземляемыми стойками</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8DD9247" w14:textId="34CE15F7"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741798B" w14:textId="612D7F78" w:rsidR="00B44F30" w:rsidRPr="0055295B" w:rsidRDefault="00B44F30" w:rsidP="00AD6E74">
            <w:pPr>
              <w:rPr>
                <w:sz w:val="22"/>
                <w:szCs w:val="22"/>
              </w:rPr>
            </w:pPr>
          </w:p>
        </w:tc>
      </w:tr>
      <w:tr w:rsidR="00B44F30" w:rsidRPr="0055295B" w14:paraId="1B59CA08" w14:textId="7EEE065A"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992E1A1" w14:textId="2D39AE32"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2E68BA5" w14:textId="18DC86E3" w:rsidR="00B44F30" w:rsidRPr="0055295B" w:rsidRDefault="00B44F30" w:rsidP="00AD6E74">
            <w:pPr>
              <w:rPr>
                <w:sz w:val="22"/>
                <w:szCs w:val="22"/>
              </w:rPr>
            </w:pPr>
            <w:r w:rsidRPr="0055295B">
              <w:rPr>
                <w:sz w:val="22"/>
                <w:szCs w:val="22"/>
              </w:rPr>
              <w:t>Проверка основного и аварийного освещения, замена ламп при необходимости (за счёт Исполнителя)</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1880E95" w14:textId="5F2F7A52"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BA45B91" w14:textId="3B747D0C" w:rsidR="00B44F30" w:rsidRPr="0055295B" w:rsidRDefault="00B44F30" w:rsidP="00AD6E74">
            <w:pPr>
              <w:rPr>
                <w:sz w:val="22"/>
                <w:szCs w:val="22"/>
              </w:rPr>
            </w:pPr>
          </w:p>
        </w:tc>
      </w:tr>
      <w:tr w:rsidR="00B44F30" w:rsidRPr="0055295B" w14:paraId="0F1B535C" w14:textId="4B5A6200"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EA84E3A" w14:textId="0C76B877"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9CDDF2F" w14:textId="328F67AC" w:rsidR="00B44F30" w:rsidRPr="0055295B" w:rsidRDefault="00B44F30" w:rsidP="00AD6E74">
            <w:pPr>
              <w:rPr>
                <w:sz w:val="22"/>
                <w:szCs w:val="22"/>
              </w:rPr>
            </w:pPr>
            <w:r w:rsidRPr="0055295B">
              <w:rPr>
                <w:sz w:val="22"/>
                <w:szCs w:val="22"/>
              </w:rPr>
              <w:t>Проверка равномерности распределения нагрузки между параллельно работающими выпрямителями, инверторами (визуально по индикаторам)</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9F7FF4A" w14:textId="4288F6CB"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09A567" w14:textId="1B70A443" w:rsidR="00B44F30" w:rsidRPr="0055295B" w:rsidRDefault="00B44F30" w:rsidP="00AD6E74">
            <w:pPr>
              <w:rPr>
                <w:sz w:val="22"/>
                <w:szCs w:val="22"/>
              </w:rPr>
            </w:pPr>
          </w:p>
        </w:tc>
      </w:tr>
      <w:tr w:rsidR="00B44F30" w:rsidRPr="0055295B" w14:paraId="7106E9C3" w14:textId="3765A349"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59BC53" w14:textId="656E74A9"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B9A9611" w14:textId="597E6F5A" w:rsidR="00B44F30" w:rsidRPr="0055295B" w:rsidRDefault="00B44F30" w:rsidP="00AD6E74">
            <w:pPr>
              <w:rPr>
                <w:sz w:val="22"/>
                <w:szCs w:val="22"/>
              </w:rPr>
            </w:pPr>
            <w:r w:rsidRPr="0055295B">
              <w:rPr>
                <w:sz w:val="22"/>
                <w:szCs w:val="22"/>
              </w:rPr>
              <w:t>Проверка наличия маркировки шин, автоматов, проводов и кабелей, АБ</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47BE2D1" w14:textId="6282C87A"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FB94132" w14:textId="4E51E907" w:rsidR="00B44F30" w:rsidRPr="0055295B" w:rsidRDefault="00B44F30" w:rsidP="00AD6E74">
            <w:pPr>
              <w:rPr>
                <w:sz w:val="22"/>
                <w:szCs w:val="22"/>
              </w:rPr>
            </w:pPr>
          </w:p>
        </w:tc>
      </w:tr>
      <w:tr w:rsidR="00B44F30" w:rsidRPr="0055295B" w14:paraId="787C4EF6" w14:textId="0EC355E4"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42CC6F" w14:textId="5135F705"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AA99C0F" w14:textId="1E5249F1" w:rsidR="00B44F30" w:rsidRPr="0055295B" w:rsidRDefault="00B44F30" w:rsidP="00AD6E74">
            <w:pPr>
              <w:rPr>
                <w:sz w:val="22"/>
                <w:szCs w:val="22"/>
              </w:rPr>
            </w:pPr>
            <w:r w:rsidRPr="0055295B">
              <w:rPr>
                <w:sz w:val="22"/>
                <w:szCs w:val="22"/>
              </w:rPr>
              <w:t>Проверка положения термодатчиков, датчиков симметрии</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7D4CE35" w14:textId="55EB7532"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9F78A2B" w14:textId="44FBE66A" w:rsidR="00B44F30" w:rsidRPr="0055295B" w:rsidRDefault="00B44F30" w:rsidP="00AD6E74">
            <w:pPr>
              <w:rPr>
                <w:sz w:val="22"/>
                <w:szCs w:val="22"/>
              </w:rPr>
            </w:pPr>
          </w:p>
        </w:tc>
      </w:tr>
      <w:tr w:rsidR="00B44F30" w:rsidRPr="0055295B" w14:paraId="0DE1A446" w14:textId="1009CEE3"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EE2E2C" w14:textId="76C2B616"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36E4318" w14:textId="26D054EB" w:rsidR="00B44F30" w:rsidRPr="0055295B" w:rsidRDefault="00B44F30" w:rsidP="00AD6E74">
            <w:pPr>
              <w:rPr>
                <w:sz w:val="22"/>
                <w:szCs w:val="22"/>
              </w:rPr>
            </w:pPr>
            <w:r w:rsidRPr="0055295B">
              <w:rPr>
                <w:sz w:val="22"/>
                <w:szCs w:val="22"/>
              </w:rPr>
              <w:t>Проверка правильности установленных параметров на контроллере ЭПУ</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810EC3F" w14:textId="215676A4"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C4428E4" w14:textId="0D123F0F" w:rsidR="00B44F30" w:rsidRPr="0055295B" w:rsidRDefault="00B44F30" w:rsidP="00AD6E74">
            <w:pPr>
              <w:rPr>
                <w:sz w:val="22"/>
                <w:szCs w:val="22"/>
              </w:rPr>
            </w:pPr>
          </w:p>
        </w:tc>
      </w:tr>
      <w:tr w:rsidR="00B44F30" w:rsidRPr="0055295B" w14:paraId="04C8C596" w14:textId="6E203BF3"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467C535" w14:textId="635282ED"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C054970" w14:textId="6F759B3B" w:rsidR="00B44F30" w:rsidRPr="0055295B" w:rsidRDefault="00B44F30" w:rsidP="00AD6E74">
            <w:pPr>
              <w:rPr>
                <w:sz w:val="22"/>
                <w:szCs w:val="22"/>
              </w:rPr>
            </w:pPr>
            <w:r w:rsidRPr="0055295B">
              <w:rPr>
                <w:sz w:val="22"/>
                <w:szCs w:val="22"/>
              </w:rPr>
              <w:t>Снятие информации о результатах автоматического батарейного теста, в случае их отсутствия провести тест вручную</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1DF1698" w14:textId="0DD11E2C"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67294F1" w14:textId="2A7F3BA7" w:rsidR="00B44F30" w:rsidRPr="0055295B" w:rsidRDefault="00B44F30" w:rsidP="00AD6E74">
            <w:pPr>
              <w:rPr>
                <w:sz w:val="22"/>
                <w:szCs w:val="22"/>
              </w:rPr>
            </w:pPr>
            <w:r w:rsidRPr="0055295B">
              <w:rPr>
                <w:sz w:val="22"/>
                <w:szCs w:val="22"/>
              </w:rPr>
              <w:t>Протокол КТЦ</w:t>
            </w:r>
          </w:p>
        </w:tc>
      </w:tr>
      <w:tr w:rsidR="00B44F30" w:rsidRPr="0055295B" w14:paraId="6D1A6BDB" w14:textId="1E9A3ADF" w:rsidTr="00234746">
        <w:trPr>
          <w:trHeight w:val="20"/>
        </w:trPr>
        <w:tc>
          <w:tcPr>
            <w:tcW w:w="565"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0AB6A" w14:textId="65A8C1A7"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CC386" w14:textId="7E477416" w:rsidR="00B44F30" w:rsidRPr="0055295B" w:rsidRDefault="00B44F30" w:rsidP="00AD6E74">
            <w:pPr>
              <w:rPr>
                <w:sz w:val="22"/>
                <w:szCs w:val="22"/>
              </w:rPr>
            </w:pPr>
            <w:r w:rsidRPr="0055295B">
              <w:rPr>
                <w:sz w:val="22"/>
                <w:szCs w:val="22"/>
              </w:rPr>
              <w:t>Проведение контрольно-тренировочного цикла АБ (5-ти часового). Измерение напряжения на каждом элементе АБ, поиск отстающего аккумулятора запись результатов измерения в аккумуляторный журнал</w:t>
            </w:r>
          </w:p>
        </w:tc>
        <w:tc>
          <w:tcPr>
            <w:tcW w:w="141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5A022" w14:textId="163D5C6B"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8CF185" w14:textId="4B0F220D" w:rsidR="00B44F30" w:rsidRPr="0055295B" w:rsidRDefault="00B44F30" w:rsidP="00AD6E74">
            <w:pPr>
              <w:rPr>
                <w:sz w:val="22"/>
                <w:szCs w:val="22"/>
              </w:rPr>
            </w:pPr>
            <w:r w:rsidRPr="0055295B">
              <w:rPr>
                <w:sz w:val="22"/>
                <w:szCs w:val="22"/>
              </w:rPr>
              <w:t>Протокол КТЦ</w:t>
            </w:r>
          </w:p>
        </w:tc>
      </w:tr>
      <w:tr w:rsidR="00B44F30" w:rsidRPr="0055295B" w14:paraId="72CBABE3" w14:textId="50871BD5"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9A8AA05" w14:textId="1DD130F0"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8F463A" w14:textId="7D4F3C4D" w:rsidR="00B44F30" w:rsidRPr="0055295B" w:rsidRDefault="00B44F30" w:rsidP="00AD6E74">
            <w:pPr>
              <w:rPr>
                <w:sz w:val="22"/>
                <w:szCs w:val="22"/>
              </w:rPr>
            </w:pPr>
            <w:r w:rsidRPr="0055295B">
              <w:rPr>
                <w:sz w:val="22"/>
                <w:szCs w:val="22"/>
              </w:rPr>
              <w:t>Измерение сопротивления изоляции силовых и оперативных цепей ЭПУ (1 раз в 3 года)</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185F2B2" w14:textId="63C9635C"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BC3F0E" w14:textId="3FF5B755" w:rsidR="00B44F30" w:rsidRPr="0055295B" w:rsidRDefault="00B44F30" w:rsidP="00AD6E74">
            <w:pPr>
              <w:rPr>
                <w:sz w:val="22"/>
                <w:szCs w:val="22"/>
              </w:rPr>
            </w:pPr>
            <w:r w:rsidRPr="0055295B">
              <w:rPr>
                <w:sz w:val="22"/>
                <w:szCs w:val="22"/>
              </w:rPr>
              <w:t>Протокол измерений</w:t>
            </w:r>
          </w:p>
        </w:tc>
      </w:tr>
      <w:tr w:rsidR="00B44F30" w:rsidRPr="0055295B" w14:paraId="7F8C0A58" w14:textId="0C67C4B9"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A8E2AD4" w14:textId="6A43A00E"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B0DAC8F" w14:textId="3F602595" w:rsidR="00B44F30" w:rsidRPr="0055295B" w:rsidRDefault="00B44F30" w:rsidP="00AD6E74">
            <w:pPr>
              <w:rPr>
                <w:sz w:val="22"/>
                <w:szCs w:val="22"/>
              </w:rPr>
            </w:pPr>
            <w:r w:rsidRPr="0055295B">
              <w:rPr>
                <w:sz w:val="22"/>
                <w:szCs w:val="22"/>
              </w:rPr>
              <w:t xml:space="preserve">Проверка   наличия   знаков   </w:t>
            </w:r>
            <w:proofErr w:type="gramStart"/>
            <w:r w:rsidRPr="0055295B">
              <w:rPr>
                <w:sz w:val="22"/>
                <w:szCs w:val="22"/>
              </w:rPr>
              <w:t xml:space="preserve">электробезопасности,   </w:t>
            </w:r>
            <w:proofErr w:type="gramEnd"/>
            <w:r w:rsidRPr="0055295B">
              <w:rPr>
                <w:sz w:val="22"/>
                <w:szCs w:val="22"/>
              </w:rPr>
              <w:t>средств   защиты (диэлектрические коврики, и т.д.), добавление при необходимости (за счёт Исполнителя)</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6A19D80" w14:textId="668E9F91"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241024" w14:textId="088C60BC" w:rsidR="00B44F30" w:rsidRPr="0055295B" w:rsidRDefault="00B44F30" w:rsidP="00AD6E74">
            <w:pPr>
              <w:rPr>
                <w:sz w:val="22"/>
                <w:szCs w:val="22"/>
              </w:rPr>
            </w:pPr>
          </w:p>
        </w:tc>
      </w:tr>
      <w:tr w:rsidR="00B44F30" w:rsidRPr="0055295B" w14:paraId="5EA2B779" w14:textId="52FD2CC6" w:rsidTr="00234746">
        <w:trPr>
          <w:trHeight w:val="20"/>
        </w:trPr>
        <w:tc>
          <w:tcPr>
            <w:tcW w:w="565"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A75C6EF" w14:textId="03F29812" w:rsidR="00B44F30" w:rsidRPr="0055295B" w:rsidRDefault="00B44F30" w:rsidP="006506C6">
            <w:pPr>
              <w:numPr>
                <w:ilvl w:val="0"/>
                <w:numId w:val="57"/>
              </w:numPr>
              <w:suppressAutoHyphens/>
              <w:autoSpaceDN w:val="0"/>
              <w:jc w:val="both"/>
              <w:textAlignment w:val="baseline"/>
              <w:rPr>
                <w:sz w:val="22"/>
                <w:szCs w:val="22"/>
              </w:rPr>
            </w:pPr>
          </w:p>
        </w:tc>
        <w:tc>
          <w:tcPr>
            <w:tcW w:w="553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35D8721" w14:textId="53E557D9" w:rsidR="00B44F30" w:rsidRPr="0055295B" w:rsidRDefault="00B44F30" w:rsidP="00AD6E74">
            <w:pPr>
              <w:rPr>
                <w:sz w:val="22"/>
                <w:szCs w:val="22"/>
              </w:rPr>
            </w:pPr>
            <w:r w:rsidRPr="0055295B">
              <w:rPr>
                <w:sz w:val="22"/>
                <w:szCs w:val="22"/>
              </w:rPr>
              <w:t>Проверка наличия однолинейной схемы и схемы заземления, внесение изменений в схемы при необходимости</w:t>
            </w:r>
          </w:p>
        </w:tc>
        <w:tc>
          <w:tcPr>
            <w:tcW w:w="1418"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4615E1B1" w14:textId="20680FB4" w:rsidR="00B44F30" w:rsidRPr="0055295B" w:rsidRDefault="00B44F30" w:rsidP="00AD6E74">
            <w:pPr>
              <w:rPr>
                <w:sz w:val="22"/>
                <w:szCs w:val="22"/>
              </w:rPr>
            </w:pPr>
          </w:p>
        </w:tc>
        <w:tc>
          <w:tcPr>
            <w:tcW w:w="172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08021EF" w14:textId="532F2722" w:rsidR="00B44F30" w:rsidRPr="0055295B" w:rsidRDefault="00B44F30" w:rsidP="00AD6E74">
            <w:pPr>
              <w:rPr>
                <w:sz w:val="22"/>
                <w:szCs w:val="22"/>
              </w:rPr>
            </w:pPr>
          </w:p>
        </w:tc>
      </w:tr>
    </w:tbl>
    <w:p w14:paraId="23657B25" w14:textId="55AB9792" w:rsidR="00B44F30" w:rsidRPr="0055295B" w:rsidRDefault="00B44F30" w:rsidP="00B44F30">
      <w:pPr>
        <w:pStyle w:val="afff4"/>
        <w:tabs>
          <w:tab w:val="left" w:pos="3969"/>
        </w:tabs>
        <w:rPr>
          <w:rFonts w:ascii="Times New Roman" w:hAnsi="Times New Roman"/>
        </w:rPr>
      </w:pPr>
    </w:p>
    <w:p w14:paraId="0731FA49" w14:textId="32E2AE9B" w:rsidR="00B44F30" w:rsidRPr="0055295B" w:rsidRDefault="00B44F30" w:rsidP="00B44F30">
      <w:pPr>
        <w:pStyle w:val="afff4"/>
        <w:tabs>
          <w:tab w:val="left" w:pos="3969"/>
        </w:tabs>
        <w:rPr>
          <w:rFonts w:ascii="Times New Roman" w:hAnsi="Times New Roman"/>
        </w:rPr>
      </w:pPr>
      <w:r w:rsidRPr="0055295B">
        <w:rPr>
          <w:rFonts w:ascii="Times New Roman" w:hAnsi="Times New Roman"/>
        </w:rPr>
        <w:t>Особые отметки _____________________________________________________________________________________</w:t>
      </w:r>
    </w:p>
    <w:p w14:paraId="235B6CB5" w14:textId="3D513FBC"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17BFD9B9" w14:textId="295B60BF" w:rsidR="00234746"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r w:rsidR="00234746" w:rsidRPr="0055295B">
        <w:rPr>
          <w:rFonts w:ascii="Times New Roman" w:hAnsi="Times New Roman"/>
        </w:rPr>
        <w:t>_____________________________________________________________________________________</w:t>
      </w:r>
      <w:r w:rsidR="00234746">
        <w:rPr>
          <w:rFonts w:ascii="Times New Roman" w:hAnsi="Times New Roman"/>
        </w:rPr>
        <w:t>_</w:t>
      </w:r>
    </w:p>
    <w:p w14:paraId="36104608" w14:textId="77777777" w:rsidR="00234746" w:rsidRPr="0055295B" w:rsidRDefault="00234746"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05661959" w14:textId="2E8453E9" w:rsidR="00B44F30" w:rsidRPr="0055295B" w:rsidRDefault="00B44F30" w:rsidP="00234746">
      <w:pPr>
        <w:pStyle w:val="afff4"/>
        <w:tabs>
          <w:tab w:val="left" w:pos="3969"/>
        </w:tabs>
        <w:ind w:firstLine="0"/>
        <w:rPr>
          <w:rFonts w:ascii="Times New Roman" w:hAnsi="Times New Roman"/>
        </w:rPr>
      </w:pPr>
    </w:p>
    <w:p w14:paraId="3BF0EB20" w14:textId="351470E5" w:rsidR="00B44F30" w:rsidRPr="0055295B" w:rsidRDefault="00B44F30" w:rsidP="00B44F30">
      <w:pPr>
        <w:pStyle w:val="afff4"/>
        <w:tabs>
          <w:tab w:val="left" w:pos="2520"/>
          <w:tab w:val="left" w:pos="3969"/>
        </w:tabs>
        <w:rPr>
          <w:rFonts w:ascii="Times New Roman" w:hAnsi="Times New Roman"/>
        </w:rPr>
      </w:pPr>
    </w:p>
    <w:p w14:paraId="24790DAF" w14:textId="6C3BC6F3"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Исполнитель: </w:t>
      </w:r>
      <w:r w:rsidRPr="0055295B">
        <w:rPr>
          <w:rFonts w:ascii="Times New Roman" w:hAnsi="Times New Roman"/>
        </w:rPr>
        <w:tab/>
        <w:t>_________________ /_______________ /</w:t>
      </w:r>
    </w:p>
    <w:p w14:paraId="530EAAFF" w14:textId="4C4C363D"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74C2C9DB" w14:textId="22C9939C"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Члены бригады: </w:t>
      </w:r>
      <w:r w:rsidRPr="0055295B">
        <w:rPr>
          <w:rFonts w:ascii="Times New Roman" w:hAnsi="Times New Roman"/>
        </w:rPr>
        <w:tab/>
        <w:t>_________________ /_______________ /</w:t>
      </w:r>
    </w:p>
    <w:p w14:paraId="6FC6D2DD" w14:textId="2A308C28"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39944F50" w14:textId="237DB51F" w:rsidR="00B44F30" w:rsidRPr="0055295B" w:rsidRDefault="00B44F30" w:rsidP="00B44F30">
      <w:pPr>
        <w:pStyle w:val="afff4"/>
        <w:tabs>
          <w:tab w:val="left" w:pos="3969"/>
        </w:tabs>
        <w:rPr>
          <w:rFonts w:ascii="Times New Roman" w:hAnsi="Times New Roman"/>
        </w:rPr>
      </w:pPr>
    </w:p>
    <w:p w14:paraId="09B3809D" w14:textId="3E52715F" w:rsidR="00B44F30" w:rsidRPr="0055295B" w:rsidRDefault="00B44F30" w:rsidP="00B44F30">
      <w:pPr>
        <w:pStyle w:val="afff4"/>
        <w:tabs>
          <w:tab w:val="left" w:pos="3969"/>
        </w:tabs>
        <w:rPr>
          <w:rFonts w:ascii="Times New Roman" w:hAnsi="Times New Roman"/>
        </w:rPr>
      </w:pPr>
      <w:proofErr w:type="spellStart"/>
      <w:r w:rsidRPr="0055295B">
        <w:rPr>
          <w:rFonts w:ascii="Times New Roman" w:hAnsi="Times New Roman"/>
        </w:rPr>
        <w:t>м.п</w:t>
      </w:r>
      <w:proofErr w:type="spellEnd"/>
      <w:r w:rsidRPr="0055295B">
        <w:rPr>
          <w:rFonts w:ascii="Times New Roman" w:hAnsi="Times New Roman"/>
        </w:rPr>
        <w:t>.                                                           «____» ______________ 20__г.</w:t>
      </w:r>
    </w:p>
    <w:p w14:paraId="4659C4A0" w14:textId="7BD41B7B" w:rsidR="00B44F30" w:rsidRPr="0055295B" w:rsidRDefault="00B44F30" w:rsidP="00B44F30">
      <w:pPr>
        <w:pStyle w:val="afff4"/>
        <w:tabs>
          <w:tab w:val="left" w:pos="2410"/>
          <w:tab w:val="left" w:pos="4111"/>
        </w:tabs>
        <w:rPr>
          <w:rFonts w:ascii="Times New Roman" w:hAnsi="Times New Roman"/>
        </w:rPr>
      </w:pPr>
    </w:p>
    <w:p w14:paraId="7CD913CD" w14:textId="132F32F3"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Проверил: </w:t>
      </w:r>
      <w:r w:rsidRPr="0055295B">
        <w:rPr>
          <w:rFonts w:ascii="Times New Roman" w:hAnsi="Times New Roman"/>
        </w:rPr>
        <w:tab/>
        <w:t xml:space="preserve">    ________________ /_______________ /</w:t>
      </w:r>
    </w:p>
    <w:p w14:paraId="2ED98BF8" w14:textId="14C25219"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                                                                         «____» ___________ 20__г.</w:t>
      </w:r>
    </w:p>
    <w:p w14:paraId="6ADB8388" w14:textId="7DD436EF" w:rsidR="00B44F30" w:rsidRPr="0055295B" w:rsidRDefault="00B44F30" w:rsidP="00B44F30">
      <w:pPr>
        <w:pStyle w:val="afff4"/>
        <w:tabs>
          <w:tab w:val="left" w:pos="2410"/>
          <w:tab w:val="left" w:pos="4111"/>
        </w:tabs>
        <w:rPr>
          <w:rFonts w:ascii="Times New Roman" w:hAnsi="Times New Roman"/>
        </w:rPr>
      </w:pPr>
    </w:p>
    <w:p w14:paraId="0251DB77" w14:textId="514C7552" w:rsidR="00B44F30" w:rsidRPr="0055295B" w:rsidRDefault="00B44F30" w:rsidP="00B44F30">
      <w:pPr>
        <w:pStyle w:val="afff4"/>
        <w:rPr>
          <w:rFonts w:ascii="Times New Roman" w:hAnsi="Times New Roman"/>
        </w:rPr>
      </w:pPr>
    </w:p>
    <w:p w14:paraId="195D1CCE" w14:textId="7D3DA66C" w:rsidR="00B44F30" w:rsidRPr="0055295B" w:rsidRDefault="00B44F30" w:rsidP="00B44F30">
      <w:pPr>
        <w:jc w:val="center"/>
        <w:rPr>
          <w:b/>
          <w:bCs/>
          <w:sz w:val="22"/>
          <w:szCs w:val="22"/>
        </w:rPr>
      </w:pPr>
    </w:p>
    <w:p w14:paraId="2426C3A3" w14:textId="4126830E" w:rsidR="00B44F30" w:rsidRPr="0055295B" w:rsidRDefault="00B44F30" w:rsidP="00B44F30">
      <w:pPr>
        <w:pageBreakBefore/>
        <w:jc w:val="center"/>
        <w:rPr>
          <w:b/>
          <w:bCs/>
          <w:sz w:val="22"/>
          <w:szCs w:val="22"/>
        </w:rPr>
      </w:pPr>
      <w:r w:rsidRPr="0055295B">
        <w:rPr>
          <w:b/>
          <w:bCs/>
          <w:sz w:val="22"/>
          <w:szCs w:val="22"/>
        </w:rPr>
        <w:t>ФОРМА №1.4</w:t>
      </w:r>
    </w:p>
    <w:p w14:paraId="7E2C028D" w14:textId="7D7E99CE" w:rsidR="00B44F30" w:rsidRPr="0055295B" w:rsidRDefault="00B44F30" w:rsidP="00B44F30">
      <w:pPr>
        <w:ind w:right="-1"/>
        <w:jc w:val="center"/>
        <w:rPr>
          <w:b/>
          <w:bCs/>
          <w:sz w:val="22"/>
          <w:szCs w:val="22"/>
        </w:rPr>
      </w:pPr>
    </w:p>
    <w:p w14:paraId="796AE038" w14:textId="7CDF7F59" w:rsidR="00B44F30" w:rsidRPr="0055295B" w:rsidRDefault="00B44F30" w:rsidP="00B44F30">
      <w:pPr>
        <w:ind w:right="-1"/>
        <w:jc w:val="center"/>
        <w:rPr>
          <w:b/>
          <w:bCs/>
          <w:sz w:val="22"/>
          <w:szCs w:val="22"/>
        </w:rPr>
      </w:pPr>
      <w:r w:rsidRPr="0055295B">
        <w:rPr>
          <w:b/>
          <w:bCs/>
          <w:sz w:val="22"/>
          <w:szCs w:val="22"/>
        </w:rPr>
        <w:t>Протокол проверки аккумуляторных батарей</w:t>
      </w:r>
    </w:p>
    <w:p w14:paraId="1428AE12" w14:textId="252581EE" w:rsidR="00B44F30" w:rsidRPr="0055295B" w:rsidRDefault="00B44F30" w:rsidP="00B44F30">
      <w:pPr>
        <w:pStyle w:val="afff4"/>
        <w:rPr>
          <w:rFonts w:ascii="Times New Roman" w:hAnsi="Times New Roman"/>
        </w:rPr>
      </w:pPr>
    </w:p>
    <w:p w14:paraId="77AAA767" w14:textId="44035211" w:rsidR="00B44F30" w:rsidRPr="0055295B" w:rsidRDefault="00B44F30" w:rsidP="00B44F30">
      <w:pPr>
        <w:pStyle w:val="afff4"/>
        <w:rPr>
          <w:rFonts w:ascii="Times New Roman" w:hAnsi="Times New Roman"/>
          <w:bCs/>
        </w:rPr>
      </w:pPr>
      <w:r w:rsidRPr="0055295B">
        <w:rPr>
          <w:rFonts w:ascii="Times New Roman" w:hAnsi="Times New Roman"/>
          <w:bCs/>
        </w:rPr>
        <w:t xml:space="preserve">БС №___________ адрес _______________________________________________________________________ </w:t>
      </w:r>
    </w:p>
    <w:p w14:paraId="68E50377" w14:textId="4E7023E0" w:rsidR="00B44F30" w:rsidRPr="0055295B" w:rsidRDefault="00B44F30" w:rsidP="00B44F30">
      <w:pPr>
        <w:pStyle w:val="afff4"/>
        <w:rPr>
          <w:rFonts w:ascii="Times New Roman" w:hAnsi="Times New Roman"/>
          <w:b/>
          <w:bCs/>
        </w:rPr>
      </w:pPr>
    </w:p>
    <w:p w14:paraId="34C2DF8C" w14:textId="3F1D3013" w:rsidR="00B44F30" w:rsidRPr="0055295B" w:rsidRDefault="00B44F30" w:rsidP="00B44F30">
      <w:pPr>
        <w:pStyle w:val="afff4"/>
        <w:rPr>
          <w:rFonts w:ascii="Times New Roman" w:hAnsi="Times New Roman"/>
        </w:rPr>
      </w:pPr>
      <w:r w:rsidRPr="0055295B">
        <w:rPr>
          <w:rFonts w:ascii="Times New Roman" w:hAnsi="Times New Roman"/>
        </w:rPr>
        <w:t>Дата проведения работ: "_____" ______________ 20___ г.</w:t>
      </w:r>
    </w:p>
    <w:p w14:paraId="3306C63E" w14:textId="5DCA31BA" w:rsidR="00B44F30" w:rsidRPr="0055295B" w:rsidRDefault="00B44F30" w:rsidP="00B44F30">
      <w:pPr>
        <w:pStyle w:val="afff4"/>
        <w:rPr>
          <w:rFonts w:ascii="Times New Roman" w:hAnsi="Times New Roman"/>
        </w:rPr>
      </w:pPr>
      <w:r w:rsidRPr="0055295B">
        <w:rPr>
          <w:rFonts w:ascii="Times New Roman" w:hAnsi="Times New Roman"/>
        </w:rPr>
        <w:t>Тип ЭПУ: _______________________________________________________________</w:t>
      </w:r>
    </w:p>
    <w:p w14:paraId="25EFFDD6" w14:textId="19EA8AD6" w:rsidR="00B44F30" w:rsidRPr="0055295B" w:rsidRDefault="00B44F30" w:rsidP="00234746">
      <w:pPr>
        <w:pStyle w:val="afff4"/>
        <w:jc w:val="left"/>
        <w:rPr>
          <w:rFonts w:ascii="Times New Roman" w:hAnsi="Times New Roman"/>
        </w:rPr>
      </w:pPr>
      <w:r w:rsidRPr="0055295B">
        <w:rPr>
          <w:rFonts w:ascii="Times New Roman" w:hAnsi="Times New Roman"/>
        </w:rPr>
        <w:t>Тип аккумуляторных батарей: _____________________________</w:t>
      </w:r>
      <w:r w:rsidR="00234746">
        <w:rPr>
          <w:rFonts w:ascii="Times New Roman" w:hAnsi="Times New Roman"/>
        </w:rPr>
        <w:t>_________________</w:t>
      </w:r>
    </w:p>
    <w:p w14:paraId="02E9AEE5" w14:textId="347D01DE" w:rsidR="00B44F30" w:rsidRPr="0055295B" w:rsidRDefault="00B44F30" w:rsidP="00B44F30">
      <w:pPr>
        <w:pStyle w:val="afff4"/>
        <w:rPr>
          <w:rFonts w:ascii="Times New Roman" w:hAnsi="Times New Roman"/>
        </w:rPr>
      </w:pPr>
      <w:r w:rsidRPr="0055295B">
        <w:rPr>
          <w:rFonts w:ascii="Times New Roman" w:hAnsi="Times New Roman"/>
        </w:rPr>
        <w:t>Количество аккумуляторных батарей: _____</w:t>
      </w:r>
      <w:proofErr w:type="gramStart"/>
      <w:r w:rsidRPr="0055295B">
        <w:rPr>
          <w:rFonts w:ascii="Times New Roman" w:hAnsi="Times New Roman"/>
        </w:rPr>
        <w:t>_  шт.</w:t>
      </w:r>
      <w:proofErr w:type="gramEnd"/>
    </w:p>
    <w:p w14:paraId="59E74ADA" w14:textId="3ABD5F9D" w:rsidR="00B44F30" w:rsidRPr="0055295B" w:rsidRDefault="00B44F30" w:rsidP="00B44F30">
      <w:pPr>
        <w:pStyle w:val="afff4"/>
        <w:rPr>
          <w:rFonts w:ascii="Times New Roman" w:hAnsi="Times New Roman"/>
        </w:rPr>
      </w:pPr>
      <w:r w:rsidRPr="0055295B">
        <w:rPr>
          <w:rFonts w:ascii="Times New Roman" w:hAnsi="Times New Roman"/>
        </w:rPr>
        <w:t>Количество ячеек (элементов) в одной аккумуляторной батарее: _____</w:t>
      </w:r>
      <w:proofErr w:type="gramStart"/>
      <w:r w:rsidRPr="0055295B">
        <w:rPr>
          <w:rFonts w:ascii="Times New Roman" w:hAnsi="Times New Roman"/>
        </w:rPr>
        <w:t>_  шт.</w:t>
      </w:r>
      <w:proofErr w:type="gramEnd"/>
    </w:p>
    <w:p w14:paraId="192F67DD" w14:textId="0E09EC32" w:rsidR="00B44F30" w:rsidRPr="0055295B" w:rsidRDefault="00B44F30" w:rsidP="00B44F30">
      <w:pPr>
        <w:pStyle w:val="afff4"/>
        <w:rPr>
          <w:rFonts w:ascii="Times New Roman" w:hAnsi="Times New Roman"/>
        </w:rPr>
      </w:pPr>
      <w:r w:rsidRPr="0055295B">
        <w:rPr>
          <w:rFonts w:ascii="Times New Roman" w:hAnsi="Times New Roman"/>
        </w:rPr>
        <w:t>Измерительный прибор: _____________________________.</w:t>
      </w:r>
    </w:p>
    <w:p w14:paraId="4AB04B85" w14:textId="161C757C" w:rsidR="00B44F30" w:rsidRPr="0055295B" w:rsidRDefault="00B44F30" w:rsidP="00B44F30">
      <w:pPr>
        <w:pStyle w:val="afff4"/>
        <w:rPr>
          <w:rFonts w:ascii="Times New Roman" w:hAnsi="Times New Roman"/>
        </w:rPr>
      </w:pPr>
      <w:r w:rsidRPr="0055295B">
        <w:rPr>
          <w:rFonts w:ascii="Times New Roman" w:hAnsi="Times New Roman"/>
        </w:rPr>
        <w:t>Температура в аппаратном помещении: ________________ С</w:t>
      </w:r>
      <w:r w:rsidRPr="0055295B">
        <w:rPr>
          <w:rFonts w:ascii="Times New Roman" w:hAnsi="Times New Roman"/>
          <w:vertAlign w:val="superscript"/>
        </w:rPr>
        <w:t>0</w:t>
      </w:r>
      <w:r w:rsidRPr="0055295B">
        <w:rPr>
          <w:rFonts w:ascii="Times New Roman" w:hAnsi="Times New Roman"/>
        </w:rPr>
        <w:t>.</w:t>
      </w:r>
    </w:p>
    <w:p w14:paraId="684E1D08" w14:textId="69DDF93E" w:rsidR="00B44F30" w:rsidRPr="0055295B" w:rsidRDefault="00B44F30" w:rsidP="00B44F30">
      <w:pPr>
        <w:pStyle w:val="afff4"/>
        <w:rPr>
          <w:rFonts w:ascii="Times New Roman" w:hAnsi="Times New Roman"/>
        </w:rPr>
      </w:pPr>
      <w:r w:rsidRPr="0055295B">
        <w:rPr>
          <w:rFonts w:ascii="Times New Roman" w:hAnsi="Times New Roman"/>
        </w:rPr>
        <w:t>Температура в батарейном отсеке: ________________ С</w:t>
      </w:r>
      <w:r w:rsidRPr="0055295B">
        <w:rPr>
          <w:rFonts w:ascii="Times New Roman" w:hAnsi="Times New Roman"/>
          <w:vertAlign w:val="superscript"/>
        </w:rPr>
        <w:t>0</w:t>
      </w:r>
      <w:r w:rsidRPr="0055295B">
        <w:rPr>
          <w:rFonts w:ascii="Times New Roman" w:hAnsi="Times New Roman"/>
        </w:rPr>
        <w:t>.</w:t>
      </w:r>
    </w:p>
    <w:p w14:paraId="17BCB571" w14:textId="03AFB7DD" w:rsidR="00B44F30" w:rsidRPr="0055295B" w:rsidRDefault="00B44F30" w:rsidP="00B44F30">
      <w:pPr>
        <w:pStyle w:val="afff4"/>
        <w:rPr>
          <w:rFonts w:ascii="Times New Roman" w:hAnsi="Times New Roman"/>
        </w:rPr>
      </w:pPr>
      <w:r w:rsidRPr="0055295B">
        <w:rPr>
          <w:rFonts w:ascii="Times New Roman" w:hAnsi="Times New Roman"/>
        </w:rPr>
        <w:t>Ток содержания аккумуляторной батареи: ________________ А.</w:t>
      </w:r>
    </w:p>
    <w:p w14:paraId="3D897B5B" w14:textId="072D41D3" w:rsidR="00B44F30" w:rsidRPr="0055295B" w:rsidRDefault="00B44F30" w:rsidP="00B44F30">
      <w:pPr>
        <w:pStyle w:val="afff4"/>
        <w:rPr>
          <w:rFonts w:ascii="Times New Roman" w:hAnsi="Times New Roman"/>
        </w:rPr>
      </w:pPr>
      <w:r w:rsidRPr="0055295B">
        <w:rPr>
          <w:rFonts w:ascii="Times New Roman" w:hAnsi="Times New Roman"/>
        </w:rPr>
        <w:t>Напряжение содержания аккумуляторной батареи: ________________ В.</w:t>
      </w:r>
    </w:p>
    <w:p w14:paraId="5E4E1A96" w14:textId="19DAFBC6" w:rsidR="00B44F30" w:rsidRPr="0055295B" w:rsidRDefault="00B44F30" w:rsidP="00234746">
      <w:pPr>
        <w:pStyle w:val="afff4"/>
        <w:jc w:val="left"/>
        <w:rPr>
          <w:rFonts w:ascii="Times New Roman" w:hAnsi="Times New Roman"/>
        </w:rPr>
      </w:pPr>
      <w:r w:rsidRPr="0055295B">
        <w:rPr>
          <w:rFonts w:ascii="Times New Roman" w:hAnsi="Times New Roman"/>
        </w:rPr>
        <w:t>Тип нагрузки _______________________________</w:t>
      </w:r>
      <w:r w:rsidR="00234746">
        <w:rPr>
          <w:rFonts w:ascii="Times New Roman" w:hAnsi="Times New Roman"/>
        </w:rPr>
        <w:t>_______________</w:t>
      </w:r>
      <w:r w:rsidRPr="0055295B">
        <w:rPr>
          <w:rFonts w:ascii="Times New Roman" w:hAnsi="Times New Roman"/>
        </w:rPr>
        <w:t xml:space="preserve">_______________ </w:t>
      </w:r>
    </w:p>
    <w:p w14:paraId="755EE619" w14:textId="653B55E1" w:rsidR="00B44F30" w:rsidRPr="0055295B" w:rsidRDefault="00B44F30" w:rsidP="00B44F30">
      <w:pPr>
        <w:pStyle w:val="afff4"/>
        <w:rPr>
          <w:rFonts w:ascii="Times New Roman" w:hAnsi="Times New Roman"/>
        </w:rPr>
      </w:pPr>
      <w:r w:rsidRPr="0055295B">
        <w:rPr>
          <w:rFonts w:ascii="Times New Roman" w:hAnsi="Times New Roman"/>
        </w:rPr>
        <w:t>Сопротивление нагрузки _________ Ом</w:t>
      </w:r>
    </w:p>
    <w:p w14:paraId="54AE45B7" w14:textId="1A297B16" w:rsidR="00B44F30" w:rsidRPr="0055295B" w:rsidRDefault="00B44F30" w:rsidP="00B44F30">
      <w:pPr>
        <w:pStyle w:val="afff4"/>
        <w:rPr>
          <w:rFonts w:ascii="Times New Roman" w:hAnsi="Times New Roman"/>
        </w:rPr>
      </w:pPr>
      <w:r w:rsidRPr="0055295B">
        <w:rPr>
          <w:rFonts w:ascii="Times New Roman" w:hAnsi="Times New Roman"/>
          <w:b/>
          <w:bCs/>
        </w:rPr>
        <w:t>Заключение о состоянии аккумуляторной батареи:</w:t>
      </w:r>
    </w:p>
    <w:p w14:paraId="167318FA" w14:textId="0123BA18" w:rsidR="00B44F30" w:rsidRPr="0055295B" w:rsidRDefault="00B44F30" w:rsidP="00234746">
      <w:pPr>
        <w:pStyle w:val="afff4"/>
        <w:rPr>
          <w:rFonts w:ascii="Times New Roman" w:hAnsi="Times New Roman"/>
        </w:rPr>
      </w:pPr>
      <w:r w:rsidRPr="0055295B">
        <w:rPr>
          <w:rFonts w:ascii="Times New Roman" w:hAnsi="Times New Roman"/>
        </w:rPr>
        <w:t>_____________________________________________________________________________________________________________________________________________________________________</w:t>
      </w:r>
    </w:p>
    <w:p w14:paraId="5891F554" w14:textId="662BBAA2" w:rsidR="00B44F30" w:rsidRPr="0055295B" w:rsidRDefault="00B44F30" w:rsidP="00B44F30">
      <w:pPr>
        <w:keepNext/>
        <w:widowControl w:val="0"/>
        <w:tabs>
          <w:tab w:val="left" w:pos="4122"/>
        </w:tabs>
        <w:autoSpaceDE w:val="0"/>
        <w:ind w:right="-1"/>
        <w:jc w:val="center"/>
        <w:rPr>
          <w:b/>
          <w:bCs/>
          <w:sz w:val="22"/>
          <w:szCs w:val="22"/>
        </w:rPr>
      </w:pPr>
    </w:p>
    <w:p w14:paraId="727D6E6E" w14:textId="36A3C9D8" w:rsidR="00B44F30" w:rsidRPr="0055295B" w:rsidRDefault="00B44F30" w:rsidP="00B44F30">
      <w:pPr>
        <w:keepNext/>
        <w:widowControl w:val="0"/>
        <w:tabs>
          <w:tab w:val="left" w:pos="4122"/>
        </w:tabs>
        <w:autoSpaceDE w:val="0"/>
        <w:ind w:right="-1"/>
        <w:jc w:val="center"/>
        <w:rPr>
          <w:b/>
          <w:bCs/>
          <w:sz w:val="22"/>
          <w:szCs w:val="22"/>
        </w:rPr>
      </w:pPr>
      <w:r w:rsidRPr="0055295B">
        <w:rPr>
          <w:b/>
          <w:bCs/>
          <w:sz w:val="22"/>
          <w:szCs w:val="22"/>
        </w:rPr>
        <w:t>РЕЗУЛЬТАТЫ</w:t>
      </w:r>
    </w:p>
    <w:p w14:paraId="510266C6" w14:textId="44833A03" w:rsidR="00B44F30" w:rsidRPr="0055295B" w:rsidRDefault="00B44F30" w:rsidP="00B44F30">
      <w:pPr>
        <w:ind w:right="-1"/>
        <w:jc w:val="center"/>
        <w:rPr>
          <w:b/>
          <w:bCs/>
          <w:sz w:val="22"/>
          <w:szCs w:val="22"/>
        </w:rPr>
      </w:pPr>
      <w:r w:rsidRPr="0055295B">
        <w:rPr>
          <w:b/>
          <w:bCs/>
          <w:sz w:val="22"/>
          <w:szCs w:val="22"/>
        </w:rPr>
        <w:t>КТЦ аккумуляторной батареи</w:t>
      </w:r>
    </w:p>
    <w:tbl>
      <w:tblPr>
        <w:tblW w:w="9624" w:type="dxa"/>
        <w:jc w:val="center"/>
        <w:tblLayout w:type="fixed"/>
        <w:tblCellMar>
          <w:left w:w="10" w:type="dxa"/>
          <w:right w:w="10" w:type="dxa"/>
        </w:tblCellMar>
        <w:tblLook w:val="0000" w:firstRow="0" w:lastRow="0" w:firstColumn="0" w:lastColumn="0" w:noHBand="0" w:noVBand="0"/>
      </w:tblPr>
      <w:tblGrid>
        <w:gridCol w:w="949"/>
        <w:gridCol w:w="993"/>
        <w:gridCol w:w="851"/>
        <w:gridCol w:w="850"/>
        <w:gridCol w:w="992"/>
        <w:gridCol w:w="992"/>
        <w:gridCol w:w="992"/>
        <w:gridCol w:w="993"/>
        <w:gridCol w:w="992"/>
        <w:gridCol w:w="1020"/>
      </w:tblGrid>
      <w:tr w:rsidR="00B44F30" w:rsidRPr="0055295B" w14:paraId="5DFF117D" w14:textId="5FA25D4B" w:rsidTr="00AD6E74">
        <w:trPr>
          <w:jc w:val="center"/>
        </w:trPr>
        <w:tc>
          <w:tcPr>
            <w:tcW w:w="949" w:type="dxa"/>
            <w:tcBorders>
              <w:top w:val="single" w:sz="12"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tcPr>
          <w:p w14:paraId="642D9AA9" w14:textId="7955570F" w:rsidR="00B44F30" w:rsidRPr="0055295B" w:rsidRDefault="00B44F30" w:rsidP="00AD6E74">
            <w:pPr>
              <w:ind w:right="-1"/>
              <w:rPr>
                <w:sz w:val="22"/>
                <w:szCs w:val="22"/>
              </w:rPr>
            </w:pPr>
          </w:p>
        </w:tc>
        <w:tc>
          <w:tcPr>
            <w:tcW w:w="8675" w:type="dxa"/>
            <w:gridSpan w:val="9"/>
            <w:tcBorders>
              <w:top w:val="single" w:sz="12" w:space="0" w:color="000000"/>
              <w:left w:val="single" w:sz="6" w:space="0" w:color="000000"/>
              <w:bottom w:val="single" w:sz="12" w:space="0" w:color="000000"/>
              <w:right w:val="single" w:sz="12" w:space="0" w:color="000000"/>
            </w:tcBorders>
            <w:shd w:val="clear" w:color="auto" w:fill="auto"/>
            <w:tcMar>
              <w:top w:w="0" w:type="dxa"/>
              <w:left w:w="108" w:type="dxa"/>
              <w:bottom w:w="0" w:type="dxa"/>
              <w:right w:w="108" w:type="dxa"/>
            </w:tcMar>
          </w:tcPr>
          <w:p w14:paraId="44933257" w14:textId="59F9CFB6" w:rsidR="00B44F30" w:rsidRPr="0055295B" w:rsidRDefault="00B44F30" w:rsidP="00AD6E74">
            <w:pPr>
              <w:ind w:right="-1"/>
              <w:jc w:val="center"/>
              <w:rPr>
                <w:b/>
                <w:bCs/>
                <w:sz w:val="22"/>
                <w:szCs w:val="22"/>
              </w:rPr>
            </w:pPr>
            <w:r w:rsidRPr="0055295B">
              <w:rPr>
                <w:b/>
                <w:bCs/>
                <w:sz w:val="22"/>
                <w:szCs w:val="22"/>
              </w:rPr>
              <w:t>Напряжение В</w:t>
            </w:r>
          </w:p>
        </w:tc>
      </w:tr>
      <w:tr w:rsidR="00B44F30" w:rsidRPr="0055295B" w14:paraId="156CA19F" w14:textId="09A09EFF" w:rsidTr="00AD6E74">
        <w:trPr>
          <w:jc w:val="center"/>
        </w:trPr>
        <w:tc>
          <w:tcPr>
            <w:tcW w:w="949" w:type="dxa"/>
            <w:tcBorders>
              <w:top w:val="single" w:sz="12"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tcPr>
          <w:p w14:paraId="1D4ED91B" w14:textId="72E200D3" w:rsidR="00B44F30" w:rsidRPr="0055295B" w:rsidRDefault="00B44F30" w:rsidP="00AD6E74">
            <w:pPr>
              <w:ind w:right="-1"/>
              <w:jc w:val="center"/>
              <w:rPr>
                <w:b/>
                <w:bCs/>
                <w:sz w:val="22"/>
                <w:szCs w:val="22"/>
              </w:rPr>
            </w:pPr>
            <w:r w:rsidRPr="0055295B">
              <w:rPr>
                <w:b/>
                <w:bCs/>
                <w:sz w:val="22"/>
                <w:szCs w:val="22"/>
              </w:rPr>
              <w:t>№эл-та</w:t>
            </w:r>
          </w:p>
        </w:tc>
        <w:tc>
          <w:tcPr>
            <w:tcW w:w="993"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4EB9B79" w14:textId="6346A526" w:rsidR="00B44F30" w:rsidRPr="0055295B" w:rsidRDefault="00B44F30" w:rsidP="00AD6E74">
            <w:pPr>
              <w:ind w:right="-1"/>
              <w:jc w:val="center"/>
              <w:rPr>
                <w:sz w:val="22"/>
                <w:szCs w:val="22"/>
              </w:rPr>
            </w:pPr>
            <w:r w:rsidRPr="0055295B">
              <w:rPr>
                <w:sz w:val="22"/>
                <w:szCs w:val="22"/>
              </w:rPr>
              <w:t>0 мин</w:t>
            </w:r>
          </w:p>
        </w:tc>
        <w:tc>
          <w:tcPr>
            <w:tcW w:w="851"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DB879C8" w14:textId="283A7E72" w:rsidR="00B44F30" w:rsidRPr="0055295B" w:rsidRDefault="00B44F30" w:rsidP="00AD6E74">
            <w:pPr>
              <w:ind w:right="-1"/>
              <w:jc w:val="center"/>
              <w:rPr>
                <w:sz w:val="22"/>
                <w:szCs w:val="22"/>
              </w:rPr>
            </w:pPr>
            <w:r w:rsidRPr="0055295B">
              <w:rPr>
                <w:sz w:val="22"/>
                <w:szCs w:val="22"/>
              </w:rPr>
              <w:t>30 мин</w:t>
            </w:r>
          </w:p>
        </w:tc>
        <w:tc>
          <w:tcPr>
            <w:tcW w:w="850"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792494D7" w14:textId="67119482" w:rsidR="00B44F30" w:rsidRPr="0055295B" w:rsidRDefault="00B44F30" w:rsidP="00AD6E74">
            <w:pPr>
              <w:ind w:right="-1"/>
              <w:jc w:val="center"/>
              <w:rPr>
                <w:sz w:val="22"/>
                <w:szCs w:val="22"/>
              </w:rPr>
            </w:pPr>
            <w:r w:rsidRPr="0055295B">
              <w:rPr>
                <w:sz w:val="22"/>
                <w:szCs w:val="22"/>
              </w:rPr>
              <w:t>60 мин</w:t>
            </w:r>
          </w:p>
        </w:tc>
        <w:tc>
          <w:tcPr>
            <w:tcW w:w="992"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0B6EFC3D" w14:textId="287B28CD" w:rsidR="00B44F30" w:rsidRPr="0055295B" w:rsidRDefault="00B44F30" w:rsidP="00AD6E74">
            <w:pPr>
              <w:ind w:right="-1"/>
              <w:jc w:val="center"/>
              <w:rPr>
                <w:sz w:val="22"/>
                <w:szCs w:val="22"/>
              </w:rPr>
            </w:pPr>
            <w:r w:rsidRPr="0055295B">
              <w:rPr>
                <w:sz w:val="22"/>
                <w:szCs w:val="22"/>
              </w:rPr>
              <w:t>120 мин</w:t>
            </w:r>
          </w:p>
        </w:tc>
        <w:tc>
          <w:tcPr>
            <w:tcW w:w="992"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BCF54A7" w14:textId="17D917B1" w:rsidR="00B44F30" w:rsidRPr="0055295B" w:rsidRDefault="00B44F30" w:rsidP="00AD6E74">
            <w:pPr>
              <w:ind w:right="-1"/>
              <w:jc w:val="center"/>
              <w:rPr>
                <w:sz w:val="22"/>
                <w:szCs w:val="22"/>
              </w:rPr>
            </w:pPr>
            <w:r w:rsidRPr="0055295B">
              <w:rPr>
                <w:sz w:val="22"/>
                <w:szCs w:val="22"/>
              </w:rPr>
              <w:t>180 мин</w:t>
            </w:r>
          </w:p>
        </w:tc>
        <w:tc>
          <w:tcPr>
            <w:tcW w:w="992"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1BEF4FC1" w14:textId="7E6EA542" w:rsidR="00B44F30" w:rsidRPr="0055295B" w:rsidRDefault="00B44F30" w:rsidP="00AD6E74">
            <w:pPr>
              <w:ind w:right="-1"/>
              <w:jc w:val="center"/>
              <w:rPr>
                <w:sz w:val="22"/>
                <w:szCs w:val="22"/>
              </w:rPr>
            </w:pPr>
            <w:r w:rsidRPr="0055295B">
              <w:rPr>
                <w:sz w:val="22"/>
                <w:szCs w:val="22"/>
              </w:rPr>
              <w:t>240 мин</w:t>
            </w:r>
          </w:p>
        </w:tc>
        <w:tc>
          <w:tcPr>
            <w:tcW w:w="993"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46D364B9" w14:textId="75C6CB83" w:rsidR="00B44F30" w:rsidRPr="0055295B" w:rsidRDefault="00B44F30" w:rsidP="00AD6E74">
            <w:pPr>
              <w:ind w:right="-1"/>
              <w:jc w:val="center"/>
              <w:rPr>
                <w:sz w:val="22"/>
                <w:szCs w:val="22"/>
              </w:rPr>
            </w:pPr>
            <w:r w:rsidRPr="0055295B">
              <w:rPr>
                <w:sz w:val="22"/>
                <w:szCs w:val="22"/>
              </w:rPr>
              <w:t>300 мин</w:t>
            </w:r>
          </w:p>
        </w:tc>
        <w:tc>
          <w:tcPr>
            <w:tcW w:w="992" w:type="dxa"/>
            <w:tcBorders>
              <w:top w:val="single" w:sz="12"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tcPr>
          <w:p w14:paraId="36CBDD3B" w14:textId="667A4837" w:rsidR="00B44F30" w:rsidRPr="0055295B" w:rsidRDefault="00B44F30" w:rsidP="00AD6E74">
            <w:pPr>
              <w:ind w:right="-1"/>
              <w:jc w:val="center"/>
              <w:rPr>
                <w:sz w:val="22"/>
                <w:szCs w:val="22"/>
              </w:rPr>
            </w:pPr>
            <w:r w:rsidRPr="0055295B">
              <w:rPr>
                <w:sz w:val="22"/>
                <w:szCs w:val="22"/>
              </w:rPr>
              <w:t>360 мин</w:t>
            </w:r>
          </w:p>
        </w:tc>
        <w:tc>
          <w:tcPr>
            <w:tcW w:w="1020" w:type="dxa"/>
            <w:tcBorders>
              <w:top w:val="single" w:sz="12"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tcPr>
          <w:p w14:paraId="45F2F9F9" w14:textId="7C3147E9" w:rsidR="00B44F30" w:rsidRPr="0055295B" w:rsidRDefault="00B44F30" w:rsidP="00AD6E74">
            <w:pPr>
              <w:ind w:right="-1"/>
              <w:jc w:val="center"/>
              <w:rPr>
                <w:sz w:val="22"/>
                <w:szCs w:val="22"/>
              </w:rPr>
            </w:pPr>
            <w:r w:rsidRPr="0055295B">
              <w:rPr>
                <w:sz w:val="22"/>
                <w:szCs w:val="22"/>
              </w:rPr>
              <w:t>____* мин</w:t>
            </w:r>
          </w:p>
        </w:tc>
      </w:tr>
      <w:tr w:rsidR="00B44F30" w:rsidRPr="0055295B" w14:paraId="27B8562C" w14:textId="646BD656"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3811447" w14:textId="72005F18" w:rsidR="00B44F30" w:rsidRPr="0055295B" w:rsidRDefault="00B44F30" w:rsidP="00AD6E74">
            <w:pPr>
              <w:jc w:val="center"/>
              <w:rPr>
                <w:b/>
                <w:bCs/>
                <w:sz w:val="22"/>
                <w:szCs w:val="22"/>
              </w:rPr>
            </w:pPr>
            <w:r w:rsidRPr="0055295B">
              <w:rPr>
                <w:b/>
                <w:bCs/>
                <w:sz w:val="22"/>
                <w:szCs w:val="22"/>
              </w:rPr>
              <w:t>1</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9F38E29" w14:textId="134D2058"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FA16E5E" w14:textId="10DE96EE"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F14042F" w14:textId="4650DC76"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DF15877" w14:textId="272676F5"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EDB9B75" w14:textId="09AE518D"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9E7A343" w14:textId="7F7B38B4"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66EE6F5" w14:textId="353B5138"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79EFF86" w14:textId="3FA7A6B0"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69BD8C32" w14:textId="1DB28382" w:rsidR="00B44F30" w:rsidRPr="0055295B" w:rsidRDefault="00B44F30" w:rsidP="00AD6E74">
            <w:pPr>
              <w:jc w:val="center"/>
              <w:rPr>
                <w:sz w:val="22"/>
                <w:szCs w:val="22"/>
              </w:rPr>
            </w:pPr>
          </w:p>
        </w:tc>
      </w:tr>
      <w:tr w:rsidR="00B44F30" w:rsidRPr="0055295B" w14:paraId="65B6EA68" w14:textId="04442736"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5CEA10F" w14:textId="180A7F5B" w:rsidR="00B44F30" w:rsidRPr="0055295B" w:rsidRDefault="00B44F30" w:rsidP="00AD6E74">
            <w:pPr>
              <w:jc w:val="center"/>
              <w:rPr>
                <w:b/>
                <w:bCs/>
                <w:sz w:val="22"/>
                <w:szCs w:val="22"/>
              </w:rPr>
            </w:pPr>
            <w:r w:rsidRPr="0055295B">
              <w:rPr>
                <w:b/>
                <w:bCs/>
                <w:sz w:val="22"/>
                <w:szCs w:val="22"/>
              </w:rPr>
              <w:t>2</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305BCCD" w14:textId="65C47EED"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E28E415" w14:textId="3E464521"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1C2CAC8" w14:textId="28D6E692"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8EA0344" w14:textId="575831E0"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48C32C7" w14:textId="6D7E391C"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184C57F" w14:textId="1E61E61A"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D9984BB" w14:textId="2CC541E6"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585F3D8" w14:textId="267DCEDA"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6EE86D53" w14:textId="437540CF" w:rsidR="00B44F30" w:rsidRPr="0055295B" w:rsidRDefault="00B44F30" w:rsidP="00AD6E74">
            <w:pPr>
              <w:jc w:val="center"/>
              <w:rPr>
                <w:sz w:val="22"/>
                <w:szCs w:val="22"/>
              </w:rPr>
            </w:pPr>
          </w:p>
        </w:tc>
      </w:tr>
      <w:tr w:rsidR="00B44F30" w:rsidRPr="0055295B" w14:paraId="1844807C" w14:textId="08479D96"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54B8F4B" w14:textId="45A0E635" w:rsidR="00B44F30" w:rsidRPr="0055295B" w:rsidRDefault="00B44F30" w:rsidP="00AD6E74">
            <w:pPr>
              <w:jc w:val="center"/>
              <w:rPr>
                <w:b/>
                <w:bCs/>
                <w:sz w:val="22"/>
                <w:szCs w:val="22"/>
              </w:rPr>
            </w:pPr>
            <w:r w:rsidRPr="0055295B">
              <w:rPr>
                <w:b/>
                <w:bCs/>
                <w:sz w:val="22"/>
                <w:szCs w:val="22"/>
              </w:rPr>
              <w:t>3</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EC4FF39" w14:textId="48AC63CF"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67FF26A" w14:textId="187DCCE6"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583BC01" w14:textId="2D2A5F15"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9D030A1" w14:textId="4D8E8610"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2E66828" w14:textId="6FBA010E"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C368DF0" w14:textId="4DC76FD8"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3F00DFF" w14:textId="771A91C0"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B55D95D" w14:textId="51565C40"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77808392" w14:textId="791DD37F" w:rsidR="00B44F30" w:rsidRPr="0055295B" w:rsidRDefault="00B44F30" w:rsidP="00AD6E74">
            <w:pPr>
              <w:jc w:val="center"/>
              <w:rPr>
                <w:sz w:val="22"/>
                <w:szCs w:val="22"/>
              </w:rPr>
            </w:pPr>
          </w:p>
        </w:tc>
      </w:tr>
      <w:tr w:rsidR="00B44F30" w:rsidRPr="0055295B" w14:paraId="2C4CB838" w14:textId="7FEC087B"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701E60C" w14:textId="3E752D14" w:rsidR="00B44F30" w:rsidRPr="0055295B" w:rsidRDefault="00B44F30" w:rsidP="00AD6E74">
            <w:pPr>
              <w:jc w:val="center"/>
              <w:rPr>
                <w:b/>
                <w:bCs/>
                <w:sz w:val="22"/>
                <w:szCs w:val="22"/>
              </w:rPr>
            </w:pPr>
            <w:r w:rsidRPr="0055295B">
              <w:rPr>
                <w:b/>
                <w:bCs/>
                <w:sz w:val="22"/>
                <w:szCs w:val="22"/>
              </w:rPr>
              <w:t>4</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EE31B66" w14:textId="304F2AD6"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99EE502" w14:textId="682B3406"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FC4461B" w14:textId="5C77B3AD"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7C2657B" w14:textId="7734EA75"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7BBFA33" w14:textId="441378F3"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17A3A30" w14:textId="3A13D23A"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9171E1B" w14:textId="2574CDA5"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6EA9D0B" w14:textId="0D01ECDD"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0197816C" w14:textId="1DE89D6C" w:rsidR="00B44F30" w:rsidRPr="0055295B" w:rsidRDefault="00B44F30" w:rsidP="00AD6E74">
            <w:pPr>
              <w:jc w:val="center"/>
              <w:rPr>
                <w:sz w:val="22"/>
                <w:szCs w:val="22"/>
              </w:rPr>
            </w:pPr>
          </w:p>
        </w:tc>
      </w:tr>
      <w:tr w:rsidR="00B44F30" w:rsidRPr="0055295B" w14:paraId="350675C1" w14:textId="7B6875BD"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64407BA" w14:textId="1D0E4521" w:rsidR="00B44F30" w:rsidRPr="0055295B" w:rsidRDefault="00B44F30" w:rsidP="00AD6E74">
            <w:pPr>
              <w:jc w:val="center"/>
              <w:rPr>
                <w:b/>
                <w:bCs/>
                <w:sz w:val="22"/>
                <w:szCs w:val="22"/>
              </w:rPr>
            </w:pPr>
            <w:r w:rsidRPr="0055295B">
              <w:rPr>
                <w:b/>
                <w:bCs/>
                <w:sz w:val="22"/>
                <w:szCs w:val="22"/>
              </w:rPr>
              <w:t>5</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AE91F35" w14:textId="477ED2F0"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C5F1206" w14:textId="676F13C2"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6436991" w14:textId="2B55D9C3"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3359D0B" w14:textId="178FD0FA"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AD67FC5" w14:textId="0350D713"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1F07B11" w14:textId="4F57959F"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1ADEE22" w14:textId="6E13C48F"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8952F40" w14:textId="0768A3F4"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5E426AC2" w14:textId="546680CF" w:rsidR="00B44F30" w:rsidRPr="0055295B" w:rsidRDefault="00B44F30" w:rsidP="00AD6E74">
            <w:pPr>
              <w:jc w:val="center"/>
              <w:rPr>
                <w:sz w:val="22"/>
                <w:szCs w:val="22"/>
              </w:rPr>
            </w:pPr>
          </w:p>
        </w:tc>
      </w:tr>
      <w:tr w:rsidR="00B44F30" w:rsidRPr="0055295B" w14:paraId="0E1F788C" w14:textId="7CC60BFF"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3E0363E" w14:textId="7179CD1E" w:rsidR="00B44F30" w:rsidRPr="0055295B" w:rsidRDefault="00B44F30" w:rsidP="00AD6E74">
            <w:pPr>
              <w:jc w:val="center"/>
              <w:rPr>
                <w:b/>
                <w:bCs/>
                <w:sz w:val="22"/>
                <w:szCs w:val="22"/>
              </w:rPr>
            </w:pPr>
            <w:r w:rsidRPr="0055295B">
              <w:rPr>
                <w:b/>
                <w:bCs/>
                <w:sz w:val="22"/>
                <w:szCs w:val="22"/>
              </w:rPr>
              <w:t>6</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B8DCD27" w14:textId="68BEE2AB"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A0428D5" w14:textId="7E0AB42D"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C9F6126" w14:textId="7BAF1E6D"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95ECC9D" w14:textId="082F3403"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4DC8CC2" w14:textId="15EB06AC"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C10D3A2" w14:textId="746BB512"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C93A992" w14:textId="630E6368"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7DD16F6" w14:textId="3A086DF7"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27C6BBCD" w14:textId="706F66C2" w:rsidR="00B44F30" w:rsidRPr="0055295B" w:rsidRDefault="00B44F30" w:rsidP="00AD6E74">
            <w:pPr>
              <w:jc w:val="center"/>
              <w:rPr>
                <w:sz w:val="22"/>
                <w:szCs w:val="22"/>
              </w:rPr>
            </w:pPr>
          </w:p>
        </w:tc>
      </w:tr>
      <w:tr w:rsidR="00B44F30" w:rsidRPr="0055295B" w14:paraId="40E909CB" w14:textId="29C96A43"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8605ADD" w14:textId="54C728A7" w:rsidR="00B44F30" w:rsidRPr="0055295B" w:rsidRDefault="00B44F30" w:rsidP="00AD6E74">
            <w:pPr>
              <w:jc w:val="center"/>
              <w:rPr>
                <w:b/>
                <w:bCs/>
                <w:sz w:val="22"/>
                <w:szCs w:val="22"/>
              </w:rPr>
            </w:pPr>
            <w:r w:rsidRPr="0055295B">
              <w:rPr>
                <w:b/>
                <w:bCs/>
                <w:sz w:val="22"/>
                <w:szCs w:val="22"/>
              </w:rPr>
              <w:t>7</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38ABF7A" w14:textId="776F619C"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CE09A71" w14:textId="0700A0CD"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F91A2D7" w14:textId="3E258727"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120D804" w14:textId="40BEC33A"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40BD6FC" w14:textId="71545CA9"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54370F7" w14:textId="4C73C25E"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7519164" w14:textId="0FF47D79"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F43851E" w14:textId="317E3EF5"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1C5696EF" w14:textId="53421917" w:rsidR="00B44F30" w:rsidRPr="0055295B" w:rsidRDefault="00B44F30" w:rsidP="00AD6E74">
            <w:pPr>
              <w:jc w:val="center"/>
              <w:rPr>
                <w:sz w:val="22"/>
                <w:szCs w:val="22"/>
              </w:rPr>
            </w:pPr>
          </w:p>
        </w:tc>
      </w:tr>
      <w:tr w:rsidR="00B44F30" w:rsidRPr="0055295B" w14:paraId="35E8A94E" w14:textId="6DE865D3"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72988B6" w14:textId="2EFE5D30" w:rsidR="00B44F30" w:rsidRPr="0055295B" w:rsidRDefault="00B44F30" w:rsidP="00AD6E74">
            <w:pPr>
              <w:jc w:val="center"/>
              <w:rPr>
                <w:b/>
                <w:bCs/>
                <w:sz w:val="22"/>
                <w:szCs w:val="22"/>
              </w:rPr>
            </w:pPr>
            <w:r w:rsidRPr="0055295B">
              <w:rPr>
                <w:b/>
                <w:bCs/>
                <w:sz w:val="22"/>
                <w:szCs w:val="22"/>
              </w:rPr>
              <w:t>8</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F6E9166" w14:textId="6F49D3E6"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FCCC361" w14:textId="7E531A1C"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D704B77" w14:textId="551D923E"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80BC501" w14:textId="6A8027EB"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691C114" w14:textId="51884294"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0A91713" w14:textId="736F0A4B"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1E702A8" w14:textId="05EAD9FC"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65D96D7" w14:textId="1DB93A0B"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1F70653D" w14:textId="65F472E3" w:rsidR="00B44F30" w:rsidRPr="0055295B" w:rsidRDefault="00B44F30" w:rsidP="00AD6E74">
            <w:pPr>
              <w:jc w:val="center"/>
              <w:rPr>
                <w:sz w:val="22"/>
                <w:szCs w:val="22"/>
              </w:rPr>
            </w:pPr>
          </w:p>
        </w:tc>
      </w:tr>
      <w:tr w:rsidR="00B44F30" w:rsidRPr="0055295B" w14:paraId="1B76BA65" w14:textId="6223D7A0"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9B3EE80" w14:textId="0797370F" w:rsidR="00B44F30" w:rsidRPr="0055295B" w:rsidRDefault="00B44F30" w:rsidP="00AD6E74">
            <w:pPr>
              <w:jc w:val="center"/>
              <w:rPr>
                <w:b/>
                <w:bCs/>
                <w:sz w:val="22"/>
                <w:szCs w:val="22"/>
              </w:rPr>
            </w:pPr>
            <w:r w:rsidRPr="0055295B">
              <w:rPr>
                <w:b/>
                <w:bCs/>
                <w:sz w:val="22"/>
                <w:szCs w:val="22"/>
              </w:rPr>
              <w:t>9</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6D1842F" w14:textId="4F27E109"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EC8D730" w14:textId="47F10503"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9F43DA8" w14:textId="045A2FC4"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9EE1B31" w14:textId="12E7265B"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E95F360" w14:textId="48B734B8"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9A69C24" w14:textId="376E5182"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7C0EAFE" w14:textId="1E39B9D3"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F03EAEA" w14:textId="279AA613"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6457E846" w14:textId="72E1F93F" w:rsidR="00B44F30" w:rsidRPr="0055295B" w:rsidRDefault="00B44F30" w:rsidP="00AD6E74">
            <w:pPr>
              <w:jc w:val="center"/>
              <w:rPr>
                <w:sz w:val="22"/>
                <w:szCs w:val="22"/>
              </w:rPr>
            </w:pPr>
          </w:p>
        </w:tc>
      </w:tr>
      <w:tr w:rsidR="00B44F30" w:rsidRPr="0055295B" w14:paraId="19711F4B" w14:textId="0BBA5D54"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4D97CEC" w14:textId="14140B24" w:rsidR="00B44F30" w:rsidRPr="0055295B" w:rsidRDefault="00B44F30" w:rsidP="00AD6E74">
            <w:pPr>
              <w:jc w:val="center"/>
              <w:rPr>
                <w:b/>
                <w:bCs/>
                <w:sz w:val="22"/>
                <w:szCs w:val="22"/>
              </w:rPr>
            </w:pPr>
            <w:r w:rsidRPr="0055295B">
              <w:rPr>
                <w:b/>
                <w:bCs/>
                <w:sz w:val="22"/>
                <w:szCs w:val="22"/>
              </w:rPr>
              <w:t>10</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69A4779" w14:textId="5FFC1AC6"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7B4A95A" w14:textId="659C0EB2"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8D1A49C" w14:textId="2EECAAAA"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DA4B005" w14:textId="485C1A18"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2015DE7" w14:textId="1061D87F"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97C0F3C" w14:textId="14BB4872"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76119A2" w14:textId="6FD6FBC0"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3214C75" w14:textId="2584F9C0"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0F7F15B9" w14:textId="796DFE1B" w:rsidR="00B44F30" w:rsidRPr="0055295B" w:rsidRDefault="00B44F30" w:rsidP="00AD6E74">
            <w:pPr>
              <w:jc w:val="center"/>
              <w:rPr>
                <w:sz w:val="22"/>
                <w:szCs w:val="22"/>
              </w:rPr>
            </w:pPr>
          </w:p>
        </w:tc>
      </w:tr>
      <w:tr w:rsidR="00B44F30" w:rsidRPr="0055295B" w14:paraId="4573832F" w14:textId="2D8C1FB5"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3CA45DB" w14:textId="079B1B63" w:rsidR="00B44F30" w:rsidRPr="0055295B" w:rsidRDefault="00B44F30" w:rsidP="00AD6E74">
            <w:pPr>
              <w:jc w:val="center"/>
              <w:rPr>
                <w:b/>
                <w:bCs/>
                <w:sz w:val="22"/>
                <w:szCs w:val="22"/>
              </w:rPr>
            </w:pPr>
            <w:r w:rsidRPr="0055295B">
              <w:rPr>
                <w:b/>
                <w:bCs/>
                <w:sz w:val="22"/>
                <w:szCs w:val="22"/>
              </w:rPr>
              <w:t>11</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1E6B296" w14:textId="64765D75"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A5DD7AB" w14:textId="2BEC500F"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D279748" w14:textId="23C82146"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2E38F08" w14:textId="4FB13B64"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EF2F2B6" w14:textId="5D4057AC"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955EA90" w14:textId="0870545A"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01463DE" w14:textId="5860C5A1"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947EF0C" w14:textId="138A8F87"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57AA906D" w14:textId="45B0DFF2" w:rsidR="00B44F30" w:rsidRPr="0055295B" w:rsidRDefault="00B44F30" w:rsidP="00AD6E74">
            <w:pPr>
              <w:jc w:val="center"/>
              <w:rPr>
                <w:sz w:val="22"/>
                <w:szCs w:val="22"/>
              </w:rPr>
            </w:pPr>
          </w:p>
        </w:tc>
      </w:tr>
      <w:tr w:rsidR="00B44F30" w:rsidRPr="0055295B" w14:paraId="264342F1" w14:textId="698EC599"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B7C76E4" w14:textId="73A91F98" w:rsidR="00B44F30" w:rsidRPr="0055295B" w:rsidRDefault="00B44F30" w:rsidP="00AD6E74">
            <w:pPr>
              <w:jc w:val="center"/>
              <w:rPr>
                <w:b/>
                <w:bCs/>
                <w:sz w:val="22"/>
                <w:szCs w:val="22"/>
              </w:rPr>
            </w:pPr>
            <w:r w:rsidRPr="0055295B">
              <w:rPr>
                <w:b/>
                <w:bCs/>
                <w:sz w:val="22"/>
                <w:szCs w:val="22"/>
              </w:rPr>
              <w:t>12</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0E9FA58" w14:textId="3A2DF6F1"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B35E300" w14:textId="1067449C"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D525988" w14:textId="64BFCBF8"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1B418AC7" w14:textId="2D00C4E2"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3C75BC00" w14:textId="118DD923"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0BBA1F53" w14:textId="09CFCEB0"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E506606" w14:textId="0438E78B"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6D670131" w14:textId="16177C6A"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23A5AF50" w14:textId="1E0CBBD6" w:rsidR="00B44F30" w:rsidRPr="0055295B" w:rsidRDefault="00B44F30" w:rsidP="00AD6E74">
            <w:pPr>
              <w:jc w:val="center"/>
              <w:rPr>
                <w:sz w:val="22"/>
                <w:szCs w:val="22"/>
              </w:rPr>
            </w:pPr>
          </w:p>
        </w:tc>
      </w:tr>
      <w:tr w:rsidR="00B44F30" w:rsidRPr="0055295B" w14:paraId="74656F80" w14:textId="4CB4C489" w:rsidTr="00AD6E74">
        <w:trPr>
          <w:jc w:val="center"/>
        </w:trPr>
        <w:tc>
          <w:tcPr>
            <w:tcW w:w="949" w:type="dxa"/>
            <w:tcBorders>
              <w:top w:val="single" w:sz="6" w:space="0" w:color="000000"/>
              <w:left w:val="single" w:sz="12"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D6BD7D6" w14:textId="0A132FBD" w:rsidR="00B44F30" w:rsidRPr="0055295B" w:rsidRDefault="00B44F30" w:rsidP="00AD6E74">
            <w:pPr>
              <w:jc w:val="center"/>
              <w:rPr>
                <w:sz w:val="22"/>
                <w:szCs w:val="22"/>
              </w:rPr>
            </w:pPr>
            <w:r w:rsidRPr="0055295B">
              <w:rPr>
                <w:b/>
                <w:bCs/>
                <w:sz w:val="22"/>
                <w:szCs w:val="22"/>
                <w:lang w:val="en-US"/>
              </w:rPr>
              <w:t>I</w:t>
            </w:r>
            <w:r w:rsidRPr="0055295B">
              <w:rPr>
                <w:b/>
                <w:bCs/>
                <w:sz w:val="22"/>
                <w:szCs w:val="22"/>
              </w:rPr>
              <w:t>, А</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D44271A" w14:textId="1D1B2607"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2A9CDBC0" w14:textId="358E8F25"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5EA71D47" w14:textId="3916458D"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C1B2667" w14:textId="2676F429"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89D0FB0" w14:textId="3C819CBD"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4C6FBDB6" w14:textId="5366E250"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5CDC2BC" w14:textId="2D05073B"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14:paraId="71B49B68" w14:textId="34F3390D"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6" w:space="0" w:color="000000"/>
              <w:right w:val="single" w:sz="12" w:space="0" w:color="000000"/>
            </w:tcBorders>
            <w:shd w:val="clear" w:color="auto" w:fill="auto"/>
            <w:tcMar>
              <w:top w:w="0" w:type="dxa"/>
              <w:left w:w="108" w:type="dxa"/>
              <w:bottom w:w="0" w:type="dxa"/>
              <w:right w:w="108" w:type="dxa"/>
            </w:tcMar>
            <w:vAlign w:val="center"/>
          </w:tcPr>
          <w:p w14:paraId="38BAE163" w14:textId="71E080A9" w:rsidR="00B44F30" w:rsidRPr="0055295B" w:rsidRDefault="00B44F30" w:rsidP="00AD6E74">
            <w:pPr>
              <w:jc w:val="center"/>
              <w:rPr>
                <w:sz w:val="22"/>
                <w:szCs w:val="22"/>
              </w:rPr>
            </w:pPr>
          </w:p>
        </w:tc>
      </w:tr>
      <w:tr w:rsidR="00B44F30" w:rsidRPr="0055295B" w14:paraId="5FD73501" w14:textId="554F6FC9" w:rsidTr="00AD6E74">
        <w:trPr>
          <w:jc w:val="center"/>
        </w:trPr>
        <w:tc>
          <w:tcPr>
            <w:tcW w:w="949" w:type="dxa"/>
            <w:tcBorders>
              <w:top w:val="single" w:sz="6" w:space="0" w:color="000000"/>
              <w:left w:val="single" w:sz="12"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727367D9" w14:textId="73C1C09C" w:rsidR="00B44F30" w:rsidRPr="0055295B" w:rsidRDefault="00B44F30" w:rsidP="00AD6E74">
            <w:pPr>
              <w:jc w:val="center"/>
              <w:rPr>
                <w:sz w:val="22"/>
                <w:szCs w:val="22"/>
              </w:rPr>
            </w:pPr>
            <w:r w:rsidRPr="0055295B">
              <w:rPr>
                <w:b/>
                <w:bCs/>
                <w:sz w:val="22"/>
                <w:szCs w:val="22"/>
                <w:lang w:val="en-US"/>
              </w:rPr>
              <w:t>U</w:t>
            </w:r>
            <w:r w:rsidRPr="0055295B">
              <w:rPr>
                <w:b/>
                <w:bCs/>
                <w:sz w:val="22"/>
                <w:szCs w:val="22"/>
              </w:rPr>
              <w:t>, В</w:t>
            </w:r>
          </w:p>
        </w:tc>
        <w:tc>
          <w:tcPr>
            <w:tcW w:w="993"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5063F4D4" w14:textId="6B0724D8" w:rsidR="00B44F30" w:rsidRPr="0055295B" w:rsidRDefault="00B44F30" w:rsidP="00AD6E74">
            <w:pPr>
              <w:jc w:val="center"/>
              <w:rPr>
                <w:sz w:val="22"/>
                <w:szCs w:val="22"/>
              </w:rPr>
            </w:pPr>
          </w:p>
        </w:tc>
        <w:tc>
          <w:tcPr>
            <w:tcW w:w="851"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25B452BE" w14:textId="0C1D5C32" w:rsidR="00B44F30" w:rsidRPr="0055295B" w:rsidRDefault="00B44F30" w:rsidP="00AD6E74">
            <w:pPr>
              <w:jc w:val="center"/>
              <w:rPr>
                <w:sz w:val="22"/>
                <w:szCs w:val="22"/>
              </w:rPr>
            </w:pPr>
          </w:p>
        </w:tc>
        <w:tc>
          <w:tcPr>
            <w:tcW w:w="850"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11D701D1" w14:textId="5D66A907"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006D6AA6" w14:textId="466F5A98"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00A10CDE" w14:textId="38F34605"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3D775AB8" w14:textId="67D20E9F" w:rsidR="00B44F30" w:rsidRPr="0055295B" w:rsidRDefault="00B44F30" w:rsidP="00AD6E74">
            <w:pPr>
              <w:jc w:val="center"/>
              <w:rPr>
                <w:sz w:val="22"/>
                <w:szCs w:val="22"/>
              </w:rPr>
            </w:pPr>
          </w:p>
        </w:tc>
        <w:tc>
          <w:tcPr>
            <w:tcW w:w="993"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26E0216B" w14:textId="0087DDAE" w:rsidR="00B44F30" w:rsidRPr="0055295B" w:rsidRDefault="00B44F30" w:rsidP="00AD6E74">
            <w:pPr>
              <w:jc w:val="center"/>
              <w:rPr>
                <w:sz w:val="22"/>
                <w:szCs w:val="22"/>
              </w:rPr>
            </w:pPr>
          </w:p>
        </w:tc>
        <w:tc>
          <w:tcPr>
            <w:tcW w:w="992" w:type="dxa"/>
            <w:tcBorders>
              <w:top w:val="single" w:sz="6" w:space="0" w:color="000000"/>
              <w:left w:val="single" w:sz="6" w:space="0" w:color="000000"/>
              <w:bottom w:val="single" w:sz="12" w:space="0" w:color="000000"/>
              <w:right w:val="single" w:sz="6" w:space="0" w:color="000000"/>
            </w:tcBorders>
            <w:shd w:val="clear" w:color="auto" w:fill="auto"/>
            <w:tcMar>
              <w:top w:w="0" w:type="dxa"/>
              <w:left w:w="108" w:type="dxa"/>
              <w:bottom w:w="0" w:type="dxa"/>
              <w:right w:w="108" w:type="dxa"/>
            </w:tcMar>
            <w:vAlign w:val="center"/>
          </w:tcPr>
          <w:p w14:paraId="7F6EC58E" w14:textId="77500F9C" w:rsidR="00B44F30" w:rsidRPr="0055295B" w:rsidRDefault="00B44F30" w:rsidP="00AD6E74">
            <w:pPr>
              <w:jc w:val="center"/>
              <w:rPr>
                <w:sz w:val="22"/>
                <w:szCs w:val="22"/>
              </w:rPr>
            </w:pPr>
          </w:p>
        </w:tc>
        <w:tc>
          <w:tcPr>
            <w:tcW w:w="1020" w:type="dxa"/>
            <w:tcBorders>
              <w:top w:val="single" w:sz="6" w:space="0" w:color="000000"/>
              <w:left w:val="single" w:sz="6"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579DE7EC" w14:textId="5573C4BD" w:rsidR="00B44F30" w:rsidRPr="0055295B" w:rsidRDefault="00B44F30" w:rsidP="00AD6E74">
            <w:pPr>
              <w:jc w:val="center"/>
              <w:rPr>
                <w:sz w:val="22"/>
                <w:szCs w:val="22"/>
              </w:rPr>
            </w:pPr>
          </w:p>
        </w:tc>
      </w:tr>
    </w:tbl>
    <w:p w14:paraId="5E195342" w14:textId="638045CA" w:rsidR="00B44F30" w:rsidRPr="0055295B" w:rsidRDefault="00B44F30" w:rsidP="00B44F30">
      <w:pPr>
        <w:pStyle w:val="afff4"/>
        <w:rPr>
          <w:rFonts w:ascii="Times New Roman" w:hAnsi="Times New Roman"/>
          <w:b/>
          <w:bCs/>
        </w:rPr>
      </w:pPr>
    </w:p>
    <w:p w14:paraId="0C9BFA66" w14:textId="6B339C6B" w:rsidR="00B44F30" w:rsidRPr="0055295B" w:rsidRDefault="00B44F30" w:rsidP="00B44F30">
      <w:pPr>
        <w:pStyle w:val="afff4"/>
        <w:rPr>
          <w:rFonts w:ascii="Times New Roman" w:hAnsi="Times New Roman"/>
        </w:rPr>
      </w:pPr>
      <w:r w:rsidRPr="0055295B">
        <w:rPr>
          <w:rFonts w:ascii="Times New Roman" w:hAnsi="Times New Roman"/>
          <w:b/>
          <w:bCs/>
        </w:rPr>
        <w:t xml:space="preserve">Внимание: </w:t>
      </w:r>
      <w:r w:rsidRPr="0055295B">
        <w:rPr>
          <w:rFonts w:ascii="Times New Roman" w:hAnsi="Times New Roman"/>
          <w:b/>
          <w:bCs/>
          <w:iCs/>
        </w:rPr>
        <w:t>При проведении проверочного разряда батарей контролировать напряжения на элементах аккумуляторной батареи, при обнаружении хотя бы на одном из элементов напряжение ниже допустимого уровня, разряд прекратить.</w:t>
      </w:r>
    </w:p>
    <w:p w14:paraId="56E1D25A" w14:textId="36049441" w:rsidR="00B44F30" w:rsidRPr="0055295B" w:rsidRDefault="00B44F30" w:rsidP="00B44F30">
      <w:pPr>
        <w:ind w:right="-1"/>
        <w:jc w:val="center"/>
        <w:rPr>
          <w:sz w:val="22"/>
          <w:szCs w:val="22"/>
        </w:rPr>
      </w:pPr>
    </w:p>
    <w:p w14:paraId="304FA27C" w14:textId="68B8644B" w:rsidR="00B44F30" w:rsidRPr="0055295B" w:rsidRDefault="00B44F30" w:rsidP="00B44F30">
      <w:pPr>
        <w:pStyle w:val="afff4"/>
        <w:tabs>
          <w:tab w:val="left" w:pos="3969"/>
        </w:tabs>
        <w:rPr>
          <w:rFonts w:ascii="Times New Roman" w:hAnsi="Times New Roman"/>
        </w:rPr>
      </w:pPr>
      <w:r w:rsidRPr="0055295B">
        <w:rPr>
          <w:rFonts w:ascii="Times New Roman" w:hAnsi="Times New Roman"/>
        </w:rPr>
        <w:t>Особые отметки _____________________________________________________________________________________</w:t>
      </w:r>
    </w:p>
    <w:p w14:paraId="7A193613" w14:textId="04EC738E"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343C7E99" w14:textId="3F029CCB"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0FD18BA0" w14:textId="6245EA17"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74E63D02" w14:textId="2F326619"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3FBF654C" w14:textId="431ACF41"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2C9DD9EB" w14:textId="768DC342"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3EBDE6E3" w14:textId="3788A23B"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_____________________________________________________________________________________</w:t>
      </w:r>
    </w:p>
    <w:p w14:paraId="164F5621" w14:textId="436C6E62" w:rsidR="00B44F30" w:rsidRPr="0055295B" w:rsidRDefault="00B44F30" w:rsidP="00234746">
      <w:pPr>
        <w:pStyle w:val="afff4"/>
        <w:tabs>
          <w:tab w:val="left" w:pos="3969"/>
        </w:tabs>
        <w:ind w:firstLine="0"/>
        <w:rPr>
          <w:rFonts w:ascii="Times New Roman" w:hAnsi="Times New Roman"/>
        </w:rPr>
      </w:pPr>
      <w:r w:rsidRPr="0055295B">
        <w:rPr>
          <w:rFonts w:ascii="Times New Roman" w:hAnsi="Times New Roman"/>
        </w:rPr>
        <w:t>_________________________________________________________________________</w:t>
      </w:r>
      <w:r w:rsidR="00234746">
        <w:rPr>
          <w:rFonts w:ascii="Times New Roman" w:hAnsi="Times New Roman"/>
        </w:rPr>
        <w:t>____________</w:t>
      </w:r>
    </w:p>
    <w:p w14:paraId="7CA7E449" w14:textId="3F4753C2" w:rsidR="00B44F30" w:rsidRPr="0055295B" w:rsidRDefault="00B44F30" w:rsidP="00B44F30">
      <w:pPr>
        <w:pStyle w:val="afff4"/>
        <w:tabs>
          <w:tab w:val="left" w:pos="3969"/>
        </w:tabs>
        <w:rPr>
          <w:rFonts w:ascii="Times New Roman" w:hAnsi="Times New Roman"/>
        </w:rPr>
      </w:pPr>
    </w:p>
    <w:p w14:paraId="4FEDBC7B" w14:textId="2E651BDC"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Исполнитель: </w:t>
      </w:r>
      <w:r w:rsidRPr="0055295B">
        <w:rPr>
          <w:rFonts w:ascii="Times New Roman" w:hAnsi="Times New Roman"/>
        </w:rPr>
        <w:tab/>
        <w:t>_________________ /_______________ /</w:t>
      </w:r>
    </w:p>
    <w:p w14:paraId="6E648D2D" w14:textId="77EA8D5A"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2288F707" w14:textId="64FC9B5F" w:rsidR="00B44F30" w:rsidRPr="0055295B" w:rsidRDefault="00B44F30" w:rsidP="00B44F30">
      <w:pPr>
        <w:pStyle w:val="afff4"/>
        <w:tabs>
          <w:tab w:val="left" w:pos="2520"/>
          <w:tab w:val="left" w:pos="3969"/>
        </w:tabs>
        <w:rPr>
          <w:rFonts w:ascii="Times New Roman" w:hAnsi="Times New Roman"/>
        </w:rPr>
      </w:pPr>
      <w:r w:rsidRPr="0055295B">
        <w:rPr>
          <w:rFonts w:ascii="Times New Roman" w:hAnsi="Times New Roman"/>
        </w:rPr>
        <w:t xml:space="preserve">Члены бригады: </w:t>
      </w:r>
      <w:r w:rsidRPr="0055295B">
        <w:rPr>
          <w:rFonts w:ascii="Times New Roman" w:hAnsi="Times New Roman"/>
        </w:rPr>
        <w:tab/>
        <w:t>_________________ /_______________ /</w:t>
      </w:r>
    </w:p>
    <w:p w14:paraId="7B798ECC" w14:textId="49E172D6" w:rsidR="00B44F30" w:rsidRPr="0055295B" w:rsidRDefault="00B44F30" w:rsidP="00B44F30">
      <w:pPr>
        <w:pStyle w:val="afff4"/>
        <w:tabs>
          <w:tab w:val="left" w:pos="2977"/>
          <w:tab w:val="left" w:pos="5040"/>
        </w:tabs>
        <w:rPr>
          <w:rFonts w:ascii="Times New Roman" w:hAnsi="Times New Roman"/>
        </w:rPr>
      </w:pPr>
      <w:r w:rsidRPr="0055295B">
        <w:rPr>
          <w:rFonts w:ascii="Times New Roman" w:hAnsi="Times New Roman"/>
        </w:rPr>
        <w:tab/>
        <w:t xml:space="preserve">подпись </w:t>
      </w:r>
      <w:r w:rsidRPr="0055295B">
        <w:rPr>
          <w:rFonts w:ascii="Times New Roman" w:hAnsi="Times New Roman"/>
        </w:rPr>
        <w:tab/>
        <w:t>Ф.И.О.</w:t>
      </w:r>
    </w:p>
    <w:p w14:paraId="01681E5A" w14:textId="68FF6816" w:rsidR="00B44F30" w:rsidRPr="0055295B" w:rsidRDefault="00B44F30" w:rsidP="00B44F30">
      <w:pPr>
        <w:pStyle w:val="afff4"/>
        <w:tabs>
          <w:tab w:val="left" w:pos="3969"/>
        </w:tabs>
        <w:rPr>
          <w:rFonts w:ascii="Times New Roman" w:hAnsi="Times New Roman"/>
        </w:rPr>
      </w:pPr>
    </w:p>
    <w:p w14:paraId="12610816" w14:textId="294906DC" w:rsidR="00B44F30" w:rsidRPr="0055295B" w:rsidRDefault="00B44F30" w:rsidP="00B44F30">
      <w:pPr>
        <w:pStyle w:val="afff4"/>
        <w:tabs>
          <w:tab w:val="left" w:pos="3969"/>
        </w:tabs>
        <w:rPr>
          <w:rFonts w:ascii="Times New Roman" w:hAnsi="Times New Roman"/>
        </w:rPr>
      </w:pPr>
      <w:proofErr w:type="spellStart"/>
      <w:r w:rsidRPr="0055295B">
        <w:rPr>
          <w:rFonts w:ascii="Times New Roman" w:hAnsi="Times New Roman"/>
        </w:rPr>
        <w:t>м.п</w:t>
      </w:r>
      <w:proofErr w:type="spellEnd"/>
      <w:r w:rsidRPr="0055295B">
        <w:rPr>
          <w:rFonts w:ascii="Times New Roman" w:hAnsi="Times New Roman"/>
        </w:rPr>
        <w:t>.                                                                  «____» ______________ 20__г.</w:t>
      </w:r>
    </w:p>
    <w:p w14:paraId="2F7FFFF9" w14:textId="7198EADA" w:rsidR="00B44F30" w:rsidRPr="0055295B" w:rsidRDefault="00B44F30" w:rsidP="00B44F30">
      <w:pPr>
        <w:pStyle w:val="afff4"/>
        <w:tabs>
          <w:tab w:val="left" w:pos="2410"/>
          <w:tab w:val="left" w:pos="4111"/>
        </w:tabs>
        <w:rPr>
          <w:rFonts w:ascii="Times New Roman" w:hAnsi="Times New Roman"/>
        </w:rPr>
      </w:pPr>
    </w:p>
    <w:p w14:paraId="5C8BB97A" w14:textId="1276B199"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Проверил: </w:t>
      </w:r>
      <w:r w:rsidRPr="0055295B">
        <w:rPr>
          <w:rFonts w:ascii="Times New Roman" w:hAnsi="Times New Roman"/>
        </w:rPr>
        <w:tab/>
        <w:t xml:space="preserve">    ________________ /_______________ /</w:t>
      </w:r>
    </w:p>
    <w:p w14:paraId="7757607C" w14:textId="6F8B09B4" w:rsidR="00B44F30" w:rsidRPr="0055295B" w:rsidRDefault="00B44F30" w:rsidP="00B44F30">
      <w:pPr>
        <w:pStyle w:val="afff4"/>
        <w:tabs>
          <w:tab w:val="left" w:pos="2410"/>
          <w:tab w:val="left" w:pos="4111"/>
        </w:tabs>
        <w:rPr>
          <w:rFonts w:ascii="Times New Roman" w:hAnsi="Times New Roman"/>
        </w:rPr>
      </w:pPr>
      <w:r w:rsidRPr="0055295B">
        <w:rPr>
          <w:rFonts w:ascii="Times New Roman" w:hAnsi="Times New Roman"/>
        </w:rPr>
        <w:t xml:space="preserve">                                                                        «____» ___________ 20__г.</w:t>
      </w:r>
    </w:p>
    <w:p w14:paraId="6E1D716D" w14:textId="440043FD" w:rsidR="00B44F30" w:rsidRPr="0055295B" w:rsidRDefault="00B44F30" w:rsidP="00B44F30">
      <w:pPr>
        <w:pStyle w:val="afff4"/>
        <w:tabs>
          <w:tab w:val="left" w:pos="2410"/>
          <w:tab w:val="left" w:pos="4111"/>
        </w:tabs>
        <w:rPr>
          <w:rFonts w:ascii="Times New Roman" w:hAnsi="Times New Roman"/>
        </w:rPr>
      </w:pPr>
    </w:p>
    <w:p w14:paraId="7A955084" w14:textId="593D15A7" w:rsidR="00B44F30" w:rsidRPr="0055295B" w:rsidRDefault="00B44F30" w:rsidP="00B44F30">
      <w:pPr>
        <w:pStyle w:val="afff4"/>
        <w:tabs>
          <w:tab w:val="left" w:pos="2410"/>
          <w:tab w:val="left" w:pos="4111"/>
        </w:tabs>
        <w:rPr>
          <w:rFonts w:ascii="Times New Roman" w:hAnsi="Times New Roman"/>
        </w:rPr>
      </w:pPr>
    </w:p>
    <w:p w14:paraId="4D3EC3C6" w14:textId="17749238" w:rsidR="00B44F30" w:rsidRPr="0055295B" w:rsidRDefault="00B44F30" w:rsidP="00B44F30">
      <w:pPr>
        <w:pStyle w:val="afff4"/>
        <w:rPr>
          <w:rFonts w:ascii="Times New Roman" w:hAnsi="Times New Roman"/>
        </w:rPr>
      </w:pPr>
    </w:p>
    <w:p w14:paraId="331C9104" w14:textId="7D3F738F" w:rsidR="00B44F30" w:rsidRPr="0055295B" w:rsidRDefault="00B44F30">
      <w:pPr>
        <w:rPr>
          <w:rFonts w:eastAsia="Calibri"/>
          <w:sz w:val="22"/>
          <w:szCs w:val="22"/>
          <w:lang w:eastAsia="en-US"/>
        </w:rPr>
      </w:pPr>
      <w:r w:rsidRPr="0055295B">
        <w:rPr>
          <w:sz w:val="22"/>
          <w:szCs w:val="22"/>
        </w:rPr>
        <w:br w:type="page"/>
      </w:r>
    </w:p>
    <w:p w14:paraId="13ADD982" w14:textId="3E77AEB2" w:rsidR="00B44F30" w:rsidRPr="0055295B" w:rsidRDefault="00B44F30" w:rsidP="00B44F30">
      <w:pPr>
        <w:tabs>
          <w:tab w:val="center" w:pos="4677"/>
          <w:tab w:val="left" w:pos="6990"/>
        </w:tabs>
        <w:jc w:val="center"/>
        <w:rPr>
          <w:b/>
          <w:sz w:val="22"/>
          <w:szCs w:val="22"/>
        </w:rPr>
      </w:pPr>
      <w:r w:rsidRPr="0055295B">
        <w:rPr>
          <w:b/>
          <w:sz w:val="22"/>
          <w:szCs w:val="22"/>
        </w:rPr>
        <w:t>Выполнение работ по техническому обслуживанию и аварийно-</w:t>
      </w:r>
      <w:r w:rsidR="00044D1A" w:rsidRPr="0055295B">
        <w:rPr>
          <w:b/>
          <w:sz w:val="22"/>
          <w:szCs w:val="22"/>
        </w:rPr>
        <w:t xml:space="preserve">восстановительных </w:t>
      </w:r>
      <w:proofErr w:type="spellStart"/>
      <w:r w:rsidRPr="0055295B">
        <w:rPr>
          <w:b/>
          <w:sz w:val="22"/>
          <w:szCs w:val="22"/>
        </w:rPr>
        <w:t>работОПС</w:t>
      </w:r>
      <w:proofErr w:type="spellEnd"/>
      <w:r w:rsidRPr="0055295B">
        <w:rPr>
          <w:b/>
          <w:sz w:val="22"/>
          <w:szCs w:val="22"/>
        </w:rPr>
        <w:t xml:space="preserve"> на площадках базовых ста</w:t>
      </w:r>
      <w:r w:rsidR="00E2252A">
        <w:rPr>
          <w:b/>
          <w:sz w:val="22"/>
          <w:szCs w:val="22"/>
        </w:rPr>
        <w:t>нций сотовой связи</w:t>
      </w:r>
    </w:p>
    <w:p w14:paraId="0F7E1A8F" w14:textId="77777777" w:rsidR="00B44F30" w:rsidRPr="0055295B" w:rsidRDefault="00B44F30" w:rsidP="00B44F30">
      <w:pPr>
        <w:jc w:val="center"/>
        <w:rPr>
          <w:b/>
          <w:sz w:val="22"/>
          <w:szCs w:val="22"/>
        </w:rPr>
      </w:pPr>
    </w:p>
    <w:p w14:paraId="73CD9A9E" w14:textId="77777777" w:rsidR="00B44F30" w:rsidRPr="0055295B" w:rsidRDefault="00B44F30" w:rsidP="00B44F30">
      <w:pPr>
        <w:jc w:val="center"/>
        <w:rPr>
          <w:b/>
          <w:sz w:val="22"/>
          <w:szCs w:val="22"/>
        </w:rPr>
      </w:pPr>
    </w:p>
    <w:p w14:paraId="31B181DB"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Исполнитель обязан поддерживать оборудование в исправном и работоспособном состоянии. </w:t>
      </w:r>
    </w:p>
    <w:p w14:paraId="01CF7C1D" w14:textId="37C5B7FC"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Исполнитель обязан обеспечить выполнение в полном объёме и с надлежащим качеством </w:t>
      </w:r>
      <w:proofErr w:type="spellStart"/>
      <w:r w:rsidRPr="0055295B">
        <w:rPr>
          <w:rFonts w:ascii="Times New Roman" w:hAnsi="Times New Roman"/>
        </w:rPr>
        <w:t>ТОилиАВР</w:t>
      </w:r>
      <w:proofErr w:type="spellEnd"/>
      <w:r w:rsidRPr="0055295B">
        <w:rPr>
          <w:rFonts w:ascii="Times New Roman" w:hAnsi="Times New Roman"/>
        </w:rPr>
        <w:t xml:space="preserve"> на ОПС и СПТ предусмотренного заявкой от Заказчика на текущий месяц, специалистами, имеющими сертификат для проведения АВР на ОПС и опыт работы в данной области.</w:t>
      </w:r>
    </w:p>
    <w:p w14:paraId="0FD917F0" w14:textId="496113F1"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Исполнитель обязан производить внеплановое ТО диагностику </w:t>
      </w:r>
      <w:proofErr w:type="spellStart"/>
      <w:r w:rsidRPr="0055295B">
        <w:rPr>
          <w:rFonts w:ascii="Times New Roman" w:hAnsi="Times New Roman"/>
        </w:rPr>
        <w:t>неисправностиАВР</w:t>
      </w:r>
      <w:proofErr w:type="spellEnd"/>
      <w:r w:rsidRPr="0055295B">
        <w:rPr>
          <w:rFonts w:ascii="Times New Roman" w:hAnsi="Times New Roman"/>
        </w:rPr>
        <w:t xml:space="preserve"> на ОПС и СПТ по заявке Заказчика, выполненной в бумажном или электронном виде.  Время прибытия на площадку БС специалистов </w:t>
      </w:r>
      <w:r w:rsidRPr="0055295B">
        <w:rPr>
          <w:rFonts w:ascii="Times New Roman" w:hAnsi="Times New Roman"/>
          <w:color w:val="000000"/>
        </w:rPr>
        <w:t>Исполнителя и проведение АВР не должен превышать 24 часа с момента получения заявки в электронном виде (подтвержденная СМС-сообщением или устно по телефону) от Заказчика.</w:t>
      </w:r>
    </w:p>
    <w:p w14:paraId="16781CE5" w14:textId="5D6F2F2F"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Исполнитель обязан после проведения ТО в конце каждой недели направлять Заказчику (не позднее чем в течении 24 часов) по электронной почте заполненный </w:t>
      </w:r>
      <w:r w:rsidRPr="0055295B">
        <w:rPr>
          <w:rFonts w:ascii="Times New Roman" w:hAnsi="Times New Roman"/>
          <w:color w:val="000000"/>
        </w:rPr>
        <w:t>Протокол ТО ОПС, составленный по форме, утвержденной Приложением №4 к настоящему Договору</w:t>
      </w:r>
      <w:r w:rsidRPr="0055295B">
        <w:rPr>
          <w:rFonts w:ascii="Times New Roman" w:hAnsi="Times New Roman"/>
          <w:color w:val="FF0000"/>
        </w:rPr>
        <w:t>,</w:t>
      </w:r>
      <w:r w:rsidRPr="0055295B">
        <w:rPr>
          <w:rFonts w:ascii="Times New Roman" w:hAnsi="Times New Roman"/>
        </w:rPr>
        <w:t xml:space="preserve"> фотоотчет (входная дверь с номером площадки БС, размещение оборудования ОПС) и информировать (по электронной почте или устно по телефону) Заказчика о любых недостатках, замеченных на площадке БС, в том числе и не относящиеся к профилю выполняемых работ.</w:t>
      </w:r>
    </w:p>
    <w:p w14:paraId="18F94B58"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формировать письма для прохода на площадки БС руководствуясь информацией предоставленной </w:t>
      </w:r>
      <w:r w:rsidRPr="0055295B">
        <w:rPr>
          <w:rFonts w:ascii="Times New Roman" w:hAnsi="Times New Roman"/>
          <w:b/>
        </w:rPr>
        <w:t>Заказчиком.</w:t>
      </w:r>
    </w:p>
    <w:p w14:paraId="2ECC33C1" w14:textId="77777777" w:rsidR="00B44F30" w:rsidRPr="0055295B" w:rsidRDefault="00B44F30" w:rsidP="00B44F30">
      <w:pPr>
        <w:ind w:firstLine="180"/>
        <w:jc w:val="center"/>
        <w:rPr>
          <w:b/>
          <w:sz w:val="22"/>
          <w:szCs w:val="22"/>
        </w:rPr>
      </w:pPr>
    </w:p>
    <w:p w14:paraId="6AEA4336" w14:textId="2C46D8C6"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Работы по ТО АВР на ОПС, СПТ планируются и производятся Исполнителем на основании представленных Заказчиком Заявок </w:t>
      </w:r>
    </w:p>
    <w:p w14:paraId="38214F20"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Факт выполнение работ фиксируются в «Журнале учёта посещений базовой станции». Журнал является отчетным документом и хранится на объекте Заказчика. </w:t>
      </w:r>
    </w:p>
    <w:p w14:paraId="293AA202" w14:textId="495C0563" w:rsidR="00B44F30" w:rsidRPr="0055295B" w:rsidRDefault="00B44F30" w:rsidP="00044D1A">
      <w:pPr>
        <w:pStyle w:val="afff4"/>
        <w:numPr>
          <w:ilvl w:val="0"/>
          <w:numId w:val="32"/>
        </w:numPr>
        <w:rPr>
          <w:rFonts w:ascii="Times New Roman" w:hAnsi="Times New Roman"/>
        </w:rPr>
      </w:pPr>
      <w:r w:rsidRPr="0055295B">
        <w:rPr>
          <w:rFonts w:ascii="Times New Roman" w:hAnsi="Times New Roman"/>
        </w:rPr>
        <w:t xml:space="preserve">Все расходы на проведения ТО и АВР, в том числе материалы и запасные части, затраты на ГСМ входят в стоимость работ если не указано иное. </w:t>
      </w:r>
      <w:r w:rsidR="00044D1A" w:rsidRPr="0055295B">
        <w:rPr>
          <w:rFonts w:ascii="Times New Roman" w:hAnsi="Times New Roman"/>
        </w:rPr>
        <w:t>Необходимые блоки, оборудование и запасные части для замены при выполнении Работ на оборудовании БС, РРЛ, ЭПУ и СКК выдаются со складов Заказчика. Решение о привлечении специальной техники (автокраны, автовышки, манипуляторы, экскаваторы, снегоходы и т.п.) для проведения тех или иных работ принимается и оплачивается Исполнителем самостоятельно.</w:t>
      </w:r>
    </w:p>
    <w:p w14:paraId="4965F015" w14:textId="34F6DDB3"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w:t>
      </w:r>
    </w:p>
    <w:p w14:paraId="66B828CC"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наличия замечаний, выявленных в ходе приемки работ, выполненных Исполнителем</w:t>
      </w:r>
      <w:r w:rsidRPr="0055295B">
        <w:rPr>
          <w:rFonts w:ascii="Times New Roman" w:hAnsi="Times New Roman"/>
          <w:b/>
        </w:rPr>
        <w:t xml:space="preserve">, </w:t>
      </w:r>
      <w:r w:rsidRPr="0055295B">
        <w:rPr>
          <w:rFonts w:ascii="Times New Roman" w:hAnsi="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14:paraId="42020BC7"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14:paraId="638A99D2"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14:paraId="34E177D4" w14:textId="77777777" w:rsidR="00B44F30" w:rsidRPr="0055295B" w:rsidRDefault="00B44F30" w:rsidP="00B44F30">
      <w:pPr>
        <w:jc w:val="center"/>
        <w:rPr>
          <w:b/>
          <w:sz w:val="22"/>
          <w:szCs w:val="22"/>
        </w:rPr>
      </w:pPr>
    </w:p>
    <w:p w14:paraId="48BEC46D" w14:textId="77777777" w:rsidR="00B44F30" w:rsidRPr="0055295B" w:rsidRDefault="00B44F30" w:rsidP="006506C6">
      <w:pPr>
        <w:pStyle w:val="afff4"/>
        <w:numPr>
          <w:ilvl w:val="0"/>
          <w:numId w:val="32"/>
        </w:numPr>
        <w:rPr>
          <w:rFonts w:ascii="Times New Roman" w:hAnsi="Times New Roman"/>
        </w:rPr>
      </w:pPr>
      <w:r w:rsidRPr="0055295B">
        <w:rPr>
          <w:rFonts w:ascii="Times New Roman" w:hAnsi="Times New Roman"/>
        </w:rPr>
        <w:t xml:space="preserve">Исполнитель гарантирует качество выполненных им Работ и предоставленных изделий и материалов на протяжении следующих гарантийных сроков, исчисляемых с момента принятия работ </w:t>
      </w:r>
      <w:proofErr w:type="gramStart"/>
      <w:r w:rsidRPr="0055295B">
        <w:rPr>
          <w:rFonts w:ascii="Times New Roman" w:hAnsi="Times New Roman"/>
        </w:rPr>
        <w:t>Заказчиком:  на</w:t>
      </w:r>
      <w:proofErr w:type="gramEnd"/>
      <w:r w:rsidRPr="0055295B">
        <w:rPr>
          <w:rFonts w:ascii="Times New Roman" w:hAnsi="Times New Roman"/>
        </w:rPr>
        <w:t xml:space="preserve"> работы – 1 (один) год, на изделия и материалы – 1 (один) год или срок гарантии от производителя (в зависимости от того, какой срок действует дольше), начиная с даты подписания обеими сторонами Акта сдачи-приемки выполненных работ . Наличие дефектов в Работах или поставленных Исполнителем изделий и материалов для выполнения работ, выявленных в течение гарантийного срока, устанавливается двухсторонним Актом. Для участия в составлении Акта, согласования порядка и сроков устранения дефектов Исполнитель обязан направить в адрес Заказчика за свой счет своего Представителя не позднее 5-и (Пяти) рабочих дней со дня получения письменного извещения от Заказчика об обнаружении дефектов. Если Исполнитель в установленный срок не направит своего Представителя, то будет считаться, что Исполнитель согласился с фактом наличия дефектов и в этом случае Исполнитель обязан немедленно приступить к устранению таких дефектов. В случае отказа представителя Исполнителя от подписания Акта, по требованию любой из Сторон должна быть назначена независимая экспертиза. Расходы по экспертизе несет Исполнитель, за исключением случаев, когда экспертизой установлено отсутствие нарушений Исполнителем по Договору или причинной связи между действиями Исполнителя и обнаруженными недостатками.</w:t>
      </w:r>
    </w:p>
    <w:p w14:paraId="59825D37" w14:textId="77777777" w:rsidR="00B44F30" w:rsidRPr="0055295B" w:rsidRDefault="00B44F30" w:rsidP="00B44F30">
      <w:pPr>
        <w:tabs>
          <w:tab w:val="left" w:pos="2295"/>
        </w:tabs>
        <w:jc w:val="right"/>
        <w:rPr>
          <w:sz w:val="22"/>
          <w:szCs w:val="22"/>
        </w:rPr>
      </w:pPr>
    </w:p>
    <w:p w14:paraId="793EFC17" w14:textId="77777777" w:rsidR="00B44F30" w:rsidRPr="0055295B" w:rsidRDefault="00B44F30" w:rsidP="00B44F30">
      <w:pPr>
        <w:tabs>
          <w:tab w:val="left" w:pos="2295"/>
        </w:tabs>
        <w:jc w:val="right"/>
        <w:rPr>
          <w:sz w:val="22"/>
          <w:szCs w:val="22"/>
        </w:rPr>
      </w:pPr>
    </w:p>
    <w:p w14:paraId="0059FAE4" w14:textId="77777777" w:rsidR="00B44F30" w:rsidRPr="0055295B" w:rsidRDefault="00B44F30" w:rsidP="00B44F30">
      <w:pPr>
        <w:tabs>
          <w:tab w:val="left" w:pos="2295"/>
        </w:tabs>
        <w:jc w:val="right"/>
        <w:rPr>
          <w:sz w:val="22"/>
          <w:szCs w:val="22"/>
        </w:rPr>
      </w:pPr>
    </w:p>
    <w:p w14:paraId="16FAAC1C" w14:textId="77777777" w:rsidR="00B44F30" w:rsidRPr="0055295B" w:rsidRDefault="00B44F30" w:rsidP="00B44F30">
      <w:pPr>
        <w:tabs>
          <w:tab w:val="left" w:pos="2295"/>
        </w:tabs>
        <w:jc w:val="right"/>
        <w:rPr>
          <w:sz w:val="22"/>
          <w:szCs w:val="22"/>
        </w:rPr>
      </w:pPr>
    </w:p>
    <w:p w14:paraId="29A97941" w14:textId="77777777" w:rsidR="00B44F30" w:rsidRPr="0055295B" w:rsidRDefault="00B44F30" w:rsidP="00B44F30">
      <w:pPr>
        <w:tabs>
          <w:tab w:val="left" w:pos="2295"/>
        </w:tabs>
        <w:jc w:val="right"/>
        <w:rPr>
          <w:sz w:val="22"/>
          <w:szCs w:val="22"/>
        </w:rPr>
      </w:pPr>
    </w:p>
    <w:p w14:paraId="659D749B" w14:textId="77777777" w:rsidR="00B44F30" w:rsidRPr="0055295B" w:rsidRDefault="00B44F30" w:rsidP="00B44F30">
      <w:pPr>
        <w:tabs>
          <w:tab w:val="left" w:pos="2295"/>
        </w:tabs>
        <w:jc w:val="right"/>
        <w:rPr>
          <w:sz w:val="22"/>
          <w:szCs w:val="22"/>
        </w:rPr>
      </w:pPr>
    </w:p>
    <w:p w14:paraId="648F40FD" w14:textId="77777777" w:rsidR="00B44F30" w:rsidRPr="0055295B" w:rsidRDefault="00B44F30" w:rsidP="00B44F30">
      <w:pPr>
        <w:tabs>
          <w:tab w:val="left" w:pos="2295"/>
        </w:tabs>
        <w:jc w:val="right"/>
        <w:rPr>
          <w:sz w:val="22"/>
          <w:szCs w:val="22"/>
        </w:rPr>
      </w:pPr>
    </w:p>
    <w:p w14:paraId="66BD0C37" w14:textId="77777777" w:rsidR="00B44F30" w:rsidRPr="0055295B" w:rsidRDefault="00B44F30" w:rsidP="00B44F30">
      <w:pPr>
        <w:tabs>
          <w:tab w:val="left" w:pos="2295"/>
        </w:tabs>
        <w:jc w:val="right"/>
        <w:rPr>
          <w:sz w:val="22"/>
          <w:szCs w:val="22"/>
        </w:rPr>
      </w:pPr>
    </w:p>
    <w:p w14:paraId="7D8A7FCE" w14:textId="77777777" w:rsidR="00B44F30" w:rsidRPr="0055295B" w:rsidRDefault="00B44F30" w:rsidP="00B44F30">
      <w:pPr>
        <w:tabs>
          <w:tab w:val="left" w:pos="2295"/>
        </w:tabs>
        <w:jc w:val="right"/>
        <w:rPr>
          <w:sz w:val="22"/>
          <w:szCs w:val="22"/>
        </w:rPr>
      </w:pPr>
    </w:p>
    <w:p w14:paraId="4555FC45" w14:textId="77777777" w:rsidR="00B44F30" w:rsidRPr="0055295B" w:rsidRDefault="00B44F30" w:rsidP="00B44F30">
      <w:pPr>
        <w:tabs>
          <w:tab w:val="left" w:pos="2295"/>
        </w:tabs>
        <w:jc w:val="right"/>
        <w:rPr>
          <w:sz w:val="22"/>
          <w:szCs w:val="22"/>
        </w:rPr>
      </w:pPr>
    </w:p>
    <w:p w14:paraId="0EBBB56A" w14:textId="77777777" w:rsidR="00B44F30" w:rsidRPr="0055295B" w:rsidRDefault="00B44F30" w:rsidP="00B44F30">
      <w:pPr>
        <w:tabs>
          <w:tab w:val="left" w:pos="2295"/>
        </w:tabs>
        <w:jc w:val="right"/>
        <w:rPr>
          <w:sz w:val="22"/>
          <w:szCs w:val="22"/>
        </w:rPr>
      </w:pPr>
    </w:p>
    <w:p w14:paraId="522B6EE3" w14:textId="77777777" w:rsidR="00B44F30" w:rsidRPr="0055295B" w:rsidRDefault="00B44F30" w:rsidP="00B44F30">
      <w:pPr>
        <w:tabs>
          <w:tab w:val="left" w:pos="2295"/>
        </w:tabs>
        <w:jc w:val="right"/>
        <w:rPr>
          <w:sz w:val="22"/>
          <w:szCs w:val="22"/>
        </w:rPr>
      </w:pPr>
    </w:p>
    <w:p w14:paraId="6749C9F6" w14:textId="77777777" w:rsidR="00B44F30" w:rsidRPr="0055295B" w:rsidRDefault="00B44F30" w:rsidP="00B44F30">
      <w:pPr>
        <w:tabs>
          <w:tab w:val="left" w:pos="2295"/>
        </w:tabs>
        <w:jc w:val="right"/>
        <w:rPr>
          <w:sz w:val="22"/>
          <w:szCs w:val="22"/>
        </w:rPr>
      </w:pPr>
    </w:p>
    <w:p w14:paraId="14D5D7DC" w14:textId="77777777" w:rsidR="00B44F30" w:rsidRPr="0055295B" w:rsidRDefault="00B44F30" w:rsidP="00B44F30">
      <w:pPr>
        <w:tabs>
          <w:tab w:val="left" w:pos="2295"/>
        </w:tabs>
        <w:jc w:val="right"/>
        <w:rPr>
          <w:sz w:val="22"/>
          <w:szCs w:val="22"/>
        </w:rPr>
      </w:pPr>
    </w:p>
    <w:p w14:paraId="6AC6BF34" w14:textId="77777777" w:rsidR="00B44F30" w:rsidRPr="0055295B" w:rsidRDefault="00B44F30" w:rsidP="00B44F30">
      <w:pPr>
        <w:tabs>
          <w:tab w:val="left" w:pos="2295"/>
        </w:tabs>
        <w:jc w:val="right"/>
        <w:rPr>
          <w:sz w:val="22"/>
          <w:szCs w:val="22"/>
        </w:rPr>
      </w:pPr>
    </w:p>
    <w:p w14:paraId="65A21524" w14:textId="77777777" w:rsidR="00B44F30" w:rsidRDefault="00B44F30" w:rsidP="00B44F30">
      <w:pPr>
        <w:tabs>
          <w:tab w:val="left" w:pos="2295"/>
        </w:tabs>
        <w:jc w:val="right"/>
        <w:rPr>
          <w:sz w:val="22"/>
          <w:szCs w:val="22"/>
        </w:rPr>
      </w:pPr>
    </w:p>
    <w:p w14:paraId="4D87C34F" w14:textId="77777777" w:rsidR="000A5077" w:rsidRDefault="000A5077" w:rsidP="00B44F30">
      <w:pPr>
        <w:tabs>
          <w:tab w:val="left" w:pos="2295"/>
        </w:tabs>
        <w:jc w:val="right"/>
        <w:rPr>
          <w:sz w:val="22"/>
          <w:szCs w:val="22"/>
        </w:rPr>
      </w:pPr>
    </w:p>
    <w:p w14:paraId="6C5C9805" w14:textId="77777777" w:rsidR="000A5077" w:rsidRDefault="000A5077" w:rsidP="00B44F30">
      <w:pPr>
        <w:tabs>
          <w:tab w:val="left" w:pos="2295"/>
        </w:tabs>
        <w:jc w:val="right"/>
        <w:rPr>
          <w:sz w:val="22"/>
          <w:szCs w:val="22"/>
        </w:rPr>
      </w:pPr>
    </w:p>
    <w:p w14:paraId="3740EE5B" w14:textId="77777777" w:rsidR="000A5077" w:rsidRDefault="000A5077" w:rsidP="00B44F30">
      <w:pPr>
        <w:tabs>
          <w:tab w:val="left" w:pos="2295"/>
        </w:tabs>
        <w:jc w:val="right"/>
        <w:rPr>
          <w:sz w:val="22"/>
          <w:szCs w:val="22"/>
        </w:rPr>
      </w:pPr>
    </w:p>
    <w:p w14:paraId="5104DA52" w14:textId="77777777" w:rsidR="000A5077" w:rsidRDefault="000A5077" w:rsidP="00B44F30">
      <w:pPr>
        <w:tabs>
          <w:tab w:val="left" w:pos="2295"/>
        </w:tabs>
        <w:jc w:val="right"/>
        <w:rPr>
          <w:sz w:val="22"/>
          <w:szCs w:val="22"/>
        </w:rPr>
      </w:pPr>
    </w:p>
    <w:p w14:paraId="42385DA5" w14:textId="77777777" w:rsidR="000A5077" w:rsidRPr="0055295B" w:rsidRDefault="000A5077" w:rsidP="00B44F30">
      <w:pPr>
        <w:tabs>
          <w:tab w:val="left" w:pos="2295"/>
        </w:tabs>
        <w:jc w:val="right"/>
        <w:rPr>
          <w:sz w:val="22"/>
          <w:szCs w:val="22"/>
        </w:rPr>
      </w:pPr>
    </w:p>
    <w:p w14:paraId="1611EB9C" w14:textId="77777777" w:rsidR="00B44F30" w:rsidRPr="0055295B" w:rsidRDefault="00B44F30" w:rsidP="00B44F30">
      <w:pPr>
        <w:tabs>
          <w:tab w:val="left" w:pos="2295"/>
        </w:tabs>
        <w:jc w:val="right"/>
        <w:rPr>
          <w:sz w:val="22"/>
          <w:szCs w:val="22"/>
        </w:rPr>
      </w:pPr>
    </w:p>
    <w:p w14:paraId="488877DE" w14:textId="77777777" w:rsidR="00B44F30" w:rsidRPr="0055295B" w:rsidRDefault="00B44F30" w:rsidP="00B44F30">
      <w:pPr>
        <w:tabs>
          <w:tab w:val="left" w:pos="2295"/>
        </w:tabs>
        <w:jc w:val="right"/>
        <w:rPr>
          <w:sz w:val="22"/>
          <w:szCs w:val="22"/>
        </w:rPr>
      </w:pPr>
    </w:p>
    <w:p w14:paraId="0D186C0E" w14:textId="77777777" w:rsidR="00B44F30" w:rsidRPr="0055295B" w:rsidRDefault="00B44F30" w:rsidP="00234746">
      <w:pPr>
        <w:pStyle w:val="afff4"/>
        <w:tabs>
          <w:tab w:val="left" w:pos="8085"/>
        </w:tabs>
        <w:ind w:firstLine="0"/>
        <w:rPr>
          <w:rFonts w:ascii="Times New Roman" w:hAnsi="Times New Roman"/>
        </w:rPr>
      </w:pPr>
    </w:p>
    <w:p w14:paraId="04CD5856" w14:textId="14781DBF" w:rsidR="00B44F30" w:rsidRPr="0055295B" w:rsidRDefault="00B44F30" w:rsidP="00B44F30">
      <w:pPr>
        <w:tabs>
          <w:tab w:val="left" w:pos="8085"/>
        </w:tabs>
        <w:jc w:val="center"/>
        <w:rPr>
          <w:sz w:val="22"/>
          <w:szCs w:val="22"/>
        </w:rPr>
      </w:pPr>
      <w:r w:rsidRPr="0055295B">
        <w:rPr>
          <w:b/>
          <w:sz w:val="22"/>
          <w:szCs w:val="22"/>
        </w:rPr>
        <w:t xml:space="preserve">Перечень работ по ТО и </w:t>
      </w:r>
      <w:proofErr w:type="gramStart"/>
      <w:r w:rsidRPr="0055295B">
        <w:rPr>
          <w:b/>
          <w:sz w:val="22"/>
          <w:szCs w:val="22"/>
        </w:rPr>
        <w:t>АВР ОПС</w:t>
      </w:r>
      <w:proofErr w:type="gramEnd"/>
      <w:r w:rsidRPr="0055295B">
        <w:rPr>
          <w:b/>
          <w:sz w:val="22"/>
          <w:szCs w:val="22"/>
        </w:rPr>
        <w:t xml:space="preserve"> и С</w:t>
      </w:r>
      <w:r w:rsidR="00E2252A">
        <w:rPr>
          <w:b/>
          <w:sz w:val="22"/>
          <w:szCs w:val="22"/>
        </w:rPr>
        <w:t>ПТ на площадках БС</w:t>
      </w:r>
    </w:p>
    <w:p w14:paraId="54C27ED5" w14:textId="77777777" w:rsidR="00B44F30" w:rsidRPr="0055295B" w:rsidRDefault="00B44F30" w:rsidP="00B44F30">
      <w:pPr>
        <w:tabs>
          <w:tab w:val="left" w:pos="8085"/>
        </w:tabs>
        <w:jc w:val="center"/>
        <w:rPr>
          <w:b/>
          <w:sz w:val="22"/>
          <w:szCs w:val="22"/>
        </w:rPr>
      </w:pPr>
    </w:p>
    <w:tbl>
      <w:tblPr>
        <w:tblW w:w="9634" w:type="dxa"/>
        <w:tblLook w:val="04A0" w:firstRow="1" w:lastRow="0" w:firstColumn="1" w:lastColumn="0" w:noHBand="0" w:noVBand="1"/>
      </w:tblPr>
      <w:tblGrid>
        <w:gridCol w:w="840"/>
        <w:gridCol w:w="8794"/>
      </w:tblGrid>
      <w:tr w:rsidR="00B44F30" w:rsidRPr="0055295B" w14:paraId="03EF5A36" w14:textId="77777777" w:rsidTr="00AD6E74">
        <w:trPr>
          <w:trHeight w:val="66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8895EF" w14:textId="77777777" w:rsidR="00B44F30" w:rsidRPr="0055295B" w:rsidRDefault="00B44F30" w:rsidP="00AD6E74">
            <w:pPr>
              <w:jc w:val="center"/>
              <w:rPr>
                <w:color w:val="000000"/>
                <w:sz w:val="22"/>
                <w:szCs w:val="22"/>
                <w:lang w:val="en-US"/>
              </w:rPr>
            </w:pPr>
            <w:r w:rsidRPr="0055295B">
              <w:rPr>
                <w:color w:val="000000"/>
                <w:sz w:val="22"/>
                <w:szCs w:val="22"/>
                <w:lang w:val="en-US"/>
              </w:rPr>
              <w:t>№ п/п</w:t>
            </w:r>
          </w:p>
        </w:tc>
        <w:tc>
          <w:tcPr>
            <w:tcW w:w="8794" w:type="dxa"/>
            <w:tcBorders>
              <w:top w:val="single" w:sz="4" w:space="0" w:color="auto"/>
              <w:left w:val="nil"/>
              <w:bottom w:val="single" w:sz="4" w:space="0" w:color="auto"/>
              <w:right w:val="single" w:sz="4" w:space="0" w:color="auto"/>
            </w:tcBorders>
            <w:shd w:val="clear" w:color="auto" w:fill="auto"/>
            <w:noWrap/>
            <w:vAlign w:val="center"/>
            <w:hideMark/>
          </w:tcPr>
          <w:p w14:paraId="46ECC286"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Наименование</w:t>
            </w:r>
            <w:proofErr w:type="spellEnd"/>
            <w:r w:rsidRPr="0055295B">
              <w:rPr>
                <w:color w:val="000000"/>
                <w:sz w:val="22"/>
                <w:szCs w:val="22"/>
                <w:lang w:val="en-US"/>
              </w:rPr>
              <w:t xml:space="preserve"> </w:t>
            </w:r>
            <w:proofErr w:type="spellStart"/>
            <w:r w:rsidRPr="0055295B">
              <w:rPr>
                <w:color w:val="000000"/>
                <w:sz w:val="22"/>
                <w:szCs w:val="22"/>
                <w:lang w:val="en-US"/>
              </w:rPr>
              <w:t>работ</w:t>
            </w:r>
            <w:proofErr w:type="spellEnd"/>
          </w:p>
        </w:tc>
      </w:tr>
      <w:tr w:rsidR="00B44F30" w:rsidRPr="0055295B" w14:paraId="5F315778"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06480B1" w14:textId="77777777" w:rsidR="00B44F30" w:rsidRPr="0055295B" w:rsidRDefault="00B44F30" w:rsidP="00AD6E74">
            <w:pPr>
              <w:jc w:val="center"/>
              <w:rPr>
                <w:color w:val="000000"/>
                <w:sz w:val="22"/>
                <w:szCs w:val="22"/>
                <w:lang w:val="en-US"/>
              </w:rPr>
            </w:pPr>
            <w:r w:rsidRPr="0055295B">
              <w:rPr>
                <w:color w:val="000000"/>
                <w:sz w:val="22"/>
                <w:szCs w:val="22"/>
                <w:lang w:val="en-US"/>
              </w:rPr>
              <w:t> </w:t>
            </w:r>
          </w:p>
        </w:tc>
        <w:tc>
          <w:tcPr>
            <w:tcW w:w="8794" w:type="dxa"/>
            <w:tcBorders>
              <w:top w:val="nil"/>
              <w:left w:val="nil"/>
              <w:bottom w:val="single" w:sz="4" w:space="0" w:color="auto"/>
              <w:right w:val="single" w:sz="4" w:space="0" w:color="auto"/>
            </w:tcBorders>
            <w:shd w:val="clear" w:color="auto" w:fill="auto"/>
            <w:vAlign w:val="center"/>
            <w:hideMark/>
          </w:tcPr>
          <w:p w14:paraId="7AA9CD2E" w14:textId="77777777" w:rsidR="00B44F30" w:rsidRPr="0055295B" w:rsidRDefault="00B44F30" w:rsidP="00AD6E74">
            <w:pPr>
              <w:jc w:val="center"/>
              <w:rPr>
                <w:b/>
                <w:bCs/>
                <w:color w:val="000000"/>
                <w:sz w:val="22"/>
                <w:szCs w:val="22"/>
                <w:lang w:val="en-US"/>
              </w:rPr>
            </w:pPr>
            <w:proofErr w:type="spellStart"/>
            <w:r w:rsidRPr="0055295B">
              <w:rPr>
                <w:b/>
                <w:bCs/>
                <w:color w:val="000000"/>
                <w:sz w:val="22"/>
                <w:szCs w:val="22"/>
                <w:lang w:val="en-US"/>
              </w:rPr>
              <w:t>Техническое</w:t>
            </w:r>
            <w:proofErr w:type="spellEnd"/>
            <w:r w:rsidRPr="0055295B">
              <w:rPr>
                <w:b/>
                <w:bCs/>
                <w:color w:val="000000"/>
                <w:sz w:val="22"/>
                <w:szCs w:val="22"/>
                <w:lang w:val="en-US"/>
              </w:rPr>
              <w:t xml:space="preserve"> </w:t>
            </w:r>
            <w:proofErr w:type="spellStart"/>
            <w:r w:rsidRPr="0055295B">
              <w:rPr>
                <w:b/>
                <w:bCs/>
                <w:color w:val="000000"/>
                <w:sz w:val="22"/>
                <w:szCs w:val="22"/>
                <w:lang w:val="en-US"/>
              </w:rPr>
              <w:t>обслуживание</w:t>
            </w:r>
            <w:proofErr w:type="spellEnd"/>
            <w:r w:rsidRPr="0055295B">
              <w:rPr>
                <w:b/>
                <w:bCs/>
                <w:color w:val="000000"/>
                <w:sz w:val="22"/>
                <w:szCs w:val="22"/>
                <w:lang w:val="en-US"/>
              </w:rPr>
              <w:t xml:space="preserve"> ОПС</w:t>
            </w:r>
          </w:p>
        </w:tc>
      </w:tr>
      <w:tr w:rsidR="00B44F30" w:rsidRPr="0055295B" w14:paraId="7604599F" w14:textId="77777777" w:rsidTr="00AD6E74">
        <w:trPr>
          <w:trHeight w:val="99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2F576E1"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8794" w:type="dxa"/>
            <w:tcBorders>
              <w:top w:val="nil"/>
              <w:left w:val="nil"/>
              <w:bottom w:val="single" w:sz="4" w:space="0" w:color="auto"/>
              <w:right w:val="single" w:sz="4" w:space="0" w:color="auto"/>
            </w:tcBorders>
            <w:shd w:val="clear" w:color="auto" w:fill="auto"/>
            <w:vAlign w:val="center"/>
            <w:hideMark/>
          </w:tcPr>
          <w:p w14:paraId="1DDE58E0" w14:textId="77777777" w:rsidR="00B44F30" w:rsidRPr="0055295B" w:rsidRDefault="00B44F30" w:rsidP="00AD6E74">
            <w:pPr>
              <w:rPr>
                <w:color w:val="000000"/>
                <w:sz w:val="22"/>
                <w:szCs w:val="22"/>
                <w:lang w:val="en-US"/>
              </w:rPr>
            </w:pPr>
            <w:r w:rsidRPr="0055295B">
              <w:rPr>
                <w:color w:val="000000"/>
                <w:sz w:val="22"/>
                <w:szCs w:val="22"/>
              </w:rPr>
              <w:t xml:space="preserve">Внешний осмотр составных частей системы. Сигнализационной части (приемно-контрольного прибора, </w:t>
            </w:r>
            <w:proofErr w:type="spellStart"/>
            <w:r w:rsidRPr="0055295B">
              <w:rPr>
                <w:color w:val="000000"/>
                <w:sz w:val="22"/>
                <w:szCs w:val="22"/>
              </w:rPr>
              <w:t>извещателей</w:t>
            </w:r>
            <w:proofErr w:type="spellEnd"/>
            <w:r w:rsidRPr="0055295B">
              <w:rPr>
                <w:color w:val="000000"/>
                <w:sz w:val="22"/>
                <w:szCs w:val="22"/>
              </w:rPr>
              <w:t xml:space="preserve">, </w:t>
            </w:r>
            <w:proofErr w:type="spellStart"/>
            <w:r w:rsidRPr="0055295B">
              <w:rPr>
                <w:color w:val="000000"/>
                <w:sz w:val="22"/>
                <w:szCs w:val="22"/>
              </w:rPr>
              <w:t>оповещателей</w:t>
            </w:r>
            <w:proofErr w:type="spellEnd"/>
            <w:r w:rsidRPr="0055295B">
              <w:rPr>
                <w:color w:val="000000"/>
                <w:sz w:val="22"/>
                <w:szCs w:val="22"/>
              </w:rPr>
              <w:t xml:space="preserve">, шлейфа сигнализации) на отсутствие механических повреждений, коррозии, грязи. </w:t>
            </w:r>
            <w:proofErr w:type="spellStart"/>
            <w:r w:rsidRPr="0055295B">
              <w:rPr>
                <w:color w:val="000000"/>
                <w:sz w:val="22"/>
                <w:szCs w:val="22"/>
                <w:lang w:val="en-US"/>
              </w:rPr>
              <w:t>Очистка</w:t>
            </w:r>
            <w:proofErr w:type="spellEnd"/>
            <w:r w:rsidRPr="0055295B">
              <w:rPr>
                <w:color w:val="000000"/>
                <w:sz w:val="22"/>
                <w:szCs w:val="22"/>
                <w:lang w:val="en-US"/>
              </w:rPr>
              <w:t xml:space="preserve"> </w:t>
            </w:r>
            <w:proofErr w:type="spellStart"/>
            <w:r w:rsidRPr="0055295B">
              <w:rPr>
                <w:color w:val="000000"/>
                <w:sz w:val="22"/>
                <w:szCs w:val="22"/>
                <w:lang w:val="en-US"/>
              </w:rPr>
              <w:t>необходимых</w:t>
            </w:r>
            <w:proofErr w:type="spellEnd"/>
            <w:r w:rsidRPr="0055295B">
              <w:rPr>
                <w:color w:val="000000"/>
                <w:sz w:val="22"/>
                <w:szCs w:val="22"/>
                <w:lang w:val="en-US"/>
              </w:rPr>
              <w:t xml:space="preserve"> и </w:t>
            </w:r>
            <w:proofErr w:type="spellStart"/>
            <w:r w:rsidRPr="0055295B">
              <w:rPr>
                <w:color w:val="000000"/>
                <w:sz w:val="22"/>
                <w:szCs w:val="22"/>
                <w:lang w:val="en-US"/>
              </w:rPr>
              <w:t>замена</w:t>
            </w:r>
            <w:proofErr w:type="spellEnd"/>
            <w:r w:rsidRPr="0055295B">
              <w:rPr>
                <w:color w:val="000000"/>
                <w:sz w:val="22"/>
                <w:szCs w:val="22"/>
                <w:lang w:val="en-US"/>
              </w:rPr>
              <w:t xml:space="preserve"> </w:t>
            </w:r>
            <w:proofErr w:type="spellStart"/>
            <w:r w:rsidRPr="0055295B">
              <w:rPr>
                <w:color w:val="000000"/>
                <w:sz w:val="22"/>
                <w:szCs w:val="22"/>
                <w:lang w:val="en-US"/>
              </w:rPr>
              <w:t>неисправных</w:t>
            </w:r>
            <w:proofErr w:type="spellEnd"/>
            <w:r w:rsidRPr="0055295B">
              <w:rPr>
                <w:color w:val="000000"/>
                <w:sz w:val="22"/>
                <w:szCs w:val="22"/>
                <w:lang w:val="en-US"/>
              </w:rPr>
              <w:t xml:space="preserve"> </w:t>
            </w:r>
            <w:proofErr w:type="spellStart"/>
            <w:r w:rsidRPr="0055295B">
              <w:rPr>
                <w:color w:val="000000"/>
                <w:sz w:val="22"/>
                <w:szCs w:val="22"/>
                <w:lang w:val="en-US"/>
              </w:rPr>
              <w:t>элементов</w:t>
            </w:r>
            <w:proofErr w:type="spellEnd"/>
            <w:r w:rsidRPr="0055295B">
              <w:rPr>
                <w:color w:val="000000"/>
                <w:sz w:val="22"/>
                <w:szCs w:val="22"/>
                <w:lang w:val="en-US"/>
              </w:rPr>
              <w:t>.</w:t>
            </w:r>
          </w:p>
        </w:tc>
      </w:tr>
      <w:tr w:rsidR="00B44F30" w:rsidRPr="0055295B" w14:paraId="0466E607"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FEF2E36"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8794" w:type="dxa"/>
            <w:tcBorders>
              <w:top w:val="nil"/>
              <w:left w:val="nil"/>
              <w:bottom w:val="single" w:sz="4" w:space="0" w:color="auto"/>
              <w:right w:val="single" w:sz="4" w:space="0" w:color="auto"/>
            </w:tcBorders>
            <w:shd w:val="clear" w:color="auto" w:fill="auto"/>
            <w:vAlign w:val="center"/>
            <w:hideMark/>
          </w:tcPr>
          <w:p w14:paraId="35CC946D" w14:textId="77777777" w:rsidR="00B44F30" w:rsidRPr="0055295B" w:rsidRDefault="00B44F30" w:rsidP="00AD6E74">
            <w:pPr>
              <w:rPr>
                <w:color w:val="000000"/>
                <w:sz w:val="22"/>
                <w:szCs w:val="22"/>
              </w:rPr>
            </w:pPr>
            <w:r w:rsidRPr="0055295B">
              <w:rPr>
                <w:color w:val="000000"/>
                <w:sz w:val="22"/>
                <w:szCs w:val="22"/>
              </w:rPr>
              <w:t>Контроль рабочего положения выключателей и переключателей, контроль исправности световой индикации, ремонт неисправных элементов</w:t>
            </w:r>
          </w:p>
        </w:tc>
      </w:tr>
      <w:tr w:rsidR="00B44F30" w:rsidRPr="0055295B" w14:paraId="715368A4"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A935881"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8794" w:type="dxa"/>
            <w:tcBorders>
              <w:top w:val="nil"/>
              <w:left w:val="nil"/>
              <w:bottom w:val="single" w:sz="4" w:space="0" w:color="auto"/>
              <w:right w:val="single" w:sz="4" w:space="0" w:color="auto"/>
            </w:tcBorders>
            <w:shd w:val="clear" w:color="auto" w:fill="auto"/>
            <w:vAlign w:val="center"/>
            <w:hideMark/>
          </w:tcPr>
          <w:p w14:paraId="01B75563" w14:textId="77777777" w:rsidR="00B44F30" w:rsidRPr="0055295B" w:rsidRDefault="00B44F30" w:rsidP="00AD6E74">
            <w:pPr>
              <w:rPr>
                <w:color w:val="000000"/>
                <w:sz w:val="22"/>
                <w:szCs w:val="22"/>
                <w:lang w:val="en-US"/>
              </w:rPr>
            </w:pPr>
            <w:proofErr w:type="spellStart"/>
            <w:r w:rsidRPr="0055295B">
              <w:rPr>
                <w:color w:val="000000"/>
                <w:sz w:val="22"/>
                <w:szCs w:val="22"/>
                <w:lang w:val="en-US"/>
              </w:rPr>
              <w:t>Тестирование</w:t>
            </w:r>
            <w:proofErr w:type="spellEnd"/>
            <w:r w:rsidRPr="0055295B">
              <w:rPr>
                <w:color w:val="000000"/>
                <w:sz w:val="22"/>
                <w:szCs w:val="22"/>
                <w:lang w:val="en-US"/>
              </w:rPr>
              <w:t xml:space="preserve"> АБ (</w:t>
            </w:r>
            <w:proofErr w:type="spellStart"/>
            <w:r w:rsidRPr="0055295B">
              <w:rPr>
                <w:color w:val="000000"/>
                <w:sz w:val="22"/>
                <w:szCs w:val="22"/>
                <w:lang w:val="en-US"/>
              </w:rPr>
              <w:t>измерение</w:t>
            </w:r>
            <w:proofErr w:type="spellEnd"/>
            <w:r w:rsidRPr="0055295B">
              <w:rPr>
                <w:color w:val="000000"/>
                <w:sz w:val="22"/>
                <w:szCs w:val="22"/>
                <w:lang w:val="en-US"/>
              </w:rPr>
              <w:t xml:space="preserve"> </w:t>
            </w:r>
            <w:proofErr w:type="spellStart"/>
            <w:r w:rsidRPr="0055295B">
              <w:rPr>
                <w:color w:val="000000"/>
                <w:sz w:val="22"/>
                <w:szCs w:val="22"/>
                <w:lang w:val="en-US"/>
              </w:rPr>
              <w:t>ёмкости</w:t>
            </w:r>
            <w:proofErr w:type="spellEnd"/>
            <w:r w:rsidRPr="0055295B">
              <w:rPr>
                <w:color w:val="000000"/>
                <w:sz w:val="22"/>
                <w:szCs w:val="22"/>
                <w:lang w:val="en-US"/>
              </w:rPr>
              <w:t>)</w:t>
            </w:r>
          </w:p>
        </w:tc>
      </w:tr>
      <w:tr w:rsidR="00B44F30" w:rsidRPr="0055295B" w14:paraId="73676B1B"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E245D5" w14:textId="77777777" w:rsidR="00B44F30" w:rsidRPr="0055295B" w:rsidRDefault="00B44F30" w:rsidP="00AD6E74">
            <w:pPr>
              <w:jc w:val="center"/>
              <w:rPr>
                <w:color w:val="000000"/>
                <w:sz w:val="22"/>
                <w:szCs w:val="22"/>
                <w:lang w:val="en-US"/>
              </w:rPr>
            </w:pPr>
            <w:r w:rsidRPr="0055295B">
              <w:rPr>
                <w:color w:val="000000"/>
                <w:sz w:val="22"/>
                <w:szCs w:val="22"/>
                <w:lang w:val="en-US"/>
              </w:rPr>
              <w:t>4</w:t>
            </w:r>
          </w:p>
        </w:tc>
        <w:tc>
          <w:tcPr>
            <w:tcW w:w="8794" w:type="dxa"/>
            <w:tcBorders>
              <w:top w:val="nil"/>
              <w:left w:val="nil"/>
              <w:bottom w:val="single" w:sz="4" w:space="0" w:color="auto"/>
              <w:right w:val="single" w:sz="4" w:space="0" w:color="auto"/>
            </w:tcBorders>
            <w:shd w:val="clear" w:color="auto" w:fill="auto"/>
            <w:vAlign w:val="center"/>
            <w:hideMark/>
          </w:tcPr>
          <w:p w14:paraId="2E9DB64D" w14:textId="77777777" w:rsidR="00B44F30" w:rsidRPr="0055295B" w:rsidRDefault="00B44F30" w:rsidP="00AD6E74">
            <w:pPr>
              <w:rPr>
                <w:color w:val="000000"/>
                <w:sz w:val="22"/>
                <w:szCs w:val="22"/>
              </w:rPr>
            </w:pPr>
            <w:r w:rsidRPr="0055295B">
              <w:rPr>
                <w:color w:val="000000"/>
                <w:sz w:val="22"/>
                <w:szCs w:val="22"/>
              </w:rPr>
              <w:t>Проверка работоспособности основного и резервного источников питания, автоматического их переключения. При необходимости, ремонт источника питания, замена АБ (за счёт средств Подрядчика)</w:t>
            </w:r>
          </w:p>
        </w:tc>
      </w:tr>
      <w:tr w:rsidR="00B44F30" w:rsidRPr="0055295B" w14:paraId="4BBD3718"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184E16B"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8794" w:type="dxa"/>
            <w:tcBorders>
              <w:top w:val="nil"/>
              <w:left w:val="nil"/>
              <w:bottom w:val="single" w:sz="4" w:space="0" w:color="auto"/>
              <w:right w:val="single" w:sz="4" w:space="0" w:color="auto"/>
            </w:tcBorders>
            <w:shd w:val="clear" w:color="auto" w:fill="auto"/>
            <w:vAlign w:val="center"/>
            <w:hideMark/>
          </w:tcPr>
          <w:p w14:paraId="41C8B464" w14:textId="77777777" w:rsidR="00B44F30" w:rsidRPr="0055295B" w:rsidRDefault="00B44F30" w:rsidP="00AD6E74">
            <w:pPr>
              <w:rPr>
                <w:color w:val="000000"/>
                <w:sz w:val="22"/>
                <w:szCs w:val="22"/>
              </w:rPr>
            </w:pPr>
            <w:r w:rsidRPr="0055295B">
              <w:rPr>
                <w:color w:val="000000"/>
                <w:sz w:val="22"/>
                <w:szCs w:val="22"/>
              </w:rPr>
              <w:t>Проверка работоспособности приемно-контрольного прибора. При необходимости, ремонт или замена (за счёт средств Подрядчика)</w:t>
            </w:r>
          </w:p>
        </w:tc>
      </w:tr>
      <w:tr w:rsidR="00B44F30" w:rsidRPr="0055295B" w14:paraId="14891E21"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4F77A99" w14:textId="77777777" w:rsidR="00B44F30" w:rsidRPr="0055295B" w:rsidRDefault="00B44F30" w:rsidP="00AD6E74">
            <w:pPr>
              <w:jc w:val="center"/>
              <w:rPr>
                <w:color w:val="000000"/>
                <w:sz w:val="22"/>
                <w:szCs w:val="22"/>
                <w:lang w:val="en-US"/>
              </w:rPr>
            </w:pPr>
            <w:r w:rsidRPr="0055295B">
              <w:rPr>
                <w:color w:val="000000"/>
                <w:sz w:val="22"/>
                <w:szCs w:val="22"/>
                <w:lang w:val="en-US"/>
              </w:rPr>
              <w:t>6</w:t>
            </w:r>
          </w:p>
        </w:tc>
        <w:tc>
          <w:tcPr>
            <w:tcW w:w="8794" w:type="dxa"/>
            <w:tcBorders>
              <w:top w:val="nil"/>
              <w:left w:val="nil"/>
              <w:bottom w:val="single" w:sz="4" w:space="0" w:color="auto"/>
              <w:right w:val="single" w:sz="4" w:space="0" w:color="auto"/>
            </w:tcBorders>
            <w:shd w:val="clear" w:color="auto" w:fill="auto"/>
            <w:vAlign w:val="center"/>
            <w:hideMark/>
          </w:tcPr>
          <w:p w14:paraId="1527021F" w14:textId="77777777" w:rsidR="00B44F30" w:rsidRPr="0055295B" w:rsidRDefault="00B44F30" w:rsidP="00AD6E74">
            <w:pPr>
              <w:rPr>
                <w:color w:val="000000"/>
                <w:sz w:val="22"/>
                <w:szCs w:val="22"/>
              </w:rPr>
            </w:pPr>
            <w:r w:rsidRPr="0055295B">
              <w:rPr>
                <w:color w:val="000000"/>
                <w:sz w:val="22"/>
                <w:szCs w:val="22"/>
              </w:rPr>
              <w:t xml:space="preserve">Проверка работоспособности </w:t>
            </w:r>
            <w:proofErr w:type="spellStart"/>
            <w:r w:rsidRPr="0055295B">
              <w:rPr>
                <w:color w:val="000000"/>
                <w:sz w:val="22"/>
                <w:szCs w:val="22"/>
              </w:rPr>
              <w:t>оповещателей</w:t>
            </w:r>
            <w:proofErr w:type="spellEnd"/>
            <w:r w:rsidRPr="0055295B">
              <w:rPr>
                <w:color w:val="000000"/>
                <w:sz w:val="22"/>
                <w:szCs w:val="22"/>
              </w:rPr>
              <w:t>, при необходимости очистка от грязи, пыли, замена (за счёт средств Подрядчика)</w:t>
            </w:r>
          </w:p>
        </w:tc>
      </w:tr>
      <w:tr w:rsidR="00B44F30" w:rsidRPr="0055295B" w14:paraId="1694E031"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B559AAC"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8794" w:type="dxa"/>
            <w:tcBorders>
              <w:top w:val="nil"/>
              <w:left w:val="nil"/>
              <w:bottom w:val="single" w:sz="4" w:space="0" w:color="auto"/>
              <w:right w:val="single" w:sz="4" w:space="0" w:color="auto"/>
            </w:tcBorders>
            <w:shd w:val="clear" w:color="auto" w:fill="auto"/>
            <w:vAlign w:val="center"/>
            <w:hideMark/>
          </w:tcPr>
          <w:p w14:paraId="4E1BABA6" w14:textId="77777777" w:rsidR="00B44F30" w:rsidRPr="0055295B" w:rsidRDefault="00B44F30" w:rsidP="00AD6E74">
            <w:pPr>
              <w:rPr>
                <w:color w:val="000000"/>
                <w:sz w:val="22"/>
                <w:szCs w:val="22"/>
              </w:rPr>
            </w:pPr>
            <w:r w:rsidRPr="0055295B">
              <w:rPr>
                <w:color w:val="000000"/>
                <w:sz w:val="22"/>
                <w:szCs w:val="22"/>
              </w:rPr>
              <w:t xml:space="preserve">Проверка работоспособности контактных, инфракрасных, комбинированных, акустических, тепловых </w:t>
            </w:r>
            <w:proofErr w:type="spellStart"/>
            <w:r w:rsidRPr="0055295B">
              <w:rPr>
                <w:color w:val="000000"/>
                <w:sz w:val="22"/>
                <w:szCs w:val="22"/>
              </w:rPr>
              <w:t>извещателей</w:t>
            </w:r>
            <w:proofErr w:type="spellEnd"/>
            <w:r w:rsidRPr="0055295B">
              <w:rPr>
                <w:color w:val="000000"/>
                <w:sz w:val="22"/>
                <w:szCs w:val="22"/>
              </w:rPr>
              <w:t>, при необходимости очистка от грязи, пыли, замена (за счёт средств Подрядчика)</w:t>
            </w:r>
          </w:p>
        </w:tc>
      </w:tr>
      <w:tr w:rsidR="00B44F30" w:rsidRPr="0055295B" w14:paraId="7C3ED461"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6965F4"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8794" w:type="dxa"/>
            <w:tcBorders>
              <w:top w:val="nil"/>
              <w:left w:val="nil"/>
              <w:bottom w:val="single" w:sz="4" w:space="0" w:color="auto"/>
              <w:right w:val="single" w:sz="4" w:space="0" w:color="auto"/>
            </w:tcBorders>
            <w:shd w:val="clear" w:color="auto" w:fill="auto"/>
            <w:vAlign w:val="center"/>
            <w:hideMark/>
          </w:tcPr>
          <w:p w14:paraId="2E793DA6" w14:textId="77777777" w:rsidR="00B44F30" w:rsidRPr="0055295B" w:rsidRDefault="00B44F30" w:rsidP="00AD6E74">
            <w:pPr>
              <w:rPr>
                <w:color w:val="000000"/>
                <w:sz w:val="22"/>
                <w:szCs w:val="22"/>
              </w:rPr>
            </w:pPr>
            <w:r w:rsidRPr="0055295B">
              <w:rPr>
                <w:color w:val="000000"/>
                <w:sz w:val="22"/>
                <w:szCs w:val="22"/>
              </w:rPr>
              <w:t xml:space="preserve">Проверка работоспособности дымовых </w:t>
            </w:r>
            <w:proofErr w:type="spellStart"/>
            <w:r w:rsidRPr="0055295B">
              <w:rPr>
                <w:color w:val="000000"/>
                <w:sz w:val="22"/>
                <w:szCs w:val="22"/>
              </w:rPr>
              <w:t>извещателей</w:t>
            </w:r>
            <w:proofErr w:type="spellEnd"/>
            <w:r w:rsidRPr="0055295B">
              <w:rPr>
                <w:color w:val="000000"/>
                <w:sz w:val="22"/>
                <w:szCs w:val="22"/>
              </w:rPr>
              <w:t xml:space="preserve">, очистка от пыли или, при </w:t>
            </w:r>
            <w:proofErr w:type="gramStart"/>
            <w:r w:rsidRPr="0055295B">
              <w:rPr>
                <w:color w:val="000000"/>
                <w:sz w:val="22"/>
                <w:szCs w:val="22"/>
              </w:rPr>
              <w:t>необходимости,  замена</w:t>
            </w:r>
            <w:proofErr w:type="gramEnd"/>
            <w:r w:rsidRPr="0055295B">
              <w:rPr>
                <w:color w:val="000000"/>
                <w:sz w:val="22"/>
                <w:szCs w:val="22"/>
              </w:rPr>
              <w:t xml:space="preserve"> (за счёт средств Подрядчика)</w:t>
            </w:r>
          </w:p>
        </w:tc>
      </w:tr>
      <w:tr w:rsidR="00B44F30" w:rsidRPr="0055295B" w14:paraId="4EA4BB3F" w14:textId="77777777" w:rsidTr="00AD6E74">
        <w:trPr>
          <w:trHeight w:val="99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1668D98"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8794" w:type="dxa"/>
            <w:tcBorders>
              <w:top w:val="nil"/>
              <w:left w:val="nil"/>
              <w:bottom w:val="single" w:sz="4" w:space="0" w:color="auto"/>
              <w:right w:val="single" w:sz="4" w:space="0" w:color="auto"/>
            </w:tcBorders>
            <w:shd w:val="clear" w:color="auto" w:fill="auto"/>
            <w:vAlign w:val="center"/>
            <w:hideMark/>
          </w:tcPr>
          <w:p w14:paraId="2652B98A" w14:textId="77777777" w:rsidR="00B44F30" w:rsidRPr="0055295B" w:rsidRDefault="00B44F30" w:rsidP="00AD6E74">
            <w:pPr>
              <w:rPr>
                <w:color w:val="000000"/>
                <w:sz w:val="22"/>
                <w:szCs w:val="22"/>
              </w:rPr>
            </w:pPr>
            <w:r w:rsidRPr="0055295B">
              <w:rPr>
                <w:color w:val="000000"/>
                <w:sz w:val="22"/>
                <w:szCs w:val="22"/>
              </w:rPr>
              <w:t xml:space="preserve">Проверка прохождения аварийных сигналов до оборудования дежурной смены и правильности режима работы ОПС: при снятии с охраны (зашли и нажали на кнопку) авария остаётся активной, то есть на </w:t>
            </w:r>
            <w:proofErr w:type="gramStart"/>
            <w:r w:rsidRPr="0055295B">
              <w:rPr>
                <w:color w:val="000000"/>
                <w:sz w:val="22"/>
                <w:szCs w:val="22"/>
              </w:rPr>
              <w:t>дежурную  смену</w:t>
            </w:r>
            <w:proofErr w:type="gramEnd"/>
            <w:r w:rsidRPr="0055295B">
              <w:rPr>
                <w:color w:val="000000"/>
                <w:sz w:val="22"/>
                <w:szCs w:val="22"/>
              </w:rPr>
              <w:t xml:space="preserve"> передаётся сигнал о проникновении/пожаре. В случае не прохождения аварийных сигналов, устранить причины.</w:t>
            </w:r>
          </w:p>
        </w:tc>
      </w:tr>
      <w:tr w:rsidR="00B44F30" w:rsidRPr="0055295B" w14:paraId="34673FCD"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0B0511B" w14:textId="77777777" w:rsidR="00B44F30" w:rsidRPr="0055295B" w:rsidRDefault="00B44F30" w:rsidP="00AD6E74">
            <w:pPr>
              <w:jc w:val="center"/>
              <w:rPr>
                <w:color w:val="000000"/>
                <w:sz w:val="22"/>
                <w:szCs w:val="22"/>
                <w:lang w:val="en-US"/>
              </w:rPr>
            </w:pPr>
            <w:r w:rsidRPr="0055295B">
              <w:rPr>
                <w:color w:val="000000"/>
                <w:sz w:val="22"/>
                <w:szCs w:val="22"/>
                <w:lang w:val="en-US"/>
              </w:rPr>
              <w:t>11</w:t>
            </w:r>
          </w:p>
        </w:tc>
        <w:tc>
          <w:tcPr>
            <w:tcW w:w="8794" w:type="dxa"/>
            <w:tcBorders>
              <w:top w:val="nil"/>
              <w:left w:val="nil"/>
              <w:bottom w:val="single" w:sz="4" w:space="0" w:color="auto"/>
              <w:right w:val="single" w:sz="4" w:space="0" w:color="auto"/>
            </w:tcBorders>
            <w:shd w:val="clear" w:color="auto" w:fill="auto"/>
            <w:vAlign w:val="center"/>
            <w:hideMark/>
          </w:tcPr>
          <w:p w14:paraId="27243DE5" w14:textId="77777777" w:rsidR="00B44F30" w:rsidRPr="0055295B" w:rsidRDefault="00B44F30" w:rsidP="00AD6E74">
            <w:pPr>
              <w:rPr>
                <w:color w:val="000000"/>
                <w:sz w:val="22"/>
                <w:szCs w:val="22"/>
                <w:lang w:val="en-US"/>
              </w:rPr>
            </w:pPr>
            <w:r w:rsidRPr="0055295B">
              <w:rPr>
                <w:color w:val="000000"/>
                <w:sz w:val="22"/>
                <w:szCs w:val="22"/>
              </w:rPr>
              <w:t xml:space="preserve">Проверка сроков годности огнетушителей и, при необходимости, их замена и последующая заправка. </w:t>
            </w:r>
            <w:r w:rsidRPr="0055295B">
              <w:rPr>
                <w:color w:val="000000"/>
                <w:sz w:val="22"/>
                <w:szCs w:val="22"/>
                <w:lang w:val="en-US"/>
              </w:rPr>
              <w:t>(</w:t>
            </w:r>
            <w:proofErr w:type="spellStart"/>
            <w:r w:rsidRPr="0055295B">
              <w:rPr>
                <w:color w:val="000000"/>
                <w:sz w:val="22"/>
                <w:szCs w:val="22"/>
                <w:lang w:val="en-US"/>
              </w:rPr>
              <w:t>За</w:t>
            </w:r>
            <w:proofErr w:type="spellEnd"/>
            <w:r w:rsidRPr="0055295B">
              <w:rPr>
                <w:color w:val="000000"/>
                <w:sz w:val="22"/>
                <w:szCs w:val="22"/>
                <w:lang w:val="en-US"/>
              </w:rPr>
              <w:t xml:space="preserve"> </w:t>
            </w:r>
            <w:proofErr w:type="spellStart"/>
            <w:r w:rsidRPr="0055295B">
              <w:rPr>
                <w:color w:val="000000"/>
                <w:sz w:val="22"/>
                <w:szCs w:val="22"/>
                <w:lang w:val="en-US"/>
              </w:rPr>
              <w:t>счет</w:t>
            </w:r>
            <w:proofErr w:type="spellEnd"/>
            <w:r w:rsidRPr="0055295B">
              <w:rPr>
                <w:color w:val="000000"/>
                <w:sz w:val="22"/>
                <w:szCs w:val="22"/>
                <w:lang w:val="en-US"/>
              </w:rPr>
              <w:t xml:space="preserve"> </w:t>
            </w:r>
            <w:proofErr w:type="spellStart"/>
            <w:r w:rsidRPr="0055295B">
              <w:rPr>
                <w:color w:val="000000"/>
                <w:sz w:val="22"/>
                <w:szCs w:val="22"/>
                <w:lang w:val="en-US"/>
              </w:rPr>
              <w:t>средств</w:t>
            </w:r>
            <w:proofErr w:type="spellEnd"/>
            <w:r w:rsidRPr="0055295B">
              <w:rPr>
                <w:color w:val="000000"/>
                <w:sz w:val="22"/>
                <w:szCs w:val="22"/>
                <w:lang w:val="en-US"/>
              </w:rPr>
              <w:t xml:space="preserve"> </w:t>
            </w:r>
            <w:proofErr w:type="spellStart"/>
            <w:r w:rsidRPr="0055295B">
              <w:rPr>
                <w:color w:val="000000"/>
                <w:sz w:val="22"/>
                <w:szCs w:val="22"/>
                <w:lang w:val="en-US"/>
              </w:rPr>
              <w:t>Подрядчика</w:t>
            </w:r>
            <w:proofErr w:type="spellEnd"/>
            <w:r w:rsidRPr="0055295B">
              <w:rPr>
                <w:color w:val="000000"/>
                <w:sz w:val="22"/>
                <w:szCs w:val="22"/>
                <w:lang w:val="en-US"/>
              </w:rPr>
              <w:t>)</w:t>
            </w:r>
          </w:p>
        </w:tc>
      </w:tr>
      <w:tr w:rsidR="00B44F30" w:rsidRPr="0055295B" w14:paraId="3DF38916"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8076B7E" w14:textId="77777777" w:rsidR="00B44F30" w:rsidRPr="0055295B" w:rsidRDefault="00B44F30" w:rsidP="00AD6E74">
            <w:pPr>
              <w:jc w:val="center"/>
              <w:rPr>
                <w:color w:val="000000"/>
                <w:sz w:val="22"/>
                <w:szCs w:val="22"/>
                <w:lang w:val="en-US"/>
              </w:rPr>
            </w:pPr>
            <w:r w:rsidRPr="0055295B">
              <w:rPr>
                <w:color w:val="000000"/>
                <w:sz w:val="22"/>
                <w:szCs w:val="22"/>
                <w:lang w:val="en-US"/>
              </w:rPr>
              <w:t> </w:t>
            </w:r>
          </w:p>
        </w:tc>
        <w:tc>
          <w:tcPr>
            <w:tcW w:w="8794" w:type="dxa"/>
            <w:tcBorders>
              <w:top w:val="nil"/>
              <w:left w:val="nil"/>
              <w:bottom w:val="single" w:sz="4" w:space="0" w:color="auto"/>
              <w:right w:val="single" w:sz="4" w:space="0" w:color="auto"/>
            </w:tcBorders>
            <w:shd w:val="clear" w:color="auto" w:fill="auto"/>
            <w:vAlign w:val="center"/>
            <w:hideMark/>
          </w:tcPr>
          <w:p w14:paraId="4FB3C0AD" w14:textId="77777777" w:rsidR="00B44F30" w:rsidRPr="0055295B" w:rsidRDefault="00B44F30" w:rsidP="00AD6E74">
            <w:pPr>
              <w:jc w:val="center"/>
              <w:rPr>
                <w:b/>
                <w:bCs/>
                <w:color w:val="000000"/>
                <w:sz w:val="22"/>
                <w:szCs w:val="22"/>
                <w:lang w:val="en-US"/>
              </w:rPr>
            </w:pPr>
            <w:proofErr w:type="spellStart"/>
            <w:r w:rsidRPr="0055295B">
              <w:rPr>
                <w:b/>
                <w:bCs/>
                <w:color w:val="000000"/>
                <w:sz w:val="22"/>
                <w:szCs w:val="22"/>
                <w:lang w:val="en-US"/>
              </w:rPr>
              <w:t>Техническое</w:t>
            </w:r>
            <w:proofErr w:type="spellEnd"/>
            <w:r w:rsidRPr="0055295B">
              <w:rPr>
                <w:b/>
                <w:bCs/>
                <w:color w:val="000000"/>
                <w:sz w:val="22"/>
                <w:szCs w:val="22"/>
                <w:lang w:val="en-US"/>
              </w:rPr>
              <w:t xml:space="preserve"> </w:t>
            </w:r>
            <w:proofErr w:type="spellStart"/>
            <w:r w:rsidRPr="0055295B">
              <w:rPr>
                <w:b/>
                <w:bCs/>
                <w:color w:val="000000"/>
                <w:sz w:val="22"/>
                <w:szCs w:val="22"/>
                <w:lang w:val="en-US"/>
              </w:rPr>
              <w:t>обслуживание</w:t>
            </w:r>
            <w:proofErr w:type="spellEnd"/>
            <w:r w:rsidRPr="0055295B">
              <w:rPr>
                <w:b/>
                <w:bCs/>
                <w:color w:val="000000"/>
                <w:sz w:val="22"/>
                <w:szCs w:val="22"/>
                <w:lang w:val="en-US"/>
              </w:rPr>
              <w:t xml:space="preserve"> СПТ</w:t>
            </w:r>
          </w:p>
        </w:tc>
      </w:tr>
      <w:tr w:rsidR="00B44F30" w:rsidRPr="0055295B" w14:paraId="79C26386" w14:textId="77777777" w:rsidTr="00AD6E74">
        <w:trPr>
          <w:trHeight w:val="99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DEDB79" w14:textId="77777777" w:rsidR="00B44F30" w:rsidRPr="0055295B" w:rsidRDefault="00B44F30" w:rsidP="00AD6E74">
            <w:pPr>
              <w:jc w:val="center"/>
              <w:rPr>
                <w:color w:val="000000"/>
                <w:sz w:val="22"/>
                <w:szCs w:val="22"/>
                <w:lang w:val="en-US"/>
              </w:rPr>
            </w:pPr>
            <w:r w:rsidRPr="0055295B">
              <w:rPr>
                <w:color w:val="000000"/>
                <w:sz w:val="22"/>
                <w:szCs w:val="22"/>
                <w:lang w:val="en-US"/>
              </w:rPr>
              <w:t>12</w:t>
            </w:r>
          </w:p>
        </w:tc>
        <w:tc>
          <w:tcPr>
            <w:tcW w:w="8794" w:type="dxa"/>
            <w:tcBorders>
              <w:top w:val="nil"/>
              <w:left w:val="nil"/>
              <w:bottom w:val="single" w:sz="4" w:space="0" w:color="auto"/>
              <w:right w:val="single" w:sz="4" w:space="0" w:color="auto"/>
            </w:tcBorders>
            <w:shd w:val="clear" w:color="auto" w:fill="auto"/>
            <w:vAlign w:val="center"/>
            <w:hideMark/>
          </w:tcPr>
          <w:p w14:paraId="7A96798F" w14:textId="77777777" w:rsidR="00B44F30" w:rsidRPr="0055295B" w:rsidRDefault="00B44F30" w:rsidP="00AD6E74">
            <w:pPr>
              <w:rPr>
                <w:color w:val="000000"/>
                <w:sz w:val="22"/>
                <w:szCs w:val="22"/>
              </w:rPr>
            </w:pPr>
            <w:r w:rsidRPr="0055295B">
              <w:rPr>
                <w:color w:val="000000"/>
                <w:sz w:val="22"/>
                <w:szCs w:val="22"/>
              </w:rPr>
              <w:t>Внешний осмотр составных частей системы. Технологической части (баллоны с огнегасящим веществом, манометры, запорная арматура, трубопроводы, насадки) на отсутствие механических повреждений, коррозии, грязи. Очистка необходимых и замена неисправных элементов. (За счет средств Подрядчика)</w:t>
            </w:r>
          </w:p>
        </w:tc>
      </w:tr>
      <w:tr w:rsidR="00B44F30" w:rsidRPr="0055295B" w14:paraId="3215143F"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1710032" w14:textId="77777777" w:rsidR="00B44F30" w:rsidRPr="0055295B" w:rsidRDefault="00B44F30" w:rsidP="00AD6E74">
            <w:pPr>
              <w:jc w:val="center"/>
              <w:rPr>
                <w:color w:val="000000"/>
                <w:sz w:val="22"/>
                <w:szCs w:val="22"/>
                <w:lang w:val="en-US"/>
              </w:rPr>
            </w:pPr>
            <w:r w:rsidRPr="0055295B">
              <w:rPr>
                <w:color w:val="000000"/>
                <w:sz w:val="22"/>
                <w:szCs w:val="22"/>
                <w:lang w:val="en-US"/>
              </w:rPr>
              <w:t>13</w:t>
            </w:r>
          </w:p>
        </w:tc>
        <w:tc>
          <w:tcPr>
            <w:tcW w:w="8794" w:type="dxa"/>
            <w:tcBorders>
              <w:top w:val="nil"/>
              <w:left w:val="nil"/>
              <w:bottom w:val="single" w:sz="4" w:space="0" w:color="auto"/>
              <w:right w:val="single" w:sz="4" w:space="0" w:color="auto"/>
            </w:tcBorders>
            <w:shd w:val="clear" w:color="auto" w:fill="auto"/>
            <w:vAlign w:val="center"/>
            <w:hideMark/>
          </w:tcPr>
          <w:p w14:paraId="57214306" w14:textId="77777777" w:rsidR="00B44F30" w:rsidRPr="0055295B" w:rsidRDefault="00B44F30" w:rsidP="00AD6E74">
            <w:pPr>
              <w:rPr>
                <w:color w:val="000000"/>
                <w:sz w:val="22"/>
                <w:szCs w:val="22"/>
              </w:rPr>
            </w:pPr>
            <w:r w:rsidRPr="0055295B">
              <w:rPr>
                <w:color w:val="000000"/>
                <w:sz w:val="22"/>
                <w:szCs w:val="22"/>
              </w:rPr>
              <w:t xml:space="preserve">Внешний осмотр СПТ типа </w:t>
            </w:r>
            <w:r w:rsidRPr="0055295B">
              <w:rPr>
                <w:color w:val="000000"/>
                <w:sz w:val="22"/>
                <w:szCs w:val="22"/>
                <w:lang w:val="en-US"/>
              </w:rPr>
              <w:t>BONPET</w:t>
            </w:r>
            <w:r w:rsidRPr="0055295B">
              <w:rPr>
                <w:color w:val="000000"/>
                <w:sz w:val="22"/>
                <w:szCs w:val="22"/>
              </w:rPr>
              <w:t xml:space="preserve">, проверка целостности колбы, надежности крепления. </w:t>
            </w:r>
          </w:p>
        </w:tc>
      </w:tr>
      <w:tr w:rsidR="00B44F30" w:rsidRPr="0055295B" w14:paraId="5A2F9205" w14:textId="77777777" w:rsidTr="00AD6E74">
        <w:trPr>
          <w:trHeight w:val="66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5AFFC20" w14:textId="77777777" w:rsidR="00B44F30" w:rsidRPr="0055295B" w:rsidRDefault="00B44F30" w:rsidP="00AD6E74">
            <w:pPr>
              <w:jc w:val="center"/>
              <w:rPr>
                <w:color w:val="000000"/>
                <w:sz w:val="22"/>
                <w:szCs w:val="22"/>
                <w:lang w:val="en-US"/>
              </w:rPr>
            </w:pPr>
            <w:r w:rsidRPr="0055295B">
              <w:rPr>
                <w:color w:val="000000"/>
                <w:sz w:val="22"/>
                <w:szCs w:val="22"/>
                <w:lang w:val="en-US"/>
              </w:rPr>
              <w:t>14</w:t>
            </w:r>
          </w:p>
        </w:tc>
        <w:tc>
          <w:tcPr>
            <w:tcW w:w="8794" w:type="dxa"/>
            <w:tcBorders>
              <w:top w:val="nil"/>
              <w:left w:val="nil"/>
              <w:bottom w:val="single" w:sz="4" w:space="0" w:color="auto"/>
              <w:right w:val="single" w:sz="4" w:space="0" w:color="auto"/>
            </w:tcBorders>
            <w:shd w:val="clear" w:color="auto" w:fill="auto"/>
            <w:vAlign w:val="center"/>
            <w:hideMark/>
          </w:tcPr>
          <w:p w14:paraId="2B684519" w14:textId="77777777" w:rsidR="00B44F30" w:rsidRPr="0055295B" w:rsidRDefault="00B44F30" w:rsidP="00AD6E74">
            <w:pPr>
              <w:rPr>
                <w:color w:val="000000"/>
                <w:sz w:val="22"/>
                <w:szCs w:val="22"/>
              </w:rPr>
            </w:pPr>
            <w:r w:rsidRPr="0055295B">
              <w:rPr>
                <w:color w:val="000000"/>
                <w:sz w:val="22"/>
                <w:szCs w:val="22"/>
              </w:rPr>
              <w:t xml:space="preserve">Влажная уборка помещения </w:t>
            </w:r>
            <w:proofErr w:type="gramStart"/>
            <w:r w:rsidRPr="0055295B">
              <w:rPr>
                <w:color w:val="000000"/>
                <w:sz w:val="22"/>
                <w:szCs w:val="22"/>
              </w:rPr>
              <w:t>аппаратной  БС</w:t>
            </w:r>
            <w:proofErr w:type="gramEnd"/>
            <w:r w:rsidRPr="0055295B">
              <w:rPr>
                <w:color w:val="000000"/>
                <w:sz w:val="22"/>
                <w:szCs w:val="22"/>
              </w:rPr>
              <w:t xml:space="preserve"> от загрязнений и мусора (обязательный вывоз мусора в специализированные места).</w:t>
            </w:r>
          </w:p>
        </w:tc>
      </w:tr>
      <w:tr w:rsidR="00B44F30" w:rsidRPr="0055295B" w14:paraId="5747FCAD"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vAlign w:val="center"/>
            <w:hideMark/>
          </w:tcPr>
          <w:p w14:paraId="6E019DA9" w14:textId="77777777" w:rsidR="00B44F30" w:rsidRPr="0055295B" w:rsidRDefault="00B44F30" w:rsidP="00AD6E74">
            <w:pPr>
              <w:jc w:val="center"/>
              <w:rPr>
                <w:color w:val="000000"/>
                <w:sz w:val="22"/>
                <w:szCs w:val="22"/>
                <w:lang w:val="en-US"/>
              </w:rPr>
            </w:pPr>
            <w:r w:rsidRPr="0055295B">
              <w:rPr>
                <w:color w:val="000000"/>
                <w:sz w:val="22"/>
                <w:szCs w:val="22"/>
                <w:lang w:val="en-US"/>
              </w:rPr>
              <w:t>№ п/п</w:t>
            </w:r>
          </w:p>
        </w:tc>
        <w:tc>
          <w:tcPr>
            <w:tcW w:w="8794" w:type="dxa"/>
            <w:tcBorders>
              <w:top w:val="nil"/>
              <w:left w:val="nil"/>
              <w:bottom w:val="single" w:sz="4" w:space="0" w:color="auto"/>
              <w:right w:val="single" w:sz="4" w:space="0" w:color="auto"/>
            </w:tcBorders>
            <w:shd w:val="clear" w:color="auto" w:fill="auto"/>
            <w:vAlign w:val="center"/>
            <w:hideMark/>
          </w:tcPr>
          <w:p w14:paraId="4F0A400C" w14:textId="77777777" w:rsidR="00B44F30" w:rsidRPr="0055295B" w:rsidRDefault="00B44F30" w:rsidP="00AD6E74">
            <w:pPr>
              <w:jc w:val="center"/>
              <w:rPr>
                <w:color w:val="000000"/>
                <w:sz w:val="22"/>
                <w:szCs w:val="22"/>
                <w:lang w:val="en-US"/>
              </w:rPr>
            </w:pPr>
            <w:proofErr w:type="spellStart"/>
            <w:r w:rsidRPr="0055295B">
              <w:rPr>
                <w:color w:val="000000"/>
                <w:sz w:val="22"/>
                <w:szCs w:val="22"/>
                <w:lang w:val="en-US"/>
              </w:rPr>
              <w:t>Наименование</w:t>
            </w:r>
            <w:proofErr w:type="spellEnd"/>
            <w:r w:rsidRPr="0055295B">
              <w:rPr>
                <w:color w:val="000000"/>
                <w:sz w:val="22"/>
                <w:szCs w:val="22"/>
                <w:lang w:val="en-US"/>
              </w:rPr>
              <w:t xml:space="preserve"> </w:t>
            </w:r>
            <w:proofErr w:type="spellStart"/>
            <w:r w:rsidRPr="0055295B">
              <w:rPr>
                <w:color w:val="000000"/>
                <w:sz w:val="22"/>
                <w:szCs w:val="22"/>
                <w:lang w:val="en-US"/>
              </w:rPr>
              <w:t>работ</w:t>
            </w:r>
            <w:proofErr w:type="spellEnd"/>
          </w:p>
        </w:tc>
      </w:tr>
      <w:tr w:rsidR="00B44F30" w:rsidRPr="0055295B" w14:paraId="33E38F81" w14:textId="77777777" w:rsidTr="00AD6E74">
        <w:trPr>
          <w:trHeight w:val="312"/>
        </w:trPr>
        <w:tc>
          <w:tcPr>
            <w:tcW w:w="840" w:type="dxa"/>
            <w:tcBorders>
              <w:top w:val="nil"/>
              <w:left w:val="nil"/>
              <w:bottom w:val="nil"/>
              <w:right w:val="nil"/>
            </w:tcBorders>
            <w:shd w:val="clear" w:color="auto" w:fill="auto"/>
            <w:noWrap/>
            <w:vAlign w:val="bottom"/>
            <w:hideMark/>
          </w:tcPr>
          <w:p w14:paraId="7FB55D66" w14:textId="77777777" w:rsidR="00B44F30" w:rsidRPr="0055295B" w:rsidRDefault="00B44F30" w:rsidP="00AD6E74">
            <w:pPr>
              <w:jc w:val="center"/>
              <w:rPr>
                <w:color w:val="000000"/>
                <w:sz w:val="22"/>
                <w:szCs w:val="22"/>
                <w:lang w:val="en-US"/>
              </w:rPr>
            </w:pPr>
          </w:p>
        </w:tc>
        <w:tc>
          <w:tcPr>
            <w:tcW w:w="8794" w:type="dxa"/>
            <w:tcBorders>
              <w:top w:val="nil"/>
              <w:left w:val="single" w:sz="4" w:space="0" w:color="auto"/>
              <w:bottom w:val="single" w:sz="4" w:space="0" w:color="auto"/>
              <w:right w:val="nil"/>
            </w:tcBorders>
            <w:shd w:val="clear" w:color="auto" w:fill="auto"/>
            <w:vAlign w:val="center"/>
            <w:hideMark/>
          </w:tcPr>
          <w:p w14:paraId="6BCD091D" w14:textId="77777777" w:rsidR="00B44F30" w:rsidRPr="0055295B" w:rsidRDefault="00B44F30" w:rsidP="00AD6E74">
            <w:pPr>
              <w:rPr>
                <w:b/>
                <w:bCs/>
                <w:color w:val="000000"/>
                <w:sz w:val="22"/>
                <w:szCs w:val="22"/>
              </w:rPr>
            </w:pPr>
            <w:r w:rsidRPr="0055295B">
              <w:rPr>
                <w:b/>
                <w:bCs/>
                <w:color w:val="000000"/>
                <w:sz w:val="22"/>
                <w:szCs w:val="22"/>
              </w:rPr>
              <w:t>Устройство системы охранно-пожарной сигнализации и системы пожаротушения:</w:t>
            </w:r>
          </w:p>
        </w:tc>
      </w:tr>
      <w:tr w:rsidR="00B44F30" w:rsidRPr="0055295B" w14:paraId="0744DBA9" w14:textId="77777777" w:rsidTr="00AD6E74">
        <w:trPr>
          <w:trHeight w:val="330"/>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505FB" w14:textId="77777777" w:rsidR="00B44F30" w:rsidRPr="0055295B" w:rsidRDefault="00B44F30" w:rsidP="00AD6E74">
            <w:pPr>
              <w:jc w:val="center"/>
              <w:rPr>
                <w:color w:val="000000"/>
                <w:sz w:val="22"/>
                <w:szCs w:val="22"/>
                <w:lang w:val="en-US"/>
              </w:rPr>
            </w:pPr>
            <w:r w:rsidRPr="0055295B">
              <w:rPr>
                <w:color w:val="000000"/>
                <w:sz w:val="22"/>
                <w:szCs w:val="22"/>
                <w:lang w:val="en-US"/>
              </w:rPr>
              <w:t>1</w:t>
            </w:r>
          </w:p>
        </w:tc>
        <w:tc>
          <w:tcPr>
            <w:tcW w:w="8794" w:type="dxa"/>
            <w:tcBorders>
              <w:top w:val="nil"/>
              <w:left w:val="nil"/>
              <w:bottom w:val="single" w:sz="4" w:space="0" w:color="auto"/>
              <w:right w:val="single" w:sz="4" w:space="0" w:color="auto"/>
            </w:tcBorders>
            <w:shd w:val="clear" w:color="auto" w:fill="auto"/>
            <w:vAlign w:val="center"/>
            <w:hideMark/>
          </w:tcPr>
          <w:p w14:paraId="27C337EA" w14:textId="77777777" w:rsidR="00B44F30" w:rsidRPr="0055295B" w:rsidRDefault="00B44F30" w:rsidP="00AD6E74">
            <w:pPr>
              <w:rPr>
                <w:color w:val="000000"/>
                <w:sz w:val="22"/>
                <w:szCs w:val="22"/>
              </w:rPr>
            </w:pPr>
            <w:r w:rsidRPr="0055295B">
              <w:rPr>
                <w:color w:val="000000"/>
                <w:sz w:val="22"/>
                <w:szCs w:val="22"/>
              </w:rPr>
              <w:t xml:space="preserve">Монтаж приборов ПС </w:t>
            </w:r>
            <w:proofErr w:type="spellStart"/>
            <w:r w:rsidRPr="0055295B">
              <w:rPr>
                <w:color w:val="000000"/>
                <w:sz w:val="22"/>
                <w:szCs w:val="22"/>
              </w:rPr>
              <w:t>приемо</w:t>
            </w:r>
            <w:proofErr w:type="spellEnd"/>
            <w:r w:rsidRPr="0055295B">
              <w:rPr>
                <w:color w:val="000000"/>
                <w:sz w:val="22"/>
                <w:szCs w:val="22"/>
              </w:rPr>
              <w:t>-контрольные, пусковые с пуско-наладочными работами</w:t>
            </w:r>
          </w:p>
        </w:tc>
      </w:tr>
      <w:tr w:rsidR="00B44F30" w:rsidRPr="0055295B" w14:paraId="2B67A557"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7AB9917" w14:textId="77777777" w:rsidR="00B44F30" w:rsidRPr="0055295B" w:rsidRDefault="00B44F30" w:rsidP="00AD6E74">
            <w:pPr>
              <w:jc w:val="center"/>
              <w:rPr>
                <w:color w:val="000000"/>
                <w:sz w:val="22"/>
                <w:szCs w:val="22"/>
                <w:lang w:val="en-US"/>
              </w:rPr>
            </w:pPr>
            <w:r w:rsidRPr="0055295B">
              <w:rPr>
                <w:color w:val="000000"/>
                <w:sz w:val="22"/>
                <w:szCs w:val="22"/>
                <w:lang w:val="en-US"/>
              </w:rPr>
              <w:t>2</w:t>
            </w:r>
          </w:p>
        </w:tc>
        <w:tc>
          <w:tcPr>
            <w:tcW w:w="8794" w:type="dxa"/>
            <w:tcBorders>
              <w:top w:val="nil"/>
              <w:left w:val="nil"/>
              <w:bottom w:val="single" w:sz="4" w:space="0" w:color="auto"/>
              <w:right w:val="single" w:sz="4" w:space="0" w:color="auto"/>
            </w:tcBorders>
            <w:shd w:val="clear" w:color="auto" w:fill="auto"/>
            <w:vAlign w:val="center"/>
            <w:hideMark/>
          </w:tcPr>
          <w:p w14:paraId="0D1CF820" w14:textId="77777777" w:rsidR="00B44F30" w:rsidRPr="0055295B" w:rsidRDefault="00B44F30" w:rsidP="00AD6E74">
            <w:pPr>
              <w:rPr>
                <w:color w:val="000000"/>
                <w:sz w:val="22"/>
                <w:szCs w:val="22"/>
              </w:rPr>
            </w:pPr>
            <w:r w:rsidRPr="0055295B">
              <w:rPr>
                <w:color w:val="000000"/>
                <w:sz w:val="22"/>
                <w:szCs w:val="22"/>
              </w:rPr>
              <w:t xml:space="preserve">Замена аккумулятора стационарного </w:t>
            </w:r>
          </w:p>
        </w:tc>
      </w:tr>
      <w:tr w:rsidR="00B44F30" w:rsidRPr="0055295B" w14:paraId="525105A2"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3EB98C" w14:textId="77777777" w:rsidR="00B44F30" w:rsidRPr="0055295B" w:rsidRDefault="00B44F30" w:rsidP="00AD6E74">
            <w:pPr>
              <w:jc w:val="center"/>
              <w:rPr>
                <w:color w:val="000000"/>
                <w:sz w:val="22"/>
                <w:szCs w:val="22"/>
                <w:lang w:val="en-US"/>
              </w:rPr>
            </w:pPr>
            <w:r w:rsidRPr="0055295B">
              <w:rPr>
                <w:color w:val="000000"/>
                <w:sz w:val="22"/>
                <w:szCs w:val="22"/>
                <w:lang w:val="en-US"/>
              </w:rPr>
              <w:t>3</w:t>
            </w:r>
          </w:p>
        </w:tc>
        <w:tc>
          <w:tcPr>
            <w:tcW w:w="8794" w:type="dxa"/>
            <w:tcBorders>
              <w:top w:val="nil"/>
              <w:left w:val="nil"/>
              <w:bottom w:val="single" w:sz="4" w:space="0" w:color="auto"/>
              <w:right w:val="single" w:sz="4" w:space="0" w:color="auto"/>
            </w:tcBorders>
            <w:shd w:val="clear" w:color="auto" w:fill="auto"/>
            <w:vAlign w:val="center"/>
            <w:hideMark/>
          </w:tcPr>
          <w:p w14:paraId="7B60F983" w14:textId="77777777" w:rsidR="00B44F30" w:rsidRPr="0055295B" w:rsidRDefault="00B44F30" w:rsidP="00AD6E74">
            <w:pPr>
              <w:rPr>
                <w:color w:val="000000"/>
                <w:sz w:val="22"/>
                <w:szCs w:val="22"/>
              </w:rPr>
            </w:pPr>
            <w:r w:rsidRPr="0055295B">
              <w:rPr>
                <w:color w:val="000000"/>
                <w:sz w:val="22"/>
                <w:szCs w:val="22"/>
              </w:rPr>
              <w:t xml:space="preserve">Монтаж </w:t>
            </w:r>
            <w:proofErr w:type="spellStart"/>
            <w:r w:rsidRPr="0055295B">
              <w:rPr>
                <w:color w:val="000000"/>
                <w:sz w:val="22"/>
                <w:szCs w:val="22"/>
              </w:rPr>
              <w:t>извещателей</w:t>
            </w:r>
            <w:proofErr w:type="spellEnd"/>
            <w:r w:rsidRPr="0055295B">
              <w:rPr>
                <w:color w:val="000000"/>
                <w:sz w:val="22"/>
                <w:szCs w:val="22"/>
              </w:rPr>
              <w:t xml:space="preserve"> ПС автоматические: дымовой </w:t>
            </w:r>
          </w:p>
        </w:tc>
      </w:tr>
      <w:tr w:rsidR="00B44F30" w:rsidRPr="0055295B" w14:paraId="022B5AEB"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951F930" w14:textId="77777777" w:rsidR="00B44F30" w:rsidRPr="0055295B" w:rsidRDefault="00B44F30" w:rsidP="00AD6E74">
            <w:pPr>
              <w:jc w:val="center"/>
              <w:rPr>
                <w:color w:val="000000"/>
                <w:sz w:val="22"/>
                <w:szCs w:val="22"/>
                <w:lang w:val="en-US"/>
              </w:rPr>
            </w:pPr>
            <w:r w:rsidRPr="0055295B">
              <w:rPr>
                <w:color w:val="000000"/>
                <w:sz w:val="22"/>
                <w:szCs w:val="22"/>
                <w:lang w:val="en-US"/>
              </w:rPr>
              <w:t>4</w:t>
            </w:r>
          </w:p>
        </w:tc>
        <w:tc>
          <w:tcPr>
            <w:tcW w:w="8794" w:type="dxa"/>
            <w:tcBorders>
              <w:top w:val="nil"/>
              <w:left w:val="nil"/>
              <w:bottom w:val="single" w:sz="4" w:space="0" w:color="auto"/>
              <w:right w:val="single" w:sz="4" w:space="0" w:color="auto"/>
            </w:tcBorders>
            <w:shd w:val="clear" w:color="auto" w:fill="auto"/>
            <w:vAlign w:val="center"/>
            <w:hideMark/>
          </w:tcPr>
          <w:p w14:paraId="28D1580B" w14:textId="77777777" w:rsidR="00B44F30" w:rsidRPr="0055295B" w:rsidRDefault="00B44F30" w:rsidP="00AD6E74">
            <w:pPr>
              <w:rPr>
                <w:color w:val="000000"/>
                <w:sz w:val="22"/>
                <w:szCs w:val="22"/>
              </w:rPr>
            </w:pPr>
            <w:r w:rsidRPr="0055295B">
              <w:rPr>
                <w:color w:val="000000"/>
                <w:sz w:val="22"/>
                <w:szCs w:val="22"/>
              </w:rPr>
              <w:t xml:space="preserve">Монтаж </w:t>
            </w:r>
            <w:proofErr w:type="spellStart"/>
            <w:r w:rsidRPr="0055295B">
              <w:rPr>
                <w:color w:val="000000"/>
                <w:sz w:val="22"/>
                <w:szCs w:val="22"/>
              </w:rPr>
              <w:t>извещателей</w:t>
            </w:r>
            <w:proofErr w:type="spellEnd"/>
            <w:r w:rsidRPr="0055295B">
              <w:rPr>
                <w:color w:val="000000"/>
                <w:sz w:val="22"/>
                <w:szCs w:val="22"/>
              </w:rPr>
              <w:t xml:space="preserve"> ОС </w:t>
            </w:r>
          </w:p>
        </w:tc>
      </w:tr>
      <w:tr w:rsidR="00B44F30" w:rsidRPr="0055295B" w14:paraId="2AF6EB84"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4B9055" w14:textId="77777777" w:rsidR="00B44F30" w:rsidRPr="0055295B" w:rsidRDefault="00B44F30" w:rsidP="00AD6E74">
            <w:pPr>
              <w:jc w:val="center"/>
              <w:rPr>
                <w:color w:val="000000"/>
                <w:sz w:val="22"/>
                <w:szCs w:val="22"/>
                <w:lang w:val="en-US"/>
              </w:rPr>
            </w:pPr>
            <w:r w:rsidRPr="0055295B">
              <w:rPr>
                <w:color w:val="000000"/>
                <w:sz w:val="22"/>
                <w:szCs w:val="22"/>
                <w:lang w:val="en-US"/>
              </w:rPr>
              <w:t>5</w:t>
            </w:r>
          </w:p>
        </w:tc>
        <w:tc>
          <w:tcPr>
            <w:tcW w:w="8794" w:type="dxa"/>
            <w:tcBorders>
              <w:top w:val="nil"/>
              <w:left w:val="nil"/>
              <w:bottom w:val="single" w:sz="4" w:space="0" w:color="auto"/>
              <w:right w:val="single" w:sz="4" w:space="0" w:color="auto"/>
            </w:tcBorders>
            <w:shd w:val="clear" w:color="auto" w:fill="auto"/>
            <w:vAlign w:val="center"/>
            <w:hideMark/>
          </w:tcPr>
          <w:p w14:paraId="71ECF81A" w14:textId="77777777" w:rsidR="00B44F30" w:rsidRPr="0055295B" w:rsidRDefault="00B44F30" w:rsidP="00AD6E74">
            <w:pPr>
              <w:rPr>
                <w:color w:val="000000"/>
                <w:sz w:val="22"/>
                <w:szCs w:val="22"/>
              </w:rPr>
            </w:pPr>
            <w:r w:rsidRPr="0055295B">
              <w:rPr>
                <w:color w:val="000000"/>
                <w:sz w:val="22"/>
                <w:szCs w:val="22"/>
              </w:rPr>
              <w:t xml:space="preserve">Монтаж приборов сигнализирующей емкостей </w:t>
            </w:r>
          </w:p>
        </w:tc>
      </w:tr>
      <w:tr w:rsidR="00B44F30" w:rsidRPr="0055295B" w14:paraId="4B1E78AA"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DB5FA59" w14:textId="77777777" w:rsidR="00B44F30" w:rsidRPr="0055295B" w:rsidRDefault="00B44F30" w:rsidP="00AD6E74">
            <w:pPr>
              <w:jc w:val="center"/>
              <w:rPr>
                <w:color w:val="000000"/>
                <w:sz w:val="22"/>
                <w:szCs w:val="22"/>
                <w:lang w:val="en-US"/>
              </w:rPr>
            </w:pPr>
            <w:r w:rsidRPr="0055295B">
              <w:rPr>
                <w:color w:val="000000"/>
                <w:sz w:val="22"/>
                <w:szCs w:val="22"/>
                <w:lang w:val="en-US"/>
              </w:rPr>
              <w:t>6</w:t>
            </w:r>
          </w:p>
        </w:tc>
        <w:tc>
          <w:tcPr>
            <w:tcW w:w="8794" w:type="dxa"/>
            <w:tcBorders>
              <w:top w:val="nil"/>
              <w:left w:val="nil"/>
              <w:bottom w:val="single" w:sz="4" w:space="0" w:color="auto"/>
              <w:right w:val="single" w:sz="4" w:space="0" w:color="auto"/>
            </w:tcBorders>
            <w:shd w:val="clear" w:color="auto" w:fill="auto"/>
            <w:vAlign w:val="center"/>
            <w:hideMark/>
          </w:tcPr>
          <w:p w14:paraId="2952088B" w14:textId="77777777" w:rsidR="00B44F30" w:rsidRPr="0055295B" w:rsidRDefault="00B44F30" w:rsidP="00AD6E74">
            <w:pPr>
              <w:rPr>
                <w:color w:val="000000"/>
                <w:sz w:val="22"/>
                <w:szCs w:val="22"/>
              </w:rPr>
            </w:pPr>
            <w:r w:rsidRPr="0055295B">
              <w:rPr>
                <w:color w:val="000000"/>
                <w:sz w:val="22"/>
                <w:szCs w:val="22"/>
              </w:rPr>
              <w:t xml:space="preserve">Монтаж </w:t>
            </w:r>
            <w:proofErr w:type="spellStart"/>
            <w:r w:rsidRPr="0055295B">
              <w:rPr>
                <w:color w:val="000000"/>
                <w:sz w:val="22"/>
                <w:szCs w:val="22"/>
              </w:rPr>
              <w:t>извещателей</w:t>
            </w:r>
            <w:proofErr w:type="spellEnd"/>
            <w:r w:rsidRPr="0055295B">
              <w:rPr>
                <w:color w:val="000000"/>
                <w:sz w:val="22"/>
                <w:szCs w:val="22"/>
              </w:rPr>
              <w:t xml:space="preserve"> ПС автоматических: тепловой электро-контактной </w:t>
            </w:r>
          </w:p>
        </w:tc>
      </w:tr>
      <w:tr w:rsidR="00B44F30" w:rsidRPr="0055295B" w14:paraId="0A0F4B10"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B07E620" w14:textId="77777777" w:rsidR="00B44F30" w:rsidRPr="0055295B" w:rsidRDefault="00B44F30" w:rsidP="00AD6E74">
            <w:pPr>
              <w:jc w:val="center"/>
              <w:rPr>
                <w:color w:val="000000"/>
                <w:sz w:val="22"/>
                <w:szCs w:val="22"/>
                <w:lang w:val="en-US"/>
              </w:rPr>
            </w:pPr>
            <w:r w:rsidRPr="0055295B">
              <w:rPr>
                <w:color w:val="000000"/>
                <w:sz w:val="22"/>
                <w:szCs w:val="22"/>
                <w:lang w:val="en-US"/>
              </w:rPr>
              <w:t>7</w:t>
            </w:r>
          </w:p>
        </w:tc>
        <w:tc>
          <w:tcPr>
            <w:tcW w:w="8794" w:type="dxa"/>
            <w:tcBorders>
              <w:top w:val="nil"/>
              <w:left w:val="nil"/>
              <w:bottom w:val="single" w:sz="4" w:space="0" w:color="auto"/>
              <w:right w:val="single" w:sz="4" w:space="0" w:color="auto"/>
            </w:tcBorders>
            <w:shd w:val="clear" w:color="auto" w:fill="auto"/>
            <w:vAlign w:val="center"/>
            <w:hideMark/>
          </w:tcPr>
          <w:p w14:paraId="291447B2" w14:textId="77777777" w:rsidR="00B44F30" w:rsidRPr="0055295B" w:rsidRDefault="00B44F30" w:rsidP="00AD6E74">
            <w:pPr>
              <w:rPr>
                <w:color w:val="000000"/>
                <w:sz w:val="22"/>
                <w:szCs w:val="22"/>
              </w:rPr>
            </w:pPr>
            <w:r w:rsidRPr="0055295B">
              <w:rPr>
                <w:color w:val="000000"/>
                <w:sz w:val="22"/>
                <w:szCs w:val="22"/>
              </w:rPr>
              <w:t xml:space="preserve">Монтаж коробки кабельной соединительной </w:t>
            </w:r>
          </w:p>
        </w:tc>
      </w:tr>
      <w:tr w:rsidR="00B44F30" w:rsidRPr="0055295B" w14:paraId="1DD6A9AF"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7BF5EA9" w14:textId="77777777" w:rsidR="00B44F30" w:rsidRPr="0055295B" w:rsidRDefault="00B44F30" w:rsidP="00AD6E74">
            <w:pPr>
              <w:jc w:val="center"/>
              <w:rPr>
                <w:color w:val="000000"/>
                <w:sz w:val="22"/>
                <w:szCs w:val="22"/>
                <w:lang w:val="en-US"/>
              </w:rPr>
            </w:pPr>
            <w:r w:rsidRPr="0055295B">
              <w:rPr>
                <w:color w:val="000000"/>
                <w:sz w:val="22"/>
                <w:szCs w:val="22"/>
                <w:lang w:val="en-US"/>
              </w:rPr>
              <w:t>8</w:t>
            </w:r>
          </w:p>
        </w:tc>
        <w:tc>
          <w:tcPr>
            <w:tcW w:w="8794" w:type="dxa"/>
            <w:tcBorders>
              <w:top w:val="nil"/>
              <w:left w:val="nil"/>
              <w:bottom w:val="single" w:sz="4" w:space="0" w:color="auto"/>
              <w:right w:val="single" w:sz="4" w:space="0" w:color="auto"/>
            </w:tcBorders>
            <w:shd w:val="clear" w:color="auto" w:fill="auto"/>
            <w:vAlign w:val="center"/>
            <w:hideMark/>
          </w:tcPr>
          <w:p w14:paraId="539F3590" w14:textId="77777777" w:rsidR="00B44F30" w:rsidRPr="0055295B" w:rsidRDefault="00B44F30" w:rsidP="00AD6E74">
            <w:pPr>
              <w:rPr>
                <w:color w:val="000000"/>
                <w:sz w:val="22"/>
                <w:szCs w:val="22"/>
              </w:rPr>
            </w:pPr>
            <w:r w:rsidRPr="0055295B">
              <w:rPr>
                <w:color w:val="000000"/>
                <w:sz w:val="22"/>
                <w:szCs w:val="22"/>
              </w:rPr>
              <w:t xml:space="preserve">Монтаж трубки </w:t>
            </w:r>
            <w:proofErr w:type="spellStart"/>
            <w:r w:rsidRPr="0055295B">
              <w:rPr>
                <w:color w:val="000000"/>
                <w:sz w:val="22"/>
                <w:szCs w:val="22"/>
              </w:rPr>
              <w:t>винилопластовая</w:t>
            </w:r>
            <w:proofErr w:type="spellEnd"/>
            <w:r w:rsidRPr="0055295B">
              <w:rPr>
                <w:color w:val="000000"/>
                <w:sz w:val="22"/>
                <w:szCs w:val="22"/>
              </w:rPr>
              <w:t xml:space="preserve"> по установленным конструкциям </w:t>
            </w:r>
          </w:p>
        </w:tc>
      </w:tr>
      <w:tr w:rsidR="00B44F30" w:rsidRPr="0055295B" w14:paraId="6497408F"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386648" w14:textId="77777777" w:rsidR="00B44F30" w:rsidRPr="0055295B" w:rsidRDefault="00B44F30" w:rsidP="00AD6E74">
            <w:pPr>
              <w:jc w:val="center"/>
              <w:rPr>
                <w:color w:val="000000"/>
                <w:sz w:val="22"/>
                <w:szCs w:val="22"/>
                <w:lang w:val="en-US"/>
              </w:rPr>
            </w:pPr>
            <w:r w:rsidRPr="0055295B">
              <w:rPr>
                <w:color w:val="000000"/>
                <w:sz w:val="22"/>
                <w:szCs w:val="22"/>
                <w:lang w:val="en-US"/>
              </w:rPr>
              <w:t>9</w:t>
            </w:r>
          </w:p>
        </w:tc>
        <w:tc>
          <w:tcPr>
            <w:tcW w:w="8794" w:type="dxa"/>
            <w:tcBorders>
              <w:top w:val="nil"/>
              <w:left w:val="nil"/>
              <w:bottom w:val="single" w:sz="4" w:space="0" w:color="auto"/>
              <w:right w:val="single" w:sz="4" w:space="0" w:color="auto"/>
            </w:tcBorders>
            <w:shd w:val="clear" w:color="auto" w:fill="auto"/>
            <w:vAlign w:val="center"/>
            <w:hideMark/>
          </w:tcPr>
          <w:p w14:paraId="41B8AB7A" w14:textId="77777777" w:rsidR="00B44F30" w:rsidRPr="0055295B" w:rsidRDefault="00B44F30" w:rsidP="00AD6E74">
            <w:pPr>
              <w:rPr>
                <w:color w:val="000000"/>
                <w:sz w:val="22"/>
                <w:szCs w:val="22"/>
              </w:rPr>
            </w:pPr>
            <w:r w:rsidRPr="0055295B">
              <w:rPr>
                <w:color w:val="000000"/>
                <w:sz w:val="22"/>
                <w:szCs w:val="22"/>
              </w:rPr>
              <w:t xml:space="preserve">Монтаж провода в коробе </w:t>
            </w:r>
          </w:p>
        </w:tc>
      </w:tr>
      <w:tr w:rsidR="00B44F30" w:rsidRPr="0055295B" w14:paraId="7E7207C6"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94949B" w14:textId="77777777" w:rsidR="00B44F30" w:rsidRPr="0055295B" w:rsidRDefault="00B44F30" w:rsidP="00AD6E74">
            <w:pPr>
              <w:jc w:val="center"/>
              <w:rPr>
                <w:color w:val="000000"/>
                <w:sz w:val="22"/>
                <w:szCs w:val="22"/>
                <w:lang w:val="en-US"/>
              </w:rPr>
            </w:pPr>
            <w:r w:rsidRPr="0055295B">
              <w:rPr>
                <w:color w:val="000000"/>
                <w:sz w:val="22"/>
                <w:szCs w:val="22"/>
                <w:lang w:val="en-US"/>
              </w:rPr>
              <w:t>10</w:t>
            </w:r>
          </w:p>
        </w:tc>
        <w:tc>
          <w:tcPr>
            <w:tcW w:w="8794" w:type="dxa"/>
            <w:tcBorders>
              <w:top w:val="nil"/>
              <w:left w:val="nil"/>
              <w:bottom w:val="single" w:sz="4" w:space="0" w:color="auto"/>
              <w:right w:val="single" w:sz="4" w:space="0" w:color="auto"/>
            </w:tcBorders>
            <w:shd w:val="clear" w:color="auto" w:fill="auto"/>
            <w:vAlign w:val="center"/>
            <w:hideMark/>
          </w:tcPr>
          <w:p w14:paraId="7415ABF0" w14:textId="77777777" w:rsidR="00B44F30" w:rsidRPr="0055295B" w:rsidRDefault="00B44F30" w:rsidP="00AD6E74">
            <w:pPr>
              <w:rPr>
                <w:color w:val="000000"/>
                <w:sz w:val="22"/>
                <w:szCs w:val="22"/>
              </w:rPr>
            </w:pPr>
            <w:r w:rsidRPr="0055295B">
              <w:rPr>
                <w:color w:val="000000"/>
                <w:sz w:val="22"/>
                <w:szCs w:val="22"/>
              </w:rPr>
              <w:t>Монтаж линии передачи извещения на ПЦН арендодателя за 1 погонный метр</w:t>
            </w:r>
          </w:p>
        </w:tc>
      </w:tr>
      <w:tr w:rsidR="00B44F30" w:rsidRPr="0055295B" w14:paraId="113393F6"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7A14537" w14:textId="77777777" w:rsidR="00B44F30" w:rsidRPr="0055295B" w:rsidRDefault="00B44F30" w:rsidP="00AD6E74">
            <w:pPr>
              <w:jc w:val="center"/>
              <w:rPr>
                <w:color w:val="000000"/>
                <w:sz w:val="22"/>
                <w:szCs w:val="22"/>
                <w:lang w:val="en-US"/>
              </w:rPr>
            </w:pPr>
            <w:r w:rsidRPr="0055295B">
              <w:rPr>
                <w:color w:val="000000"/>
                <w:sz w:val="22"/>
                <w:szCs w:val="22"/>
                <w:lang w:val="en-US"/>
              </w:rPr>
              <w:t>11</w:t>
            </w:r>
          </w:p>
        </w:tc>
        <w:tc>
          <w:tcPr>
            <w:tcW w:w="8794" w:type="dxa"/>
            <w:tcBorders>
              <w:top w:val="nil"/>
              <w:left w:val="nil"/>
              <w:bottom w:val="single" w:sz="4" w:space="0" w:color="auto"/>
              <w:right w:val="single" w:sz="4" w:space="0" w:color="auto"/>
            </w:tcBorders>
            <w:shd w:val="clear" w:color="auto" w:fill="auto"/>
            <w:vAlign w:val="center"/>
            <w:hideMark/>
          </w:tcPr>
          <w:p w14:paraId="00E94CCA" w14:textId="77777777" w:rsidR="00B44F30" w:rsidRPr="0055295B" w:rsidRDefault="00B44F30" w:rsidP="00AD6E74">
            <w:pPr>
              <w:rPr>
                <w:color w:val="000000"/>
                <w:sz w:val="22"/>
                <w:szCs w:val="22"/>
              </w:rPr>
            </w:pPr>
            <w:r w:rsidRPr="0055295B">
              <w:rPr>
                <w:color w:val="000000"/>
                <w:sz w:val="22"/>
                <w:szCs w:val="22"/>
              </w:rPr>
              <w:t>Монтаж системы передачи извещения на ПЦН арендодателя по радиоканалу</w:t>
            </w:r>
          </w:p>
        </w:tc>
      </w:tr>
      <w:tr w:rsidR="00B44F30" w:rsidRPr="0055295B" w14:paraId="53F47D9D"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2C00F27" w14:textId="77777777" w:rsidR="00B44F30" w:rsidRPr="0055295B" w:rsidRDefault="00B44F30" w:rsidP="00AD6E74">
            <w:pPr>
              <w:jc w:val="center"/>
              <w:rPr>
                <w:color w:val="000000"/>
                <w:sz w:val="22"/>
                <w:szCs w:val="22"/>
                <w:lang w:val="en-US"/>
              </w:rPr>
            </w:pPr>
            <w:r w:rsidRPr="0055295B">
              <w:rPr>
                <w:color w:val="000000"/>
                <w:sz w:val="22"/>
                <w:szCs w:val="22"/>
                <w:lang w:val="en-US"/>
              </w:rPr>
              <w:t>12</w:t>
            </w:r>
          </w:p>
        </w:tc>
        <w:tc>
          <w:tcPr>
            <w:tcW w:w="8794" w:type="dxa"/>
            <w:tcBorders>
              <w:top w:val="nil"/>
              <w:left w:val="nil"/>
              <w:bottom w:val="single" w:sz="4" w:space="0" w:color="auto"/>
              <w:right w:val="single" w:sz="4" w:space="0" w:color="auto"/>
            </w:tcBorders>
            <w:shd w:val="clear" w:color="auto" w:fill="auto"/>
            <w:vAlign w:val="center"/>
            <w:hideMark/>
          </w:tcPr>
          <w:p w14:paraId="1D11EE6D" w14:textId="77777777" w:rsidR="00B44F30" w:rsidRPr="0055295B" w:rsidRDefault="00B44F30" w:rsidP="00AD6E74">
            <w:pPr>
              <w:rPr>
                <w:color w:val="000000"/>
                <w:sz w:val="22"/>
                <w:szCs w:val="22"/>
              </w:rPr>
            </w:pPr>
            <w:r w:rsidRPr="0055295B">
              <w:rPr>
                <w:color w:val="000000"/>
                <w:sz w:val="22"/>
                <w:szCs w:val="22"/>
              </w:rPr>
              <w:t>Монтаж блока резервного питания прибора ОПС</w:t>
            </w:r>
          </w:p>
        </w:tc>
      </w:tr>
      <w:tr w:rsidR="00B44F30" w:rsidRPr="0055295B" w14:paraId="5C02FF84"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583D719" w14:textId="77777777" w:rsidR="00B44F30" w:rsidRPr="0055295B" w:rsidRDefault="00B44F30" w:rsidP="00AD6E74">
            <w:pPr>
              <w:jc w:val="center"/>
              <w:rPr>
                <w:color w:val="000000"/>
                <w:sz w:val="22"/>
                <w:szCs w:val="22"/>
                <w:lang w:val="en-US"/>
              </w:rPr>
            </w:pPr>
            <w:r w:rsidRPr="0055295B">
              <w:rPr>
                <w:color w:val="000000"/>
                <w:sz w:val="22"/>
                <w:szCs w:val="22"/>
                <w:lang w:val="en-US"/>
              </w:rPr>
              <w:t>13</w:t>
            </w:r>
          </w:p>
        </w:tc>
        <w:tc>
          <w:tcPr>
            <w:tcW w:w="8794" w:type="dxa"/>
            <w:tcBorders>
              <w:top w:val="nil"/>
              <w:left w:val="nil"/>
              <w:bottom w:val="single" w:sz="4" w:space="0" w:color="auto"/>
              <w:right w:val="single" w:sz="4" w:space="0" w:color="auto"/>
            </w:tcBorders>
            <w:shd w:val="clear" w:color="auto" w:fill="auto"/>
            <w:vAlign w:val="center"/>
            <w:hideMark/>
          </w:tcPr>
          <w:p w14:paraId="0DDFC130" w14:textId="77777777" w:rsidR="00B44F30" w:rsidRPr="0055295B" w:rsidRDefault="00B44F30" w:rsidP="00AD6E74">
            <w:pPr>
              <w:rPr>
                <w:color w:val="000000"/>
                <w:sz w:val="22"/>
                <w:szCs w:val="22"/>
              </w:rPr>
            </w:pPr>
            <w:r w:rsidRPr="0055295B">
              <w:rPr>
                <w:color w:val="000000"/>
                <w:sz w:val="22"/>
                <w:szCs w:val="22"/>
              </w:rPr>
              <w:t>Монтаж контроллера управления тепловыми приборами (МСК-301)</w:t>
            </w:r>
          </w:p>
        </w:tc>
      </w:tr>
      <w:tr w:rsidR="00B44F30" w:rsidRPr="0055295B" w14:paraId="1E0F0EC2"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A1143D1" w14:textId="77777777" w:rsidR="00B44F30" w:rsidRPr="0055295B" w:rsidRDefault="00B44F30" w:rsidP="00AD6E74">
            <w:pPr>
              <w:jc w:val="center"/>
              <w:rPr>
                <w:color w:val="000000"/>
                <w:sz w:val="22"/>
                <w:szCs w:val="22"/>
                <w:lang w:val="en-US"/>
              </w:rPr>
            </w:pPr>
            <w:r w:rsidRPr="0055295B">
              <w:rPr>
                <w:color w:val="000000"/>
                <w:sz w:val="22"/>
                <w:szCs w:val="22"/>
                <w:lang w:val="en-US"/>
              </w:rPr>
              <w:t>14</w:t>
            </w:r>
          </w:p>
        </w:tc>
        <w:tc>
          <w:tcPr>
            <w:tcW w:w="8794" w:type="dxa"/>
            <w:tcBorders>
              <w:top w:val="nil"/>
              <w:left w:val="nil"/>
              <w:bottom w:val="single" w:sz="4" w:space="0" w:color="auto"/>
              <w:right w:val="single" w:sz="4" w:space="0" w:color="auto"/>
            </w:tcBorders>
            <w:shd w:val="clear" w:color="auto" w:fill="auto"/>
            <w:vAlign w:val="center"/>
            <w:hideMark/>
          </w:tcPr>
          <w:p w14:paraId="0363931A" w14:textId="77777777" w:rsidR="00B44F30" w:rsidRPr="0055295B" w:rsidRDefault="00B44F30" w:rsidP="00AD6E74">
            <w:pPr>
              <w:rPr>
                <w:color w:val="000000"/>
                <w:sz w:val="22"/>
                <w:szCs w:val="22"/>
              </w:rPr>
            </w:pPr>
            <w:r w:rsidRPr="0055295B">
              <w:rPr>
                <w:color w:val="000000"/>
                <w:sz w:val="22"/>
                <w:szCs w:val="22"/>
              </w:rPr>
              <w:t xml:space="preserve">Монтаж блока контроля </w:t>
            </w:r>
            <w:proofErr w:type="spellStart"/>
            <w:r w:rsidRPr="0055295B">
              <w:rPr>
                <w:color w:val="000000"/>
                <w:sz w:val="22"/>
                <w:szCs w:val="22"/>
              </w:rPr>
              <w:t>электрофаз</w:t>
            </w:r>
            <w:proofErr w:type="spellEnd"/>
            <w:r w:rsidRPr="0055295B">
              <w:rPr>
                <w:color w:val="000000"/>
                <w:sz w:val="22"/>
                <w:szCs w:val="22"/>
              </w:rPr>
              <w:t xml:space="preserve"> (РНПП-311)</w:t>
            </w:r>
          </w:p>
        </w:tc>
      </w:tr>
      <w:tr w:rsidR="00B44F30" w:rsidRPr="0055295B" w14:paraId="30F2A35C"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B5F8CD" w14:textId="77777777" w:rsidR="00B44F30" w:rsidRPr="0055295B" w:rsidRDefault="00B44F30" w:rsidP="00AD6E74">
            <w:pPr>
              <w:jc w:val="center"/>
              <w:rPr>
                <w:color w:val="000000"/>
                <w:sz w:val="22"/>
                <w:szCs w:val="22"/>
                <w:lang w:val="en-US"/>
              </w:rPr>
            </w:pPr>
            <w:r w:rsidRPr="0055295B">
              <w:rPr>
                <w:color w:val="000000"/>
                <w:sz w:val="22"/>
                <w:szCs w:val="22"/>
                <w:lang w:val="en-US"/>
              </w:rPr>
              <w:t>15</w:t>
            </w:r>
          </w:p>
        </w:tc>
        <w:tc>
          <w:tcPr>
            <w:tcW w:w="8794" w:type="dxa"/>
            <w:tcBorders>
              <w:top w:val="nil"/>
              <w:left w:val="nil"/>
              <w:bottom w:val="single" w:sz="4" w:space="0" w:color="auto"/>
              <w:right w:val="single" w:sz="4" w:space="0" w:color="auto"/>
            </w:tcBorders>
            <w:shd w:val="clear" w:color="auto" w:fill="auto"/>
            <w:vAlign w:val="center"/>
            <w:hideMark/>
          </w:tcPr>
          <w:p w14:paraId="5A169F85" w14:textId="77777777" w:rsidR="00B44F30" w:rsidRPr="0055295B" w:rsidRDefault="00B44F30" w:rsidP="00AD6E74">
            <w:pPr>
              <w:rPr>
                <w:color w:val="000000"/>
                <w:sz w:val="22"/>
                <w:szCs w:val="22"/>
              </w:rPr>
            </w:pPr>
            <w:r w:rsidRPr="0055295B">
              <w:rPr>
                <w:color w:val="000000"/>
                <w:sz w:val="22"/>
                <w:szCs w:val="22"/>
              </w:rPr>
              <w:t xml:space="preserve">Монтаж системы пожаротушения </w:t>
            </w:r>
          </w:p>
        </w:tc>
      </w:tr>
      <w:tr w:rsidR="00B44F30" w:rsidRPr="0055295B" w14:paraId="02E264E1"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771C56E" w14:textId="77777777" w:rsidR="00B44F30" w:rsidRPr="0055295B" w:rsidRDefault="00B44F30" w:rsidP="00AD6E74">
            <w:pPr>
              <w:jc w:val="center"/>
              <w:rPr>
                <w:color w:val="000000"/>
                <w:sz w:val="22"/>
                <w:szCs w:val="22"/>
                <w:lang w:val="en-US"/>
              </w:rPr>
            </w:pPr>
            <w:r w:rsidRPr="0055295B">
              <w:rPr>
                <w:color w:val="000000"/>
                <w:sz w:val="22"/>
                <w:szCs w:val="22"/>
                <w:lang w:val="en-US"/>
              </w:rPr>
              <w:t>16</w:t>
            </w:r>
          </w:p>
        </w:tc>
        <w:tc>
          <w:tcPr>
            <w:tcW w:w="8794" w:type="dxa"/>
            <w:tcBorders>
              <w:top w:val="nil"/>
              <w:left w:val="nil"/>
              <w:bottom w:val="single" w:sz="4" w:space="0" w:color="auto"/>
              <w:right w:val="single" w:sz="4" w:space="0" w:color="auto"/>
            </w:tcBorders>
            <w:shd w:val="clear" w:color="auto" w:fill="auto"/>
            <w:noWrap/>
            <w:vAlign w:val="center"/>
            <w:hideMark/>
          </w:tcPr>
          <w:p w14:paraId="12AFF1F8" w14:textId="77777777" w:rsidR="00B44F30" w:rsidRPr="0055295B" w:rsidRDefault="00B44F30" w:rsidP="00AD6E74">
            <w:pPr>
              <w:rPr>
                <w:color w:val="000000"/>
                <w:sz w:val="22"/>
                <w:szCs w:val="22"/>
              </w:rPr>
            </w:pPr>
            <w:r w:rsidRPr="0055295B">
              <w:rPr>
                <w:color w:val="000000"/>
                <w:sz w:val="22"/>
                <w:szCs w:val="22"/>
              </w:rPr>
              <w:t xml:space="preserve">Монтаж преобразователя электропитания </w:t>
            </w:r>
            <w:r w:rsidRPr="0055295B">
              <w:rPr>
                <w:color w:val="000000"/>
                <w:sz w:val="22"/>
                <w:szCs w:val="22"/>
                <w:lang w:val="en-US"/>
              </w:rPr>
              <w:t>DC</w:t>
            </w:r>
            <w:r w:rsidRPr="0055295B">
              <w:rPr>
                <w:color w:val="000000"/>
                <w:sz w:val="22"/>
                <w:szCs w:val="22"/>
              </w:rPr>
              <w:t xml:space="preserve"> -48/</w:t>
            </w:r>
            <w:r w:rsidRPr="0055295B">
              <w:rPr>
                <w:color w:val="000000"/>
                <w:sz w:val="22"/>
                <w:szCs w:val="22"/>
                <w:lang w:val="en-US"/>
              </w:rPr>
              <w:t>DC</w:t>
            </w:r>
            <w:r w:rsidRPr="0055295B">
              <w:rPr>
                <w:color w:val="000000"/>
                <w:sz w:val="22"/>
                <w:szCs w:val="22"/>
              </w:rPr>
              <w:t xml:space="preserve"> 12 </w:t>
            </w:r>
          </w:p>
        </w:tc>
      </w:tr>
      <w:tr w:rsidR="00B44F30" w:rsidRPr="0055295B" w14:paraId="7B89A80B" w14:textId="77777777" w:rsidTr="00AD6E74">
        <w:trPr>
          <w:trHeight w:val="330"/>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44BE8A" w14:textId="77777777" w:rsidR="00B44F30" w:rsidRPr="0055295B" w:rsidRDefault="00B44F30" w:rsidP="00AD6E74">
            <w:pPr>
              <w:jc w:val="center"/>
              <w:rPr>
                <w:color w:val="000000"/>
                <w:sz w:val="22"/>
                <w:szCs w:val="22"/>
                <w:lang w:val="en-US"/>
              </w:rPr>
            </w:pPr>
            <w:r w:rsidRPr="0055295B">
              <w:rPr>
                <w:color w:val="000000"/>
                <w:sz w:val="22"/>
                <w:szCs w:val="22"/>
                <w:lang w:val="en-US"/>
              </w:rPr>
              <w:t>17</w:t>
            </w:r>
          </w:p>
        </w:tc>
        <w:tc>
          <w:tcPr>
            <w:tcW w:w="8794" w:type="dxa"/>
            <w:tcBorders>
              <w:top w:val="nil"/>
              <w:left w:val="nil"/>
              <w:bottom w:val="single" w:sz="4" w:space="0" w:color="auto"/>
              <w:right w:val="single" w:sz="4" w:space="0" w:color="auto"/>
            </w:tcBorders>
            <w:shd w:val="clear" w:color="auto" w:fill="auto"/>
            <w:noWrap/>
            <w:vAlign w:val="center"/>
            <w:hideMark/>
          </w:tcPr>
          <w:p w14:paraId="624E93D1" w14:textId="77777777" w:rsidR="00B44F30" w:rsidRPr="0055295B" w:rsidRDefault="00B44F30" w:rsidP="00AD6E74">
            <w:pPr>
              <w:rPr>
                <w:color w:val="000000"/>
                <w:sz w:val="22"/>
                <w:szCs w:val="22"/>
              </w:rPr>
            </w:pPr>
            <w:r w:rsidRPr="0055295B">
              <w:rPr>
                <w:color w:val="000000"/>
                <w:sz w:val="22"/>
                <w:szCs w:val="22"/>
              </w:rPr>
              <w:t xml:space="preserve">Демонтажные работы </w:t>
            </w:r>
          </w:p>
        </w:tc>
      </w:tr>
    </w:tbl>
    <w:p w14:paraId="6B009625" w14:textId="77777777" w:rsidR="00B44F30" w:rsidRPr="0055295B" w:rsidRDefault="00B44F30" w:rsidP="00B44F30">
      <w:pPr>
        <w:tabs>
          <w:tab w:val="left" w:pos="8085"/>
        </w:tabs>
        <w:jc w:val="center"/>
        <w:rPr>
          <w:b/>
          <w:sz w:val="22"/>
          <w:szCs w:val="22"/>
        </w:rPr>
      </w:pPr>
    </w:p>
    <w:p w14:paraId="108CF5DE" w14:textId="77777777" w:rsidR="00B44F30" w:rsidRPr="0055295B" w:rsidRDefault="00B44F30" w:rsidP="00B44F30">
      <w:pPr>
        <w:tabs>
          <w:tab w:val="left" w:pos="8085"/>
        </w:tabs>
        <w:jc w:val="center"/>
        <w:rPr>
          <w:b/>
          <w:sz w:val="22"/>
          <w:szCs w:val="22"/>
        </w:rPr>
      </w:pPr>
    </w:p>
    <w:p w14:paraId="0AC0F2D5" w14:textId="77777777" w:rsidR="00B44F30" w:rsidRPr="0055295B" w:rsidRDefault="00B44F30" w:rsidP="00B44F30">
      <w:pPr>
        <w:tabs>
          <w:tab w:val="left" w:pos="2295"/>
        </w:tabs>
        <w:jc w:val="right"/>
        <w:rPr>
          <w:sz w:val="22"/>
          <w:szCs w:val="22"/>
        </w:rPr>
      </w:pPr>
    </w:p>
    <w:p w14:paraId="27309D29" w14:textId="77777777" w:rsidR="00B44F30" w:rsidRPr="0055295B" w:rsidRDefault="00B44F30" w:rsidP="00B44F30">
      <w:pPr>
        <w:tabs>
          <w:tab w:val="left" w:pos="2295"/>
        </w:tabs>
        <w:jc w:val="right"/>
        <w:rPr>
          <w:sz w:val="22"/>
          <w:szCs w:val="22"/>
        </w:rPr>
      </w:pPr>
    </w:p>
    <w:p w14:paraId="013F0A89" w14:textId="1E0160FD" w:rsidR="00B44F30" w:rsidRPr="0055295B" w:rsidRDefault="00B44F30" w:rsidP="00B44F30">
      <w:pPr>
        <w:tabs>
          <w:tab w:val="left" w:pos="2295"/>
        </w:tabs>
        <w:jc w:val="right"/>
        <w:rPr>
          <w:sz w:val="22"/>
          <w:szCs w:val="22"/>
        </w:rPr>
      </w:pPr>
    </w:p>
    <w:p w14:paraId="6A83E15D" w14:textId="77777777" w:rsidR="00B44F30" w:rsidRPr="0055295B" w:rsidRDefault="00B44F30" w:rsidP="00B44F30">
      <w:pPr>
        <w:jc w:val="right"/>
        <w:rPr>
          <w:sz w:val="22"/>
          <w:szCs w:val="22"/>
        </w:rPr>
      </w:pPr>
    </w:p>
    <w:p w14:paraId="6069A472" w14:textId="77777777" w:rsidR="00B44F30" w:rsidRPr="0055295B" w:rsidRDefault="00B44F30" w:rsidP="00B44F30">
      <w:pPr>
        <w:jc w:val="right"/>
        <w:rPr>
          <w:sz w:val="22"/>
          <w:szCs w:val="22"/>
        </w:rPr>
      </w:pPr>
    </w:p>
    <w:p w14:paraId="4FD691CA" w14:textId="77777777" w:rsidR="00B44F30" w:rsidRPr="0055295B" w:rsidRDefault="00B44F30" w:rsidP="00B44F30">
      <w:pPr>
        <w:jc w:val="right"/>
        <w:rPr>
          <w:sz w:val="22"/>
          <w:szCs w:val="22"/>
        </w:rPr>
      </w:pPr>
    </w:p>
    <w:p w14:paraId="75A3CD31" w14:textId="77777777" w:rsidR="00B44F30" w:rsidRPr="0055295B" w:rsidRDefault="00B44F30" w:rsidP="00B44F30">
      <w:pPr>
        <w:jc w:val="right"/>
        <w:rPr>
          <w:sz w:val="22"/>
          <w:szCs w:val="22"/>
        </w:rPr>
      </w:pPr>
    </w:p>
    <w:p w14:paraId="2BECC537" w14:textId="77777777" w:rsidR="00044D1A" w:rsidRPr="0055295B" w:rsidRDefault="00044D1A" w:rsidP="00B44F30">
      <w:pPr>
        <w:pStyle w:val="Iauiue"/>
        <w:jc w:val="center"/>
        <w:rPr>
          <w:rFonts w:ascii="Times New Roman" w:hAnsi="Times New Roman" w:cs="Times New Roman"/>
          <w:b/>
          <w:lang w:val="ru-RU"/>
        </w:rPr>
      </w:pPr>
    </w:p>
    <w:p w14:paraId="3556AA05" w14:textId="77777777" w:rsidR="00044D1A" w:rsidRPr="0055295B" w:rsidRDefault="00044D1A" w:rsidP="00B44F30">
      <w:pPr>
        <w:pStyle w:val="Iauiue"/>
        <w:jc w:val="center"/>
        <w:rPr>
          <w:rFonts w:ascii="Times New Roman" w:hAnsi="Times New Roman" w:cs="Times New Roman"/>
          <w:b/>
          <w:lang w:val="ru-RU"/>
        </w:rPr>
      </w:pPr>
    </w:p>
    <w:p w14:paraId="58C54FE4" w14:textId="77777777" w:rsidR="00044D1A" w:rsidRPr="0055295B" w:rsidRDefault="00044D1A" w:rsidP="00B44F30">
      <w:pPr>
        <w:pStyle w:val="Iauiue"/>
        <w:jc w:val="center"/>
        <w:rPr>
          <w:rFonts w:ascii="Times New Roman" w:hAnsi="Times New Roman" w:cs="Times New Roman"/>
          <w:b/>
          <w:lang w:val="ru-RU"/>
        </w:rPr>
      </w:pPr>
    </w:p>
    <w:p w14:paraId="2496C202" w14:textId="77777777" w:rsidR="00044D1A" w:rsidRPr="0055295B" w:rsidRDefault="00044D1A" w:rsidP="00B44F30">
      <w:pPr>
        <w:pStyle w:val="Iauiue"/>
        <w:jc w:val="center"/>
        <w:rPr>
          <w:rFonts w:ascii="Times New Roman" w:hAnsi="Times New Roman" w:cs="Times New Roman"/>
          <w:b/>
          <w:lang w:val="ru-RU"/>
        </w:rPr>
      </w:pPr>
    </w:p>
    <w:p w14:paraId="469D9AF2" w14:textId="77777777" w:rsidR="00044D1A" w:rsidRPr="0055295B" w:rsidRDefault="00044D1A" w:rsidP="00B44F30">
      <w:pPr>
        <w:pStyle w:val="Iauiue"/>
        <w:jc w:val="center"/>
        <w:rPr>
          <w:rFonts w:ascii="Times New Roman" w:hAnsi="Times New Roman" w:cs="Times New Roman"/>
          <w:b/>
          <w:lang w:val="ru-RU"/>
        </w:rPr>
      </w:pPr>
    </w:p>
    <w:p w14:paraId="274E160D" w14:textId="77777777" w:rsidR="00044D1A" w:rsidRPr="0055295B" w:rsidRDefault="00044D1A" w:rsidP="00B44F30">
      <w:pPr>
        <w:pStyle w:val="Iauiue"/>
        <w:jc w:val="center"/>
        <w:rPr>
          <w:rFonts w:ascii="Times New Roman" w:hAnsi="Times New Roman" w:cs="Times New Roman"/>
          <w:b/>
          <w:lang w:val="ru-RU"/>
        </w:rPr>
      </w:pPr>
    </w:p>
    <w:p w14:paraId="79B0A5EB" w14:textId="77777777" w:rsidR="00044D1A" w:rsidRPr="0055295B" w:rsidRDefault="00044D1A" w:rsidP="00B44F30">
      <w:pPr>
        <w:pStyle w:val="Iauiue"/>
        <w:jc w:val="center"/>
        <w:rPr>
          <w:rFonts w:ascii="Times New Roman" w:hAnsi="Times New Roman" w:cs="Times New Roman"/>
          <w:b/>
          <w:lang w:val="ru-RU"/>
        </w:rPr>
      </w:pPr>
    </w:p>
    <w:p w14:paraId="08DA273A" w14:textId="77777777" w:rsidR="00044D1A" w:rsidRPr="0055295B" w:rsidRDefault="00044D1A" w:rsidP="00B44F30">
      <w:pPr>
        <w:pStyle w:val="Iauiue"/>
        <w:jc w:val="center"/>
        <w:rPr>
          <w:rFonts w:ascii="Times New Roman" w:hAnsi="Times New Roman" w:cs="Times New Roman"/>
          <w:b/>
          <w:lang w:val="ru-RU"/>
        </w:rPr>
      </w:pPr>
    </w:p>
    <w:p w14:paraId="341FA37A" w14:textId="77777777" w:rsidR="00044D1A" w:rsidRPr="0055295B" w:rsidRDefault="00044D1A" w:rsidP="00B44F30">
      <w:pPr>
        <w:pStyle w:val="Iauiue"/>
        <w:jc w:val="center"/>
        <w:rPr>
          <w:rFonts w:ascii="Times New Roman" w:hAnsi="Times New Roman" w:cs="Times New Roman"/>
          <w:b/>
          <w:lang w:val="ru-RU"/>
        </w:rPr>
      </w:pPr>
    </w:p>
    <w:p w14:paraId="3CCF5D22" w14:textId="77777777" w:rsidR="00044D1A" w:rsidRPr="0055295B" w:rsidRDefault="00044D1A" w:rsidP="00B44F30">
      <w:pPr>
        <w:pStyle w:val="Iauiue"/>
        <w:jc w:val="center"/>
        <w:rPr>
          <w:rFonts w:ascii="Times New Roman" w:hAnsi="Times New Roman" w:cs="Times New Roman"/>
          <w:b/>
          <w:lang w:val="ru-RU"/>
        </w:rPr>
      </w:pPr>
    </w:p>
    <w:p w14:paraId="7A34A4B5" w14:textId="77777777" w:rsidR="00044D1A" w:rsidRPr="0055295B" w:rsidRDefault="00044D1A" w:rsidP="00B44F30">
      <w:pPr>
        <w:pStyle w:val="Iauiue"/>
        <w:jc w:val="center"/>
        <w:rPr>
          <w:rFonts w:ascii="Times New Roman" w:hAnsi="Times New Roman" w:cs="Times New Roman"/>
          <w:b/>
          <w:lang w:val="ru-RU"/>
        </w:rPr>
      </w:pPr>
    </w:p>
    <w:p w14:paraId="509FBF45" w14:textId="77777777" w:rsidR="00044D1A" w:rsidRPr="0055295B" w:rsidRDefault="00044D1A" w:rsidP="00B44F30">
      <w:pPr>
        <w:pStyle w:val="Iauiue"/>
        <w:jc w:val="center"/>
        <w:rPr>
          <w:rFonts w:ascii="Times New Roman" w:hAnsi="Times New Roman" w:cs="Times New Roman"/>
          <w:b/>
          <w:lang w:val="ru-RU"/>
        </w:rPr>
      </w:pPr>
    </w:p>
    <w:p w14:paraId="1B799C4D" w14:textId="77777777" w:rsidR="00044D1A" w:rsidRPr="0055295B" w:rsidRDefault="00044D1A" w:rsidP="00B44F30">
      <w:pPr>
        <w:pStyle w:val="Iauiue"/>
        <w:jc w:val="center"/>
        <w:rPr>
          <w:rFonts w:ascii="Times New Roman" w:hAnsi="Times New Roman" w:cs="Times New Roman"/>
          <w:b/>
          <w:lang w:val="ru-RU"/>
        </w:rPr>
      </w:pPr>
    </w:p>
    <w:p w14:paraId="236DEE78" w14:textId="77777777" w:rsidR="00044D1A" w:rsidRPr="0055295B" w:rsidRDefault="00044D1A" w:rsidP="00B44F30">
      <w:pPr>
        <w:pStyle w:val="Iauiue"/>
        <w:jc w:val="center"/>
        <w:rPr>
          <w:rFonts w:ascii="Times New Roman" w:hAnsi="Times New Roman" w:cs="Times New Roman"/>
          <w:b/>
          <w:lang w:val="ru-RU"/>
        </w:rPr>
      </w:pPr>
    </w:p>
    <w:p w14:paraId="4B6249C9" w14:textId="77777777" w:rsidR="00044D1A" w:rsidRPr="0055295B" w:rsidRDefault="00044D1A" w:rsidP="00B44F30">
      <w:pPr>
        <w:pStyle w:val="Iauiue"/>
        <w:jc w:val="center"/>
        <w:rPr>
          <w:rFonts w:ascii="Times New Roman" w:hAnsi="Times New Roman" w:cs="Times New Roman"/>
          <w:b/>
          <w:lang w:val="ru-RU"/>
        </w:rPr>
      </w:pPr>
    </w:p>
    <w:p w14:paraId="14B575D8" w14:textId="77777777" w:rsidR="00044D1A" w:rsidRPr="0055295B" w:rsidRDefault="00044D1A" w:rsidP="00B44F30">
      <w:pPr>
        <w:pStyle w:val="Iauiue"/>
        <w:jc w:val="center"/>
        <w:rPr>
          <w:rFonts w:ascii="Times New Roman" w:hAnsi="Times New Roman" w:cs="Times New Roman"/>
          <w:b/>
          <w:lang w:val="ru-RU"/>
        </w:rPr>
      </w:pPr>
    </w:p>
    <w:p w14:paraId="1076A06F" w14:textId="77777777" w:rsidR="00044D1A" w:rsidRPr="0055295B" w:rsidRDefault="00044D1A" w:rsidP="00B44F30">
      <w:pPr>
        <w:pStyle w:val="Iauiue"/>
        <w:jc w:val="center"/>
        <w:rPr>
          <w:rFonts w:ascii="Times New Roman" w:hAnsi="Times New Roman" w:cs="Times New Roman"/>
          <w:b/>
          <w:lang w:val="ru-RU"/>
        </w:rPr>
      </w:pPr>
    </w:p>
    <w:p w14:paraId="31F5884F" w14:textId="77777777" w:rsidR="00044D1A" w:rsidRPr="0055295B" w:rsidRDefault="00044D1A" w:rsidP="00B44F30">
      <w:pPr>
        <w:pStyle w:val="Iauiue"/>
        <w:jc w:val="center"/>
        <w:rPr>
          <w:rFonts w:ascii="Times New Roman" w:hAnsi="Times New Roman" w:cs="Times New Roman"/>
          <w:b/>
          <w:lang w:val="ru-RU"/>
        </w:rPr>
      </w:pPr>
    </w:p>
    <w:p w14:paraId="337B0B34" w14:textId="77777777" w:rsidR="00044D1A" w:rsidRPr="0055295B" w:rsidRDefault="00044D1A" w:rsidP="00B44F30">
      <w:pPr>
        <w:pStyle w:val="Iauiue"/>
        <w:jc w:val="center"/>
        <w:rPr>
          <w:rFonts w:ascii="Times New Roman" w:hAnsi="Times New Roman" w:cs="Times New Roman"/>
          <w:b/>
          <w:lang w:val="ru-RU"/>
        </w:rPr>
      </w:pPr>
    </w:p>
    <w:p w14:paraId="12698ED4" w14:textId="77777777" w:rsidR="00044D1A" w:rsidRPr="0055295B" w:rsidRDefault="00044D1A" w:rsidP="00B44F30">
      <w:pPr>
        <w:pStyle w:val="Iauiue"/>
        <w:jc w:val="center"/>
        <w:rPr>
          <w:rFonts w:ascii="Times New Roman" w:hAnsi="Times New Roman" w:cs="Times New Roman"/>
          <w:b/>
          <w:lang w:val="ru-RU"/>
        </w:rPr>
      </w:pPr>
    </w:p>
    <w:p w14:paraId="769912AF" w14:textId="77777777" w:rsidR="00044D1A" w:rsidRPr="0055295B" w:rsidRDefault="00044D1A" w:rsidP="00B44F30">
      <w:pPr>
        <w:pStyle w:val="Iauiue"/>
        <w:jc w:val="center"/>
        <w:rPr>
          <w:rFonts w:ascii="Times New Roman" w:hAnsi="Times New Roman" w:cs="Times New Roman"/>
          <w:b/>
          <w:lang w:val="ru-RU"/>
        </w:rPr>
      </w:pPr>
    </w:p>
    <w:p w14:paraId="696EC233" w14:textId="77777777" w:rsidR="00044D1A" w:rsidRPr="0055295B" w:rsidRDefault="00044D1A" w:rsidP="00B44F30">
      <w:pPr>
        <w:pStyle w:val="Iauiue"/>
        <w:jc w:val="center"/>
        <w:rPr>
          <w:rFonts w:ascii="Times New Roman" w:hAnsi="Times New Roman" w:cs="Times New Roman"/>
          <w:b/>
          <w:lang w:val="ru-RU"/>
        </w:rPr>
      </w:pPr>
    </w:p>
    <w:p w14:paraId="591D1DD4" w14:textId="77777777" w:rsidR="00044D1A" w:rsidRPr="0055295B" w:rsidRDefault="00044D1A" w:rsidP="00B44F30">
      <w:pPr>
        <w:pStyle w:val="Iauiue"/>
        <w:jc w:val="center"/>
        <w:rPr>
          <w:rFonts w:ascii="Times New Roman" w:hAnsi="Times New Roman" w:cs="Times New Roman"/>
          <w:b/>
          <w:lang w:val="ru-RU"/>
        </w:rPr>
      </w:pPr>
    </w:p>
    <w:p w14:paraId="4D0E3F28" w14:textId="77777777" w:rsidR="00044D1A" w:rsidRPr="0055295B" w:rsidRDefault="00044D1A" w:rsidP="00B44F30">
      <w:pPr>
        <w:pStyle w:val="Iauiue"/>
        <w:jc w:val="center"/>
        <w:rPr>
          <w:rFonts w:ascii="Times New Roman" w:hAnsi="Times New Roman" w:cs="Times New Roman"/>
          <w:b/>
          <w:lang w:val="ru-RU"/>
        </w:rPr>
      </w:pPr>
    </w:p>
    <w:p w14:paraId="3699C603" w14:textId="77777777" w:rsidR="00044D1A" w:rsidRPr="0055295B" w:rsidRDefault="00044D1A" w:rsidP="00B44F30">
      <w:pPr>
        <w:pStyle w:val="Iauiue"/>
        <w:jc w:val="center"/>
        <w:rPr>
          <w:rFonts w:ascii="Times New Roman" w:hAnsi="Times New Roman" w:cs="Times New Roman"/>
          <w:b/>
          <w:lang w:val="ru-RU"/>
        </w:rPr>
      </w:pPr>
    </w:p>
    <w:p w14:paraId="444E2AD2" w14:textId="77777777" w:rsidR="00044D1A" w:rsidRPr="0055295B" w:rsidRDefault="00044D1A" w:rsidP="00B44F30">
      <w:pPr>
        <w:pStyle w:val="Iauiue"/>
        <w:jc w:val="center"/>
        <w:rPr>
          <w:rFonts w:ascii="Times New Roman" w:hAnsi="Times New Roman" w:cs="Times New Roman"/>
          <w:b/>
          <w:lang w:val="ru-RU"/>
        </w:rPr>
      </w:pPr>
    </w:p>
    <w:p w14:paraId="05CD89F1" w14:textId="77777777" w:rsidR="00044D1A" w:rsidRPr="0055295B" w:rsidRDefault="00044D1A" w:rsidP="00B44F30">
      <w:pPr>
        <w:pStyle w:val="Iauiue"/>
        <w:jc w:val="center"/>
        <w:rPr>
          <w:rFonts w:ascii="Times New Roman" w:hAnsi="Times New Roman" w:cs="Times New Roman"/>
          <w:b/>
          <w:lang w:val="ru-RU"/>
        </w:rPr>
      </w:pPr>
    </w:p>
    <w:p w14:paraId="2803D6B3" w14:textId="77777777" w:rsidR="00B44F30" w:rsidRPr="0055295B" w:rsidRDefault="00B44F30" w:rsidP="00B44F30">
      <w:pPr>
        <w:pStyle w:val="Iauiue"/>
        <w:jc w:val="center"/>
        <w:rPr>
          <w:rFonts w:ascii="Times New Roman" w:hAnsi="Times New Roman" w:cs="Times New Roman"/>
          <w:lang w:val="ru-RU"/>
        </w:rPr>
      </w:pPr>
      <w:r w:rsidRPr="0055295B">
        <w:rPr>
          <w:rFonts w:ascii="Times New Roman" w:hAnsi="Times New Roman" w:cs="Times New Roman"/>
          <w:b/>
          <w:lang w:val="ru-RU"/>
        </w:rPr>
        <w:t>Акт № ___</w:t>
      </w:r>
    </w:p>
    <w:p w14:paraId="36505B48" w14:textId="64DE51B9" w:rsidR="00B44F30" w:rsidRPr="0055295B" w:rsidRDefault="00B44F30" w:rsidP="00B44F30">
      <w:pPr>
        <w:jc w:val="center"/>
        <w:rPr>
          <w:b/>
          <w:sz w:val="22"/>
          <w:szCs w:val="22"/>
        </w:rPr>
      </w:pPr>
      <w:r w:rsidRPr="0055295B">
        <w:rPr>
          <w:b/>
          <w:sz w:val="22"/>
          <w:szCs w:val="22"/>
        </w:rPr>
        <w:t xml:space="preserve">о </w:t>
      </w:r>
      <w:proofErr w:type="gramStart"/>
      <w:r w:rsidRPr="0055295B">
        <w:rPr>
          <w:b/>
          <w:sz w:val="22"/>
          <w:szCs w:val="22"/>
        </w:rPr>
        <w:t>проведении  работ</w:t>
      </w:r>
      <w:proofErr w:type="gramEnd"/>
      <w:r w:rsidRPr="0055295B">
        <w:rPr>
          <w:b/>
          <w:sz w:val="22"/>
          <w:szCs w:val="22"/>
        </w:rPr>
        <w:t xml:space="preserve"> по ТО и АВР ОПС и СПТ в пери</w:t>
      </w:r>
      <w:r w:rsidR="006D1423">
        <w:rPr>
          <w:b/>
          <w:sz w:val="22"/>
          <w:szCs w:val="22"/>
        </w:rPr>
        <w:t>од эксплуатации</w:t>
      </w:r>
    </w:p>
    <w:p w14:paraId="43CAB338" w14:textId="77777777" w:rsidR="00B44F30" w:rsidRPr="0055295B" w:rsidRDefault="00B44F30" w:rsidP="00B44F30">
      <w:pPr>
        <w:jc w:val="right"/>
        <w:rPr>
          <w:b/>
          <w:sz w:val="22"/>
          <w:szCs w:val="22"/>
        </w:rPr>
      </w:pPr>
      <w:r w:rsidRPr="0055295B">
        <w:rPr>
          <w:b/>
          <w:sz w:val="22"/>
          <w:szCs w:val="22"/>
        </w:rPr>
        <w:t xml:space="preserve">«__» ______________201_г. </w:t>
      </w:r>
    </w:p>
    <w:p w14:paraId="524A51EB" w14:textId="77777777" w:rsidR="00B44F30" w:rsidRPr="0055295B" w:rsidRDefault="00B44F30" w:rsidP="00B44F30">
      <w:pPr>
        <w:pStyle w:val="afff4"/>
        <w:rPr>
          <w:rFonts w:ascii="Times New Roman" w:hAnsi="Times New Roman"/>
          <w:b/>
        </w:rPr>
      </w:pPr>
    </w:p>
    <w:p w14:paraId="083597C4" w14:textId="77777777" w:rsidR="00B44F30" w:rsidRPr="0055295B" w:rsidRDefault="00B44F30" w:rsidP="00B44F30">
      <w:pPr>
        <w:pStyle w:val="afff4"/>
        <w:rPr>
          <w:rFonts w:ascii="Times New Roman" w:hAnsi="Times New Roman"/>
          <w:b/>
        </w:rPr>
      </w:pPr>
    </w:p>
    <w:p w14:paraId="0B0BE331" w14:textId="287BAE1E" w:rsidR="00B44F30" w:rsidRPr="0055295B" w:rsidRDefault="00B44F30" w:rsidP="00B44F30">
      <w:pPr>
        <w:pStyle w:val="afff4"/>
        <w:rPr>
          <w:rFonts w:ascii="Times New Roman" w:hAnsi="Times New Roman"/>
          <w:b/>
        </w:rPr>
      </w:pPr>
      <w:r w:rsidRPr="0055295B">
        <w:rPr>
          <w:rFonts w:ascii="Times New Roman" w:hAnsi="Times New Roman"/>
          <w:b/>
        </w:rPr>
        <w:t xml:space="preserve">Заказчик: </w:t>
      </w:r>
      <w:r w:rsidR="00234746">
        <w:rPr>
          <w:rFonts w:ascii="Times New Roman" w:hAnsi="Times New Roman"/>
          <w:b/>
        </w:rPr>
        <w:t>_____________</w:t>
      </w:r>
      <w:proofErr w:type="gramStart"/>
      <w:r w:rsidR="00234746">
        <w:rPr>
          <w:rFonts w:ascii="Times New Roman" w:hAnsi="Times New Roman"/>
          <w:b/>
        </w:rPr>
        <w:t>_  ПАО</w:t>
      </w:r>
      <w:proofErr w:type="gramEnd"/>
      <w:r w:rsidR="00234746">
        <w:rPr>
          <w:rFonts w:ascii="Times New Roman" w:hAnsi="Times New Roman"/>
          <w:b/>
        </w:rPr>
        <w:t xml:space="preserve"> «Башинформсвязь</w:t>
      </w:r>
      <w:r w:rsidRPr="0055295B">
        <w:rPr>
          <w:rFonts w:ascii="Times New Roman" w:hAnsi="Times New Roman"/>
          <w:b/>
        </w:rPr>
        <w:t>»</w:t>
      </w:r>
      <w:r w:rsidRPr="0055295B">
        <w:rPr>
          <w:rFonts w:ascii="Times New Roman" w:hAnsi="Times New Roman"/>
          <w:b/>
        </w:rPr>
        <w:br/>
        <w:t>Исполнитель: ____________________________________</w:t>
      </w:r>
    </w:p>
    <w:p w14:paraId="62178FFD" w14:textId="77777777" w:rsidR="00B44F30" w:rsidRPr="0055295B" w:rsidRDefault="00B44F30" w:rsidP="00B44F30">
      <w:pPr>
        <w:pStyle w:val="afff4"/>
        <w:rPr>
          <w:rFonts w:ascii="Times New Roman" w:hAnsi="Times New Roman"/>
          <w:b/>
        </w:rPr>
      </w:pPr>
      <w:r w:rsidRPr="0055295B">
        <w:rPr>
          <w:rFonts w:ascii="Times New Roman" w:hAnsi="Times New Roman"/>
          <w:b/>
        </w:rPr>
        <w:t>Договор: №________ от «___» ________ 201_г.</w:t>
      </w:r>
    </w:p>
    <w:p w14:paraId="3CFBB7CC" w14:textId="77777777" w:rsidR="00B44F30" w:rsidRPr="0055295B" w:rsidRDefault="00B44F30" w:rsidP="00B44F30">
      <w:pPr>
        <w:pStyle w:val="afff4"/>
        <w:rPr>
          <w:rFonts w:ascii="Times New Roman" w:hAnsi="Times New Roman"/>
          <w:b/>
        </w:rPr>
      </w:pPr>
      <w:r w:rsidRPr="0055295B">
        <w:rPr>
          <w:rFonts w:ascii="Times New Roman" w:hAnsi="Times New Roman"/>
          <w:b/>
        </w:rPr>
        <w:t>Заявка № _____ от «______» ______________ 201___ г.</w:t>
      </w:r>
    </w:p>
    <w:p w14:paraId="1FC6F39D" w14:textId="77777777" w:rsidR="00B44F30" w:rsidRPr="0055295B" w:rsidRDefault="00B44F30" w:rsidP="00B44F30">
      <w:pPr>
        <w:pStyle w:val="afff4"/>
        <w:rPr>
          <w:rFonts w:ascii="Times New Roman" w:hAnsi="Times New Roman"/>
        </w:rPr>
      </w:pPr>
    </w:p>
    <w:p w14:paraId="2E7C9418" w14:textId="77777777" w:rsidR="00B44F30" w:rsidRPr="0055295B" w:rsidRDefault="00B44F30" w:rsidP="00B44F30">
      <w:pPr>
        <w:pStyle w:val="afff4"/>
        <w:rPr>
          <w:rFonts w:ascii="Times New Roman" w:hAnsi="Times New Roman"/>
        </w:rPr>
      </w:pPr>
      <w:r w:rsidRPr="0055295B">
        <w:rPr>
          <w:rFonts w:ascii="Times New Roman" w:hAnsi="Times New Roman"/>
        </w:rPr>
        <w:t xml:space="preserve">1. В соответствии с </w:t>
      </w:r>
      <w:proofErr w:type="gramStart"/>
      <w:r w:rsidRPr="0055295B">
        <w:rPr>
          <w:rFonts w:ascii="Times New Roman" w:hAnsi="Times New Roman"/>
        </w:rPr>
        <w:t>условиями  Договора</w:t>
      </w:r>
      <w:proofErr w:type="gramEnd"/>
      <w:r w:rsidRPr="0055295B">
        <w:rPr>
          <w:rFonts w:ascii="Times New Roman" w:hAnsi="Times New Roman"/>
        </w:rPr>
        <w:t xml:space="preserve"> полномочным представителем Заказчика проверены объемы и качество следующих работ:</w:t>
      </w:r>
    </w:p>
    <w:tbl>
      <w:tblPr>
        <w:tblW w:w="9534" w:type="dxa"/>
        <w:tblInd w:w="171" w:type="dxa"/>
        <w:tblCellMar>
          <w:left w:w="10" w:type="dxa"/>
          <w:right w:w="10" w:type="dxa"/>
        </w:tblCellMar>
        <w:tblLook w:val="0000" w:firstRow="0" w:lastRow="0" w:firstColumn="0" w:lastColumn="0" w:noHBand="0" w:noVBand="0"/>
      </w:tblPr>
      <w:tblGrid>
        <w:gridCol w:w="867"/>
        <w:gridCol w:w="912"/>
        <w:gridCol w:w="1834"/>
        <w:gridCol w:w="1888"/>
        <w:gridCol w:w="1517"/>
        <w:gridCol w:w="1374"/>
        <w:gridCol w:w="1142"/>
      </w:tblGrid>
      <w:tr w:rsidR="00B44F30" w:rsidRPr="0055295B" w14:paraId="7D8EA093" w14:textId="77777777" w:rsidTr="00AD6E74">
        <w:trPr>
          <w:trHeight w:val="570"/>
        </w:trPr>
        <w:tc>
          <w:tcPr>
            <w:tcW w:w="820"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C4A302F" w14:textId="77777777" w:rsidR="00B44F30" w:rsidRPr="0055295B" w:rsidRDefault="00B44F30" w:rsidP="00AD6E74">
            <w:pPr>
              <w:jc w:val="center"/>
              <w:rPr>
                <w:b/>
                <w:bCs/>
                <w:sz w:val="22"/>
                <w:szCs w:val="22"/>
              </w:rPr>
            </w:pPr>
            <w:r w:rsidRPr="0055295B">
              <w:rPr>
                <w:b/>
                <w:bCs/>
                <w:sz w:val="22"/>
                <w:szCs w:val="22"/>
              </w:rPr>
              <w:t>Номер п/п</w:t>
            </w:r>
          </w:p>
        </w:tc>
        <w:tc>
          <w:tcPr>
            <w:tcW w:w="842"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527889D" w14:textId="77777777" w:rsidR="00B44F30" w:rsidRPr="0055295B" w:rsidRDefault="00B44F30" w:rsidP="00AD6E74">
            <w:pPr>
              <w:jc w:val="center"/>
              <w:rPr>
                <w:b/>
                <w:bCs/>
                <w:sz w:val="22"/>
                <w:szCs w:val="22"/>
              </w:rPr>
            </w:pPr>
            <w:r w:rsidRPr="0055295B">
              <w:rPr>
                <w:b/>
                <w:bCs/>
                <w:sz w:val="22"/>
                <w:szCs w:val="22"/>
              </w:rPr>
              <w:t>Регион</w:t>
            </w:r>
          </w:p>
        </w:tc>
        <w:tc>
          <w:tcPr>
            <w:tcW w:w="1682"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8B0CD86" w14:textId="77777777" w:rsidR="00B44F30" w:rsidRPr="0055295B" w:rsidRDefault="00B44F30" w:rsidP="00AD6E74">
            <w:pPr>
              <w:jc w:val="center"/>
              <w:rPr>
                <w:b/>
                <w:bCs/>
                <w:sz w:val="22"/>
                <w:szCs w:val="22"/>
              </w:rPr>
            </w:pPr>
            <w:r w:rsidRPr="0055295B">
              <w:rPr>
                <w:b/>
                <w:bCs/>
                <w:sz w:val="22"/>
                <w:szCs w:val="22"/>
              </w:rPr>
              <w:t>Номер/название БС</w:t>
            </w:r>
          </w:p>
        </w:tc>
        <w:tc>
          <w:tcPr>
            <w:tcW w:w="2029"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C94307" w14:textId="77777777" w:rsidR="00B44F30" w:rsidRPr="0055295B" w:rsidRDefault="00B44F30" w:rsidP="00AD6E74">
            <w:pPr>
              <w:jc w:val="center"/>
              <w:rPr>
                <w:b/>
                <w:bCs/>
                <w:sz w:val="22"/>
                <w:szCs w:val="22"/>
              </w:rPr>
            </w:pPr>
            <w:r w:rsidRPr="0055295B">
              <w:rPr>
                <w:b/>
                <w:bCs/>
                <w:sz w:val="22"/>
                <w:szCs w:val="22"/>
              </w:rPr>
              <w:t>Адрес БС</w:t>
            </w:r>
          </w:p>
        </w:tc>
        <w:tc>
          <w:tcPr>
            <w:tcW w:w="1517"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1D49F9" w14:textId="77777777" w:rsidR="00B44F30" w:rsidRPr="0055295B" w:rsidRDefault="00B44F30" w:rsidP="00AD6E74">
            <w:pPr>
              <w:jc w:val="center"/>
              <w:rPr>
                <w:b/>
                <w:bCs/>
                <w:sz w:val="22"/>
                <w:szCs w:val="22"/>
              </w:rPr>
            </w:pPr>
            <w:r w:rsidRPr="0055295B">
              <w:rPr>
                <w:b/>
                <w:bCs/>
                <w:sz w:val="22"/>
                <w:szCs w:val="22"/>
              </w:rPr>
              <w:t>Название работ</w:t>
            </w:r>
          </w:p>
        </w:tc>
        <w:tc>
          <w:tcPr>
            <w:tcW w:w="1297"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BAB948C" w14:textId="77777777" w:rsidR="00B44F30" w:rsidRPr="0055295B" w:rsidRDefault="00B44F30" w:rsidP="00AD6E74">
            <w:pPr>
              <w:jc w:val="center"/>
              <w:rPr>
                <w:sz w:val="22"/>
                <w:szCs w:val="22"/>
              </w:rPr>
            </w:pPr>
            <w:r w:rsidRPr="0055295B">
              <w:rPr>
                <w:b/>
                <w:bCs/>
                <w:sz w:val="22"/>
                <w:szCs w:val="22"/>
              </w:rPr>
              <w:t xml:space="preserve">Период проведения </w:t>
            </w:r>
            <w:r w:rsidRPr="0055295B">
              <w:rPr>
                <w:b/>
                <w:sz w:val="22"/>
                <w:szCs w:val="22"/>
              </w:rPr>
              <w:t>работ</w:t>
            </w:r>
          </w:p>
        </w:tc>
        <w:tc>
          <w:tcPr>
            <w:tcW w:w="1347" w:type="dxa"/>
            <w:tcBorders>
              <w:top w:val="single" w:sz="8"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06E9674" w14:textId="77777777" w:rsidR="00B44F30" w:rsidRPr="0055295B" w:rsidRDefault="00B44F30" w:rsidP="00AD6E74">
            <w:pPr>
              <w:jc w:val="center"/>
              <w:rPr>
                <w:b/>
                <w:bCs/>
                <w:sz w:val="22"/>
                <w:szCs w:val="22"/>
              </w:rPr>
            </w:pPr>
            <w:r w:rsidRPr="0055295B">
              <w:rPr>
                <w:b/>
                <w:bCs/>
                <w:sz w:val="22"/>
                <w:szCs w:val="22"/>
              </w:rPr>
              <w:t>Прим.</w:t>
            </w:r>
          </w:p>
        </w:tc>
      </w:tr>
      <w:tr w:rsidR="00B44F30" w:rsidRPr="0055295B" w14:paraId="15E15EF4" w14:textId="77777777" w:rsidTr="00AD6E74">
        <w:trPr>
          <w:trHeight w:val="330"/>
        </w:trPr>
        <w:tc>
          <w:tcPr>
            <w:tcW w:w="82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14:paraId="63B32FB2" w14:textId="77777777" w:rsidR="00B44F30" w:rsidRPr="0055295B" w:rsidRDefault="00B44F30" w:rsidP="00AD6E74">
            <w:pPr>
              <w:jc w:val="center"/>
              <w:rPr>
                <w:sz w:val="22"/>
                <w:szCs w:val="22"/>
              </w:rPr>
            </w:pPr>
            <w:r w:rsidRPr="0055295B">
              <w:rPr>
                <w:sz w:val="22"/>
                <w:szCs w:val="22"/>
              </w:rPr>
              <w:t>1</w:t>
            </w:r>
          </w:p>
        </w:tc>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C39A916" w14:textId="77777777" w:rsidR="00B44F30" w:rsidRPr="0055295B" w:rsidRDefault="00B44F30" w:rsidP="00AD6E74">
            <w:pPr>
              <w:jc w:val="center"/>
              <w:rPr>
                <w:sz w:val="22"/>
                <w:szCs w:val="22"/>
              </w:rPr>
            </w:pPr>
          </w:p>
        </w:tc>
        <w:tc>
          <w:tcPr>
            <w:tcW w:w="16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B18A0A2" w14:textId="77777777" w:rsidR="00B44F30" w:rsidRPr="0055295B" w:rsidRDefault="00B44F30" w:rsidP="00AD6E74">
            <w:pPr>
              <w:jc w:val="center"/>
              <w:rPr>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D75990" w14:textId="77777777" w:rsidR="00B44F30" w:rsidRPr="0055295B" w:rsidRDefault="00B44F30" w:rsidP="00AD6E74">
            <w:pPr>
              <w:jc w:val="center"/>
              <w:rPr>
                <w:sz w:val="22"/>
                <w:szCs w:val="22"/>
              </w:rPr>
            </w:pPr>
          </w:p>
        </w:tc>
        <w:tc>
          <w:tcPr>
            <w:tcW w:w="15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93ED1D" w14:textId="77777777" w:rsidR="00B44F30" w:rsidRPr="0055295B" w:rsidRDefault="00B44F30" w:rsidP="00AD6E74">
            <w:pPr>
              <w:jc w:val="center"/>
              <w:rPr>
                <w:sz w:val="22"/>
                <w:szCs w:val="22"/>
              </w:rPr>
            </w:pPr>
          </w:p>
        </w:tc>
        <w:tc>
          <w:tcPr>
            <w:tcW w:w="1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FFC387D" w14:textId="77777777" w:rsidR="00B44F30" w:rsidRPr="0055295B" w:rsidRDefault="00B44F30" w:rsidP="00AD6E74">
            <w:pPr>
              <w:jc w:val="center"/>
              <w:rPr>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A101423" w14:textId="77777777" w:rsidR="00B44F30" w:rsidRPr="0055295B" w:rsidRDefault="00B44F30" w:rsidP="00AD6E74">
            <w:pPr>
              <w:jc w:val="center"/>
              <w:rPr>
                <w:sz w:val="22"/>
                <w:szCs w:val="22"/>
              </w:rPr>
            </w:pPr>
          </w:p>
        </w:tc>
      </w:tr>
      <w:tr w:rsidR="00B44F30" w:rsidRPr="0055295B" w14:paraId="4BB26D0B" w14:textId="77777777" w:rsidTr="00AD6E74">
        <w:trPr>
          <w:trHeight w:val="330"/>
        </w:trPr>
        <w:tc>
          <w:tcPr>
            <w:tcW w:w="82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14:paraId="02048120" w14:textId="77777777" w:rsidR="00B44F30" w:rsidRPr="0055295B" w:rsidRDefault="00B44F30" w:rsidP="00AD6E74">
            <w:pPr>
              <w:jc w:val="center"/>
              <w:rPr>
                <w:sz w:val="22"/>
                <w:szCs w:val="22"/>
              </w:rPr>
            </w:pPr>
            <w:r w:rsidRPr="0055295B">
              <w:rPr>
                <w:sz w:val="22"/>
                <w:szCs w:val="22"/>
              </w:rPr>
              <w:t>2</w:t>
            </w:r>
          </w:p>
        </w:tc>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1DA4ADF" w14:textId="77777777" w:rsidR="00B44F30" w:rsidRPr="0055295B" w:rsidRDefault="00B44F30" w:rsidP="00AD6E74">
            <w:pPr>
              <w:jc w:val="center"/>
              <w:rPr>
                <w:sz w:val="22"/>
                <w:szCs w:val="22"/>
              </w:rPr>
            </w:pPr>
          </w:p>
        </w:tc>
        <w:tc>
          <w:tcPr>
            <w:tcW w:w="16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E7700DE" w14:textId="77777777" w:rsidR="00B44F30" w:rsidRPr="0055295B" w:rsidRDefault="00B44F30" w:rsidP="00AD6E74">
            <w:pPr>
              <w:jc w:val="center"/>
              <w:rPr>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6690370" w14:textId="77777777" w:rsidR="00B44F30" w:rsidRPr="0055295B" w:rsidRDefault="00B44F30" w:rsidP="00AD6E74">
            <w:pPr>
              <w:jc w:val="center"/>
              <w:rPr>
                <w:sz w:val="22"/>
                <w:szCs w:val="22"/>
              </w:rPr>
            </w:pPr>
          </w:p>
        </w:tc>
        <w:tc>
          <w:tcPr>
            <w:tcW w:w="15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5B593C4" w14:textId="77777777" w:rsidR="00B44F30" w:rsidRPr="0055295B" w:rsidRDefault="00B44F30" w:rsidP="00AD6E74">
            <w:pPr>
              <w:jc w:val="center"/>
              <w:rPr>
                <w:sz w:val="22"/>
                <w:szCs w:val="22"/>
              </w:rPr>
            </w:pPr>
          </w:p>
        </w:tc>
        <w:tc>
          <w:tcPr>
            <w:tcW w:w="1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1F282E5" w14:textId="77777777" w:rsidR="00B44F30" w:rsidRPr="0055295B" w:rsidRDefault="00B44F30" w:rsidP="00AD6E74">
            <w:pPr>
              <w:jc w:val="center"/>
              <w:rPr>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F9469FB" w14:textId="77777777" w:rsidR="00B44F30" w:rsidRPr="0055295B" w:rsidRDefault="00B44F30" w:rsidP="00AD6E74">
            <w:pPr>
              <w:jc w:val="center"/>
              <w:rPr>
                <w:sz w:val="22"/>
                <w:szCs w:val="22"/>
              </w:rPr>
            </w:pPr>
          </w:p>
        </w:tc>
      </w:tr>
      <w:tr w:rsidR="00B44F30" w:rsidRPr="0055295B" w14:paraId="099320F6" w14:textId="77777777" w:rsidTr="00AD6E74">
        <w:trPr>
          <w:trHeight w:val="330"/>
        </w:trPr>
        <w:tc>
          <w:tcPr>
            <w:tcW w:w="820" w:type="dxa"/>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14:paraId="170E14F1" w14:textId="77777777" w:rsidR="00B44F30" w:rsidRPr="0055295B" w:rsidRDefault="00B44F30" w:rsidP="00AD6E74">
            <w:pPr>
              <w:jc w:val="center"/>
              <w:rPr>
                <w:sz w:val="22"/>
                <w:szCs w:val="22"/>
              </w:rPr>
            </w:pPr>
            <w:r w:rsidRPr="0055295B">
              <w:rPr>
                <w:sz w:val="22"/>
                <w:szCs w:val="22"/>
              </w:rPr>
              <w:t>3</w:t>
            </w:r>
          </w:p>
        </w:tc>
        <w:tc>
          <w:tcPr>
            <w:tcW w:w="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462224" w14:textId="77777777" w:rsidR="00B44F30" w:rsidRPr="0055295B" w:rsidRDefault="00B44F30" w:rsidP="00AD6E74">
            <w:pPr>
              <w:jc w:val="center"/>
              <w:rPr>
                <w:sz w:val="22"/>
                <w:szCs w:val="22"/>
              </w:rPr>
            </w:pPr>
          </w:p>
        </w:tc>
        <w:tc>
          <w:tcPr>
            <w:tcW w:w="168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7988896" w14:textId="77777777" w:rsidR="00B44F30" w:rsidRPr="0055295B" w:rsidRDefault="00B44F30" w:rsidP="00AD6E74">
            <w:pPr>
              <w:jc w:val="center"/>
              <w:rPr>
                <w:sz w:val="22"/>
                <w:szCs w:val="22"/>
              </w:rPr>
            </w:pPr>
          </w:p>
        </w:tc>
        <w:tc>
          <w:tcPr>
            <w:tcW w:w="2029"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1BC9D3D" w14:textId="77777777" w:rsidR="00B44F30" w:rsidRPr="0055295B" w:rsidRDefault="00B44F30" w:rsidP="00AD6E74">
            <w:pPr>
              <w:jc w:val="center"/>
              <w:rPr>
                <w:sz w:val="22"/>
                <w:szCs w:val="22"/>
              </w:rPr>
            </w:pPr>
          </w:p>
        </w:tc>
        <w:tc>
          <w:tcPr>
            <w:tcW w:w="151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BE8F038" w14:textId="77777777" w:rsidR="00B44F30" w:rsidRPr="0055295B" w:rsidRDefault="00B44F30" w:rsidP="00AD6E74">
            <w:pPr>
              <w:jc w:val="center"/>
              <w:rPr>
                <w:sz w:val="22"/>
                <w:szCs w:val="22"/>
              </w:rPr>
            </w:pPr>
          </w:p>
        </w:tc>
        <w:tc>
          <w:tcPr>
            <w:tcW w:w="129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5483FD" w14:textId="77777777" w:rsidR="00B44F30" w:rsidRPr="0055295B" w:rsidRDefault="00B44F30" w:rsidP="00AD6E74">
            <w:pPr>
              <w:rPr>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F584D1D" w14:textId="77777777" w:rsidR="00B44F30" w:rsidRPr="0055295B" w:rsidRDefault="00B44F30" w:rsidP="00AD6E74">
            <w:pPr>
              <w:rPr>
                <w:sz w:val="22"/>
                <w:szCs w:val="22"/>
              </w:rPr>
            </w:pPr>
          </w:p>
        </w:tc>
      </w:tr>
      <w:tr w:rsidR="00B44F30" w:rsidRPr="0055295B" w14:paraId="75A08870" w14:textId="77777777" w:rsidTr="00AD6E74">
        <w:trPr>
          <w:trHeight w:val="330"/>
        </w:trPr>
        <w:tc>
          <w:tcPr>
            <w:tcW w:w="8187" w:type="dxa"/>
            <w:gridSpan w:val="6"/>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14:paraId="6C644585" w14:textId="77777777" w:rsidR="00B44F30" w:rsidRPr="0055295B" w:rsidRDefault="00B44F30" w:rsidP="00AD6E74">
            <w:pPr>
              <w:jc w:val="center"/>
              <w:rPr>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DCBFC72" w14:textId="77777777" w:rsidR="00B44F30" w:rsidRPr="0055295B" w:rsidRDefault="00B44F30" w:rsidP="00AD6E74">
            <w:pPr>
              <w:jc w:val="center"/>
              <w:rPr>
                <w:sz w:val="22"/>
                <w:szCs w:val="22"/>
              </w:rPr>
            </w:pPr>
          </w:p>
        </w:tc>
      </w:tr>
      <w:tr w:rsidR="00B44F30" w:rsidRPr="0055295B" w14:paraId="69AA4F4C" w14:textId="77777777" w:rsidTr="00AD6E74">
        <w:trPr>
          <w:trHeight w:val="330"/>
        </w:trPr>
        <w:tc>
          <w:tcPr>
            <w:tcW w:w="8187" w:type="dxa"/>
            <w:gridSpan w:val="6"/>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14:paraId="2A9F2787" w14:textId="77777777" w:rsidR="00B44F30" w:rsidRPr="0055295B" w:rsidRDefault="00B44F30" w:rsidP="00AD6E74">
            <w:pPr>
              <w:jc w:val="center"/>
              <w:rPr>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6BC1CD1" w14:textId="77777777" w:rsidR="00B44F30" w:rsidRPr="0055295B" w:rsidRDefault="00B44F30" w:rsidP="00AD6E74">
            <w:pPr>
              <w:jc w:val="center"/>
              <w:rPr>
                <w:sz w:val="22"/>
                <w:szCs w:val="22"/>
              </w:rPr>
            </w:pPr>
          </w:p>
        </w:tc>
      </w:tr>
      <w:tr w:rsidR="00B44F30" w:rsidRPr="0055295B" w14:paraId="0CEEAB85" w14:textId="77777777" w:rsidTr="00AD6E74">
        <w:trPr>
          <w:trHeight w:val="330"/>
        </w:trPr>
        <w:tc>
          <w:tcPr>
            <w:tcW w:w="8187" w:type="dxa"/>
            <w:gridSpan w:val="6"/>
            <w:tcBorders>
              <w:top w:val="single" w:sz="4" w:space="0" w:color="000000"/>
              <w:left w:val="single" w:sz="4" w:space="0" w:color="000000"/>
              <w:bottom w:val="single" w:sz="4" w:space="0" w:color="000000"/>
              <w:right w:val="single" w:sz="4" w:space="0" w:color="000000"/>
            </w:tcBorders>
            <w:shd w:val="clear" w:color="auto" w:fill="FFFFFF"/>
            <w:noWrap/>
            <w:tcMar>
              <w:top w:w="0" w:type="dxa"/>
              <w:left w:w="108" w:type="dxa"/>
              <w:bottom w:w="0" w:type="dxa"/>
              <w:right w:w="108" w:type="dxa"/>
            </w:tcMar>
            <w:vAlign w:val="bottom"/>
          </w:tcPr>
          <w:p w14:paraId="45B0FA7D" w14:textId="77777777" w:rsidR="00B44F30" w:rsidRPr="0055295B" w:rsidRDefault="00B44F30" w:rsidP="00AD6E74">
            <w:pPr>
              <w:jc w:val="center"/>
              <w:rPr>
                <w:sz w:val="22"/>
                <w:szCs w:val="22"/>
              </w:rPr>
            </w:pPr>
          </w:p>
        </w:tc>
        <w:tc>
          <w:tcPr>
            <w:tcW w:w="134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866C1F" w14:textId="77777777" w:rsidR="00B44F30" w:rsidRPr="0055295B" w:rsidRDefault="00B44F30" w:rsidP="00AD6E74">
            <w:pPr>
              <w:jc w:val="center"/>
              <w:rPr>
                <w:sz w:val="22"/>
                <w:szCs w:val="22"/>
              </w:rPr>
            </w:pPr>
          </w:p>
        </w:tc>
      </w:tr>
    </w:tbl>
    <w:p w14:paraId="3B36C104" w14:textId="77777777" w:rsidR="00B44F30" w:rsidRPr="0055295B" w:rsidRDefault="00B44F30" w:rsidP="00B44F30">
      <w:pPr>
        <w:pStyle w:val="afff4"/>
        <w:rPr>
          <w:rFonts w:ascii="Times New Roman" w:hAnsi="Times New Roman"/>
        </w:rPr>
      </w:pPr>
    </w:p>
    <w:p w14:paraId="3E979D08" w14:textId="77777777" w:rsidR="00B44F30" w:rsidRPr="0055295B" w:rsidRDefault="00B44F30" w:rsidP="00B44F30">
      <w:pPr>
        <w:pStyle w:val="afff4"/>
        <w:rPr>
          <w:rFonts w:ascii="Times New Roman" w:hAnsi="Times New Roman"/>
        </w:rPr>
      </w:pPr>
      <w:r w:rsidRPr="0055295B">
        <w:rPr>
          <w:rFonts w:ascii="Times New Roman" w:hAnsi="Times New Roman"/>
        </w:rPr>
        <w:t>2. Работы выполнены надлежащим образом, в полном объеме и в обусловленный срок. Заказчик претензий к Исполнителю не имеет.</w:t>
      </w:r>
    </w:p>
    <w:p w14:paraId="597008EE" w14:textId="77777777" w:rsidR="00B44F30" w:rsidRPr="0055295B" w:rsidRDefault="00B44F30" w:rsidP="00B44F30">
      <w:pPr>
        <w:pStyle w:val="afff4"/>
        <w:rPr>
          <w:rFonts w:ascii="Times New Roman" w:hAnsi="Times New Roman"/>
          <w:b/>
        </w:rPr>
      </w:pPr>
    </w:p>
    <w:p w14:paraId="3A13882D" w14:textId="77777777" w:rsidR="00B44F30" w:rsidRPr="0055295B" w:rsidRDefault="00B44F30" w:rsidP="00B44F30">
      <w:pPr>
        <w:pStyle w:val="afff4"/>
        <w:rPr>
          <w:rFonts w:ascii="Times New Roman" w:hAnsi="Times New Roman"/>
          <w:b/>
        </w:rPr>
      </w:pPr>
    </w:p>
    <w:p w14:paraId="1A5BE78A" w14:textId="77777777" w:rsidR="00B44F30" w:rsidRPr="0055295B" w:rsidRDefault="00B44F30" w:rsidP="00B44F30">
      <w:pPr>
        <w:pStyle w:val="afff4"/>
        <w:rPr>
          <w:rFonts w:ascii="Times New Roman" w:hAnsi="Times New Roman"/>
          <w:vanish/>
        </w:rPr>
      </w:pPr>
    </w:p>
    <w:tbl>
      <w:tblPr>
        <w:tblW w:w="9639" w:type="dxa"/>
        <w:tblInd w:w="-142" w:type="dxa"/>
        <w:tblCellMar>
          <w:left w:w="10" w:type="dxa"/>
          <w:right w:w="10" w:type="dxa"/>
        </w:tblCellMar>
        <w:tblLook w:val="0000" w:firstRow="0" w:lastRow="0" w:firstColumn="0" w:lastColumn="0" w:noHBand="0" w:noVBand="0"/>
      </w:tblPr>
      <w:tblGrid>
        <w:gridCol w:w="4890"/>
        <w:gridCol w:w="4749"/>
      </w:tblGrid>
      <w:tr w:rsidR="00B44F30" w:rsidRPr="0055295B" w14:paraId="4B67A8E8" w14:textId="77777777" w:rsidTr="00AD6E74">
        <w:tc>
          <w:tcPr>
            <w:tcW w:w="4890" w:type="dxa"/>
            <w:shd w:val="clear" w:color="auto" w:fill="auto"/>
            <w:tcMar>
              <w:top w:w="0" w:type="dxa"/>
              <w:left w:w="70" w:type="dxa"/>
              <w:bottom w:w="0" w:type="dxa"/>
              <w:right w:w="70" w:type="dxa"/>
            </w:tcMar>
          </w:tcPr>
          <w:p w14:paraId="52CE4DA8" w14:textId="77777777" w:rsidR="00B44F30" w:rsidRPr="0055295B" w:rsidRDefault="00B44F30" w:rsidP="00AD6E74">
            <w:pPr>
              <w:ind w:left="360"/>
              <w:rPr>
                <w:b/>
                <w:sz w:val="22"/>
                <w:szCs w:val="22"/>
              </w:rPr>
            </w:pPr>
            <w:r w:rsidRPr="0055295B">
              <w:rPr>
                <w:b/>
                <w:sz w:val="22"/>
                <w:szCs w:val="22"/>
              </w:rPr>
              <w:t>Исполнитель</w:t>
            </w:r>
          </w:p>
          <w:p w14:paraId="4F860C88"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649BA9D3" w14:textId="77777777" w:rsidR="00B44F30" w:rsidRPr="0055295B" w:rsidRDefault="00B44F30" w:rsidP="00AD6E74">
            <w:pPr>
              <w:ind w:left="360"/>
              <w:rPr>
                <w:sz w:val="22"/>
                <w:szCs w:val="22"/>
              </w:rPr>
            </w:pPr>
          </w:p>
          <w:p w14:paraId="42CEFD7C" w14:textId="77777777" w:rsidR="00B44F30" w:rsidRPr="0055295B" w:rsidRDefault="00B44F30" w:rsidP="00AD6E74">
            <w:pPr>
              <w:ind w:left="360"/>
              <w:rPr>
                <w:sz w:val="22"/>
                <w:szCs w:val="22"/>
              </w:rPr>
            </w:pPr>
            <w:r w:rsidRPr="0055295B">
              <w:rPr>
                <w:sz w:val="22"/>
                <w:szCs w:val="22"/>
              </w:rPr>
              <w:t>________________________________</w:t>
            </w:r>
          </w:p>
          <w:p w14:paraId="19DF653A"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c>
          <w:tcPr>
            <w:tcW w:w="4749" w:type="dxa"/>
            <w:shd w:val="clear" w:color="auto" w:fill="auto"/>
            <w:tcMar>
              <w:top w:w="0" w:type="dxa"/>
              <w:left w:w="70" w:type="dxa"/>
              <w:bottom w:w="0" w:type="dxa"/>
              <w:right w:w="70" w:type="dxa"/>
            </w:tcMar>
          </w:tcPr>
          <w:p w14:paraId="2A3B1A1E" w14:textId="77777777" w:rsidR="00B44F30" w:rsidRPr="0055295B" w:rsidRDefault="00B44F30" w:rsidP="00AD6E74">
            <w:pPr>
              <w:ind w:left="360"/>
              <w:rPr>
                <w:b/>
                <w:sz w:val="22"/>
                <w:szCs w:val="22"/>
              </w:rPr>
            </w:pPr>
            <w:r w:rsidRPr="0055295B">
              <w:rPr>
                <w:b/>
                <w:sz w:val="22"/>
                <w:szCs w:val="22"/>
              </w:rPr>
              <w:t>Заказчик</w:t>
            </w:r>
          </w:p>
          <w:p w14:paraId="3865C5A5"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335C0F21" w14:textId="77777777" w:rsidR="00B44F30" w:rsidRPr="0055295B" w:rsidRDefault="00B44F30" w:rsidP="00AD6E74">
            <w:pPr>
              <w:ind w:left="360"/>
              <w:rPr>
                <w:b/>
                <w:sz w:val="22"/>
                <w:szCs w:val="22"/>
              </w:rPr>
            </w:pPr>
          </w:p>
          <w:p w14:paraId="6DBD23B3" w14:textId="77777777" w:rsidR="00B44F30" w:rsidRPr="0055295B" w:rsidRDefault="00B44F30" w:rsidP="00AD6E74">
            <w:pPr>
              <w:ind w:left="360"/>
              <w:rPr>
                <w:b/>
                <w:sz w:val="22"/>
                <w:szCs w:val="22"/>
              </w:rPr>
            </w:pPr>
            <w:r w:rsidRPr="0055295B">
              <w:rPr>
                <w:b/>
                <w:sz w:val="22"/>
                <w:szCs w:val="22"/>
              </w:rPr>
              <w:t>____________________________________</w:t>
            </w:r>
          </w:p>
          <w:p w14:paraId="0C0F8B82"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r>
    </w:tbl>
    <w:p w14:paraId="62C7AC56" w14:textId="77777777" w:rsidR="00B44F30" w:rsidRPr="0055295B" w:rsidRDefault="00B44F30" w:rsidP="00B44F30">
      <w:pPr>
        <w:pStyle w:val="afff4"/>
        <w:rPr>
          <w:rFonts w:ascii="Times New Roman" w:hAnsi="Times New Roman"/>
          <w:vanish/>
        </w:rPr>
      </w:pPr>
    </w:p>
    <w:p w14:paraId="212B5A34" w14:textId="77777777" w:rsidR="00B44F30" w:rsidRPr="0055295B" w:rsidRDefault="00B44F30" w:rsidP="00B44F30">
      <w:pPr>
        <w:pStyle w:val="afff4"/>
        <w:rPr>
          <w:rFonts w:ascii="Times New Roman" w:hAnsi="Times New Roman"/>
          <w:b/>
        </w:rPr>
      </w:pPr>
    </w:p>
    <w:p w14:paraId="17303324" w14:textId="77777777" w:rsidR="00B44F30" w:rsidRPr="0055295B" w:rsidRDefault="00B44F30" w:rsidP="00B44F30">
      <w:pPr>
        <w:pStyle w:val="afff4"/>
        <w:rPr>
          <w:rFonts w:ascii="Times New Roman" w:hAnsi="Times New Roman"/>
          <w:b/>
        </w:rPr>
      </w:pPr>
    </w:p>
    <w:p w14:paraId="2F26B309" w14:textId="77777777" w:rsidR="00B44F30" w:rsidRPr="0055295B" w:rsidRDefault="00B44F30" w:rsidP="00B44F30">
      <w:pPr>
        <w:jc w:val="center"/>
        <w:rPr>
          <w:sz w:val="22"/>
          <w:szCs w:val="22"/>
        </w:rPr>
      </w:pPr>
      <w:r w:rsidRPr="0055295B">
        <w:rPr>
          <w:sz w:val="22"/>
          <w:szCs w:val="22"/>
        </w:rPr>
        <w:t>ФОРМУ АКТА СОГЛАСОВАЛИ</w:t>
      </w:r>
    </w:p>
    <w:p w14:paraId="7AAF3AA1" w14:textId="77777777" w:rsidR="00B44F30" w:rsidRPr="0055295B" w:rsidRDefault="00B44F30" w:rsidP="00B44F30">
      <w:pPr>
        <w:pStyle w:val="afff4"/>
        <w:rPr>
          <w:rFonts w:ascii="Times New Roman" w:hAnsi="Times New Roman"/>
          <w:vanish/>
        </w:rPr>
      </w:pPr>
    </w:p>
    <w:tbl>
      <w:tblPr>
        <w:tblW w:w="9639" w:type="dxa"/>
        <w:tblInd w:w="-142" w:type="dxa"/>
        <w:tblCellMar>
          <w:left w:w="10" w:type="dxa"/>
          <w:right w:w="10" w:type="dxa"/>
        </w:tblCellMar>
        <w:tblLook w:val="0000" w:firstRow="0" w:lastRow="0" w:firstColumn="0" w:lastColumn="0" w:noHBand="0" w:noVBand="0"/>
      </w:tblPr>
      <w:tblGrid>
        <w:gridCol w:w="4890"/>
        <w:gridCol w:w="4749"/>
      </w:tblGrid>
      <w:tr w:rsidR="00B44F30" w:rsidRPr="0055295B" w14:paraId="04406374" w14:textId="77777777" w:rsidTr="00AD6E74">
        <w:trPr>
          <w:cantSplit/>
        </w:trPr>
        <w:tc>
          <w:tcPr>
            <w:tcW w:w="4890" w:type="dxa"/>
            <w:shd w:val="clear" w:color="auto" w:fill="auto"/>
            <w:tcMar>
              <w:top w:w="0" w:type="dxa"/>
              <w:left w:w="70" w:type="dxa"/>
              <w:bottom w:w="0" w:type="dxa"/>
              <w:right w:w="70" w:type="dxa"/>
            </w:tcMar>
          </w:tcPr>
          <w:p w14:paraId="2F6934F1" w14:textId="77777777" w:rsidR="00B44F30" w:rsidRPr="0055295B" w:rsidRDefault="00B44F30" w:rsidP="00AD6E74">
            <w:pPr>
              <w:ind w:left="360"/>
              <w:rPr>
                <w:b/>
                <w:sz w:val="22"/>
                <w:szCs w:val="22"/>
              </w:rPr>
            </w:pPr>
            <w:r w:rsidRPr="0055295B">
              <w:rPr>
                <w:b/>
                <w:sz w:val="22"/>
                <w:szCs w:val="22"/>
              </w:rPr>
              <w:t>Исполнитель</w:t>
            </w:r>
          </w:p>
          <w:p w14:paraId="7220BE2A"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6D2C4F6F" w14:textId="77777777" w:rsidR="00B44F30" w:rsidRPr="0055295B" w:rsidRDefault="00B44F30" w:rsidP="00AD6E74">
            <w:pPr>
              <w:ind w:left="360"/>
              <w:rPr>
                <w:sz w:val="22"/>
                <w:szCs w:val="22"/>
              </w:rPr>
            </w:pPr>
          </w:p>
          <w:p w14:paraId="57F05108" w14:textId="77777777" w:rsidR="00B44F30" w:rsidRPr="0055295B" w:rsidRDefault="00B44F30" w:rsidP="00AD6E74">
            <w:pPr>
              <w:ind w:left="360"/>
              <w:rPr>
                <w:sz w:val="22"/>
                <w:szCs w:val="22"/>
              </w:rPr>
            </w:pPr>
            <w:r w:rsidRPr="0055295B">
              <w:rPr>
                <w:sz w:val="22"/>
                <w:szCs w:val="22"/>
              </w:rPr>
              <w:t>________________________________</w:t>
            </w:r>
          </w:p>
          <w:p w14:paraId="3961758D"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c>
          <w:tcPr>
            <w:tcW w:w="4749" w:type="dxa"/>
            <w:shd w:val="clear" w:color="auto" w:fill="auto"/>
            <w:tcMar>
              <w:top w:w="0" w:type="dxa"/>
              <w:left w:w="70" w:type="dxa"/>
              <w:bottom w:w="0" w:type="dxa"/>
              <w:right w:w="70" w:type="dxa"/>
            </w:tcMar>
          </w:tcPr>
          <w:p w14:paraId="6AE76D4C" w14:textId="77777777" w:rsidR="00B44F30" w:rsidRPr="0055295B" w:rsidRDefault="00B44F30" w:rsidP="00AD6E74">
            <w:pPr>
              <w:ind w:left="360"/>
              <w:rPr>
                <w:b/>
                <w:sz w:val="22"/>
                <w:szCs w:val="22"/>
              </w:rPr>
            </w:pPr>
            <w:r w:rsidRPr="0055295B">
              <w:rPr>
                <w:b/>
                <w:sz w:val="22"/>
                <w:szCs w:val="22"/>
              </w:rPr>
              <w:t>Заказчик</w:t>
            </w:r>
          </w:p>
          <w:p w14:paraId="4B58FCF6" w14:textId="77777777" w:rsidR="00B44F30" w:rsidRPr="0055295B" w:rsidRDefault="00B44F30" w:rsidP="00AD6E74">
            <w:pPr>
              <w:ind w:left="360"/>
              <w:rPr>
                <w:sz w:val="22"/>
                <w:szCs w:val="22"/>
              </w:rPr>
            </w:pPr>
            <w:r w:rsidRPr="0055295B">
              <w:rPr>
                <w:sz w:val="22"/>
                <w:szCs w:val="22"/>
              </w:rPr>
              <w:t>Указать ФИО и должность подписанта</w:t>
            </w:r>
          </w:p>
          <w:p w14:paraId="2FED490D" w14:textId="77777777" w:rsidR="00B44F30" w:rsidRPr="0055295B" w:rsidRDefault="00B44F30" w:rsidP="00AD6E74">
            <w:pPr>
              <w:ind w:left="360"/>
              <w:rPr>
                <w:b/>
                <w:sz w:val="22"/>
                <w:szCs w:val="22"/>
              </w:rPr>
            </w:pPr>
          </w:p>
          <w:p w14:paraId="3D184FD7" w14:textId="77777777" w:rsidR="00B44F30" w:rsidRPr="0055295B" w:rsidRDefault="00B44F30" w:rsidP="00AD6E74">
            <w:pPr>
              <w:ind w:left="360"/>
              <w:rPr>
                <w:b/>
                <w:sz w:val="22"/>
                <w:szCs w:val="22"/>
              </w:rPr>
            </w:pPr>
            <w:r w:rsidRPr="0055295B">
              <w:rPr>
                <w:b/>
                <w:sz w:val="22"/>
                <w:szCs w:val="22"/>
              </w:rPr>
              <w:t>____________________________________</w:t>
            </w:r>
          </w:p>
          <w:p w14:paraId="68BBB5F5" w14:textId="77777777" w:rsidR="00B44F30" w:rsidRPr="0055295B" w:rsidRDefault="00B44F30" w:rsidP="00AD6E74">
            <w:pPr>
              <w:ind w:left="360"/>
              <w:rPr>
                <w:b/>
                <w:sz w:val="22"/>
                <w:szCs w:val="22"/>
              </w:rPr>
            </w:pPr>
            <w:proofErr w:type="spellStart"/>
            <w:r w:rsidRPr="0055295B">
              <w:rPr>
                <w:b/>
                <w:sz w:val="22"/>
                <w:szCs w:val="22"/>
              </w:rPr>
              <w:t>м.п</w:t>
            </w:r>
            <w:proofErr w:type="spellEnd"/>
            <w:r w:rsidRPr="0055295B">
              <w:rPr>
                <w:b/>
                <w:sz w:val="22"/>
                <w:szCs w:val="22"/>
              </w:rPr>
              <w:t>.</w:t>
            </w:r>
          </w:p>
        </w:tc>
      </w:tr>
    </w:tbl>
    <w:p w14:paraId="35341EC0" w14:textId="77777777" w:rsidR="00B44F30" w:rsidRPr="0055295B" w:rsidRDefault="00B44F30" w:rsidP="00B44F30">
      <w:pPr>
        <w:pStyle w:val="afff4"/>
        <w:rPr>
          <w:rFonts w:ascii="Times New Roman" w:hAnsi="Times New Roman"/>
          <w:vanish/>
        </w:rPr>
      </w:pPr>
    </w:p>
    <w:p w14:paraId="77B1C4FC" w14:textId="77777777" w:rsidR="00B44F30" w:rsidRDefault="00B44F30" w:rsidP="00B44F30">
      <w:pPr>
        <w:jc w:val="center"/>
        <w:rPr>
          <w:sz w:val="22"/>
          <w:szCs w:val="22"/>
        </w:rPr>
      </w:pPr>
    </w:p>
    <w:p w14:paraId="2BD37EB4" w14:textId="77777777" w:rsidR="00234746" w:rsidRDefault="00234746" w:rsidP="00B44F30">
      <w:pPr>
        <w:jc w:val="center"/>
        <w:rPr>
          <w:sz w:val="22"/>
          <w:szCs w:val="22"/>
        </w:rPr>
      </w:pPr>
    </w:p>
    <w:p w14:paraId="6BB09601" w14:textId="77777777" w:rsidR="00234746" w:rsidRDefault="00234746" w:rsidP="00B44F30">
      <w:pPr>
        <w:jc w:val="center"/>
        <w:rPr>
          <w:sz w:val="22"/>
          <w:szCs w:val="22"/>
        </w:rPr>
      </w:pPr>
    </w:p>
    <w:p w14:paraId="7077A3AA" w14:textId="77777777" w:rsidR="00234746" w:rsidRDefault="00234746" w:rsidP="00B44F30">
      <w:pPr>
        <w:jc w:val="center"/>
        <w:rPr>
          <w:sz w:val="22"/>
          <w:szCs w:val="22"/>
        </w:rPr>
      </w:pPr>
    </w:p>
    <w:p w14:paraId="38CEA1FA" w14:textId="77777777" w:rsidR="00234746" w:rsidRDefault="00234746" w:rsidP="00B44F30">
      <w:pPr>
        <w:jc w:val="center"/>
        <w:rPr>
          <w:sz w:val="22"/>
          <w:szCs w:val="22"/>
        </w:rPr>
      </w:pPr>
    </w:p>
    <w:p w14:paraId="6A28B8FA" w14:textId="77777777" w:rsidR="00234746" w:rsidRDefault="00234746" w:rsidP="00B44F30">
      <w:pPr>
        <w:jc w:val="center"/>
        <w:rPr>
          <w:sz w:val="22"/>
          <w:szCs w:val="22"/>
        </w:rPr>
      </w:pPr>
    </w:p>
    <w:p w14:paraId="374D41C3" w14:textId="77777777" w:rsidR="00234746" w:rsidRDefault="00234746" w:rsidP="00B44F30">
      <w:pPr>
        <w:jc w:val="center"/>
        <w:rPr>
          <w:sz w:val="22"/>
          <w:szCs w:val="22"/>
        </w:rPr>
      </w:pPr>
    </w:p>
    <w:p w14:paraId="29E0A1BE" w14:textId="77777777" w:rsidR="00234746" w:rsidRDefault="00234746" w:rsidP="00B44F30">
      <w:pPr>
        <w:jc w:val="center"/>
        <w:rPr>
          <w:sz w:val="22"/>
          <w:szCs w:val="22"/>
        </w:rPr>
      </w:pPr>
    </w:p>
    <w:p w14:paraId="29A9CFF0" w14:textId="77777777" w:rsidR="00234746" w:rsidRPr="0055295B" w:rsidRDefault="00234746" w:rsidP="00B44F30">
      <w:pPr>
        <w:jc w:val="center"/>
        <w:rPr>
          <w:sz w:val="22"/>
          <w:szCs w:val="22"/>
        </w:rPr>
      </w:pPr>
    </w:p>
    <w:p w14:paraId="79DEEAB5" w14:textId="77777777" w:rsidR="00B44F30" w:rsidRPr="0055295B" w:rsidRDefault="00B44F30" w:rsidP="00B44F30">
      <w:pPr>
        <w:jc w:val="center"/>
        <w:rPr>
          <w:b/>
          <w:sz w:val="22"/>
          <w:szCs w:val="22"/>
        </w:rPr>
      </w:pPr>
      <w:r w:rsidRPr="0055295B">
        <w:rPr>
          <w:b/>
          <w:sz w:val="22"/>
          <w:szCs w:val="22"/>
        </w:rPr>
        <w:t>ПРОТОКОЛ</w:t>
      </w:r>
    </w:p>
    <w:p w14:paraId="77DF28FF" w14:textId="77777777" w:rsidR="00B44F30" w:rsidRPr="0055295B" w:rsidRDefault="00B44F30" w:rsidP="00B44F30">
      <w:pPr>
        <w:jc w:val="center"/>
        <w:rPr>
          <w:b/>
          <w:sz w:val="22"/>
          <w:szCs w:val="22"/>
        </w:rPr>
      </w:pPr>
      <w:r w:rsidRPr="0055295B">
        <w:rPr>
          <w:b/>
          <w:sz w:val="22"/>
          <w:szCs w:val="22"/>
        </w:rPr>
        <w:t>технического обслуживания ОПС</w:t>
      </w:r>
    </w:p>
    <w:p w14:paraId="4734B998" w14:textId="77777777" w:rsidR="00B44F30" w:rsidRPr="0055295B" w:rsidRDefault="00B44F30" w:rsidP="00B44F30">
      <w:pPr>
        <w:pStyle w:val="afff4"/>
        <w:tabs>
          <w:tab w:val="left" w:pos="2295"/>
        </w:tabs>
        <w:rPr>
          <w:rFonts w:ascii="Times New Roman" w:hAnsi="Times New Roman"/>
        </w:rPr>
      </w:pPr>
    </w:p>
    <w:p w14:paraId="4CC0D8E8" w14:textId="77777777" w:rsidR="00B44F30" w:rsidRPr="0055295B" w:rsidRDefault="00B44F30" w:rsidP="00234746">
      <w:pPr>
        <w:pStyle w:val="afff4"/>
        <w:spacing w:line="288" w:lineRule="auto"/>
        <w:ind w:firstLine="0"/>
        <w:rPr>
          <w:rFonts w:ascii="Times New Roman" w:hAnsi="Times New Roman"/>
        </w:rPr>
      </w:pPr>
      <w:proofErr w:type="gramStart"/>
      <w:r w:rsidRPr="0055295B">
        <w:rPr>
          <w:rFonts w:ascii="Times New Roman" w:hAnsi="Times New Roman"/>
        </w:rPr>
        <w:t>Организация  _</w:t>
      </w:r>
      <w:proofErr w:type="gramEnd"/>
      <w:r w:rsidRPr="0055295B">
        <w:rPr>
          <w:rFonts w:ascii="Times New Roman" w:hAnsi="Times New Roman"/>
        </w:rPr>
        <w:t>___________________________________            ФИО________________________________</w:t>
      </w:r>
    </w:p>
    <w:p w14:paraId="55EA697F" w14:textId="3FC85449" w:rsidR="00B44F30" w:rsidRPr="0055295B" w:rsidRDefault="00234746" w:rsidP="00234746">
      <w:pPr>
        <w:pStyle w:val="afff4"/>
        <w:spacing w:line="288" w:lineRule="auto"/>
        <w:ind w:firstLine="0"/>
        <w:rPr>
          <w:rFonts w:ascii="Times New Roman" w:hAnsi="Times New Roman"/>
        </w:rPr>
      </w:pPr>
      <w:r>
        <w:rPr>
          <w:rFonts w:ascii="Times New Roman" w:hAnsi="Times New Roman"/>
        </w:rPr>
        <w:t>Дата</w:t>
      </w:r>
      <w:r w:rsidR="00B44F30" w:rsidRPr="0055295B">
        <w:rPr>
          <w:rFonts w:ascii="Times New Roman" w:hAnsi="Times New Roman"/>
        </w:rPr>
        <w:t>_______________________                                                 Подпись_______________________________</w:t>
      </w:r>
    </w:p>
    <w:p w14:paraId="1CDE099A" w14:textId="77777777" w:rsidR="00B44F30" w:rsidRPr="0055295B" w:rsidRDefault="00B44F30" w:rsidP="00B44F30">
      <w:pPr>
        <w:pStyle w:val="afff4"/>
        <w:spacing w:line="288" w:lineRule="auto"/>
        <w:rPr>
          <w:rFonts w:ascii="Times New Roman" w:hAnsi="Times New Roman"/>
        </w:rPr>
      </w:pPr>
    </w:p>
    <w:tbl>
      <w:tblPr>
        <w:tblW w:w="9634" w:type="dxa"/>
        <w:tblLayout w:type="fixed"/>
        <w:tblCellMar>
          <w:left w:w="10" w:type="dxa"/>
          <w:right w:w="10" w:type="dxa"/>
        </w:tblCellMar>
        <w:tblLook w:val="0000" w:firstRow="0" w:lastRow="0" w:firstColumn="0" w:lastColumn="0" w:noHBand="0" w:noVBand="0"/>
      </w:tblPr>
      <w:tblGrid>
        <w:gridCol w:w="455"/>
        <w:gridCol w:w="5500"/>
        <w:gridCol w:w="709"/>
        <w:gridCol w:w="708"/>
        <w:gridCol w:w="2262"/>
      </w:tblGrid>
      <w:tr w:rsidR="00B44F30" w:rsidRPr="0055295B" w14:paraId="33F72163" w14:textId="77777777" w:rsidTr="00AD6E74">
        <w:trPr>
          <w:trHeight w:val="312"/>
          <w:tblHeader/>
        </w:trPr>
        <w:tc>
          <w:tcPr>
            <w:tcW w:w="455"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0D2311F8" w14:textId="77777777" w:rsidR="00B44F30" w:rsidRPr="0055295B" w:rsidRDefault="00B44F30" w:rsidP="00AD6E74">
            <w:pPr>
              <w:pStyle w:val="xl36"/>
              <w:spacing w:before="0" w:after="0"/>
              <w:ind w:left="180"/>
              <w:rPr>
                <w:rFonts w:ascii="Times New Roman" w:hAnsi="Times New Roman" w:cs="Times New Roman"/>
              </w:rPr>
            </w:pPr>
            <w:r w:rsidRPr="0055295B">
              <w:rPr>
                <w:rFonts w:ascii="Times New Roman" w:hAnsi="Times New Roman" w:cs="Times New Roman"/>
              </w:rPr>
              <w:t xml:space="preserve">               </w:t>
            </w:r>
          </w:p>
          <w:p w14:paraId="15751357" w14:textId="77777777" w:rsidR="00B44F30" w:rsidRPr="0055295B" w:rsidRDefault="00B44F30" w:rsidP="00AD6E74">
            <w:pPr>
              <w:jc w:val="center"/>
              <w:rPr>
                <w:b/>
                <w:bCs/>
                <w:sz w:val="22"/>
                <w:szCs w:val="22"/>
              </w:rPr>
            </w:pPr>
            <w:r w:rsidRPr="0055295B">
              <w:rPr>
                <w:b/>
                <w:bCs/>
                <w:sz w:val="22"/>
                <w:szCs w:val="22"/>
              </w:rPr>
              <w:t>№</w:t>
            </w:r>
          </w:p>
        </w:tc>
        <w:tc>
          <w:tcPr>
            <w:tcW w:w="5500"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4773A594" w14:textId="77777777" w:rsidR="00B44F30" w:rsidRPr="0055295B" w:rsidRDefault="00B44F30" w:rsidP="00AD6E74">
            <w:pPr>
              <w:jc w:val="center"/>
              <w:rPr>
                <w:sz w:val="22"/>
                <w:szCs w:val="22"/>
              </w:rPr>
            </w:pPr>
            <w:r w:rsidRPr="0055295B">
              <w:rPr>
                <w:b/>
                <w:bCs/>
                <w:sz w:val="22"/>
                <w:szCs w:val="22"/>
              </w:rPr>
              <w:t>Наименование работ</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3AA408B7" w14:textId="77777777" w:rsidR="00B44F30" w:rsidRPr="0055295B" w:rsidRDefault="00B44F30" w:rsidP="00AD6E74">
            <w:pPr>
              <w:jc w:val="center"/>
              <w:rPr>
                <w:b/>
                <w:bCs/>
                <w:sz w:val="22"/>
                <w:szCs w:val="22"/>
              </w:rPr>
            </w:pPr>
            <w:r w:rsidRPr="0055295B">
              <w:rPr>
                <w:b/>
                <w:bCs/>
                <w:sz w:val="22"/>
                <w:szCs w:val="22"/>
              </w:rPr>
              <w:t xml:space="preserve"> да</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41EF282D" w14:textId="77777777" w:rsidR="00B44F30" w:rsidRPr="0055295B" w:rsidRDefault="00B44F30" w:rsidP="00AD6E74">
            <w:pPr>
              <w:jc w:val="center"/>
              <w:rPr>
                <w:b/>
                <w:bCs/>
                <w:sz w:val="22"/>
                <w:szCs w:val="22"/>
              </w:rPr>
            </w:pPr>
            <w:r w:rsidRPr="0055295B">
              <w:rPr>
                <w:b/>
                <w:bCs/>
                <w:sz w:val="22"/>
                <w:szCs w:val="22"/>
              </w:rPr>
              <w:t>нет</w:t>
            </w:r>
          </w:p>
        </w:tc>
        <w:tc>
          <w:tcPr>
            <w:tcW w:w="2262" w:type="dxa"/>
            <w:vMerge w:val="restart"/>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0EE51C12" w14:textId="77777777" w:rsidR="00B44F30" w:rsidRPr="0055295B" w:rsidRDefault="00B44F30" w:rsidP="00AD6E74">
            <w:pPr>
              <w:rPr>
                <w:b/>
                <w:bCs/>
                <w:sz w:val="22"/>
                <w:szCs w:val="22"/>
              </w:rPr>
            </w:pPr>
          </w:p>
          <w:p w14:paraId="06728A3A" w14:textId="77777777" w:rsidR="00B44F30" w:rsidRPr="0055295B" w:rsidRDefault="00B44F30" w:rsidP="00AD6E74">
            <w:pPr>
              <w:rPr>
                <w:b/>
                <w:bCs/>
                <w:sz w:val="22"/>
                <w:szCs w:val="22"/>
              </w:rPr>
            </w:pPr>
          </w:p>
          <w:p w14:paraId="732D8292" w14:textId="77777777" w:rsidR="00B44F30" w:rsidRPr="0055295B" w:rsidRDefault="00B44F30" w:rsidP="00AD6E74">
            <w:pPr>
              <w:jc w:val="center"/>
              <w:rPr>
                <w:sz w:val="22"/>
                <w:szCs w:val="22"/>
              </w:rPr>
            </w:pPr>
            <w:r w:rsidRPr="0055295B">
              <w:rPr>
                <w:b/>
                <w:bCs/>
                <w:sz w:val="22"/>
                <w:szCs w:val="22"/>
              </w:rPr>
              <w:t>Комментарии</w:t>
            </w:r>
          </w:p>
        </w:tc>
      </w:tr>
      <w:tr w:rsidR="00B44F30" w:rsidRPr="0055295B" w14:paraId="379F4AEA" w14:textId="77777777" w:rsidTr="00AD6E74">
        <w:trPr>
          <w:trHeight w:val="479"/>
          <w:tblHeader/>
        </w:trPr>
        <w:tc>
          <w:tcPr>
            <w:tcW w:w="455"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2AC8A0AB" w14:textId="77777777" w:rsidR="00B44F30" w:rsidRPr="0055295B" w:rsidRDefault="00B44F30" w:rsidP="00AD6E74">
            <w:pPr>
              <w:jc w:val="center"/>
              <w:rPr>
                <w:b/>
                <w:bCs/>
                <w:sz w:val="22"/>
                <w:szCs w:val="22"/>
              </w:rPr>
            </w:pPr>
          </w:p>
        </w:tc>
        <w:tc>
          <w:tcPr>
            <w:tcW w:w="5500"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6DC88175" w14:textId="77777777" w:rsidR="00B44F30" w:rsidRPr="0055295B" w:rsidRDefault="00B44F30" w:rsidP="00AD6E74">
            <w:pPr>
              <w:jc w:val="center"/>
              <w:rPr>
                <w:b/>
                <w:bCs/>
                <w:sz w:val="22"/>
                <w:szCs w:val="22"/>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401B4E54" w14:textId="77777777" w:rsidR="00B44F30" w:rsidRPr="0055295B" w:rsidRDefault="00B44F30" w:rsidP="00AD6E74">
            <w:pPr>
              <w:jc w:val="center"/>
              <w:rPr>
                <w:b/>
                <w:bCs/>
                <w:sz w:val="22"/>
                <w:szCs w:val="22"/>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vAlign w:val="center"/>
          </w:tcPr>
          <w:p w14:paraId="7298CAD9" w14:textId="77777777" w:rsidR="00B44F30" w:rsidRPr="0055295B" w:rsidRDefault="00B44F30" w:rsidP="00AD6E74">
            <w:pPr>
              <w:jc w:val="center"/>
              <w:rPr>
                <w:b/>
                <w:bCs/>
                <w:sz w:val="22"/>
                <w:szCs w:val="22"/>
              </w:rPr>
            </w:pPr>
          </w:p>
        </w:tc>
        <w:tc>
          <w:tcPr>
            <w:tcW w:w="2262" w:type="dxa"/>
            <w:vMerge/>
            <w:tcBorders>
              <w:top w:val="single" w:sz="4" w:space="0" w:color="000000"/>
              <w:left w:val="single" w:sz="4" w:space="0" w:color="000000"/>
              <w:bottom w:val="single" w:sz="4" w:space="0" w:color="000000"/>
              <w:right w:val="single" w:sz="4" w:space="0" w:color="000000"/>
            </w:tcBorders>
            <w:shd w:val="clear" w:color="auto" w:fill="DAEEF3"/>
            <w:tcMar>
              <w:top w:w="0" w:type="dxa"/>
              <w:left w:w="108" w:type="dxa"/>
              <w:bottom w:w="0" w:type="dxa"/>
              <w:right w:w="108" w:type="dxa"/>
            </w:tcMar>
          </w:tcPr>
          <w:p w14:paraId="6AAADAF8" w14:textId="77777777" w:rsidR="00B44F30" w:rsidRPr="0055295B" w:rsidRDefault="00B44F30" w:rsidP="00AD6E74">
            <w:pPr>
              <w:rPr>
                <w:b/>
                <w:bCs/>
                <w:sz w:val="22"/>
                <w:szCs w:val="22"/>
                <w:lang w:val="en-US"/>
              </w:rPr>
            </w:pPr>
          </w:p>
        </w:tc>
      </w:tr>
      <w:tr w:rsidR="00B44F30" w:rsidRPr="0055295B" w14:paraId="11E0BA1F" w14:textId="77777777" w:rsidTr="00AD6E74">
        <w:trPr>
          <w:trHeight w:val="277"/>
        </w:trPr>
        <w:tc>
          <w:tcPr>
            <w:tcW w:w="455" w:type="dxa"/>
            <w:tcBorders>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09BF48" w14:textId="77777777" w:rsidR="00B44F30" w:rsidRPr="0055295B" w:rsidRDefault="00B44F30" w:rsidP="00AD6E74">
            <w:pPr>
              <w:pStyle w:val="2"/>
              <w:rPr>
                <w:rFonts w:ascii="Times New Roman" w:hAnsi="Times New Roman"/>
                <w:sz w:val="22"/>
                <w:szCs w:val="22"/>
              </w:rPr>
            </w:pPr>
          </w:p>
        </w:tc>
        <w:tc>
          <w:tcPr>
            <w:tcW w:w="9179" w:type="dxa"/>
            <w:gridSpan w:val="4"/>
            <w:tcBorders>
              <w:bottom w:val="single" w:sz="4" w:space="0" w:color="000000"/>
              <w:right w:val="single" w:sz="4" w:space="0" w:color="000000"/>
            </w:tcBorders>
            <w:shd w:val="clear" w:color="auto" w:fill="auto"/>
            <w:noWrap/>
            <w:tcMar>
              <w:top w:w="0" w:type="dxa"/>
              <w:left w:w="0" w:type="dxa"/>
              <w:bottom w:w="0" w:type="dxa"/>
              <w:right w:w="0" w:type="dxa"/>
            </w:tcMar>
            <w:vAlign w:val="center"/>
          </w:tcPr>
          <w:p w14:paraId="11FC29EA" w14:textId="77777777" w:rsidR="00B44F30" w:rsidRPr="0055295B" w:rsidRDefault="00B44F30" w:rsidP="00AD6E74">
            <w:pPr>
              <w:rPr>
                <w:b/>
                <w:bCs/>
                <w:sz w:val="22"/>
                <w:szCs w:val="22"/>
              </w:rPr>
            </w:pPr>
            <w:r w:rsidRPr="0055295B">
              <w:rPr>
                <w:b/>
                <w:bCs/>
                <w:sz w:val="22"/>
                <w:szCs w:val="22"/>
              </w:rPr>
              <w:t xml:space="preserve">            Техническое обслуживание систем охранно-пожарной сигнализации</w:t>
            </w:r>
          </w:p>
        </w:tc>
      </w:tr>
      <w:tr w:rsidR="00B44F30" w:rsidRPr="0055295B" w14:paraId="112F47DA"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50EF01" w14:textId="77777777" w:rsidR="00B44F30" w:rsidRPr="0055295B" w:rsidRDefault="00B44F30" w:rsidP="006506C6">
            <w:pPr>
              <w:numPr>
                <w:ilvl w:val="0"/>
                <w:numId w:val="61"/>
              </w:numPr>
              <w:suppressAutoHyphens/>
              <w:autoSpaceDN w:val="0"/>
              <w:spacing w:line="288" w:lineRule="auto"/>
              <w:jc w:val="center"/>
              <w:textAlignment w:val="baseline"/>
              <w:rPr>
                <w:bCs/>
                <w:sz w:val="22"/>
                <w:szCs w:val="22"/>
              </w:rPr>
            </w:pP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CEDFEF6"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Визуальный </w:t>
            </w:r>
            <w:proofErr w:type="gramStart"/>
            <w:r w:rsidRPr="0055295B">
              <w:rPr>
                <w:rFonts w:ascii="Times New Roman" w:hAnsi="Times New Roman" w:cs="Times New Roman"/>
                <w:sz w:val="22"/>
                <w:szCs w:val="22"/>
              </w:rPr>
              <w:t>осмотр  составных</w:t>
            </w:r>
            <w:proofErr w:type="gramEnd"/>
            <w:r w:rsidRPr="0055295B">
              <w:rPr>
                <w:rFonts w:ascii="Times New Roman" w:hAnsi="Times New Roman" w:cs="Times New Roman"/>
                <w:sz w:val="22"/>
                <w:szCs w:val="22"/>
              </w:rPr>
              <w:t xml:space="preserve"> частей системы (</w:t>
            </w:r>
            <w:proofErr w:type="spellStart"/>
            <w:r w:rsidRPr="0055295B">
              <w:rPr>
                <w:rFonts w:ascii="Times New Roman" w:hAnsi="Times New Roman" w:cs="Times New Roman"/>
                <w:sz w:val="22"/>
                <w:szCs w:val="22"/>
              </w:rPr>
              <w:t>приемо</w:t>
            </w:r>
            <w:proofErr w:type="spellEnd"/>
            <w:r w:rsidRPr="0055295B">
              <w:rPr>
                <w:rFonts w:ascii="Times New Roman" w:hAnsi="Times New Roman" w:cs="Times New Roman"/>
                <w:sz w:val="22"/>
                <w:szCs w:val="22"/>
              </w:rPr>
              <w:t xml:space="preserve">-контрольного прибора, </w:t>
            </w:r>
            <w:proofErr w:type="spellStart"/>
            <w:r w:rsidRPr="0055295B">
              <w:rPr>
                <w:rFonts w:ascii="Times New Roman" w:hAnsi="Times New Roman" w:cs="Times New Roman"/>
                <w:sz w:val="22"/>
                <w:szCs w:val="22"/>
              </w:rPr>
              <w:t>извещателей</w:t>
            </w:r>
            <w:proofErr w:type="spellEnd"/>
            <w:r w:rsidRPr="0055295B">
              <w:rPr>
                <w:rFonts w:ascii="Times New Roman" w:hAnsi="Times New Roman" w:cs="Times New Roman"/>
                <w:sz w:val="22"/>
                <w:szCs w:val="22"/>
              </w:rPr>
              <w:t xml:space="preserve">, </w:t>
            </w:r>
            <w:proofErr w:type="spellStart"/>
            <w:r w:rsidRPr="0055295B">
              <w:rPr>
                <w:rFonts w:ascii="Times New Roman" w:hAnsi="Times New Roman" w:cs="Times New Roman"/>
                <w:sz w:val="22"/>
                <w:szCs w:val="22"/>
              </w:rPr>
              <w:t>оповещателей</w:t>
            </w:r>
            <w:proofErr w:type="spellEnd"/>
            <w:r w:rsidRPr="0055295B">
              <w:rPr>
                <w:rFonts w:ascii="Times New Roman" w:hAnsi="Times New Roman" w:cs="Times New Roman"/>
                <w:sz w:val="22"/>
                <w:szCs w:val="22"/>
              </w:rPr>
              <w:t>, шлейфа сигнализации) на  отсутствие механических повреждений, коррозии, грязи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15AF81D" w14:textId="77777777" w:rsidR="00B44F30" w:rsidRPr="0055295B" w:rsidRDefault="00B44F30" w:rsidP="00AD6E74">
            <w:pPr>
              <w:spacing w:line="288" w:lineRule="auto"/>
              <w:rPr>
                <w:bCs/>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9ED34B8" w14:textId="77777777" w:rsidR="00B44F30" w:rsidRPr="0055295B" w:rsidRDefault="00B44F30" w:rsidP="00AD6E74">
            <w:pPr>
              <w:spacing w:line="288" w:lineRule="auto"/>
              <w:rPr>
                <w:bCs/>
                <w:sz w:val="22"/>
                <w:szCs w:val="22"/>
                <w:shd w:val="clear" w:color="auto" w:fill="D3D3D3"/>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C0C5BEC" w14:textId="77777777" w:rsidR="00B44F30" w:rsidRPr="0055295B" w:rsidRDefault="00B44F30" w:rsidP="00AD6E74">
            <w:pPr>
              <w:rPr>
                <w:bCs/>
                <w:sz w:val="22"/>
                <w:szCs w:val="22"/>
              </w:rPr>
            </w:pPr>
          </w:p>
        </w:tc>
      </w:tr>
      <w:tr w:rsidR="00B44F30" w:rsidRPr="0055295B" w14:paraId="3D881F3B"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DE424E0" w14:textId="77777777" w:rsidR="00B44F30" w:rsidRPr="0055295B" w:rsidRDefault="00B44F30" w:rsidP="00AD6E74">
            <w:pPr>
              <w:spacing w:line="288" w:lineRule="auto"/>
              <w:jc w:val="center"/>
              <w:rPr>
                <w:bCs/>
                <w:sz w:val="22"/>
                <w:szCs w:val="22"/>
              </w:rPr>
            </w:pPr>
            <w:r w:rsidRPr="0055295B">
              <w:rPr>
                <w:bCs/>
                <w:sz w:val="22"/>
                <w:szCs w:val="22"/>
              </w:rPr>
              <w:t>1.1</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467857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Контроль рабочего положения выключателей и переключателей, контроль исправности световой индикации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276C7EB" w14:textId="77777777" w:rsidR="00B44F30" w:rsidRPr="0055295B" w:rsidRDefault="00B44F30" w:rsidP="00AD6E74">
            <w:pPr>
              <w:spacing w:line="288" w:lineRule="auto"/>
              <w:rPr>
                <w:bCs/>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1E05EFD" w14:textId="77777777" w:rsidR="00B44F30" w:rsidRPr="0055295B" w:rsidRDefault="00B44F30" w:rsidP="00AD6E74">
            <w:pPr>
              <w:spacing w:line="288" w:lineRule="auto"/>
              <w:rPr>
                <w:bCs/>
                <w:sz w:val="22"/>
                <w:szCs w:val="22"/>
                <w:shd w:val="clear" w:color="auto" w:fill="D3D3D3"/>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7A8B082" w14:textId="77777777" w:rsidR="00B44F30" w:rsidRPr="0055295B" w:rsidRDefault="00B44F30" w:rsidP="00AD6E74">
            <w:pPr>
              <w:rPr>
                <w:bCs/>
                <w:sz w:val="22"/>
                <w:szCs w:val="22"/>
              </w:rPr>
            </w:pPr>
          </w:p>
        </w:tc>
      </w:tr>
      <w:tr w:rsidR="00B44F30" w:rsidRPr="0055295B" w14:paraId="5ACAA50D"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A22E729"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80AE9B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наличия пломб на </w:t>
            </w:r>
            <w:proofErr w:type="spellStart"/>
            <w:r w:rsidRPr="0055295B">
              <w:rPr>
                <w:rFonts w:ascii="Times New Roman" w:hAnsi="Times New Roman" w:cs="Times New Roman"/>
                <w:sz w:val="22"/>
                <w:szCs w:val="22"/>
              </w:rPr>
              <w:t>приемо</w:t>
            </w:r>
            <w:proofErr w:type="spellEnd"/>
            <w:r w:rsidRPr="0055295B">
              <w:rPr>
                <w:rFonts w:ascii="Times New Roman" w:hAnsi="Times New Roman" w:cs="Times New Roman"/>
                <w:sz w:val="22"/>
                <w:szCs w:val="22"/>
              </w:rPr>
              <w:t>-контрольном приборе</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5B5A2F7" w14:textId="77777777" w:rsidR="00B44F30" w:rsidRPr="0055295B" w:rsidRDefault="00B44F30" w:rsidP="00AD6E74">
            <w:pPr>
              <w:spacing w:line="288" w:lineRule="auto"/>
              <w:rPr>
                <w:bCs/>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439DD7B" w14:textId="77777777" w:rsidR="00B44F30" w:rsidRPr="0055295B" w:rsidRDefault="00B44F30" w:rsidP="00AD6E74">
            <w:pPr>
              <w:spacing w:line="288" w:lineRule="auto"/>
              <w:rPr>
                <w:bCs/>
                <w:sz w:val="22"/>
                <w:szCs w:val="22"/>
                <w:shd w:val="clear" w:color="auto" w:fill="D3D3D3"/>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AF2AC59" w14:textId="77777777" w:rsidR="00B44F30" w:rsidRPr="0055295B" w:rsidRDefault="00B44F30" w:rsidP="00AD6E74">
            <w:pPr>
              <w:rPr>
                <w:bCs/>
                <w:sz w:val="22"/>
                <w:szCs w:val="22"/>
              </w:rPr>
            </w:pPr>
          </w:p>
        </w:tc>
      </w:tr>
      <w:tr w:rsidR="00B44F30" w:rsidRPr="0055295B" w14:paraId="0BAA49DF"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B2AD1F2" w14:textId="77777777" w:rsidR="00B44F30" w:rsidRPr="0055295B" w:rsidRDefault="00B44F30" w:rsidP="00AD6E74">
            <w:pPr>
              <w:rPr>
                <w:bCs/>
                <w:sz w:val="22"/>
                <w:szCs w:val="22"/>
              </w:rPr>
            </w:pPr>
            <w:r w:rsidRPr="0055295B">
              <w:rPr>
                <w:bCs/>
                <w:sz w:val="22"/>
                <w:szCs w:val="22"/>
              </w:rPr>
              <w:t xml:space="preserve">  -</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4C4EBCF"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работоспособности основного и резервного источника питания, автоматического их переключения</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1973533" w14:textId="77777777" w:rsidR="00B44F30" w:rsidRPr="0055295B" w:rsidRDefault="00B44F30" w:rsidP="00AD6E74">
            <w:pPr>
              <w:spacing w:line="288" w:lineRule="auto"/>
              <w:rPr>
                <w:bCs/>
                <w:sz w:val="22"/>
                <w:szCs w:val="22"/>
                <w:shd w:val="clear" w:color="auto" w:fill="D3D3D3"/>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0E0A691" w14:textId="77777777" w:rsidR="00B44F30" w:rsidRPr="0055295B" w:rsidRDefault="00B44F30" w:rsidP="00AD6E74">
            <w:pPr>
              <w:spacing w:line="288" w:lineRule="auto"/>
              <w:rPr>
                <w:bCs/>
                <w:sz w:val="22"/>
                <w:szCs w:val="22"/>
                <w:shd w:val="clear" w:color="auto" w:fill="D3D3D3"/>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562D5A1" w14:textId="77777777" w:rsidR="00B44F30" w:rsidRPr="0055295B" w:rsidRDefault="00B44F30" w:rsidP="00AD6E74">
            <w:pPr>
              <w:rPr>
                <w:bCs/>
                <w:sz w:val="22"/>
                <w:szCs w:val="22"/>
              </w:rPr>
            </w:pPr>
          </w:p>
        </w:tc>
      </w:tr>
      <w:tr w:rsidR="00B44F30" w:rsidRPr="0055295B" w14:paraId="166B4F77"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EE0B553"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D98E54E"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работоспособности </w:t>
            </w:r>
            <w:proofErr w:type="spellStart"/>
            <w:r w:rsidRPr="0055295B">
              <w:rPr>
                <w:rFonts w:ascii="Times New Roman" w:hAnsi="Times New Roman" w:cs="Times New Roman"/>
                <w:sz w:val="22"/>
                <w:szCs w:val="22"/>
              </w:rPr>
              <w:t>приемо</w:t>
            </w:r>
            <w:proofErr w:type="spellEnd"/>
            <w:r w:rsidRPr="0055295B">
              <w:rPr>
                <w:rFonts w:ascii="Times New Roman" w:hAnsi="Times New Roman" w:cs="Times New Roman"/>
                <w:sz w:val="22"/>
                <w:szCs w:val="22"/>
              </w:rPr>
              <w:t>-контрольного прибора</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DA1A4FF"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D43A54D"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294C92" w14:textId="77777777" w:rsidR="00B44F30" w:rsidRPr="0055295B" w:rsidRDefault="00B44F30" w:rsidP="00AD6E74">
            <w:pPr>
              <w:rPr>
                <w:bCs/>
                <w:sz w:val="22"/>
                <w:szCs w:val="22"/>
              </w:rPr>
            </w:pPr>
          </w:p>
        </w:tc>
      </w:tr>
      <w:tr w:rsidR="00B44F30" w:rsidRPr="0055295B" w14:paraId="68C41BEE"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DD43437"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0E3ED5C"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работоспособности </w:t>
            </w:r>
            <w:proofErr w:type="spellStart"/>
            <w:r w:rsidRPr="0055295B">
              <w:rPr>
                <w:rFonts w:ascii="Times New Roman" w:hAnsi="Times New Roman" w:cs="Times New Roman"/>
                <w:sz w:val="22"/>
                <w:szCs w:val="22"/>
              </w:rPr>
              <w:t>оповещателей</w:t>
            </w:r>
            <w:proofErr w:type="spellEnd"/>
            <w:r w:rsidRPr="0055295B">
              <w:rPr>
                <w:rFonts w:ascii="Times New Roman" w:hAnsi="Times New Roman" w:cs="Times New Roman"/>
                <w:sz w:val="22"/>
                <w:szCs w:val="22"/>
              </w:rPr>
              <w:t xml:space="preserve"> (при необходимости очистка от пыли, грязи)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0315B1ED"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25779DB"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0EABF93" w14:textId="77777777" w:rsidR="00B44F30" w:rsidRPr="0055295B" w:rsidRDefault="00B44F30" w:rsidP="00AD6E74">
            <w:pPr>
              <w:rPr>
                <w:bCs/>
                <w:sz w:val="22"/>
                <w:szCs w:val="22"/>
              </w:rPr>
            </w:pPr>
            <w:r w:rsidRPr="0055295B">
              <w:rPr>
                <w:bCs/>
                <w:sz w:val="22"/>
                <w:szCs w:val="22"/>
              </w:rPr>
              <w:t xml:space="preserve"> </w:t>
            </w:r>
          </w:p>
        </w:tc>
      </w:tr>
      <w:tr w:rsidR="00B44F30" w:rsidRPr="0055295B" w14:paraId="110D1F14"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67055C6" w14:textId="77777777" w:rsidR="00B44F30" w:rsidRPr="0055295B" w:rsidRDefault="00B44F30" w:rsidP="00AD6E74">
            <w:pPr>
              <w:spacing w:line="288" w:lineRule="auto"/>
              <w:jc w:val="center"/>
              <w:rPr>
                <w:bCs/>
                <w:sz w:val="22"/>
                <w:szCs w:val="22"/>
              </w:rPr>
            </w:pPr>
            <w:r w:rsidRPr="0055295B">
              <w:rPr>
                <w:bCs/>
                <w:sz w:val="22"/>
                <w:szCs w:val="22"/>
              </w:rPr>
              <w:t>1.2</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E975E60"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работоспособности контактных, инфракрасных, комбинированных, акустических, тепловых </w:t>
            </w:r>
            <w:proofErr w:type="spellStart"/>
            <w:r w:rsidRPr="0055295B">
              <w:rPr>
                <w:rFonts w:ascii="Times New Roman" w:hAnsi="Times New Roman" w:cs="Times New Roman"/>
                <w:sz w:val="22"/>
                <w:szCs w:val="22"/>
              </w:rPr>
              <w:t>извещателей</w:t>
            </w:r>
            <w:proofErr w:type="spellEnd"/>
            <w:r w:rsidRPr="0055295B">
              <w:rPr>
                <w:rFonts w:ascii="Times New Roman" w:hAnsi="Times New Roman" w:cs="Times New Roman"/>
                <w:sz w:val="22"/>
                <w:szCs w:val="22"/>
              </w:rPr>
              <w:t xml:space="preserve"> (при необходимости очистка от пыли, грязи)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00C73B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28C05ACC"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6680ECF" w14:textId="77777777" w:rsidR="00B44F30" w:rsidRPr="0055295B" w:rsidRDefault="00B44F30" w:rsidP="00AD6E74">
            <w:pPr>
              <w:rPr>
                <w:bCs/>
                <w:sz w:val="22"/>
                <w:szCs w:val="22"/>
              </w:rPr>
            </w:pPr>
            <w:r w:rsidRPr="0055295B">
              <w:rPr>
                <w:bCs/>
                <w:sz w:val="22"/>
                <w:szCs w:val="22"/>
              </w:rPr>
              <w:t xml:space="preserve"> </w:t>
            </w:r>
          </w:p>
        </w:tc>
      </w:tr>
      <w:tr w:rsidR="00B44F30" w:rsidRPr="0055295B" w14:paraId="4A2376A2"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F6DE9C1"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6AD6062"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 xml:space="preserve">Проверка работоспособности дымовых </w:t>
            </w:r>
            <w:proofErr w:type="spellStart"/>
            <w:r w:rsidRPr="0055295B">
              <w:rPr>
                <w:rFonts w:ascii="Times New Roman" w:hAnsi="Times New Roman" w:cs="Times New Roman"/>
                <w:sz w:val="22"/>
                <w:szCs w:val="22"/>
              </w:rPr>
              <w:t>извещателей</w:t>
            </w:r>
            <w:proofErr w:type="spellEnd"/>
            <w:r w:rsidRPr="0055295B">
              <w:rPr>
                <w:rFonts w:ascii="Times New Roman" w:hAnsi="Times New Roman" w:cs="Times New Roman"/>
                <w:sz w:val="22"/>
                <w:szCs w:val="22"/>
              </w:rPr>
              <w:t xml:space="preserve">, очистка от пыли </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457968B"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F3757F1"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935A5B8" w14:textId="77777777" w:rsidR="00B44F30" w:rsidRPr="0055295B" w:rsidRDefault="00B44F30" w:rsidP="00AD6E74">
            <w:pPr>
              <w:rPr>
                <w:bCs/>
                <w:sz w:val="22"/>
                <w:szCs w:val="22"/>
              </w:rPr>
            </w:pPr>
          </w:p>
        </w:tc>
      </w:tr>
      <w:tr w:rsidR="00B44F30" w:rsidRPr="0055295B" w14:paraId="5F4E51D8"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D8B092E"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9EC0BD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сопротивления изоляции электрических цепей</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F901B8B"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67D5971"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1DD3BDD" w14:textId="77777777" w:rsidR="00B44F30" w:rsidRPr="0055295B" w:rsidRDefault="00B44F30" w:rsidP="00AD6E74">
            <w:pPr>
              <w:rPr>
                <w:bCs/>
                <w:sz w:val="22"/>
                <w:szCs w:val="22"/>
              </w:rPr>
            </w:pPr>
          </w:p>
        </w:tc>
      </w:tr>
      <w:tr w:rsidR="00B44F30" w:rsidRPr="0055295B" w14:paraId="36DFEE81"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5AA6AD06"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48AC0D"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Измерение сопротивления шлейфов сигнализации</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9FD45A4"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4657308"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2FAB434" w14:textId="77777777" w:rsidR="00B44F30" w:rsidRPr="0055295B" w:rsidRDefault="00B44F30" w:rsidP="00AD6E74">
            <w:pPr>
              <w:rPr>
                <w:bCs/>
                <w:sz w:val="22"/>
                <w:szCs w:val="22"/>
              </w:rPr>
            </w:pPr>
          </w:p>
        </w:tc>
      </w:tr>
      <w:tr w:rsidR="00B44F30" w:rsidRPr="0055295B" w14:paraId="55941C72" w14:textId="77777777" w:rsidTr="00AD6E74">
        <w:trPr>
          <w:trHeight w:val="20"/>
        </w:trPr>
        <w:tc>
          <w:tcPr>
            <w:tcW w:w="455"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47CDACDF" w14:textId="77777777" w:rsidR="00B44F30" w:rsidRPr="0055295B" w:rsidRDefault="00B44F30" w:rsidP="00AD6E74">
            <w:pPr>
              <w:spacing w:line="288" w:lineRule="auto"/>
              <w:jc w:val="center"/>
              <w:rPr>
                <w:bCs/>
                <w:sz w:val="22"/>
                <w:szCs w:val="22"/>
              </w:rPr>
            </w:pPr>
            <w:r w:rsidRPr="0055295B">
              <w:rPr>
                <w:bCs/>
                <w:sz w:val="22"/>
                <w:szCs w:val="22"/>
              </w:rPr>
              <w:t>-</w:t>
            </w:r>
          </w:p>
        </w:tc>
        <w:tc>
          <w:tcPr>
            <w:tcW w:w="550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386DB0F7" w14:textId="77777777" w:rsidR="00B44F30" w:rsidRPr="0055295B" w:rsidRDefault="00B44F30" w:rsidP="00AD6E74">
            <w:pPr>
              <w:pStyle w:val="font5"/>
              <w:rPr>
                <w:rFonts w:ascii="Times New Roman" w:hAnsi="Times New Roman" w:cs="Times New Roman"/>
                <w:b/>
                <w:sz w:val="22"/>
                <w:szCs w:val="22"/>
              </w:rPr>
            </w:pPr>
            <w:r w:rsidRPr="0055295B">
              <w:rPr>
                <w:rFonts w:ascii="Times New Roman" w:hAnsi="Times New Roman" w:cs="Times New Roman"/>
                <w:sz w:val="22"/>
                <w:szCs w:val="22"/>
              </w:rPr>
              <w:t>Проверка прохождения аварийных сигналов до оборудования дежурной смены</w:t>
            </w:r>
          </w:p>
        </w:tc>
        <w:tc>
          <w:tcPr>
            <w:tcW w:w="709"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632AD848" w14:textId="77777777" w:rsidR="00B44F30" w:rsidRPr="0055295B" w:rsidRDefault="00B44F30" w:rsidP="00AD6E74">
            <w:pPr>
              <w:spacing w:line="288" w:lineRule="auto"/>
              <w:rPr>
                <w:bCs/>
                <w:sz w:val="22"/>
                <w:szCs w:val="22"/>
              </w:rPr>
            </w:pPr>
          </w:p>
        </w:tc>
        <w:tc>
          <w:tcPr>
            <w:tcW w:w="708"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7DB83937" w14:textId="77777777" w:rsidR="00B44F30" w:rsidRPr="0055295B" w:rsidRDefault="00B44F30" w:rsidP="00AD6E74">
            <w:pPr>
              <w:spacing w:line="288" w:lineRule="auto"/>
              <w:rPr>
                <w:bCs/>
                <w:sz w:val="22"/>
                <w:szCs w:val="22"/>
              </w:rPr>
            </w:pPr>
          </w:p>
        </w:tc>
        <w:tc>
          <w:tcPr>
            <w:tcW w:w="2262" w:type="dxa"/>
            <w:tcBorders>
              <w:top w:val="single" w:sz="4" w:space="0" w:color="000000"/>
              <w:bottom w:val="single" w:sz="4" w:space="0" w:color="000000"/>
              <w:right w:val="single" w:sz="4" w:space="0" w:color="000000"/>
            </w:tcBorders>
            <w:shd w:val="clear" w:color="auto" w:fill="auto"/>
            <w:noWrap/>
            <w:tcMar>
              <w:top w:w="0" w:type="dxa"/>
              <w:left w:w="0" w:type="dxa"/>
              <w:bottom w:w="0" w:type="dxa"/>
              <w:right w:w="0" w:type="dxa"/>
            </w:tcMar>
            <w:vAlign w:val="center"/>
          </w:tcPr>
          <w:p w14:paraId="1F77E4E0" w14:textId="77777777" w:rsidR="00B44F30" w:rsidRPr="0055295B" w:rsidRDefault="00B44F30" w:rsidP="00AD6E74">
            <w:pPr>
              <w:rPr>
                <w:bCs/>
                <w:sz w:val="22"/>
                <w:szCs w:val="22"/>
              </w:rPr>
            </w:pPr>
          </w:p>
        </w:tc>
      </w:tr>
    </w:tbl>
    <w:p w14:paraId="2E142EA9" w14:textId="77777777" w:rsidR="00B44F30" w:rsidRPr="0055295B" w:rsidRDefault="00B44F30" w:rsidP="00B44F30">
      <w:pPr>
        <w:pStyle w:val="afff4"/>
        <w:spacing w:line="288" w:lineRule="auto"/>
        <w:rPr>
          <w:rFonts w:ascii="Times New Roman" w:hAnsi="Times New Roman"/>
        </w:rPr>
      </w:pPr>
      <w:r w:rsidRPr="0055295B">
        <w:rPr>
          <w:rFonts w:ascii="Times New Roman" w:hAnsi="Times New Roman"/>
        </w:rPr>
        <w:t>Примечание</w:t>
      </w:r>
    </w:p>
    <w:p w14:paraId="574EDCCA" w14:textId="03564346" w:rsidR="00B44F30" w:rsidRPr="0055295B" w:rsidRDefault="00B44F30" w:rsidP="00234746">
      <w:pPr>
        <w:pStyle w:val="afff4"/>
        <w:spacing w:line="360" w:lineRule="auto"/>
        <w:ind w:firstLine="0"/>
        <w:rPr>
          <w:rFonts w:ascii="Times New Roman" w:hAnsi="Times New Roman"/>
        </w:rPr>
      </w:pPr>
      <w:r w:rsidRPr="0055295B">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791198" w14:textId="77777777" w:rsidR="00B44F30" w:rsidRPr="0055295B" w:rsidRDefault="00B44F30" w:rsidP="00B44F30">
      <w:pPr>
        <w:tabs>
          <w:tab w:val="left" w:pos="2295"/>
        </w:tabs>
        <w:jc w:val="right"/>
        <w:rPr>
          <w:sz w:val="22"/>
          <w:szCs w:val="22"/>
        </w:rPr>
      </w:pPr>
    </w:p>
    <w:p w14:paraId="4AA4B063" w14:textId="77777777" w:rsidR="00B44F30" w:rsidRPr="0055295B" w:rsidRDefault="00B44F30" w:rsidP="00B44F30">
      <w:pPr>
        <w:pStyle w:val="afff4"/>
        <w:tabs>
          <w:tab w:val="left" w:pos="2295"/>
        </w:tabs>
        <w:rPr>
          <w:rFonts w:ascii="Times New Roman" w:hAnsi="Times New Roman"/>
          <w:vanish/>
        </w:rPr>
      </w:pPr>
    </w:p>
    <w:p w14:paraId="2B0F9A56" w14:textId="77777777" w:rsidR="00B44F30" w:rsidRPr="0055295B" w:rsidRDefault="00B44F30" w:rsidP="00B44F30">
      <w:pPr>
        <w:pStyle w:val="afff4"/>
        <w:pageBreakBefore/>
        <w:rPr>
          <w:rFonts w:ascii="Times New Roman" w:hAnsi="Times New Roman"/>
          <w:vanish/>
        </w:rPr>
      </w:pPr>
    </w:p>
    <w:p w14:paraId="5E443E04" w14:textId="1F5F843C" w:rsidR="00B44F30" w:rsidRPr="0055295B" w:rsidRDefault="00B44F30" w:rsidP="00234746">
      <w:pPr>
        <w:rPr>
          <w:sz w:val="22"/>
          <w:szCs w:val="22"/>
        </w:rPr>
      </w:pPr>
      <w:r w:rsidRPr="0055295B">
        <w:rPr>
          <w:sz w:val="22"/>
          <w:szCs w:val="22"/>
        </w:rPr>
        <w:br w:type="page"/>
      </w:r>
    </w:p>
    <w:p w14:paraId="14193B2C" w14:textId="77777777" w:rsidR="00B44F30" w:rsidRPr="0055295B" w:rsidRDefault="00B44F30" w:rsidP="00B44F30">
      <w:pPr>
        <w:jc w:val="center"/>
        <w:rPr>
          <w:b/>
          <w:sz w:val="22"/>
          <w:szCs w:val="22"/>
        </w:rPr>
      </w:pPr>
    </w:p>
    <w:p w14:paraId="26FFB5F7" w14:textId="77777777" w:rsidR="00B44F30" w:rsidRPr="0055295B" w:rsidRDefault="00B44F30" w:rsidP="006506C6">
      <w:pPr>
        <w:pStyle w:val="afff4"/>
        <w:numPr>
          <w:ilvl w:val="0"/>
          <w:numId w:val="62"/>
        </w:numPr>
        <w:rPr>
          <w:rFonts w:ascii="Times New Roman" w:hAnsi="Times New Roman"/>
        </w:rPr>
      </w:pPr>
      <w:r w:rsidRPr="0055295B">
        <w:rPr>
          <w:rFonts w:ascii="Times New Roman" w:hAnsi="Times New Roman"/>
        </w:rPr>
        <w:t xml:space="preserve">Исполнитель обязуется по заданию Заказчика выполнять Работы по проведению </w:t>
      </w:r>
      <w:proofErr w:type="spellStart"/>
      <w:r w:rsidRPr="0055295B">
        <w:rPr>
          <w:rFonts w:ascii="Times New Roman" w:hAnsi="Times New Roman"/>
        </w:rPr>
        <w:t>электроизмерений</w:t>
      </w:r>
      <w:proofErr w:type="spellEnd"/>
      <w:r w:rsidRPr="0055295B">
        <w:rPr>
          <w:rFonts w:ascii="Times New Roman" w:hAnsi="Times New Roman"/>
        </w:rPr>
        <w:t xml:space="preserve"> и испытаний электрооборудования действующих электроустановок, заземляющих устройств, водно-распределительных устройств (ВРУ) и распределительных щитов (РЩ) на Объектах связи Заказчика в соответствии с настоящим Договором на основании заявок.</w:t>
      </w:r>
    </w:p>
    <w:p w14:paraId="54D04015" w14:textId="77777777" w:rsidR="00B44F30" w:rsidRPr="0055295B" w:rsidRDefault="00B44F30" w:rsidP="00B44F30">
      <w:pPr>
        <w:pStyle w:val="afff4"/>
        <w:rPr>
          <w:rFonts w:ascii="Times New Roman" w:hAnsi="Times New Roman"/>
        </w:rPr>
      </w:pPr>
    </w:p>
    <w:p w14:paraId="543743BD" w14:textId="77777777" w:rsidR="00B44F30" w:rsidRPr="0055295B" w:rsidRDefault="00B44F30" w:rsidP="00B44F30">
      <w:pPr>
        <w:pStyle w:val="afff4"/>
        <w:ind w:firstLine="0"/>
        <w:rPr>
          <w:rFonts w:ascii="Times New Roman" w:hAnsi="Times New Roman"/>
          <w:b/>
        </w:rPr>
      </w:pPr>
      <w:r w:rsidRPr="0055295B">
        <w:rPr>
          <w:rFonts w:ascii="Times New Roman" w:hAnsi="Times New Roman"/>
          <w:b/>
        </w:rPr>
        <w:t>Исполнитель обязан:</w:t>
      </w:r>
    </w:p>
    <w:p w14:paraId="672E88E4" w14:textId="370B01BD" w:rsidR="00B44F30" w:rsidRPr="0055295B" w:rsidRDefault="00B44F30" w:rsidP="006506C6">
      <w:pPr>
        <w:pStyle w:val="afff4"/>
        <w:numPr>
          <w:ilvl w:val="0"/>
          <w:numId w:val="62"/>
        </w:numPr>
        <w:rPr>
          <w:rFonts w:ascii="Times New Roman" w:hAnsi="Times New Roman"/>
        </w:rPr>
      </w:pPr>
      <w:r w:rsidRPr="0055295B">
        <w:rPr>
          <w:rFonts w:ascii="Times New Roman" w:hAnsi="Times New Roman"/>
        </w:rPr>
        <w:t xml:space="preserve">Выполнять Работы в соответствии с Заказами с надлежащим качеством, в полном объеме и в сроки, согласованные Сторонами. </w:t>
      </w:r>
    </w:p>
    <w:p w14:paraId="7F468DDB" w14:textId="3C4E8D79" w:rsidR="00B44F30" w:rsidRPr="0055295B" w:rsidRDefault="00B44F30" w:rsidP="006506C6">
      <w:pPr>
        <w:pStyle w:val="afff4"/>
        <w:numPr>
          <w:ilvl w:val="0"/>
          <w:numId w:val="62"/>
        </w:numPr>
        <w:rPr>
          <w:rFonts w:ascii="Times New Roman" w:hAnsi="Times New Roman"/>
        </w:rPr>
      </w:pPr>
      <w:r w:rsidRPr="0055295B">
        <w:rPr>
          <w:rFonts w:ascii="Times New Roman" w:hAnsi="Times New Roman"/>
        </w:rPr>
        <w:t xml:space="preserve">Сдавать Работы </w:t>
      </w:r>
      <w:proofErr w:type="gramStart"/>
      <w:r w:rsidRPr="0055295B">
        <w:rPr>
          <w:rFonts w:ascii="Times New Roman" w:hAnsi="Times New Roman"/>
        </w:rPr>
        <w:t>Заказчику</w:t>
      </w:r>
      <w:proofErr w:type="gramEnd"/>
      <w:r w:rsidRPr="0055295B">
        <w:rPr>
          <w:rFonts w:ascii="Times New Roman" w:hAnsi="Times New Roman"/>
        </w:rPr>
        <w:t xml:space="preserve"> а и предоставлять технические отчеты и фотоматериалы по форме, согласованной с Заказчиком.</w:t>
      </w:r>
    </w:p>
    <w:p w14:paraId="00C85BC7"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b/>
        </w:rPr>
        <w:t>Исполнитель</w:t>
      </w:r>
      <w:r w:rsidRPr="0055295B">
        <w:rPr>
          <w:rFonts w:ascii="Times New Roman" w:hAnsi="Times New Roman"/>
        </w:rPr>
        <w:t xml:space="preserve"> обязан формировать письма для прохода на площадки БС руководствуясь информацией предоставленной </w:t>
      </w:r>
      <w:r w:rsidRPr="0055295B">
        <w:rPr>
          <w:rFonts w:ascii="Times New Roman" w:hAnsi="Times New Roman"/>
          <w:b/>
        </w:rPr>
        <w:t>Заказчиком.</w:t>
      </w:r>
    </w:p>
    <w:p w14:paraId="21759CA3" w14:textId="5CA1D63F" w:rsidR="00B44F30" w:rsidRPr="0055295B" w:rsidRDefault="00B44F30" w:rsidP="001E625D">
      <w:pPr>
        <w:pStyle w:val="afff4"/>
        <w:numPr>
          <w:ilvl w:val="0"/>
          <w:numId w:val="44"/>
        </w:numPr>
        <w:rPr>
          <w:rFonts w:ascii="Times New Roman" w:hAnsi="Times New Roman"/>
        </w:rPr>
      </w:pPr>
      <w:r w:rsidRPr="0055295B">
        <w:rPr>
          <w:rFonts w:ascii="Times New Roman" w:hAnsi="Times New Roman"/>
        </w:rPr>
        <w:t xml:space="preserve">Все расходы на проведения работ, в том числе материалы и запасные части, затраты на ГСМ входят в стоимость работ если не указано иное. </w:t>
      </w:r>
      <w:r w:rsidR="001E625D" w:rsidRPr="0055295B">
        <w:rPr>
          <w:rFonts w:ascii="Times New Roman" w:hAnsi="Times New Roman"/>
        </w:rPr>
        <w:t>Необходимые блоки, оборудование и запасные части для замены при выполнении Работ на оборудовании БС, РРЛ, ЭПУ и СКК выдаются со складов Заказчика. Решение о привлечении специальной техники (автокраны, автовышки, манипуляторы, экскаваторы, снегоходы и т.п.) для проведения тех или иных работ принимается и оплачивается Исполнителем самостоятельно</w:t>
      </w:r>
    </w:p>
    <w:p w14:paraId="3806EDA9" w14:textId="1615EE95"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 xml:space="preserve">Сдача-приемка работ должна сопровождаться техническими отчетами и фотоматериалом, предоставленным Исполнителем, который должен отражать состояние объекта и его отдельных элементов до и после проведения работ. Форма технических отчетов утверждена в </w:t>
      </w:r>
      <w:r w:rsidR="001E625D" w:rsidRPr="0055295B">
        <w:rPr>
          <w:rFonts w:ascii="Times New Roman" w:hAnsi="Times New Roman"/>
        </w:rPr>
        <w:t xml:space="preserve">Приложении </w:t>
      </w:r>
    </w:p>
    <w:p w14:paraId="7CD84691"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В случае наличия замечаний, выявленных в ходе приемки работ, выполненных Исполнителем</w:t>
      </w:r>
      <w:r w:rsidRPr="0055295B">
        <w:rPr>
          <w:rFonts w:ascii="Times New Roman" w:hAnsi="Times New Roman"/>
          <w:b/>
        </w:rPr>
        <w:t xml:space="preserve">, </w:t>
      </w:r>
      <w:r w:rsidRPr="0055295B">
        <w:rPr>
          <w:rFonts w:ascii="Times New Roman" w:hAnsi="Times New Roman"/>
        </w:rPr>
        <w:t>Заказчик передает их Исполнителю в письменном виде. Исполнитель устраняет выявленные недостатки своими силами и за свой счет в срок, согласованный Сторонами.  При этом срок, в течение которого Исполнитель устраняет недостатки, не должен превышать 5 (Пять) рабочих дней с даты направления мотивированного возражения.</w:t>
      </w:r>
    </w:p>
    <w:p w14:paraId="10182CDA"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В случае если Исполнитель не устранил недостатки выполненных Работ в срок, согласованный Сторонами, Заказчик имеет право самостоятельно или с привлечением третьих лиц исправить/устранить выявленные при приемке Работ недостатки. Затраты на устранение недостатков, в соответствии с настоящим пунктом, понесенные Заказчиком, подлежат возмещению Исполнителем в срок, указанный в письменном требовании Заказчика. При этом Исполнитель не вправе оспаривать целесообразность или сумму таких затрат.</w:t>
      </w:r>
    </w:p>
    <w:p w14:paraId="0A7D6A8F" w14:textId="77777777" w:rsidR="00B44F30" w:rsidRPr="0055295B" w:rsidRDefault="00B44F30" w:rsidP="006506C6">
      <w:pPr>
        <w:pStyle w:val="afff4"/>
        <w:numPr>
          <w:ilvl w:val="0"/>
          <w:numId w:val="44"/>
        </w:numPr>
        <w:rPr>
          <w:rFonts w:ascii="Times New Roman" w:hAnsi="Times New Roman"/>
        </w:rPr>
      </w:pPr>
      <w:r w:rsidRPr="0055295B">
        <w:rPr>
          <w:rFonts w:ascii="Times New Roman" w:hAnsi="Times New Roman"/>
        </w:rPr>
        <w:t>При возникновении между Заказчиком и Исполнителем спора по поводу недостатков выполненных Работ или их причин по требованию любой из Сторон настоящего Договора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условий настоящего Договора или причинной связи между действиями Исполнителя и обнаруженными недостатками. В указанных случаях расходы по проведенной экспертизе несет Сторона, потребовавшая назначения экспертизы, а если она назначена по соглашению между Сторонами настоящего Договора - обе Стороны поровну. Обязанность организации проведения экспертизы возлагается на Исполнителя.</w:t>
      </w:r>
    </w:p>
    <w:p w14:paraId="086DAEBE" w14:textId="77777777" w:rsidR="00B44F30" w:rsidRPr="0055295B" w:rsidRDefault="00B44F30" w:rsidP="00B44F30">
      <w:pPr>
        <w:pStyle w:val="afff4"/>
        <w:rPr>
          <w:rFonts w:ascii="Times New Roman" w:hAnsi="Times New Roman"/>
        </w:rPr>
      </w:pPr>
    </w:p>
    <w:p w14:paraId="72D56ABD" w14:textId="77777777" w:rsidR="00B44F30" w:rsidRPr="0055295B" w:rsidRDefault="00B44F30" w:rsidP="00B44F30">
      <w:pPr>
        <w:pStyle w:val="afff4"/>
        <w:rPr>
          <w:rFonts w:ascii="Times New Roman" w:hAnsi="Times New Roman"/>
        </w:rPr>
      </w:pPr>
    </w:p>
    <w:p w14:paraId="68D8E358" w14:textId="77777777" w:rsidR="00B44F30" w:rsidRDefault="00B44F30" w:rsidP="00B44F30">
      <w:pPr>
        <w:jc w:val="right"/>
        <w:rPr>
          <w:sz w:val="22"/>
          <w:szCs w:val="22"/>
        </w:rPr>
      </w:pPr>
    </w:p>
    <w:p w14:paraId="076D6553" w14:textId="77777777" w:rsidR="000A5077" w:rsidRPr="0055295B" w:rsidRDefault="000A5077" w:rsidP="00B44F30">
      <w:pPr>
        <w:jc w:val="right"/>
        <w:rPr>
          <w:sz w:val="22"/>
          <w:szCs w:val="22"/>
        </w:rPr>
      </w:pPr>
      <w:bookmarkStart w:id="5" w:name="_GoBack"/>
      <w:bookmarkEnd w:id="5"/>
    </w:p>
    <w:p w14:paraId="63969E67" w14:textId="77777777" w:rsidR="00B44F30" w:rsidRPr="0055295B" w:rsidRDefault="00B44F30" w:rsidP="00B44F30">
      <w:pPr>
        <w:jc w:val="right"/>
        <w:rPr>
          <w:sz w:val="22"/>
          <w:szCs w:val="22"/>
        </w:rPr>
      </w:pPr>
    </w:p>
    <w:p w14:paraId="295AA7CC" w14:textId="626E85D8" w:rsidR="00B44F30" w:rsidRPr="0055295B" w:rsidRDefault="001E625D" w:rsidP="00B44F30">
      <w:pPr>
        <w:shd w:val="clear" w:color="auto" w:fill="FFFFFF"/>
        <w:jc w:val="center"/>
        <w:rPr>
          <w:b/>
          <w:sz w:val="22"/>
          <w:szCs w:val="22"/>
        </w:rPr>
      </w:pPr>
      <w:r w:rsidRPr="0055295B">
        <w:rPr>
          <w:b/>
          <w:sz w:val="22"/>
          <w:szCs w:val="22"/>
        </w:rPr>
        <w:t xml:space="preserve">Проведение </w:t>
      </w:r>
      <w:r w:rsidR="00B44F30" w:rsidRPr="0055295B">
        <w:rPr>
          <w:b/>
          <w:sz w:val="22"/>
          <w:szCs w:val="22"/>
        </w:rPr>
        <w:t xml:space="preserve">ЭИР </w:t>
      </w:r>
    </w:p>
    <w:p w14:paraId="15E412C1" w14:textId="7E81BA0A" w:rsidR="00B44F30" w:rsidRPr="0055295B" w:rsidRDefault="00B44F30" w:rsidP="00B44F30">
      <w:pPr>
        <w:pStyle w:val="afff4"/>
        <w:shd w:val="clear" w:color="auto" w:fill="FFFFFF"/>
        <w:rPr>
          <w:rFonts w:ascii="Times New Roman" w:hAnsi="Times New Roman"/>
        </w:rPr>
      </w:pPr>
      <w:r w:rsidRPr="0055295B">
        <w:rPr>
          <w:rFonts w:ascii="Times New Roman" w:hAnsi="Times New Roman"/>
        </w:rPr>
        <w:t>заземляющих устройств, вводно-распределительных устройств (ВРУ), распределительных щитов (РЩ)</w:t>
      </w:r>
      <w:r w:rsidR="00E2252A">
        <w:rPr>
          <w:rFonts w:ascii="Times New Roman" w:hAnsi="Times New Roman"/>
        </w:rPr>
        <w:t xml:space="preserve"> на объектах связи</w:t>
      </w:r>
    </w:p>
    <w:p w14:paraId="69B04130" w14:textId="77777777" w:rsidR="00B44F30" w:rsidRPr="0055295B" w:rsidRDefault="00B44F30" w:rsidP="00B44F30">
      <w:pPr>
        <w:pStyle w:val="afff4"/>
        <w:shd w:val="clear" w:color="auto" w:fill="FFFFFF"/>
        <w:rPr>
          <w:rFonts w:ascii="Times New Roman" w:hAnsi="Times New Roman"/>
        </w:rPr>
      </w:pPr>
    </w:p>
    <w:tbl>
      <w:tblPr>
        <w:tblW w:w="5000" w:type="pct"/>
        <w:tblCellMar>
          <w:left w:w="10" w:type="dxa"/>
          <w:right w:w="10" w:type="dxa"/>
        </w:tblCellMar>
        <w:tblLook w:val="0000" w:firstRow="0" w:lastRow="0" w:firstColumn="0" w:lastColumn="0" w:noHBand="0" w:noVBand="0"/>
      </w:tblPr>
      <w:tblGrid>
        <w:gridCol w:w="541"/>
        <w:gridCol w:w="5522"/>
        <w:gridCol w:w="989"/>
        <w:gridCol w:w="979"/>
        <w:gridCol w:w="1456"/>
      </w:tblGrid>
      <w:tr w:rsidR="00B44F30" w:rsidRPr="0055295B" w14:paraId="01D2F864" w14:textId="77777777" w:rsidTr="00234746">
        <w:trPr>
          <w:trHeight w:val="945"/>
        </w:trPr>
        <w:tc>
          <w:tcPr>
            <w:tcW w:w="543"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vAlign w:val="center"/>
          </w:tcPr>
          <w:p w14:paraId="29C1CECB" w14:textId="77777777" w:rsidR="00B44F30" w:rsidRPr="0055295B" w:rsidRDefault="00B44F30" w:rsidP="00AD6E74">
            <w:pPr>
              <w:jc w:val="center"/>
              <w:rPr>
                <w:sz w:val="22"/>
                <w:szCs w:val="22"/>
              </w:rPr>
            </w:pPr>
            <w:r w:rsidRPr="0055295B">
              <w:rPr>
                <w:sz w:val="22"/>
                <w:szCs w:val="22"/>
              </w:rPr>
              <w:t>№ п/п</w:t>
            </w:r>
          </w:p>
        </w:tc>
        <w:tc>
          <w:tcPr>
            <w:tcW w:w="566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26FAFF" w14:textId="77777777" w:rsidR="00B44F30" w:rsidRPr="0055295B" w:rsidRDefault="00B44F30" w:rsidP="00AD6E74">
            <w:pPr>
              <w:jc w:val="center"/>
              <w:rPr>
                <w:sz w:val="22"/>
                <w:szCs w:val="22"/>
              </w:rPr>
            </w:pPr>
            <w:r w:rsidRPr="0055295B">
              <w:rPr>
                <w:sz w:val="22"/>
                <w:szCs w:val="22"/>
              </w:rPr>
              <w:t>Наименование работ</w:t>
            </w:r>
          </w:p>
        </w:tc>
        <w:tc>
          <w:tcPr>
            <w:tcW w:w="992"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77B36B" w14:textId="77777777" w:rsidR="00B44F30" w:rsidRPr="0055295B" w:rsidRDefault="00B44F30" w:rsidP="00AD6E74">
            <w:pPr>
              <w:jc w:val="center"/>
              <w:rPr>
                <w:sz w:val="22"/>
                <w:szCs w:val="22"/>
              </w:rPr>
            </w:pPr>
            <w:proofErr w:type="spellStart"/>
            <w:r w:rsidRPr="0055295B">
              <w:rPr>
                <w:sz w:val="22"/>
                <w:szCs w:val="22"/>
              </w:rPr>
              <w:t>Ед.изм</w:t>
            </w:r>
            <w:proofErr w:type="spellEnd"/>
            <w:r w:rsidRPr="0055295B">
              <w:rPr>
                <w:sz w:val="22"/>
                <w:szCs w:val="22"/>
              </w:rPr>
              <w:t>.</w:t>
            </w:r>
          </w:p>
        </w:tc>
        <w:tc>
          <w:tcPr>
            <w:tcW w:w="1010"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82B0536" w14:textId="77777777" w:rsidR="00B44F30" w:rsidRPr="0055295B" w:rsidRDefault="00B44F30" w:rsidP="00AD6E74">
            <w:pPr>
              <w:jc w:val="center"/>
              <w:rPr>
                <w:sz w:val="22"/>
                <w:szCs w:val="22"/>
              </w:rPr>
            </w:pPr>
          </w:p>
        </w:tc>
        <w:tc>
          <w:tcPr>
            <w:tcW w:w="1507"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573AD7A" w14:textId="77777777" w:rsidR="00B44F30" w:rsidRPr="0055295B" w:rsidRDefault="00B44F30" w:rsidP="00AD6E74">
            <w:pPr>
              <w:jc w:val="center"/>
              <w:rPr>
                <w:sz w:val="22"/>
                <w:szCs w:val="22"/>
              </w:rPr>
            </w:pPr>
          </w:p>
        </w:tc>
      </w:tr>
      <w:tr w:rsidR="00B44F30" w:rsidRPr="0055295B" w14:paraId="4852B71D" w14:textId="77777777" w:rsidTr="00234746">
        <w:trPr>
          <w:trHeight w:val="330"/>
        </w:trPr>
        <w:tc>
          <w:tcPr>
            <w:tcW w:w="9713" w:type="dxa"/>
            <w:gridSpan w:val="5"/>
            <w:tcBorders>
              <w:top w:val="single" w:sz="4" w:space="0" w:color="000000"/>
              <w:left w:val="single" w:sz="8" w:space="0" w:color="000000"/>
              <w:bottom w:val="single" w:sz="4" w:space="0" w:color="000000"/>
              <w:right w:val="single" w:sz="4" w:space="0" w:color="000000"/>
            </w:tcBorders>
            <w:shd w:val="clear" w:color="auto" w:fill="92CDDC"/>
            <w:tcMar>
              <w:top w:w="0" w:type="dxa"/>
              <w:left w:w="108" w:type="dxa"/>
              <w:bottom w:w="0" w:type="dxa"/>
              <w:right w:w="108" w:type="dxa"/>
            </w:tcMar>
          </w:tcPr>
          <w:p w14:paraId="158FCA5B" w14:textId="77777777" w:rsidR="00B44F30" w:rsidRPr="0055295B" w:rsidRDefault="00B44F30" w:rsidP="00AD6E74">
            <w:pPr>
              <w:jc w:val="center"/>
              <w:rPr>
                <w:b/>
                <w:bCs/>
                <w:sz w:val="22"/>
                <w:szCs w:val="22"/>
              </w:rPr>
            </w:pPr>
            <w:proofErr w:type="spellStart"/>
            <w:r w:rsidRPr="0055295B">
              <w:rPr>
                <w:b/>
                <w:bCs/>
                <w:sz w:val="22"/>
                <w:szCs w:val="22"/>
              </w:rPr>
              <w:t>Электроизмерение</w:t>
            </w:r>
            <w:proofErr w:type="spellEnd"/>
            <w:r w:rsidRPr="0055295B">
              <w:rPr>
                <w:b/>
                <w:bCs/>
                <w:sz w:val="22"/>
                <w:szCs w:val="22"/>
              </w:rPr>
              <w:t xml:space="preserve"> заземляющих устройств*</w:t>
            </w:r>
          </w:p>
        </w:tc>
      </w:tr>
      <w:tr w:rsidR="00B44F30" w:rsidRPr="0055295B" w14:paraId="2D1B56F8" w14:textId="77777777" w:rsidTr="00234746">
        <w:trPr>
          <w:trHeight w:val="63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2847AAE7" w14:textId="77777777" w:rsidR="00B44F30" w:rsidRPr="0055295B" w:rsidRDefault="00B44F30" w:rsidP="00AD6E74">
            <w:pPr>
              <w:jc w:val="center"/>
              <w:rPr>
                <w:sz w:val="22"/>
                <w:szCs w:val="22"/>
              </w:rPr>
            </w:pPr>
            <w:r w:rsidRPr="0055295B">
              <w:rPr>
                <w:sz w:val="22"/>
                <w:szCs w:val="22"/>
              </w:rPr>
              <w:t>1</w:t>
            </w:r>
          </w:p>
        </w:tc>
        <w:tc>
          <w:tcPr>
            <w:tcW w:w="566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607431D0" w14:textId="77777777" w:rsidR="00B44F30" w:rsidRPr="0055295B" w:rsidRDefault="00B44F30" w:rsidP="00AD6E74">
            <w:pPr>
              <w:rPr>
                <w:sz w:val="22"/>
                <w:szCs w:val="22"/>
              </w:rPr>
            </w:pPr>
            <w:r w:rsidRPr="0055295B">
              <w:rPr>
                <w:sz w:val="22"/>
                <w:szCs w:val="22"/>
              </w:rPr>
              <w:t xml:space="preserve">Визуальные осмотры видимой части заземляющего устройства БС </w:t>
            </w:r>
            <w:proofErr w:type="spellStart"/>
            <w:r w:rsidRPr="0055295B">
              <w:rPr>
                <w:sz w:val="22"/>
                <w:szCs w:val="22"/>
              </w:rPr>
              <w:t>indoor</w:t>
            </w:r>
            <w:proofErr w:type="spellEnd"/>
            <w:r w:rsidRPr="0055295B">
              <w:rPr>
                <w:sz w:val="22"/>
                <w:szCs w:val="22"/>
              </w:rPr>
              <w:t xml:space="preserve"> с внесением данных в протокол ТО</w:t>
            </w:r>
          </w:p>
        </w:tc>
        <w:tc>
          <w:tcPr>
            <w:tcW w:w="992" w:type="dxa"/>
            <w:tcBorders>
              <w:bottom w:val="single" w:sz="4" w:space="0" w:color="000000"/>
              <w:right w:val="single" w:sz="4" w:space="0" w:color="000000"/>
            </w:tcBorders>
            <w:shd w:val="clear" w:color="auto" w:fill="auto"/>
            <w:tcMar>
              <w:top w:w="0" w:type="dxa"/>
              <w:left w:w="108" w:type="dxa"/>
              <w:bottom w:w="0" w:type="dxa"/>
              <w:right w:w="108" w:type="dxa"/>
            </w:tcMar>
          </w:tcPr>
          <w:p w14:paraId="64A7E6DB"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5047C9" w14:textId="77777777" w:rsidR="00B44F30" w:rsidRPr="0055295B" w:rsidRDefault="00B44F30" w:rsidP="00AD6E74">
            <w:pPr>
              <w:jc w:val="center"/>
              <w:rPr>
                <w:sz w:val="22"/>
                <w:szCs w:val="22"/>
              </w:rPr>
            </w:pPr>
          </w:p>
        </w:tc>
        <w:tc>
          <w:tcPr>
            <w:tcW w:w="1507" w:type="dxa"/>
            <w:vMerge w:val="restart"/>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DEB6E5" w14:textId="77777777" w:rsidR="00B44F30" w:rsidRPr="0055295B" w:rsidRDefault="00B44F30" w:rsidP="00AD6E74">
            <w:pPr>
              <w:jc w:val="center"/>
              <w:rPr>
                <w:sz w:val="22"/>
                <w:szCs w:val="22"/>
              </w:rPr>
            </w:pPr>
          </w:p>
        </w:tc>
      </w:tr>
      <w:tr w:rsidR="00B44F30" w:rsidRPr="0055295B" w14:paraId="7D1226A0" w14:textId="77777777" w:rsidTr="00234746">
        <w:trPr>
          <w:trHeight w:val="126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0CE43187" w14:textId="77777777" w:rsidR="00B44F30" w:rsidRPr="0055295B" w:rsidRDefault="00B44F30" w:rsidP="00AD6E74">
            <w:pPr>
              <w:jc w:val="center"/>
              <w:rPr>
                <w:sz w:val="22"/>
                <w:szCs w:val="22"/>
              </w:rPr>
            </w:pPr>
            <w:r w:rsidRPr="0055295B">
              <w:rPr>
                <w:sz w:val="22"/>
                <w:szCs w:val="22"/>
              </w:rPr>
              <w:t>2</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CBBD2" w14:textId="77777777" w:rsidR="00B44F30" w:rsidRPr="0055295B" w:rsidRDefault="00B44F30" w:rsidP="00AD6E74">
            <w:pPr>
              <w:rPr>
                <w:sz w:val="22"/>
                <w:szCs w:val="22"/>
              </w:rPr>
            </w:pPr>
            <w:r w:rsidRPr="0055295B">
              <w:rPr>
                <w:sz w:val="22"/>
                <w:szCs w:val="22"/>
              </w:rPr>
              <w:t xml:space="preserve">Проверка наличия цепи качества контактных соединений </w:t>
            </w:r>
            <w:proofErr w:type="spellStart"/>
            <w:r w:rsidRPr="0055295B">
              <w:rPr>
                <w:sz w:val="22"/>
                <w:szCs w:val="22"/>
              </w:rPr>
              <w:t>зануляющих</w:t>
            </w:r>
            <w:proofErr w:type="spellEnd"/>
            <w:r w:rsidRPr="0055295B">
              <w:rPr>
                <w:sz w:val="22"/>
                <w:szCs w:val="22"/>
              </w:rPr>
              <w:t xml:space="preserve"> (заземляющих) устройств и защитных проводников БС </w:t>
            </w:r>
            <w:proofErr w:type="spellStart"/>
            <w:r w:rsidRPr="0055295B">
              <w:rPr>
                <w:sz w:val="22"/>
                <w:szCs w:val="22"/>
              </w:rPr>
              <w:t>indoor</w:t>
            </w:r>
            <w:proofErr w:type="spellEnd"/>
            <w:r w:rsidRPr="0055295B">
              <w:rPr>
                <w:sz w:val="22"/>
                <w:szCs w:val="22"/>
              </w:rPr>
              <w:t xml:space="preserve"> в том числе с естественными заземлениями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7FCE2E78"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9A0DD" w14:textId="77777777" w:rsidR="00B44F30" w:rsidRPr="0055295B" w:rsidRDefault="00B44F30" w:rsidP="00AD6E74">
            <w:pPr>
              <w:rPr>
                <w:b/>
                <w:bCs/>
                <w:sz w:val="22"/>
                <w:szCs w:val="22"/>
              </w:rPr>
            </w:pPr>
          </w:p>
        </w:tc>
        <w:tc>
          <w:tcPr>
            <w:tcW w:w="150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D0E15" w14:textId="77777777" w:rsidR="00B44F30" w:rsidRPr="0055295B" w:rsidRDefault="00B44F30" w:rsidP="00AD6E74">
            <w:pPr>
              <w:rPr>
                <w:b/>
                <w:bCs/>
                <w:sz w:val="22"/>
                <w:szCs w:val="22"/>
              </w:rPr>
            </w:pPr>
          </w:p>
        </w:tc>
      </w:tr>
      <w:tr w:rsidR="00B44F30" w:rsidRPr="0055295B" w14:paraId="7B915BB3" w14:textId="77777777" w:rsidTr="00234746">
        <w:trPr>
          <w:trHeight w:val="945"/>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3C60B0A7" w14:textId="77777777" w:rsidR="00B44F30" w:rsidRPr="0055295B" w:rsidRDefault="00B44F30" w:rsidP="00AD6E74">
            <w:pPr>
              <w:jc w:val="center"/>
              <w:rPr>
                <w:sz w:val="22"/>
                <w:szCs w:val="22"/>
              </w:rPr>
            </w:pPr>
            <w:r w:rsidRPr="0055295B">
              <w:rPr>
                <w:sz w:val="22"/>
                <w:szCs w:val="22"/>
              </w:rPr>
              <w:t>3</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5B921" w14:textId="77777777" w:rsidR="00B44F30" w:rsidRPr="0055295B" w:rsidRDefault="00B44F30" w:rsidP="00AD6E74">
            <w:pPr>
              <w:rPr>
                <w:sz w:val="22"/>
                <w:szCs w:val="22"/>
              </w:rPr>
            </w:pPr>
            <w:r w:rsidRPr="0055295B">
              <w:rPr>
                <w:sz w:val="22"/>
                <w:szCs w:val="22"/>
              </w:rPr>
              <w:t xml:space="preserve">Измерение контуров защитного заземления и </w:t>
            </w:r>
            <w:proofErr w:type="spellStart"/>
            <w:r w:rsidRPr="0055295B">
              <w:rPr>
                <w:sz w:val="22"/>
                <w:szCs w:val="22"/>
              </w:rPr>
              <w:t>молниезащиты</w:t>
            </w:r>
            <w:proofErr w:type="spellEnd"/>
            <w:r w:rsidRPr="0055295B">
              <w:rPr>
                <w:sz w:val="22"/>
                <w:szCs w:val="22"/>
              </w:rPr>
              <w:t xml:space="preserve"> с предоставлением соответствующих протоколов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2D7C0540"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22F10" w14:textId="77777777" w:rsidR="00B44F30" w:rsidRPr="0055295B" w:rsidRDefault="00B44F30" w:rsidP="00AD6E74">
            <w:pPr>
              <w:rPr>
                <w:b/>
                <w:bCs/>
                <w:sz w:val="22"/>
                <w:szCs w:val="22"/>
              </w:rPr>
            </w:pPr>
          </w:p>
        </w:tc>
        <w:tc>
          <w:tcPr>
            <w:tcW w:w="150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341EE0" w14:textId="77777777" w:rsidR="00B44F30" w:rsidRPr="0055295B" w:rsidRDefault="00B44F30" w:rsidP="00AD6E74">
            <w:pPr>
              <w:rPr>
                <w:b/>
                <w:bCs/>
                <w:sz w:val="22"/>
                <w:szCs w:val="22"/>
              </w:rPr>
            </w:pPr>
          </w:p>
        </w:tc>
      </w:tr>
      <w:tr w:rsidR="00B44F30" w:rsidRPr="0055295B" w14:paraId="312E6AFB" w14:textId="77777777" w:rsidTr="00234746">
        <w:trPr>
          <w:trHeight w:val="66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1277EA8D" w14:textId="77777777" w:rsidR="00B44F30" w:rsidRPr="0055295B" w:rsidRDefault="00B44F30" w:rsidP="00AD6E74">
            <w:pPr>
              <w:jc w:val="center"/>
              <w:rPr>
                <w:sz w:val="22"/>
                <w:szCs w:val="22"/>
              </w:rPr>
            </w:pPr>
            <w:r w:rsidRPr="0055295B">
              <w:rPr>
                <w:sz w:val="22"/>
                <w:szCs w:val="22"/>
              </w:rPr>
              <w:t>4</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DD4E7" w14:textId="77777777" w:rsidR="00B44F30" w:rsidRPr="0055295B" w:rsidRDefault="00B44F30" w:rsidP="00AD6E74">
            <w:pPr>
              <w:rPr>
                <w:sz w:val="22"/>
                <w:szCs w:val="22"/>
              </w:rPr>
            </w:pPr>
            <w:r w:rsidRPr="0055295B">
              <w:rPr>
                <w:sz w:val="22"/>
                <w:szCs w:val="22"/>
              </w:rPr>
              <w:t xml:space="preserve">Измерение цепи между заземлителями и заземляющими устройствами БС </w:t>
            </w:r>
            <w:proofErr w:type="spellStart"/>
            <w:r w:rsidRPr="0055295B">
              <w:rPr>
                <w:sz w:val="22"/>
                <w:szCs w:val="22"/>
              </w:rPr>
              <w:t>indoor</w:t>
            </w:r>
            <w:proofErr w:type="spell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198D65CE"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87590A" w14:textId="77777777" w:rsidR="00B44F30" w:rsidRPr="0055295B" w:rsidRDefault="00B44F30" w:rsidP="00AD6E74">
            <w:pPr>
              <w:rPr>
                <w:b/>
                <w:bCs/>
                <w:sz w:val="22"/>
                <w:szCs w:val="22"/>
              </w:rPr>
            </w:pPr>
          </w:p>
        </w:tc>
        <w:tc>
          <w:tcPr>
            <w:tcW w:w="150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6FC03B" w14:textId="77777777" w:rsidR="00B44F30" w:rsidRPr="0055295B" w:rsidRDefault="00B44F30" w:rsidP="00AD6E74">
            <w:pPr>
              <w:rPr>
                <w:b/>
                <w:bCs/>
                <w:sz w:val="22"/>
                <w:szCs w:val="22"/>
              </w:rPr>
            </w:pPr>
          </w:p>
        </w:tc>
      </w:tr>
      <w:tr w:rsidR="00B44F30" w:rsidRPr="0055295B" w14:paraId="73F3EB1B" w14:textId="77777777" w:rsidTr="00234746">
        <w:trPr>
          <w:trHeight w:val="126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5CCAE6F7" w14:textId="77777777" w:rsidR="00B44F30" w:rsidRPr="0055295B" w:rsidRDefault="00B44F30" w:rsidP="00AD6E74">
            <w:pPr>
              <w:jc w:val="center"/>
              <w:rPr>
                <w:sz w:val="22"/>
                <w:szCs w:val="22"/>
              </w:rPr>
            </w:pPr>
            <w:r w:rsidRPr="0055295B">
              <w:rPr>
                <w:sz w:val="22"/>
                <w:szCs w:val="22"/>
              </w:rPr>
              <w:t>5</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B6C04" w14:textId="77777777" w:rsidR="00B44F30" w:rsidRPr="0055295B" w:rsidRDefault="00B44F30" w:rsidP="00AD6E74">
            <w:pPr>
              <w:rPr>
                <w:sz w:val="22"/>
                <w:szCs w:val="22"/>
              </w:rPr>
            </w:pPr>
            <w:r w:rsidRPr="0055295B">
              <w:rPr>
                <w:sz w:val="22"/>
                <w:szCs w:val="22"/>
              </w:rPr>
              <w:t xml:space="preserve">Измерение напряжения прикосновения (в электроустановках, заземляющее устройство которых выполнено по нормам на напряжение прикосновения с изолированной </w:t>
            </w:r>
            <w:proofErr w:type="spellStart"/>
            <w:r w:rsidRPr="0055295B">
              <w:rPr>
                <w:sz w:val="22"/>
                <w:szCs w:val="22"/>
              </w:rPr>
              <w:t>нейтралью</w:t>
            </w:r>
            <w:proofErr w:type="spell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243BD0F0"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47DA" w14:textId="77777777" w:rsidR="00B44F30" w:rsidRPr="0055295B" w:rsidRDefault="00B44F30" w:rsidP="00AD6E74">
            <w:pPr>
              <w:rPr>
                <w:b/>
                <w:bCs/>
                <w:sz w:val="22"/>
                <w:szCs w:val="22"/>
              </w:rPr>
            </w:pPr>
          </w:p>
        </w:tc>
        <w:tc>
          <w:tcPr>
            <w:tcW w:w="150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9046AC" w14:textId="77777777" w:rsidR="00B44F30" w:rsidRPr="0055295B" w:rsidRDefault="00B44F30" w:rsidP="00AD6E74">
            <w:pPr>
              <w:rPr>
                <w:b/>
                <w:bCs/>
                <w:sz w:val="22"/>
                <w:szCs w:val="22"/>
              </w:rPr>
            </w:pPr>
          </w:p>
        </w:tc>
      </w:tr>
      <w:tr w:rsidR="00B44F30" w:rsidRPr="0055295B" w14:paraId="64274359" w14:textId="77777777" w:rsidTr="00234746">
        <w:trPr>
          <w:trHeight w:val="126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6F8F549B" w14:textId="77777777" w:rsidR="00B44F30" w:rsidRPr="0055295B" w:rsidRDefault="00B44F30" w:rsidP="00AD6E74">
            <w:pPr>
              <w:jc w:val="center"/>
              <w:rPr>
                <w:sz w:val="22"/>
                <w:szCs w:val="22"/>
              </w:rPr>
            </w:pPr>
            <w:r w:rsidRPr="0055295B">
              <w:rPr>
                <w:sz w:val="22"/>
                <w:szCs w:val="22"/>
              </w:rPr>
              <w:t>6</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DC182" w14:textId="77777777" w:rsidR="00B44F30" w:rsidRPr="0055295B" w:rsidRDefault="00B44F30" w:rsidP="00AD6E74">
            <w:pPr>
              <w:rPr>
                <w:sz w:val="22"/>
                <w:szCs w:val="22"/>
              </w:rPr>
            </w:pPr>
            <w:r w:rsidRPr="0055295B">
              <w:rPr>
                <w:sz w:val="22"/>
                <w:szCs w:val="22"/>
              </w:rPr>
              <w:t xml:space="preserve">Проверка состояния элементов заземляющего устройства, находящихся в земле с частичным вскрытием грунта не менее двух заземлителей на глубину не менее 70 см. (ПТЭЭП 1 раз в 12 лет, выборочно)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6CE57429"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39A6443A" w14:textId="77777777" w:rsidR="00B44F30" w:rsidRPr="0055295B" w:rsidRDefault="00B44F30" w:rsidP="00AD6E74">
            <w:pPr>
              <w:jc w:val="cente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3A943E50" w14:textId="77777777" w:rsidR="00B44F30" w:rsidRPr="0055295B" w:rsidRDefault="00B44F30" w:rsidP="00AD6E74">
            <w:pPr>
              <w:jc w:val="center"/>
              <w:rPr>
                <w:sz w:val="22"/>
                <w:szCs w:val="22"/>
              </w:rPr>
            </w:pPr>
          </w:p>
        </w:tc>
      </w:tr>
      <w:tr w:rsidR="00B44F30" w:rsidRPr="0055295B" w14:paraId="77E0FC87" w14:textId="77777777" w:rsidTr="00234746">
        <w:trPr>
          <w:trHeight w:val="330"/>
        </w:trPr>
        <w:tc>
          <w:tcPr>
            <w:tcW w:w="9713" w:type="dxa"/>
            <w:gridSpan w:val="5"/>
            <w:tcBorders>
              <w:top w:val="single" w:sz="4" w:space="0" w:color="000000"/>
              <w:left w:val="single" w:sz="8" w:space="0" w:color="000000"/>
              <w:bottom w:val="single" w:sz="4" w:space="0" w:color="000000"/>
              <w:right w:val="single" w:sz="4" w:space="0" w:color="000000"/>
            </w:tcBorders>
            <w:shd w:val="clear" w:color="auto" w:fill="92CDDC"/>
            <w:tcMar>
              <w:top w:w="0" w:type="dxa"/>
              <w:left w:w="108" w:type="dxa"/>
              <w:bottom w:w="0" w:type="dxa"/>
              <w:right w:w="108" w:type="dxa"/>
            </w:tcMar>
          </w:tcPr>
          <w:p w14:paraId="514FA7B0" w14:textId="77777777" w:rsidR="00B44F30" w:rsidRPr="0055295B" w:rsidRDefault="00B44F30" w:rsidP="00AD6E74">
            <w:pPr>
              <w:jc w:val="center"/>
              <w:rPr>
                <w:b/>
                <w:bCs/>
                <w:sz w:val="22"/>
                <w:szCs w:val="22"/>
              </w:rPr>
            </w:pPr>
            <w:proofErr w:type="spellStart"/>
            <w:r w:rsidRPr="0055295B">
              <w:rPr>
                <w:b/>
                <w:bCs/>
                <w:sz w:val="22"/>
                <w:szCs w:val="22"/>
              </w:rPr>
              <w:t>Электроизмерение</w:t>
            </w:r>
            <w:proofErr w:type="spellEnd"/>
            <w:r w:rsidRPr="0055295B">
              <w:rPr>
                <w:b/>
                <w:bCs/>
                <w:sz w:val="22"/>
                <w:szCs w:val="22"/>
              </w:rPr>
              <w:t xml:space="preserve"> ВРУ, РУ, РЩ, ЩУ*</w:t>
            </w:r>
          </w:p>
        </w:tc>
      </w:tr>
      <w:tr w:rsidR="00B44F30" w:rsidRPr="0055295B" w14:paraId="7960D802" w14:textId="77777777" w:rsidTr="00234746">
        <w:trPr>
          <w:trHeight w:val="99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0D44AEF9" w14:textId="77777777" w:rsidR="00B44F30" w:rsidRPr="0055295B" w:rsidRDefault="00B44F30" w:rsidP="00AD6E74">
            <w:pPr>
              <w:jc w:val="center"/>
              <w:rPr>
                <w:sz w:val="22"/>
                <w:szCs w:val="22"/>
              </w:rPr>
            </w:pPr>
            <w:r w:rsidRPr="0055295B">
              <w:rPr>
                <w:sz w:val="22"/>
                <w:szCs w:val="22"/>
              </w:rPr>
              <w:t>7</w:t>
            </w:r>
          </w:p>
        </w:tc>
        <w:tc>
          <w:tcPr>
            <w:tcW w:w="5661"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EF9378A" w14:textId="77777777" w:rsidR="00B44F30" w:rsidRPr="0055295B" w:rsidRDefault="00B44F30" w:rsidP="00AD6E74">
            <w:pPr>
              <w:rPr>
                <w:sz w:val="22"/>
                <w:szCs w:val="22"/>
              </w:rPr>
            </w:pPr>
            <w:r w:rsidRPr="0055295B">
              <w:rPr>
                <w:sz w:val="22"/>
                <w:szCs w:val="22"/>
              </w:rPr>
              <w:t>Визуальный осмотр и проверка соответствия смонтированной электроустановки проектной документации и правилам выполнения электромонтажных работ</w:t>
            </w:r>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59D45BA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42CC4006"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auto"/>
            <w:tcMar>
              <w:top w:w="0" w:type="dxa"/>
              <w:left w:w="108" w:type="dxa"/>
              <w:bottom w:w="0" w:type="dxa"/>
              <w:right w:w="108" w:type="dxa"/>
            </w:tcMar>
          </w:tcPr>
          <w:p w14:paraId="30C10EC8" w14:textId="77777777" w:rsidR="00B44F30" w:rsidRPr="0055295B" w:rsidRDefault="00B44F30" w:rsidP="00AD6E74">
            <w:pPr>
              <w:jc w:val="center"/>
              <w:rPr>
                <w:sz w:val="22"/>
                <w:szCs w:val="22"/>
              </w:rPr>
            </w:pPr>
          </w:p>
        </w:tc>
      </w:tr>
      <w:tr w:rsidR="00B44F30" w:rsidRPr="0055295B" w14:paraId="08987969" w14:textId="77777777" w:rsidTr="00234746">
        <w:trPr>
          <w:trHeight w:val="99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134BBE43" w14:textId="77777777" w:rsidR="00B44F30" w:rsidRPr="0055295B" w:rsidRDefault="00B44F30" w:rsidP="00AD6E74">
            <w:pPr>
              <w:jc w:val="center"/>
              <w:rPr>
                <w:sz w:val="22"/>
                <w:szCs w:val="22"/>
              </w:rPr>
            </w:pPr>
            <w:r w:rsidRPr="0055295B">
              <w:rPr>
                <w:sz w:val="22"/>
                <w:szCs w:val="22"/>
              </w:rPr>
              <w:t>8</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CEDBCB" w14:textId="77777777" w:rsidR="00B44F30" w:rsidRPr="0055295B" w:rsidRDefault="00B44F30" w:rsidP="00AD6E74">
            <w:pPr>
              <w:rPr>
                <w:sz w:val="22"/>
                <w:szCs w:val="22"/>
              </w:rPr>
            </w:pPr>
            <w:r w:rsidRPr="0055295B">
              <w:rPr>
                <w:sz w:val="22"/>
                <w:szCs w:val="22"/>
              </w:rPr>
              <w:t xml:space="preserve">Контроль целостности пробивного предохранителя (на сетях до 1000 </w:t>
            </w:r>
            <w:proofErr w:type="gramStart"/>
            <w:r w:rsidRPr="0055295B">
              <w:rPr>
                <w:sz w:val="22"/>
                <w:szCs w:val="22"/>
              </w:rPr>
              <w:t>В</w:t>
            </w:r>
            <w:proofErr w:type="gramEnd"/>
            <w:r w:rsidRPr="0055295B">
              <w:rPr>
                <w:sz w:val="22"/>
                <w:szCs w:val="22"/>
              </w:rPr>
              <w:t xml:space="preserve"> с изолированной </w:t>
            </w:r>
            <w:proofErr w:type="spellStart"/>
            <w:r w:rsidRPr="0055295B">
              <w:rPr>
                <w:sz w:val="22"/>
                <w:szCs w:val="22"/>
              </w:rPr>
              <w:t>нейтралью</w:t>
            </w:r>
            <w:proofErr w:type="spell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29D2D137"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17B0F5FD"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7AD99790" w14:textId="77777777" w:rsidR="00B44F30" w:rsidRPr="0055295B" w:rsidRDefault="00B44F30" w:rsidP="00AD6E74">
            <w:pPr>
              <w:jc w:val="center"/>
              <w:rPr>
                <w:sz w:val="22"/>
                <w:szCs w:val="22"/>
              </w:rPr>
            </w:pPr>
          </w:p>
        </w:tc>
      </w:tr>
      <w:tr w:rsidR="00B44F30" w:rsidRPr="0055295B" w14:paraId="3BFE8382" w14:textId="77777777" w:rsidTr="00234746">
        <w:trPr>
          <w:trHeight w:val="99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5C765BA1" w14:textId="77777777" w:rsidR="00B44F30" w:rsidRPr="0055295B" w:rsidRDefault="00B44F30" w:rsidP="00AD6E74">
            <w:pPr>
              <w:jc w:val="center"/>
              <w:rPr>
                <w:sz w:val="22"/>
                <w:szCs w:val="22"/>
              </w:rPr>
            </w:pPr>
            <w:r w:rsidRPr="0055295B">
              <w:rPr>
                <w:sz w:val="22"/>
                <w:szCs w:val="22"/>
              </w:rPr>
              <w:t>9</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A608F4" w14:textId="77777777" w:rsidR="00B44F30" w:rsidRPr="0055295B" w:rsidRDefault="00B44F30" w:rsidP="00AD6E74">
            <w:pPr>
              <w:rPr>
                <w:sz w:val="22"/>
                <w:szCs w:val="22"/>
              </w:rPr>
            </w:pPr>
            <w:r w:rsidRPr="0055295B">
              <w:rPr>
                <w:sz w:val="22"/>
                <w:szCs w:val="22"/>
              </w:rPr>
              <w:t xml:space="preserve">Проверка работоспособности УЗО при возникновении токов, утечки токов, утечки в защищаемой линии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53B24DD5"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7A60D25F"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6F737939" w14:textId="77777777" w:rsidR="00B44F30" w:rsidRPr="0055295B" w:rsidRDefault="00B44F30" w:rsidP="00AD6E74">
            <w:pPr>
              <w:jc w:val="center"/>
              <w:rPr>
                <w:sz w:val="22"/>
                <w:szCs w:val="22"/>
              </w:rPr>
            </w:pPr>
          </w:p>
        </w:tc>
      </w:tr>
      <w:tr w:rsidR="00B44F30" w:rsidRPr="0055295B" w14:paraId="3A388A36" w14:textId="77777777" w:rsidTr="00234746">
        <w:trPr>
          <w:trHeight w:val="99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2E07D92F" w14:textId="77777777" w:rsidR="00B44F30" w:rsidRPr="0055295B" w:rsidRDefault="00B44F30" w:rsidP="00AD6E74">
            <w:pPr>
              <w:jc w:val="center"/>
              <w:rPr>
                <w:sz w:val="22"/>
                <w:szCs w:val="22"/>
              </w:rPr>
            </w:pPr>
            <w:r w:rsidRPr="0055295B">
              <w:rPr>
                <w:sz w:val="22"/>
                <w:szCs w:val="22"/>
              </w:rPr>
              <w:t>10</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3BA6F" w14:textId="77777777" w:rsidR="00B44F30" w:rsidRPr="0055295B" w:rsidRDefault="00B44F30" w:rsidP="00AD6E74">
            <w:pPr>
              <w:rPr>
                <w:sz w:val="22"/>
                <w:szCs w:val="22"/>
              </w:rPr>
            </w:pPr>
            <w:r w:rsidRPr="0055295B">
              <w:rPr>
                <w:sz w:val="22"/>
                <w:szCs w:val="22"/>
              </w:rPr>
              <w:t xml:space="preserve">Измерение сопротивления изоляции (от автоматов ВРУ; РЩ до </w:t>
            </w:r>
            <w:proofErr w:type="gramStart"/>
            <w:r w:rsidRPr="0055295B">
              <w:rPr>
                <w:sz w:val="22"/>
                <w:szCs w:val="22"/>
              </w:rPr>
              <w:t>потребителей)  для</w:t>
            </w:r>
            <w:proofErr w:type="gramEnd"/>
            <w:r w:rsidRPr="0055295B">
              <w:rPr>
                <w:sz w:val="22"/>
                <w:szCs w:val="22"/>
              </w:rPr>
              <w:t xml:space="preserve"> БС </w:t>
            </w:r>
            <w:proofErr w:type="spellStart"/>
            <w:r w:rsidRPr="0055295B">
              <w:rPr>
                <w:sz w:val="22"/>
                <w:szCs w:val="22"/>
              </w:rPr>
              <w:t>indoor</w:t>
            </w:r>
            <w:proofErr w:type="spell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3BB436C6"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0BA62CEA"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0115BE77" w14:textId="77777777" w:rsidR="00B44F30" w:rsidRPr="0055295B" w:rsidRDefault="00B44F30" w:rsidP="00AD6E74">
            <w:pPr>
              <w:jc w:val="center"/>
              <w:rPr>
                <w:sz w:val="22"/>
                <w:szCs w:val="22"/>
              </w:rPr>
            </w:pPr>
          </w:p>
        </w:tc>
      </w:tr>
      <w:tr w:rsidR="00B44F30" w:rsidRPr="0055295B" w14:paraId="3AE1FFF2" w14:textId="77777777" w:rsidTr="00234746">
        <w:trPr>
          <w:trHeight w:val="99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261B0F30" w14:textId="77777777" w:rsidR="00B44F30" w:rsidRPr="0055295B" w:rsidRDefault="00B44F30" w:rsidP="00AD6E74">
            <w:pPr>
              <w:jc w:val="center"/>
              <w:rPr>
                <w:sz w:val="22"/>
                <w:szCs w:val="22"/>
              </w:rPr>
            </w:pPr>
            <w:r w:rsidRPr="0055295B">
              <w:rPr>
                <w:sz w:val="22"/>
                <w:szCs w:val="22"/>
              </w:rPr>
              <w:t>11</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227402" w14:textId="77777777" w:rsidR="00B44F30" w:rsidRPr="0055295B" w:rsidRDefault="00B44F30" w:rsidP="00AD6E74">
            <w:pPr>
              <w:rPr>
                <w:sz w:val="22"/>
                <w:szCs w:val="22"/>
              </w:rPr>
            </w:pPr>
            <w:r w:rsidRPr="0055295B">
              <w:rPr>
                <w:sz w:val="22"/>
                <w:szCs w:val="22"/>
              </w:rPr>
              <w:t xml:space="preserve">Измерение сопротивления изоляции (от автоматов ВРУ; РЩ до потребителей) для </w:t>
            </w:r>
            <w:proofErr w:type="gramStart"/>
            <w:r w:rsidRPr="0055295B">
              <w:rPr>
                <w:sz w:val="22"/>
                <w:szCs w:val="22"/>
              </w:rPr>
              <w:t xml:space="preserve">БС  </w:t>
            </w:r>
            <w:proofErr w:type="spellStart"/>
            <w:r w:rsidRPr="0055295B">
              <w:rPr>
                <w:sz w:val="22"/>
                <w:szCs w:val="22"/>
              </w:rPr>
              <w:t>outdoor</w:t>
            </w:r>
            <w:proofErr w:type="spellEnd"/>
            <w:proofErr w:type="gram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7FC96D2E"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6D6E72AC"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41321F27" w14:textId="77777777" w:rsidR="00B44F30" w:rsidRPr="0055295B" w:rsidRDefault="00B44F30" w:rsidP="00AD6E74">
            <w:pPr>
              <w:jc w:val="center"/>
              <w:rPr>
                <w:sz w:val="22"/>
                <w:szCs w:val="22"/>
              </w:rPr>
            </w:pPr>
          </w:p>
        </w:tc>
      </w:tr>
      <w:tr w:rsidR="00B44F30" w:rsidRPr="0055295B" w14:paraId="16D80BDD" w14:textId="77777777" w:rsidTr="00234746">
        <w:trPr>
          <w:trHeight w:val="413"/>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0B24CC85" w14:textId="77777777" w:rsidR="00B44F30" w:rsidRPr="0055295B" w:rsidRDefault="00B44F30" w:rsidP="00AD6E74">
            <w:pPr>
              <w:jc w:val="center"/>
              <w:rPr>
                <w:sz w:val="22"/>
                <w:szCs w:val="22"/>
              </w:rPr>
            </w:pPr>
            <w:r w:rsidRPr="0055295B">
              <w:rPr>
                <w:sz w:val="22"/>
                <w:szCs w:val="22"/>
              </w:rPr>
              <w:t>12</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6C97C" w14:textId="77777777" w:rsidR="00B44F30" w:rsidRPr="0055295B" w:rsidRDefault="00B44F30" w:rsidP="00AD6E74">
            <w:pPr>
              <w:rPr>
                <w:sz w:val="22"/>
                <w:szCs w:val="22"/>
              </w:rPr>
            </w:pPr>
            <w:r w:rsidRPr="0055295B">
              <w:rPr>
                <w:sz w:val="22"/>
                <w:szCs w:val="22"/>
              </w:rPr>
              <w:t xml:space="preserve">Проверка работоспособности автоматических выключателей   для </w:t>
            </w:r>
            <w:proofErr w:type="gramStart"/>
            <w:r w:rsidRPr="0055295B">
              <w:rPr>
                <w:sz w:val="22"/>
                <w:szCs w:val="22"/>
              </w:rPr>
              <w:t xml:space="preserve">БС  </w:t>
            </w:r>
            <w:proofErr w:type="spellStart"/>
            <w:r w:rsidRPr="0055295B">
              <w:rPr>
                <w:sz w:val="22"/>
                <w:szCs w:val="22"/>
              </w:rPr>
              <w:t>outdoor</w:t>
            </w:r>
            <w:proofErr w:type="spellEnd"/>
            <w:proofErr w:type="gram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6E2C523E"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355BF734"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24276846" w14:textId="77777777" w:rsidR="00B44F30" w:rsidRPr="0055295B" w:rsidRDefault="00B44F30" w:rsidP="00AD6E74">
            <w:pPr>
              <w:jc w:val="center"/>
              <w:rPr>
                <w:sz w:val="22"/>
                <w:szCs w:val="22"/>
              </w:rPr>
            </w:pPr>
          </w:p>
        </w:tc>
      </w:tr>
      <w:tr w:rsidR="00B44F30" w:rsidRPr="0055295B" w14:paraId="2A0FC847" w14:textId="77777777" w:rsidTr="00234746">
        <w:trPr>
          <w:trHeight w:val="451"/>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794BED3B" w14:textId="77777777" w:rsidR="00B44F30" w:rsidRPr="0055295B" w:rsidRDefault="00B44F30" w:rsidP="00AD6E74">
            <w:pPr>
              <w:jc w:val="center"/>
              <w:rPr>
                <w:sz w:val="22"/>
                <w:szCs w:val="22"/>
              </w:rPr>
            </w:pPr>
            <w:r w:rsidRPr="0055295B">
              <w:rPr>
                <w:sz w:val="22"/>
                <w:szCs w:val="22"/>
              </w:rPr>
              <w:t>13</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8E95D" w14:textId="77777777" w:rsidR="00B44F30" w:rsidRPr="0055295B" w:rsidRDefault="00B44F30" w:rsidP="00AD6E74">
            <w:pPr>
              <w:rPr>
                <w:sz w:val="22"/>
                <w:szCs w:val="22"/>
              </w:rPr>
            </w:pPr>
            <w:r w:rsidRPr="0055295B">
              <w:rPr>
                <w:sz w:val="22"/>
                <w:szCs w:val="22"/>
              </w:rPr>
              <w:t xml:space="preserve">Проверка работоспособности автоматических </w:t>
            </w:r>
            <w:proofErr w:type="gramStart"/>
            <w:r w:rsidRPr="0055295B">
              <w:rPr>
                <w:sz w:val="22"/>
                <w:szCs w:val="22"/>
              </w:rPr>
              <w:t>выключателей  для</w:t>
            </w:r>
            <w:proofErr w:type="gramEnd"/>
            <w:r w:rsidRPr="0055295B">
              <w:rPr>
                <w:sz w:val="22"/>
                <w:szCs w:val="22"/>
              </w:rPr>
              <w:t xml:space="preserve"> БС </w:t>
            </w:r>
            <w:proofErr w:type="spellStart"/>
            <w:r w:rsidRPr="0055295B">
              <w:rPr>
                <w:sz w:val="22"/>
                <w:szCs w:val="22"/>
              </w:rPr>
              <w:t>indoor</w:t>
            </w:r>
            <w:proofErr w:type="spellEnd"/>
            <w:r w:rsidRPr="0055295B">
              <w:rPr>
                <w:sz w:val="22"/>
                <w:szCs w:val="22"/>
              </w:rPr>
              <w:t xml:space="preserve"> с внесением данных в протокол </w:t>
            </w:r>
            <w:proofErr w:type="spellStart"/>
            <w:r w:rsidRPr="0055295B">
              <w:rPr>
                <w:sz w:val="22"/>
                <w:szCs w:val="22"/>
              </w:rPr>
              <w:t>Электроизмерения</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4C7D9B95"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09C67448" w14:textId="77777777" w:rsidR="00B44F30" w:rsidRPr="0055295B" w:rsidRDefault="00B44F30" w:rsidP="00AD6E74">
            <w:pPr>
              <w:rPr>
                <w:sz w:val="22"/>
                <w:szCs w:val="22"/>
              </w:rPr>
            </w:pPr>
          </w:p>
        </w:tc>
        <w:tc>
          <w:tcPr>
            <w:tcW w:w="1507" w:type="dxa"/>
            <w:tcBorders>
              <w:top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D6796C5" w14:textId="77777777" w:rsidR="00B44F30" w:rsidRPr="0055295B" w:rsidRDefault="00B44F30" w:rsidP="00AD6E74">
            <w:pPr>
              <w:jc w:val="center"/>
              <w:rPr>
                <w:sz w:val="22"/>
                <w:szCs w:val="22"/>
              </w:rPr>
            </w:pPr>
          </w:p>
        </w:tc>
      </w:tr>
      <w:tr w:rsidR="00B44F30" w:rsidRPr="0055295B" w14:paraId="7D707BD7" w14:textId="77777777" w:rsidTr="00234746">
        <w:trPr>
          <w:trHeight w:val="489"/>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3A8314EC" w14:textId="77777777" w:rsidR="00B44F30" w:rsidRPr="0055295B" w:rsidRDefault="00B44F30" w:rsidP="00AD6E74">
            <w:pPr>
              <w:jc w:val="center"/>
              <w:rPr>
                <w:sz w:val="22"/>
                <w:szCs w:val="22"/>
              </w:rPr>
            </w:pPr>
            <w:r w:rsidRPr="0055295B">
              <w:rPr>
                <w:sz w:val="22"/>
                <w:szCs w:val="22"/>
              </w:rPr>
              <w:t>14</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6865D" w14:textId="77777777" w:rsidR="00B44F30" w:rsidRPr="0055295B" w:rsidRDefault="00B44F30" w:rsidP="00AD6E74">
            <w:pPr>
              <w:rPr>
                <w:sz w:val="22"/>
                <w:szCs w:val="22"/>
              </w:rPr>
            </w:pPr>
            <w:r w:rsidRPr="0055295B">
              <w:rPr>
                <w:sz w:val="22"/>
                <w:szCs w:val="22"/>
              </w:rPr>
              <w:t xml:space="preserve">Проверка срабатывания электромагнитных и тепловых </w:t>
            </w:r>
            <w:proofErr w:type="spellStart"/>
            <w:r w:rsidRPr="0055295B">
              <w:rPr>
                <w:sz w:val="22"/>
                <w:szCs w:val="22"/>
              </w:rPr>
              <w:t>расцепителей</w:t>
            </w:r>
            <w:proofErr w:type="spellEnd"/>
            <w:r w:rsidRPr="0055295B">
              <w:rPr>
                <w:sz w:val="22"/>
                <w:szCs w:val="22"/>
              </w:rPr>
              <w:t xml:space="preserve"> для </w:t>
            </w:r>
            <w:proofErr w:type="gramStart"/>
            <w:r w:rsidRPr="0055295B">
              <w:rPr>
                <w:sz w:val="22"/>
                <w:szCs w:val="22"/>
              </w:rPr>
              <w:t xml:space="preserve">БС  </w:t>
            </w:r>
            <w:proofErr w:type="spellStart"/>
            <w:r w:rsidRPr="0055295B">
              <w:rPr>
                <w:sz w:val="22"/>
                <w:szCs w:val="22"/>
              </w:rPr>
              <w:t>outdoor</w:t>
            </w:r>
            <w:proofErr w:type="spellEnd"/>
            <w:proofErr w:type="gram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481D7573"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2D2FAA8C"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18AE9AAC" w14:textId="77777777" w:rsidR="00B44F30" w:rsidRPr="0055295B" w:rsidRDefault="00B44F30" w:rsidP="00AD6E74">
            <w:pPr>
              <w:jc w:val="center"/>
              <w:rPr>
                <w:sz w:val="22"/>
                <w:szCs w:val="22"/>
              </w:rPr>
            </w:pPr>
          </w:p>
        </w:tc>
      </w:tr>
      <w:tr w:rsidR="00B44F30" w:rsidRPr="0055295B" w14:paraId="39511689" w14:textId="77777777" w:rsidTr="00234746">
        <w:trPr>
          <w:trHeight w:val="527"/>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5F4BF29F" w14:textId="77777777" w:rsidR="00B44F30" w:rsidRPr="0055295B" w:rsidRDefault="00B44F30" w:rsidP="00AD6E74">
            <w:pPr>
              <w:jc w:val="center"/>
              <w:rPr>
                <w:sz w:val="22"/>
                <w:szCs w:val="22"/>
              </w:rPr>
            </w:pPr>
            <w:r w:rsidRPr="0055295B">
              <w:rPr>
                <w:sz w:val="22"/>
                <w:szCs w:val="22"/>
              </w:rPr>
              <w:t>15</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79FFD" w14:textId="77777777" w:rsidR="00B44F30" w:rsidRPr="0055295B" w:rsidRDefault="00B44F30" w:rsidP="00AD6E74">
            <w:pPr>
              <w:rPr>
                <w:sz w:val="22"/>
                <w:szCs w:val="22"/>
              </w:rPr>
            </w:pPr>
            <w:r w:rsidRPr="0055295B">
              <w:rPr>
                <w:sz w:val="22"/>
                <w:szCs w:val="22"/>
              </w:rPr>
              <w:t xml:space="preserve">Проверка срабатывания электромагнитных и тепловых </w:t>
            </w:r>
            <w:proofErr w:type="spellStart"/>
            <w:r w:rsidRPr="0055295B">
              <w:rPr>
                <w:sz w:val="22"/>
                <w:szCs w:val="22"/>
              </w:rPr>
              <w:t>расцепителей</w:t>
            </w:r>
            <w:proofErr w:type="spellEnd"/>
            <w:r w:rsidRPr="0055295B">
              <w:rPr>
                <w:sz w:val="22"/>
                <w:szCs w:val="22"/>
              </w:rPr>
              <w:t xml:space="preserve"> для </w:t>
            </w:r>
            <w:proofErr w:type="gramStart"/>
            <w:r w:rsidRPr="0055295B">
              <w:rPr>
                <w:sz w:val="22"/>
                <w:szCs w:val="22"/>
              </w:rPr>
              <w:t xml:space="preserve">БС  </w:t>
            </w:r>
            <w:proofErr w:type="spellStart"/>
            <w:r w:rsidRPr="0055295B">
              <w:rPr>
                <w:sz w:val="22"/>
                <w:szCs w:val="22"/>
              </w:rPr>
              <w:t>indoor</w:t>
            </w:r>
            <w:proofErr w:type="spellEnd"/>
            <w:proofErr w:type="gram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5CB1B22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280B9AB2"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603A580F" w14:textId="77777777" w:rsidR="00B44F30" w:rsidRPr="0055295B" w:rsidRDefault="00B44F30" w:rsidP="00AD6E74">
            <w:pPr>
              <w:jc w:val="center"/>
              <w:rPr>
                <w:sz w:val="22"/>
                <w:szCs w:val="22"/>
              </w:rPr>
            </w:pPr>
          </w:p>
        </w:tc>
      </w:tr>
      <w:tr w:rsidR="00B44F30" w:rsidRPr="0055295B" w14:paraId="4134B37D" w14:textId="77777777" w:rsidTr="00234746">
        <w:trPr>
          <w:trHeight w:val="436"/>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76DA4C80" w14:textId="77777777" w:rsidR="00B44F30" w:rsidRPr="0055295B" w:rsidRDefault="00B44F30" w:rsidP="00AD6E74">
            <w:pPr>
              <w:jc w:val="center"/>
              <w:rPr>
                <w:sz w:val="22"/>
                <w:szCs w:val="22"/>
              </w:rPr>
            </w:pPr>
            <w:r w:rsidRPr="0055295B">
              <w:rPr>
                <w:sz w:val="22"/>
                <w:szCs w:val="22"/>
              </w:rPr>
              <w:t>16</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5B653" w14:textId="77777777" w:rsidR="00B44F30" w:rsidRPr="0055295B" w:rsidRDefault="00B44F30" w:rsidP="00AD6E74">
            <w:pPr>
              <w:rPr>
                <w:sz w:val="22"/>
                <w:szCs w:val="22"/>
              </w:rPr>
            </w:pPr>
            <w:r w:rsidRPr="0055295B">
              <w:rPr>
                <w:sz w:val="22"/>
                <w:szCs w:val="22"/>
              </w:rPr>
              <w:t>Устройства автоматического включения резервного питания (</w:t>
            </w:r>
            <w:proofErr w:type="gramStart"/>
            <w:r w:rsidRPr="0055295B">
              <w:rPr>
                <w:sz w:val="22"/>
                <w:szCs w:val="22"/>
              </w:rPr>
              <w:t>АВР)  для</w:t>
            </w:r>
            <w:proofErr w:type="gramEnd"/>
            <w:r w:rsidRPr="0055295B">
              <w:rPr>
                <w:sz w:val="22"/>
                <w:szCs w:val="22"/>
              </w:rPr>
              <w:t xml:space="preserve"> БС  </w:t>
            </w:r>
            <w:proofErr w:type="spellStart"/>
            <w:r w:rsidRPr="0055295B">
              <w:rPr>
                <w:sz w:val="22"/>
                <w:szCs w:val="22"/>
              </w:rPr>
              <w:t>outdoor</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69205050"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17B5F5D1"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3AA403DB" w14:textId="77777777" w:rsidR="00B44F30" w:rsidRPr="0055295B" w:rsidRDefault="00B44F30" w:rsidP="00AD6E74">
            <w:pPr>
              <w:jc w:val="center"/>
              <w:rPr>
                <w:sz w:val="22"/>
                <w:szCs w:val="22"/>
              </w:rPr>
            </w:pPr>
          </w:p>
        </w:tc>
      </w:tr>
      <w:tr w:rsidR="00B44F30" w:rsidRPr="0055295B" w14:paraId="01C9858C" w14:textId="77777777" w:rsidTr="00234746">
        <w:trPr>
          <w:trHeight w:val="460"/>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1DD68E77" w14:textId="77777777" w:rsidR="00B44F30" w:rsidRPr="0055295B" w:rsidRDefault="00B44F30" w:rsidP="00AD6E74">
            <w:pPr>
              <w:jc w:val="center"/>
              <w:rPr>
                <w:sz w:val="22"/>
                <w:szCs w:val="22"/>
              </w:rPr>
            </w:pPr>
            <w:r w:rsidRPr="0055295B">
              <w:rPr>
                <w:sz w:val="22"/>
                <w:szCs w:val="22"/>
              </w:rPr>
              <w:t>17</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42CB8" w14:textId="77777777" w:rsidR="00B44F30" w:rsidRPr="0055295B" w:rsidRDefault="00B44F30" w:rsidP="00AD6E74">
            <w:pPr>
              <w:rPr>
                <w:sz w:val="22"/>
                <w:szCs w:val="22"/>
              </w:rPr>
            </w:pPr>
            <w:r w:rsidRPr="0055295B">
              <w:rPr>
                <w:sz w:val="22"/>
                <w:szCs w:val="22"/>
              </w:rPr>
              <w:t>Устройства автоматического включения резервного питания (</w:t>
            </w:r>
            <w:proofErr w:type="gramStart"/>
            <w:r w:rsidRPr="0055295B">
              <w:rPr>
                <w:sz w:val="22"/>
                <w:szCs w:val="22"/>
              </w:rPr>
              <w:t>АВР)  для</w:t>
            </w:r>
            <w:proofErr w:type="gramEnd"/>
            <w:r w:rsidRPr="0055295B">
              <w:rPr>
                <w:sz w:val="22"/>
                <w:szCs w:val="22"/>
              </w:rPr>
              <w:t xml:space="preserve"> БС  </w:t>
            </w:r>
            <w:proofErr w:type="spellStart"/>
            <w:r w:rsidRPr="0055295B">
              <w:rPr>
                <w:sz w:val="22"/>
                <w:szCs w:val="22"/>
              </w:rPr>
              <w:t>indoor</w:t>
            </w:r>
            <w:proofErr w:type="spell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45D45F3E"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7F56A38A"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39CCD30E" w14:textId="77777777" w:rsidR="00B44F30" w:rsidRPr="0055295B" w:rsidRDefault="00B44F30" w:rsidP="00AD6E74">
            <w:pPr>
              <w:jc w:val="center"/>
              <w:rPr>
                <w:sz w:val="22"/>
                <w:szCs w:val="22"/>
              </w:rPr>
            </w:pPr>
          </w:p>
        </w:tc>
      </w:tr>
      <w:tr w:rsidR="00B44F30" w:rsidRPr="0055295B" w14:paraId="282CA4A1" w14:textId="77777777" w:rsidTr="00234746">
        <w:trPr>
          <w:trHeight w:val="499"/>
        </w:trPr>
        <w:tc>
          <w:tcPr>
            <w:tcW w:w="543" w:type="dxa"/>
            <w:tcBorders>
              <w:left w:val="single" w:sz="8" w:space="0" w:color="000000"/>
              <w:bottom w:val="single" w:sz="4" w:space="0" w:color="000000"/>
            </w:tcBorders>
            <w:shd w:val="clear" w:color="auto" w:fill="auto"/>
            <w:tcMar>
              <w:top w:w="0" w:type="dxa"/>
              <w:left w:w="108" w:type="dxa"/>
              <w:bottom w:w="0" w:type="dxa"/>
              <w:right w:w="108" w:type="dxa"/>
            </w:tcMar>
            <w:vAlign w:val="center"/>
          </w:tcPr>
          <w:p w14:paraId="2B150DF3" w14:textId="77777777" w:rsidR="00B44F30" w:rsidRPr="0055295B" w:rsidRDefault="00B44F30" w:rsidP="00AD6E74">
            <w:pPr>
              <w:jc w:val="center"/>
              <w:rPr>
                <w:sz w:val="22"/>
                <w:szCs w:val="22"/>
              </w:rPr>
            </w:pPr>
            <w:r w:rsidRPr="0055295B">
              <w:rPr>
                <w:sz w:val="22"/>
                <w:szCs w:val="22"/>
              </w:rPr>
              <w:t>18</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DEB2" w14:textId="77777777" w:rsidR="00B44F30" w:rsidRPr="0055295B" w:rsidRDefault="00B44F30" w:rsidP="00AD6E74">
            <w:pPr>
              <w:rPr>
                <w:sz w:val="22"/>
                <w:szCs w:val="22"/>
              </w:rPr>
            </w:pPr>
            <w:r w:rsidRPr="0055295B">
              <w:rPr>
                <w:sz w:val="22"/>
                <w:szCs w:val="22"/>
              </w:rPr>
              <w:t xml:space="preserve">Проверка согласования цепи «фаза-ноль» с характеристиками аппаратов защиты от сверхтока для </w:t>
            </w:r>
            <w:proofErr w:type="gramStart"/>
            <w:r w:rsidRPr="0055295B">
              <w:rPr>
                <w:sz w:val="22"/>
                <w:szCs w:val="22"/>
              </w:rPr>
              <w:t xml:space="preserve">БС  </w:t>
            </w:r>
            <w:proofErr w:type="spellStart"/>
            <w:r w:rsidRPr="0055295B">
              <w:rPr>
                <w:sz w:val="22"/>
                <w:szCs w:val="22"/>
              </w:rPr>
              <w:t>outdoor</w:t>
            </w:r>
            <w:proofErr w:type="spellEnd"/>
            <w:proofErr w:type="gramEnd"/>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58A04514"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1786F81E"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2FE9674C" w14:textId="77777777" w:rsidR="00B44F30" w:rsidRPr="0055295B" w:rsidRDefault="00B44F30" w:rsidP="00AD6E74">
            <w:pPr>
              <w:jc w:val="center"/>
              <w:rPr>
                <w:sz w:val="22"/>
                <w:szCs w:val="22"/>
              </w:rPr>
            </w:pPr>
          </w:p>
        </w:tc>
      </w:tr>
      <w:tr w:rsidR="00B44F30" w:rsidRPr="0055295B" w14:paraId="03A9A39A" w14:textId="77777777" w:rsidTr="00234746">
        <w:trPr>
          <w:trHeight w:val="537"/>
        </w:trPr>
        <w:tc>
          <w:tcPr>
            <w:tcW w:w="543"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53B47C0B" w14:textId="77777777" w:rsidR="00B44F30" w:rsidRPr="0055295B" w:rsidRDefault="00B44F30" w:rsidP="00AD6E74">
            <w:pPr>
              <w:jc w:val="center"/>
              <w:rPr>
                <w:sz w:val="22"/>
                <w:szCs w:val="22"/>
              </w:rPr>
            </w:pPr>
            <w:r w:rsidRPr="0055295B">
              <w:rPr>
                <w:sz w:val="22"/>
                <w:szCs w:val="22"/>
              </w:rPr>
              <w:t>19</w:t>
            </w:r>
          </w:p>
        </w:tc>
        <w:tc>
          <w:tcPr>
            <w:tcW w:w="566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79DBE" w14:textId="77777777" w:rsidR="00B44F30" w:rsidRPr="0055295B" w:rsidRDefault="00B44F30" w:rsidP="00AD6E74">
            <w:pPr>
              <w:rPr>
                <w:sz w:val="22"/>
                <w:szCs w:val="22"/>
              </w:rPr>
            </w:pPr>
            <w:r w:rsidRPr="0055295B">
              <w:rPr>
                <w:sz w:val="22"/>
                <w:szCs w:val="22"/>
              </w:rPr>
              <w:t xml:space="preserve">Проверка согласования цепи «фаза-ноль» с характеристиками аппаратов защиты от сверхтока для </w:t>
            </w:r>
            <w:proofErr w:type="gramStart"/>
            <w:r w:rsidRPr="0055295B">
              <w:rPr>
                <w:sz w:val="22"/>
                <w:szCs w:val="22"/>
              </w:rPr>
              <w:t xml:space="preserve">БС  </w:t>
            </w:r>
            <w:proofErr w:type="spellStart"/>
            <w:r w:rsidRPr="0055295B">
              <w:rPr>
                <w:sz w:val="22"/>
                <w:szCs w:val="22"/>
              </w:rPr>
              <w:t>indoor</w:t>
            </w:r>
            <w:proofErr w:type="spellEnd"/>
            <w:proofErr w:type="gramEnd"/>
            <w:r w:rsidRPr="0055295B">
              <w:rPr>
                <w:sz w:val="22"/>
                <w:szCs w:val="22"/>
              </w:rPr>
              <w:t>;</w:t>
            </w:r>
          </w:p>
        </w:tc>
        <w:tc>
          <w:tcPr>
            <w:tcW w:w="992" w:type="dxa"/>
            <w:tcBorders>
              <w:bottom w:val="single" w:sz="4" w:space="0" w:color="000000"/>
              <w:right w:val="single" w:sz="4" w:space="0" w:color="000000"/>
            </w:tcBorders>
            <w:shd w:val="clear" w:color="auto" w:fill="FFFFFF"/>
            <w:tcMar>
              <w:top w:w="0" w:type="dxa"/>
              <w:left w:w="108" w:type="dxa"/>
              <w:bottom w:w="0" w:type="dxa"/>
              <w:right w:w="108" w:type="dxa"/>
            </w:tcMar>
            <w:vAlign w:val="center"/>
          </w:tcPr>
          <w:p w14:paraId="153B6382"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226531C5"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FFFFFF"/>
            <w:tcMar>
              <w:top w:w="0" w:type="dxa"/>
              <w:left w:w="108" w:type="dxa"/>
              <w:bottom w:w="0" w:type="dxa"/>
              <w:right w:w="108" w:type="dxa"/>
            </w:tcMar>
          </w:tcPr>
          <w:p w14:paraId="1F33073E" w14:textId="77777777" w:rsidR="00B44F30" w:rsidRPr="0055295B" w:rsidRDefault="00B44F30" w:rsidP="00AD6E74">
            <w:pPr>
              <w:jc w:val="center"/>
              <w:rPr>
                <w:sz w:val="22"/>
                <w:szCs w:val="22"/>
              </w:rPr>
            </w:pPr>
          </w:p>
        </w:tc>
      </w:tr>
      <w:tr w:rsidR="00B44F30" w:rsidRPr="0055295B" w14:paraId="24EA5860" w14:textId="77777777" w:rsidTr="00234746">
        <w:trPr>
          <w:trHeight w:val="330"/>
        </w:trPr>
        <w:tc>
          <w:tcPr>
            <w:tcW w:w="54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F608C3" w14:textId="77777777" w:rsidR="00B44F30" w:rsidRPr="0055295B" w:rsidRDefault="00B44F30" w:rsidP="00AD6E74">
            <w:pPr>
              <w:jc w:val="center"/>
              <w:rPr>
                <w:sz w:val="22"/>
                <w:szCs w:val="22"/>
              </w:rPr>
            </w:pPr>
            <w:r w:rsidRPr="0055295B">
              <w:rPr>
                <w:sz w:val="22"/>
                <w:szCs w:val="22"/>
              </w:rPr>
              <w:t>20</w:t>
            </w:r>
          </w:p>
        </w:tc>
        <w:tc>
          <w:tcPr>
            <w:tcW w:w="566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02BAF510" w14:textId="77777777" w:rsidR="00B44F30" w:rsidRPr="0055295B" w:rsidRDefault="00B44F30" w:rsidP="00AD6E74">
            <w:pPr>
              <w:rPr>
                <w:sz w:val="22"/>
                <w:szCs w:val="22"/>
              </w:rPr>
            </w:pPr>
            <w:r w:rsidRPr="0055295B">
              <w:rPr>
                <w:sz w:val="22"/>
                <w:szCs w:val="22"/>
              </w:rPr>
              <w:t>Замена однополюсного автоматического выключателя</w:t>
            </w:r>
            <w:r w:rsidRPr="0055295B">
              <w:rPr>
                <w:sz w:val="22"/>
                <w:szCs w:val="22"/>
                <w:lang w:val="en-US"/>
              </w:rPr>
              <w:t>**</w:t>
            </w:r>
          </w:p>
        </w:tc>
        <w:tc>
          <w:tcPr>
            <w:tcW w:w="99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59582095" w14:textId="77777777" w:rsidR="00B44F30" w:rsidRPr="0055295B" w:rsidRDefault="00B44F30" w:rsidP="00AD6E74">
            <w:pPr>
              <w:jc w:val="center"/>
              <w:rPr>
                <w:sz w:val="22"/>
                <w:szCs w:val="22"/>
              </w:rPr>
            </w:pPr>
            <w:r w:rsidRPr="0055295B">
              <w:rPr>
                <w:sz w:val="22"/>
                <w:szCs w:val="22"/>
              </w:rPr>
              <w:t>шт.</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24E6CFB2"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auto"/>
            <w:tcMar>
              <w:top w:w="0" w:type="dxa"/>
              <w:left w:w="108" w:type="dxa"/>
              <w:bottom w:w="0" w:type="dxa"/>
              <w:right w:w="108" w:type="dxa"/>
            </w:tcMar>
          </w:tcPr>
          <w:p w14:paraId="45BAA8CB" w14:textId="77777777" w:rsidR="00B44F30" w:rsidRPr="0055295B" w:rsidRDefault="00B44F30" w:rsidP="00AD6E74">
            <w:pPr>
              <w:rPr>
                <w:sz w:val="22"/>
                <w:szCs w:val="22"/>
              </w:rPr>
            </w:pPr>
          </w:p>
        </w:tc>
      </w:tr>
      <w:tr w:rsidR="00B44F30" w:rsidRPr="0055295B" w14:paraId="385B7202" w14:textId="77777777" w:rsidTr="00234746">
        <w:trPr>
          <w:trHeight w:val="330"/>
        </w:trPr>
        <w:tc>
          <w:tcPr>
            <w:tcW w:w="54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4D328A" w14:textId="77777777" w:rsidR="00B44F30" w:rsidRPr="0055295B" w:rsidRDefault="00B44F30" w:rsidP="00AD6E74">
            <w:pPr>
              <w:jc w:val="center"/>
              <w:rPr>
                <w:sz w:val="22"/>
                <w:szCs w:val="22"/>
              </w:rPr>
            </w:pPr>
            <w:r w:rsidRPr="0055295B">
              <w:rPr>
                <w:sz w:val="22"/>
                <w:szCs w:val="22"/>
              </w:rPr>
              <w:t>21</w:t>
            </w:r>
          </w:p>
        </w:tc>
        <w:tc>
          <w:tcPr>
            <w:tcW w:w="566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2598C5E8" w14:textId="77777777" w:rsidR="00B44F30" w:rsidRPr="0055295B" w:rsidRDefault="00B44F30" w:rsidP="00AD6E74">
            <w:pPr>
              <w:rPr>
                <w:sz w:val="22"/>
                <w:szCs w:val="22"/>
              </w:rPr>
            </w:pPr>
            <w:r w:rsidRPr="0055295B">
              <w:rPr>
                <w:sz w:val="22"/>
                <w:szCs w:val="22"/>
              </w:rPr>
              <w:t xml:space="preserve">Замена </w:t>
            </w:r>
            <w:proofErr w:type="spellStart"/>
            <w:r w:rsidRPr="0055295B">
              <w:rPr>
                <w:sz w:val="22"/>
                <w:szCs w:val="22"/>
              </w:rPr>
              <w:t>трёполюсного</w:t>
            </w:r>
            <w:proofErr w:type="spellEnd"/>
            <w:r w:rsidRPr="0055295B">
              <w:rPr>
                <w:sz w:val="22"/>
                <w:szCs w:val="22"/>
              </w:rPr>
              <w:t xml:space="preserve"> автоматического выключателя</w:t>
            </w:r>
            <w:r w:rsidRPr="0055295B">
              <w:rPr>
                <w:sz w:val="22"/>
                <w:szCs w:val="22"/>
                <w:lang w:val="en-US"/>
              </w:rPr>
              <w:t>**</w:t>
            </w:r>
          </w:p>
        </w:tc>
        <w:tc>
          <w:tcPr>
            <w:tcW w:w="99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0ED0CBA" w14:textId="77777777" w:rsidR="00B44F30" w:rsidRPr="0055295B" w:rsidRDefault="00B44F30" w:rsidP="00AD6E74">
            <w:pPr>
              <w:jc w:val="center"/>
              <w:rPr>
                <w:sz w:val="22"/>
                <w:szCs w:val="22"/>
              </w:rPr>
            </w:pPr>
            <w:r w:rsidRPr="0055295B">
              <w:rPr>
                <w:sz w:val="22"/>
                <w:szCs w:val="22"/>
              </w:rPr>
              <w:t>шт.</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510E254B"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auto"/>
            <w:tcMar>
              <w:top w:w="0" w:type="dxa"/>
              <w:left w:w="108" w:type="dxa"/>
              <w:bottom w:w="0" w:type="dxa"/>
              <w:right w:w="108" w:type="dxa"/>
            </w:tcMar>
          </w:tcPr>
          <w:p w14:paraId="26B9937A" w14:textId="77777777" w:rsidR="00B44F30" w:rsidRPr="0055295B" w:rsidRDefault="00B44F30" w:rsidP="00AD6E74">
            <w:pPr>
              <w:rPr>
                <w:sz w:val="22"/>
                <w:szCs w:val="22"/>
              </w:rPr>
            </w:pPr>
          </w:p>
        </w:tc>
      </w:tr>
      <w:tr w:rsidR="00B44F30" w:rsidRPr="0055295B" w14:paraId="6A7B8D43" w14:textId="77777777" w:rsidTr="00234746">
        <w:trPr>
          <w:trHeight w:val="660"/>
        </w:trPr>
        <w:tc>
          <w:tcPr>
            <w:tcW w:w="54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18388" w14:textId="77777777" w:rsidR="00B44F30" w:rsidRPr="0055295B" w:rsidRDefault="00B44F30" w:rsidP="00AD6E74">
            <w:pPr>
              <w:jc w:val="center"/>
              <w:rPr>
                <w:sz w:val="22"/>
                <w:szCs w:val="22"/>
              </w:rPr>
            </w:pPr>
            <w:r w:rsidRPr="0055295B">
              <w:rPr>
                <w:sz w:val="22"/>
                <w:szCs w:val="22"/>
              </w:rPr>
              <w:t>22</w:t>
            </w:r>
          </w:p>
        </w:tc>
        <w:tc>
          <w:tcPr>
            <w:tcW w:w="566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318FB2DA" w14:textId="77777777" w:rsidR="00B44F30" w:rsidRPr="0055295B" w:rsidRDefault="00B44F30" w:rsidP="00AD6E74">
            <w:pPr>
              <w:rPr>
                <w:sz w:val="22"/>
                <w:szCs w:val="22"/>
              </w:rPr>
            </w:pPr>
            <w:r w:rsidRPr="0055295B">
              <w:rPr>
                <w:sz w:val="22"/>
                <w:szCs w:val="22"/>
              </w:rPr>
              <w:t>Установка дополнительной шины ГЗШ БС для индивидуального присоединения к ней заземляющих проводников и маркировка проводников**</w:t>
            </w:r>
          </w:p>
        </w:tc>
        <w:tc>
          <w:tcPr>
            <w:tcW w:w="99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0CD22BE" w14:textId="77777777" w:rsidR="00B44F30" w:rsidRPr="0055295B" w:rsidRDefault="00B44F30" w:rsidP="00AD6E74">
            <w:pPr>
              <w:jc w:val="center"/>
              <w:rPr>
                <w:sz w:val="22"/>
                <w:szCs w:val="22"/>
              </w:rPr>
            </w:pPr>
            <w:r w:rsidRPr="0055295B">
              <w:rPr>
                <w:sz w:val="22"/>
                <w:szCs w:val="22"/>
              </w:rPr>
              <w:t>шт.</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08BAD328"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auto"/>
            <w:tcMar>
              <w:top w:w="0" w:type="dxa"/>
              <w:left w:w="108" w:type="dxa"/>
              <w:bottom w:w="0" w:type="dxa"/>
              <w:right w:w="108" w:type="dxa"/>
            </w:tcMar>
          </w:tcPr>
          <w:p w14:paraId="02434A07" w14:textId="77777777" w:rsidR="00B44F30" w:rsidRPr="0055295B" w:rsidRDefault="00B44F30" w:rsidP="00AD6E74">
            <w:pPr>
              <w:rPr>
                <w:sz w:val="22"/>
                <w:szCs w:val="22"/>
              </w:rPr>
            </w:pPr>
          </w:p>
        </w:tc>
      </w:tr>
      <w:tr w:rsidR="00B44F30" w:rsidRPr="0055295B" w14:paraId="7391463A" w14:textId="77777777" w:rsidTr="00234746">
        <w:trPr>
          <w:trHeight w:val="660"/>
        </w:trPr>
        <w:tc>
          <w:tcPr>
            <w:tcW w:w="543"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E72F51" w14:textId="77777777" w:rsidR="00B44F30" w:rsidRPr="0055295B" w:rsidRDefault="00B44F30" w:rsidP="00AD6E74">
            <w:pPr>
              <w:jc w:val="center"/>
              <w:rPr>
                <w:sz w:val="22"/>
                <w:szCs w:val="22"/>
              </w:rPr>
            </w:pPr>
            <w:r w:rsidRPr="0055295B">
              <w:rPr>
                <w:sz w:val="22"/>
                <w:szCs w:val="22"/>
              </w:rPr>
              <w:t>23</w:t>
            </w:r>
          </w:p>
        </w:tc>
        <w:tc>
          <w:tcPr>
            <w:tcW w:w="5661" w:type="dxa"/>
            <w:tcBorders>
              <w:bottom w:val="single" w:sz="4" w:space="0" w:color="000000"/>
              <w:right w:val="single" w:sz="4" w:space="0" w:color="000000"/>
            </w:tcBorders>
            <w:shd w:val="clear" w:color="auto" w:fill="auto"/>
            <w:tcMar>
              <w:top w:w="0" w:type="dxa"/>
              <w:left w:w="108" w:type="dxa"/>
              <w:bottom w:w="0" w:type="dxa"/>
              <w:right w:w="108" w:type="dxa"/>
            </w:tcMar>
            <w:vAlign w:val="bottom"/>
          </w:tcPr>
          <w:p w14:paraId="600EF716" w14:textId="77777777" w:rsidR="00B44F30" w:rsidRPr="0055295B" w:rsidRDefault="00B44F30" w:rsidP="00AD6E74">
            <w:pPr>
              <w:rPr>
                <w:sz w:val="22"/>
                <w:szCs w:val="22"/>
              </w:rPr>
            </w:pPr>
            <w:r w:rsidRPr="0055295B">
              <w:rPr>
                <w:sz w:val="22"/>
                <w:szCs w:val="22"/>
              </w:rPr>
              <w:t xml:space="preserve">Нанесение надписей, (маркировки) вводных кабелей, обходящих линий и </w:t>
            </w:r>
            <w:proofErr w:type="spellStart"/>
            <w:r w:rsidRPr="0055295B">
              <w:rPr>
                <w:sz w:val="22"/>
                <w:szCs w:val="22"/>
              </w:rPr>
              <w:t>автоматоматических</w:t>
            </w:r>
            <w:proofErr w:type="spellEnd"/>
            <w:r w:rsidRPr="0055295B">
              <w:rPr>
                <w:sz w:val="22"/>
                <w:szCs w:val="22"/>
              </w:rPr>
              <w:t xml:space="preserve"> выключателей </w:t>
            </w:r>
            <w:proofErr w:type="gramStart"/>
            <w:r w:rsidRPr="0055295B">
              <w:rPr>
                <w:sz w:val="22"/>
                <w:szCs w:val="22"/>
              </w:rPr>
              <w:t>в  РЩ</w:t>
            </w:r>
            <w:proofErr w:type="gramEnd"/>
            <w:r w:rsidRPr="0055295B">
              <w:rPr>
                <w:sz w:val="22"/>
                <w:szCs w:val="22"/>
              </w:rPr>
              <w:t>**</w:t>
            </w:r>
          </w:p>
        </w:tc>
        <w:tc>
          <w:tcPr>
            <w:tcW w:w="992" w:type="dxa"/>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3929FDD4" w14:textId="77777777" w:rsidR="00B44F30" w:rsidRPr="0055295B" w:rsidRDefault="00B44F30" w:rsidP="00AD6E74">
            <w:pPr>
              <w:jc w:val="center"/>
              <w:rPr>
                <w:sz w:val="22"/>
                <w:szCs w:val="22"/>
              </w:rPr>
            </w:pPr>
            <w:proofErr w:type="spellStart"/>
            <w:r w:rsidRPr="0055295B">
              <w:rPr>
                <w:sz w:val="22"/>
                <w:szCs w:val="22"/>
              </w:rPr>
              <w:t>компл</w:t>
            </w:r>
            <w:proofErr w:type="spellEnd"/>
            <w:r w:rsidRPr="0055295B">
              <w:rPr>
                <w:sz w:val="22"/>
                <w:szCs w:val="22"/>
              </w:rPr>
              <w:t>.</w:t>
            </w:r>
          </w:p>
        </w:tc>
        <w:tc>
          <w:tcPr>
            <w:tcW w:w="1010" w:type="dxa"/>
            <w:tcBorders>
              <w:bottom w:val="single" w:sz="4" w:space="0" w:color="000000"/>
              <w:right w:val="single" w:sz="4" w:space="0" w:color="000000"/>
            </w:tcBorders>
            <w:shd w:val="clear" w:color="auto" w:fill="auto"/>
            <w:tcMar>
              <w:top w:w="0" w:type="dxa"/>
              <w:left w:w="108" w:type="dxa"/>
              <w:bottom w:w="0" w:type="dxa"/>
              <w:right w:w="108" w:type="dxa"/>
            </w:tcMar>
          </w:tcPr>
          <w:p w14:paraId="1AFB8B01" w14:textId="77777777" w:rsidR="00B44F30" w:rsidRPr="0055295B" w:rsidRDefault="00B44F30" w:rsidP="00AD6E74">
            <w:pPr>
              <w:rPr>
                <w:sz w:val="22"/>
                <w:szCs w:val="22"/>
              </w:rPr>
            </w:pPr>
          </w:p>
        </w:tc>
        <w:tc>
          <w:tcPr>
            <w:tcW w:w="1507" w:type="dxa"/>
            <w:tcBorders>
              <w:bottom w:val="single" w:sz="4" w:space="0" w:color="000000"/>
              <w:right w:val="single" w:sz="4" w:space="0" w:color="000000"/>
            </w:tcBorders>
            <w:shd w:val="clear" w:color="auto" w:fill="auto"/>
            <w:tcMar>
              <w:top w:w="0" w:type="dxa"/>
              <w:left w:w="108" w:type="dxa"/>
              <w:bottom w:w="0" w:type="dxa"/>
              <w:right w:w="108" w:type="dxa"/>
            </w:tcMar>
          </w:tcPr>
          <w:p w14:paraId="3F1068CD" w14:textId="77777777" w:rsidR="00B44F30" w:rsidRPr="0055295B" w:rsidRDefault="00B44F30" w:rsidP="00AD6E74">
            <w:pPr>
              <w:rPr>
                <w:sz w:val="22"/>
                <w:szCs w:val="22"/>
              </w:rPr>
            </w:pPr>
          </w:p>
        </w:tc>
      </w:tr>
    </w:tbl>
    <w:p w14:paraId="62A44890" w14:textId="77777777" w:rsidR="00B44F30" w:rsidRPr="0055295B" w:rsidRDefault="00B44F30" w:rsidP="00B44F30">
      <w:pPr>
        <w:pStyle w:val="afff4"/>
        <w:rPr>
          <w:rFonts w:ascii="Times New Roman" w:hAnsi="Times New Roman"/>
        </w:rPr>
      </w:pPr>
      <w:r w:rsidRPr="0055295B">
        <w:rPr>
          <w:rFonts w:ascii="Times New Roman" w:hAnsi="Times New Roman"/>
        </w:rPr>
        <w:t xml:space="preserve">* </w:t>
      </w:r>
      <w:proofErr w:type="spellStart"/>
      <w:r w:rsidRPr="0055295B">
        <w:rPr>
          <w:rFonts w:ascii="Times New Roman" w:hAnsi="Times New Roman"/>
        </w:rPr>
        <w:t>Электроизмерения</w:t>
      </w:r>
      <w:proofErr w:type="spellEnd"/>
      <w:r w:rsidRPr="0055295B">
        <w:rPr>
          <w:rFonts w:ascii="Times New Roman" w:hAnsi="Times New Roman"/>
        </w:rPr>
        <w:t xml:space="preserve"> проводятся в соответствии с ГОСТ Р 50571.16-07</w:t>
      </w:r>
    </w:p>
    <w:p w14:paraId="538096E6" w14:textId="77777777" w:rsidR="00B44F30" w:rsidRPr="0055295B" w:rsidRDefault="00B44F30" w:rsidP="00B44F30">
      <w:pPr>
        <w:pStyle w:val="afff4"/>
        <w:rPr>
          <w:rFonts w:ascii="Times New Roman" w:hAnsi="Times New Roman"/>
        </w:rPr>
      </w:pPr>
    </w:p>
    <w:tbl>
      <w:tblPr>
        <w:tblW w:w="9639" w:type="dxa"/>
        <w:tblCellMar>
          <w:left w:w="10" w:type="dxa"/>
          <w:right w:w="10" w:type="dxa"/>
        </w:tblCellMar>
        <w:tblLook w:val="0000" w:firstRow="0" w:lastRow="0" w:firstColumn="0" w:lastColumn="0" w:noHBand="0" w:noVBand="0"/>
      </w:tblPr>
      <w:tblGrid>
        <w:gridCol w:w="4890"/>
        <w:gridCol w:w="4749"/>
      </w:tblGrid>
      <w:tr w:rsidR="00B44F30" w:rsidRPr="0055295B" w14:paraId="3AB80302" w14:textId="77777777" w:rsidTr="00AD6E74">
        <w:trPr>
          <w:trHeight w:val="1545"/>
        </w:trPr>
        <w:tc>
          <w:tcPr>
            <w:tcW w:w="4890" w:type="dxa"/>
            <w:shd w:val="clear" w:color="auto" w:fill="auto"/>
            <w:tcMar>
              <w:top w:w="0" w:type="dxa"/>
              <w:left w:w="70" w:type="dxa"/>
              <w:bottom w:w="0" w:type="dxa"/>
              <w:right w:w="70" w:type="dxa"/>
            </w:tcMar>
          </w:tcPr>
          <w:p w14:paraId="0729E68D" w14:textId="77777777" w:rsidR="00B44F30" w:rsidRPr="0055295B" w:rsidRDefault="00B44F30" w:rsidP="00AD6E74">
            <w:pPr>
              <w:rPr>
                <w:b/>
                <w:sz w:val="22"/>
                <w:szCs w:val="22"/>
              </w:rPr>
            </w:pPr>
            <w:r w:rsidRPr="0055295B">
              <w:rPr>
                <w:b/>
                <w:sz w:val="22"/>
                <w:szCs w:val="22"/>
              </w:rPr>
              <w:t>Исполнитель</w:t>
            </w:r>
          </w:p>
          <w:p w14:paraId="6D7E5F66" w14:textId="77777777" w:rsidR="00B44F30" w:rsidRPr="0055295B" w:rsidRDefault="00B44F30" w:rsidP="00AD6E74">
            <w:pPr>
              <w:rPr>
                <w:sz w:val="22"/>
                <w:szCs w:val="22"/>
              </w:rPr>
            </w:pPr>
            <w:r w:rsidRPr="0055295B">
              <w:rPr>
                <w:sz w:val="22"/>
                <w:szCs w:val="22"/>
              </w:rPr>
              <w:t>Указать ФИО и должность подписанта</w:t>
            </w:r>
          </w:p>
          <w:p w14:paraId="241EC464" w14:textId="77777777" w:rsidR="00B44F30" w:rsidRPr="0055295B" w:rsidRDefault="00B44F30" w:rsidP="00AD6E74">
            <w:pPr>
              <w:rPr>
                <w:sz w:val="22"/>
                <w:szCs w:val="22"/>
              </w:rPr>
            </w:pPr>
          </w:p>
          <w:p w14:paraId="4B60FF61" w14:textId="77777777" w:rsidR="00B44F30" w:rsidRPr="0055295B" w:rsidRDefault="00B44F30" w:rsidP="00AD6E74">
            <w:pPr>
              <w:rPr>
                <w:sz w:val="22"/>
                <w:szCs w:val="22"/>
              </w:rPr>
            </w:pPr>
            <w:r w:rsidRPr="0055295B">
              <w:rPr>
                <w:sz w:val="22"/>
                <w:szCs w:val="22"/>
              </w:rPr>
              <w:t>________________________________</w:t>
            </w:r>
          </w:p>
          <w:p w14:paraId="6331F7EA"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c>
          <w:tcPr>
            <w:tcW w:w="4749" w:type="dxa"/>
            <w:shd w:val="clear" w:color="auto" w:fill="auto"/>
            <w:tcMar>
              <w:top w:w="0" w:type="dxa"/>
              <w:left w:w="70" w:type="dxa"/>
              <w:bottom w:w="0" w:type="dxa"/>
              <w:right w:w="70" w:type="dxa"/>
            </w:tcMar>
          </w:tcPr>
          <w:p w14:paraId="0F00B762" w14:textId="77777777" w:rsidR="00B44F30" w:rsidRPr="0055295B" w:rsidRDefault="00B44F30" w:rsidP="00AD6E74">
            <w:pPr>
              <w:rPr>
                <w:b/>
                <w:sz w:val="22"/>
                <w:szCs w:val="22"/>
              </w:rPr>
            </w:pPr>
            <w:r w:rsidRPr="0055295B">
              <w:rPr>
                <w:b/>
                <w:sz w:val="22"/>
                <w:szCs w:val="22"/>
              </w:rPr>
              <w:t>Заказчик</w:t>
            </w:r>
          </w:p>
          <w:p w14:paraId="2987E93E" w14:textId="77777777" w:rsidR="00B44F30" w:rsidRPr="0055295B" w:rsidRDefault="00B44F30" w:rsidP="00AD6E74">
            <w:pPr>
              <w:rPr>
                <w:sz w:val="22"/>
                <w:szCs w:val="22"/>
              </w:rPr>
            </w:pPr>
            <w:r w:rsidRPr="0055295B">
              <w:rPr>
                <w:sz w:val="22"/>
                <w:szCs w:val="22"/>
              </w:rPr>
              <w:t>Указать ФИО и должность подписанта</w:t>
            </w:r>
          </w:p>
          <w:p w14:paraId="5E0BC3AB" w14:textId="77777777" w:rsidR="00B44F30" w:rsidRPr="0055295B" w:rsidRDefault="00B44F30" w:rsidP="00AD6E74">
            <w:pPr>
              <w:rPr>
                <w:b/>
                <w:sz w:val="22"/>
                <w:szCs w:val="22"/>
              </w:rPr>
            </w:pPr>
          </w:p>
          <w:p w14:paraId="045E504A" w14:textId="77777777" w:rsidR="00B44F30" w:rsidRPr="0055295B" w:rsidRDefault="00B44F30" w:rsidP="00AD6E74">
            <w:pPr>
              <w:rPr>
                <w:b/>
                <w:sz w:val="22"/>
                <w:szCs w:val="22"/>
              </w:rPr>
            </w:pPr>
            <w:r w:rsidRPr="0055295B">
              <w:rPr>
                <w:b/>
                <w:sz w:val="22"/>
                <w:szCs w:val="22"/>
              </w:rPr>
              <w:t>____________________________________</w:t>
            </w:r>
          </w:p>
          <w:p w14:paraId="313AE034" w14:textId="77777777" w:rsidR="00B44F30" w:rsidRPr="0055295B" w:rsidRDefault="00B44F30" w:rsidP="00AD6E74">
            <w:pPr>
              <w:rPr>
                <w:b/>
                <w:sz w:val="22"/>
                <w:szCs w:val="22"/>
              </w:rPr>
            </w:pPr>
            <w:proofErr w:type="spellStart"/>
            <w:r w:rsidRPr="0055295B">
              <w:rPr>
                <w:b/>
                <w:sz w:val="22"/>
                <w:szCs w:val="22"/>
              </w:rPr>
              <w:t>м.п</w:t>
            </w:r>
            <w:proofErr w:type="spellEnd"/>
            <w:r w:rsidRPr="0055295B">
              <w:rPr>
                <w:b/>
                <w:sz w:val="22"/>
                <w:szCs w:val="22"/>
              </w:rPr>
              <w:t>.</w:t>
            </w:r>
          </w:p>
        </w:tc>
      </w:tr>
    </w:tbl>
    <w:p w14:paraId="59BE2E55" w14:textId="7DECC84D"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072679" w:rsidRPr="0055295B" w14:paraId="19D352E2" w14:textId="1810C25F" w:rsidTr="00F1468F">
        <w:tc>
          <w:tcPr>
            <w:tcW w:w="5103" w:type="dxa"/>
          </w:tcPr>
          <w:p w14:paraId="70044BBE" w14:textId="7B251B75" w:rsidR="00072679" w:rsidRPr="0055295B" w:rsidRDefault="00072679" w:rsidP="00F1468F">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6FDAA232" w14:textId="54474BF9" w:rsidR="00072679" w:rsidRPr="0055295B" w:rsidRDefault="00234746" w:rsidP="00F1468F">
            <w:pPr>
              <w:rPr>
                <w:sz w:val="22"/>
                <w:szCs w:val="22"/>
              </w:rPr>
            </w:pPr>
            <w:r>
              <w:rPr>
                <w:b/>
                <w:sz w:val="22"/>
                <w:szCs w:val="22"/>
                <w:u w:val="single"/>
              </w:rPr>
              <w:t>___ «_________</w:t>
            </w:r>
            <w:r w:rsidR="00072679" w:rsidRPr="0055295B">
              <w:rPr>
                <w:b/>
                <w:sz w:val="22"/>
                <w:szCs w:val="22"/>
                <w:u w:val="single"/>
              </w:rPr>
              <w:t>»</w:t>
            </w:r>
          </w:p>
        </w:tc>
        <w:tc>
          <w:tcPr>
            <w:tcW w:w="5387" w:type="dxa"/>
          </w:tcPr>
          <w:p w14:paraId="318D40D7" w14:textId="5DA6ED33" w:rsidR="00072679" w:rsidRPr="0055295B" w:rsidRDefault="00072679" w:rsidP="00F1468F">
            <w:pPr>
              <w:jc w:val="both"/>
              <w:rPr>
                <w:b/>
                <w:bCs/>
                <w:sz w:val="22"/>
                <w:szCs w:val="22"/>
                <w:u w:val="single"/>
              </w:rPr>
            </w:pPr>
            <w:r w:rsidRPr="0055295B">
              <w:rPr>
                <w:b/>
                <w:bCs/>
                <w:sz w:val="22"/>
                <w:szCs w:val="22"/>
                <w:u w:val="single"/>
              </w:rPr>
              <w:t xml:space="preserve">Заказчик: </w:t>
            </w:r>
          </w:p>
          <w:p w14:paraId="12FD4882" w14:textId="62B15D79" w:rsidR="00072679" w:rsidRPr="0055295B" w:rsidRDefault="00234746" w:rsidP="00234746">
            <w:pPr>
              <w:jc w:val="both"/>
              <w:rPr>
                <w:sz w:val="22"/>
                <w:szCs w:val="22"/>
              </w:rPr>
            </w:pPr>
            <w:r>
              <w:rPr>
                <w:b/>
                <w:bCs/>
                <w:sz w:val="22"/>
                <w:szCs w:val="22"/>
                <w:u w:val="single"/>
              </w:rPr>
              <w:t>ПАО</w:t>
            </w:r>
            <w:r w:rsidR="00072679" w:rsidRPr="0055295B">
              <w:rPr>
                <w:b/>
                <w:bCs/>
                <w:sz w:val="22"/>
                <w:szCs w:val="22"/>
                <w:u w:val="single"/>
              </w:rPr>
              <w:t xml:space="preserve"> «</w:t>
            </w:r>
            <w:r>
              <w:rPr>
                <w:b/>
                <w:bCs/>
                <w:sz w:val="22"/>
                <w:szCs w:val="22"/>
                <w:u w:val="single"/>
              </w:rPr>
              <w:t>Башинформсвязь</w:t>
            </w:r>
            <w:r w:rsidR="00072679" w:rsidRPr="0055295B">
              <w:rPr>
                <w:b/>
                <w:bCs/>
                <w:sz w:val="22"/>
                <w:szCs w:val="22"/>
                <w:u w:val="single"/>
              </w:rPr>
              <w:t>»</w:t>
            </w:r>
          </w:p>
        </w:tc>
      </w:tr>
      <w:tr w:rsidR="00234746" w:rsidRPr="0055295B" w14:paraId="2000E504" w14:textId="77777777" w:rsidTr="00F1468F">
        <w:tc>
          <w:tcPr>
            <w:tcW w:w="5103" w:type="dxa"/>
          </w:tcPr>
          <w:p w14:paraId="20A6CEED" w14:textId="5D5E833F" w:rsidR="00234746" w:rsidRPr="0055295B" w:rsidRDefault="00234746" w:rsidP="00F1468F">
            <w:pPr>
              <w:jc w:val="both"/>
              <w:rPr>
                <w:b/>
                <w:bCs/>
                <w:sz w:val="22"/>
                <w:szCs w:val="22"/>
                <w:u w:val="single"/>
              </w:rPr>
            </w:pPr>
            <w:r w:rsidRPr="0055295B">
              <w:rPr>
                <w:sz w:val="22"/>
                <w:szCs w:val="22"/>
                <w:lang w:val="en-US"/>
              </w:rPr>
              <w:t>________</w:t>
            </w:r>
            <w:r>
              <w:rPr>
                <w:sz w:val="22"/>
                <w:szCs w:val="22"/>
              </w:rPr>
              <w:t>___</w:t>
            </w:r>
            <w:r w:rsidRPr="0055295B">
              <w:rPr>
                <w:sz w:val="22"/>
                <w:szCs w:val="22"/>
                <w:lang w:val="en-US"/>
              </w:rPr>
              <w:t xml:space="preserve">________/ </w:t>
            </w:r>
            <w:r>
              <w:rPr>
                <w:sz w:val="22"/>
                <w:szCs w:val="22"/>
              </w:rPr>
              <w:t>______________</w:t>
            </w:r>
            <w:r w:rsidRPr="0055295B">
              <w:rPr>
                <w:sz w:val="22"/>
                <w:szCs w:val="22"/>
                <w:lang w:val="en-US"/>
              </w:rPr>
              <w:t>/</w:t>
            </w:r>
          </w:p>
        </w:tc>
        <w:tc>
          <w:tcPr>
            <w:tcW w:w="5387" w:type="dxa"/>
          </w:tcPr>
          <w:p w14:paraId="3A5D1524" w14:textId="58BBDFA5" w:rsidR="00234746" w:rsidRPr="0055295B" w:rsidRDefault="00234746" w:rsidP="00F1468F">
            <w:pPr>
              <w:jc w:val="both"/>
              <w:rPr>
                <w:b/>
                <w:bCs/>
                <w:sz w:val="22"/>
                <w:szCs w:val="22"/>
                <w:u w:val="single"/>
              </w:rPr>
            </w:pPr>
            <w:r w:rsidRPr="0055295B">
              <w:rPr>
                <w:sz w:val="22"/>
                <w:szCs w:val="22"/>
                <w:lang w:val="en-US"/>
              </w:rPr>
              <w:t>________</w:t>
            </w:r>
            <w:r>
              <w:rPr>
                <w:sz w:val="22"/>
                <w:szCs w:val="22"/>
              </w:rPr>
              <w:t>___</w:t>
            </w:r>
            <w:r w:rsidRPr="0055295B">
              <w:rPr>
                <w:sz w:val="22"/>
                <w:szCs w:val="22"/>
                <w:lang w:val="en-US"/>
              </w:rPr>
              <w:t xml:space="preserve">________/ </w:t>
            </w:r>
            <w:proofErr w:type="spellStart"/>
            <w:r w:rsidRPr="00234746">
              <w:rPr>
                <w:sz w:val="22"/>
                <w:szCs w:val="22"/>
                <w:u w:val="single"/>
              </w:rPr>
              <w:t>Долгоаршинных</w:t>
            </w:r>
            <w:proofErr w:type="spellEnd"/>
            <w:r w:rsidRPr="00234746">
              <w:rPr>
                <w:sz w:val="22"/>
                <w:szCs w:val="22"/>
                <w:u w:val="single"/>
              </w:rPr>
              <w:t xml:space="preserve"> М.Г.</w:t>
            </w:r>
            <w:r w:rsidRPr="0055295B">
              <w:rPr>
                <w:sz w:val="22"/>
                <w:szCs w:val="22"/>
                <w:lang w:val="en-US"/>
              </w:rPr>
              <w:t>/</w:t>
            </w:r>
          </w:p>
        </w:tc>
      </w:tr>
    </w:tbl>
    <w:p w14:paraId="6DE4D2B8" w14:textId="741E77A3" w:rsidR="00072679" w:rsidRPr="0055295B" w:rsidRDefault="00072679" w:rsidP="00BC533B">
      <w:pPr>
        <w:ind w:left="-709"/>
        <w:jc w:val="right"/>
        <w:rPr>
          <w:b/>
          <w:sz w:val="22"/>
          <w:szCs w:val="22"/>
        </w:rPr>
      </w:pPr>
    </w:p>
    <w:p w14:paraId="25B94645" w14:textId="57C1A502" w:rsidR="00117D1E" w:rsidRPr="0055295B" w:rsidRDefault="00072679" w:rsidP="00AD6E74">
      <w:pPr>
        <w:jc w:val="right"/>
        <w:rPr>
          <w:b/>
          <w:sz w:val="22"/>
          <w:szCs w:val="22"/>
        </w:rPr>
      </w:pPr>
      <w:r w:rsidRPr="0055295B">
        <w:rPr>
          <w:b/>
          <w:sz w:val="22"/>
          <w:szCs w:val="22"/>
        </w:rPr>
        <w:br w:type="page"/>
      </w:r>
      <w:r w:rsidR="00117D1E" w:rsidRPr="0055295B">
        <w:rPr>
          <w:b/>
          <w:sz w:val="22"/>
          <w:szCs w:val="22"/>
        </w:rPr>
        <w:t>Приложение 3.1.</w:t>
      </w:r>
      <w:r w:rsidR="00117D1E" w:rsidRPr="0055295B">
        <w:rPr>
          <w:sz w:val="22"/>
          <w:szCs w:val="22"/>
        </w:rPr>
        <w:t xml:space="preserve"> </w:t>
      </w:r>
      <w:r w:rsidR="00117D1E" w:rsidRPr="0055295B">
        <w:rPr>
          <w:b/>
          <w:sz w:val="22"/>
          <w:szCs w:val="22"/>
        </w:rPr>
        <w:t>Форма заявки на выполнение ремонтно-восстановительных работ.</w:t>
      </w:r>
    </w:p>
    <w:p w14:paraId="52F58504" w14:textId="77777777" w:rsidR="00BD1E8A" w:rsidRPr="0055295B" w:rsidRDefault="00BD1E8A" w:rsidP="00BD1E8A">
      <w:pPr>
        <w:jc w:val="right"/>
        <w:rPr>
          <w:rFonts w:eastAsia="Calibri"/>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E657C2" w:rsidRPr="0055295B">
        <w:rPr>
          <w:sz w:val="22"/>
          <w:szCs w:val="22"/>
        </w:rPr>
        <w:t>______ 201</w:t>
      </w:r>
      <w:r w:rsidR="00E657C2" w:rsidRPr="0017549E">
        <w:rPr>
          <w:sz w:val="22"/>
          <w:szCs w:val="22"/>
        </w:rPr>
        <w:t>8</w:t>
      </w:r>
      <w:r w:rsidR="00E657C2" w:rsidRPr="0055295B">
        <w:rPr>
          <w:sz w:val="22"/>
          <w:szCs w:val="22"/>
        </w:rPr>
        <w:t xml:space="preserve"> г.</w:t>
      </w:r>
      <w:r w:rsidRPr="0055295B">
        <w:rPr>
          <w:rFonts w:eastAsia="Calibri"/>
          <w:sz w:val="22"/>
          <w:szCs w:val="22"/>
        </w:rPr>
        <w:fldChar w:fldCharType="end"/>
      </w:r>
    </w:p>
    <w:p w14:paraId="045732A8" w14:textId="77777777" w:rsidR="00117D1E" w:rsidRPr="0055295B" w:rsidRDefault="00117D1E" w:rsidP="00737888">
      <w:pPr>
        <w:widowControl w:val="0"/>
        <w:autoSpaceDE w:val="0"/>
        <w:autoSpaceDN w:val="0"/>
        <w:adjustRightInd w:val="0"/>
        <w:jc w:val="both"/>
        <w:rPr>
          <w:sz w:val="22"/>
          <w:szCs w:val="22"/>
        </w:rPr>
      </w:pPr>
    </w:p>
    <w:p w14:paraId="203F044A" w14:textId="77777777" w:rsidR="00117D1E" w:rsidRPr="0055295B" w:rsidRDefault="00117D1E" w:rsidP="00737888">
      <w:pPr>
        <w:widowControl w:val="0"/>
        <w:autoSpaceDE w:val="0"/>
        <w:autoSpaceDN w:val="0"/>
        <w:adjustRightInd w:val="0"/>
        <w:jc w:val="center"/>
        <w:rPr>
          <w:b/>
          <w:bCs/>
          <w:sz w:val="22"/>
          <w:szCs w:val="22"/>
        </w:rPr>
      </w:pPr>
      <w:r w:rsidRPr="0055295B">
        <w:rPr>
          <w:b/>
          <w:bCs/>
          <w:sz w:val="22"/>
          <w:szCs w:val="22"/>
        </w:rPr>
        <w:t>ЗАЯВКА №___________</w:t>
      </w:r>
    </w:p>
    <w:p w14:paraId="2C9459A2" w14:textId="79632803" w:rsidR="00117D1E" w:rsidRPr="0055295B" w:rsidRDefault="00EA0293" w:rsidP="00737888">
      <w:pPr>
        <w:widowControl w:val="0"/>
        <w:autoSpaceDE w:val="0"/>
        <w:autoSpaceDN w:val="0"/>
        <w:adjustRightInd w:val="0"/>
        <w:jc w:val="both"/>
        <w:rPr>
          <w:sz w:val="22"/>
          <w:szCs w:val="22"/>
        </w:rPr>
      </w:pPr>
      <w:r>
        <w:rPr>
          <w:b/>
          <w:sz w:val="22"/>
          <w:szCs w:val="22"/>
        </w:rPr>
        <w:t>ПАО</w:t>
      </w:r>
      <w:r w:rsidR="00117D1E" w:rsidRPr="0055295B">
        <w:rPr>
          <w:b/>
          <w:sz w:val="22"/>
          <w:szCs w:val="22"/>
        </w:rPr>
        <w:t xml:space="preserve"> «</w:t>
      </w:r>
      <w:r>
        <w:rPr>
          <w:b/>
          <w:sz w:val="22"/>
          <w:szCs w:val="22"/>
        </w:rPr>
        <w:t>Башинформсвязь</w:t>
      </w:r>
      <w:r w:rsidR="00117D1E" w:rsidRPr="0055295B">
        <w:rPr>
          <w:b/>
          <w:sz w:val="22"/>
          <w:szCs w:val="22"/>
        </w:rPr>
        <w:t>»</w:t>
      </w:r>
      <w:r w:rsidR="00117D1E" w:rsidRPr="0055295B">
        <w:rPr>
          <w:sz w:val="22"/>
          <w:szCs w:val="22"/>
        </w:rPr>
        <w:t>, именуемое в дальнейшем «Заказчик», в лице ___________________, действующего на основании _________, с одной Стороны поручает, а</w:t>
      </w:r>
      <w:r w:rsidR="00117D1E" w:rsidRPr="0055295B">
        <w:rPr>
          <w:b/>
          <w:sz w:val="22"/>
          <w:szCs w:val="22"/>
        </w:rPr>
        <w:t xml:space="preserve">______________________, </w:t>
      </w:r>
      <w:r w:rsidR="00117D1E" w:rsidRPr="0055295B">
        <w:rPr>
          <w:sz w:val="22"/>
          <w:szCs w:val="22"/>
        </w:rPr>
        <w:t xml:space="preserve">именуемое в дальнейшем «Исполнитель», в лице _________________________ ______________________, действующего на основании ______________, с другой Стороны, </w:t>
      </w:r>
      <w:proofErr w:type="gramStart"/>
      <w:r w:rsidR="00117D1E" w:rsidRPr="0055295B">
        <w:rPr>
          <w:sz w:val="22"/>
          <w:szCs w:val="22"/>
        </w:rPr>
        <w:t>обязуется  выполнить</w:t>
      </w:r>
      <w:proofErr w:type="gramEnd"/>
      <w:r w:rsidR="00117D1E" w:rsidRPr="0055295B">
        <w:rPr>
          <w:sz w:val="22"/>
          <w:szCs w:val="22"/>
        </w:rPr>
        <w:t xml:space="preserve"> следующие виды работ:</w:t>
      </w:r>
    </w:p>
    <w:p w14:paraId="523F7205" w14:textId="77777777" w:rsidR="00117D1E" w:rsidRPr="0055295B" w:rsidRDefault="00117D1E" w:rsidP="00737888">
      <w:pPr>
        <w:jc w:val="both"/>
        <w:rPr>
          <w:sz w:val="22"/>
          <w:szCs w:val="22"/>
        </w:rPr>
      </w:pPr>
    </w:p>
    <w:p w14:paraId="6705FF4F" w14:textId="77777777" w:rsidR="00117D1E" w:rsidRPr="0055295B" w:rsidRDefault="00117D1E" w:rsidP="00737888">
      <w:pPr>
        <w:widowControl w:val="0"/>
        <w:autoSpaceDE w:val="0"/>
        <w:autoSpaceDN w:val="0"/>
        <w:adjustRightInd w:val="0"/>
        <w:jc w:val="both"/>
        <w:rPr>
          <w:sz w:val="22"/>
          <w:szCs w:val="22"/>
        </w:rPr>
      </w:pPr>
      <w:r w:rsidRPr="0055295B">
        <w:rPr>
          <w:sz w:val="22"/>
          <w:szCs w:val="22"/>
        </w:rPr>
        <w:t>Термины, используемые далее с прописной буквы, имеют значения, данные им в Договоре.</w:t>
      </w:r>
    </w:p>
    <w:p w14:paraId="6C205D34" w14:textId="77777777" w:rsidR="00117D1E" w:rsidRPr="0055295B" w:rsidRDefault="00117D1E" w:rsidP="00737888">
      <w:pPr>
        <w:widowControl w:val="0"/>
        <w:autoSpaceDE w:val="0"/>
        <w:autoSpaceDN w:val="0"/>
        <w:adjustRightInd w:val="0"/>
        <w:ind w:right="135"/>
        <w:jc w:val="both"/>
        <w:rPr>
          <w:b/>
          <w:bCs/>
          <w:sz w:val="22"/>
          <w:szCs w:val="22"/>
        </w:rPr>
      </w:pPr>
    </w:p>
    <w:p w14:paraId="30A4761F"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lang w:val="ru-RU"/>
        </w:rPr>
      </w:pPr>
      <w:r w:rsidRPr="0055295B">
        <w:rPr>
          <w:rFonts w:ascii="Times New Roman" w:hAnsi="Times New Roman"/>
          <w:b/>
          <w:bCs/>
          <w:szCs w:val="22"/>
          <w:lang w:val="ru-RU"/>
        </w:rPr>
        <w:t>АДРЕСА ОБЪЕКТОВ СВЯЗИ, НАИМЕНОВАНИЕ И СТОИМОСТЬ ВЫПОЛНЕНИЯ РАБОТ:</w:t>
      </w:r>
    </w:p>
    <w:p w14:paraId="30546232" w14:textId="77777777" w:rsidR="00117D1E" w:rsidRPr="0055295B" w:rsidRDefault="00117D1E" w:rsidP="00737888">
      <w:pPr>
        <w:widowControl w:val="0"/>
        <w:autoSpaceDE w:val="0"/>
        <w:autoSpaceDN w:val="0"/>
        <w:adjustRightInd w:val="0"/>
        <w:jc w:val="both"/>
        <w:rPr>
          <w:sz w:val="22"/>
          <w:szCs w:val="22"/>
        </w:rPr>
      </w:pPr>
      <w:r w:rsidRPr="0055295B">
        <w:rPr>
          <w:bCs/>
          <w:sz w:val="22"/>
          <w:szCs w:val="22"/>
        </w:rPr>
        <w:t xml:space="preserve">Состав и стоимость работ </w:t>
      </w:r>
      <w:r w:rsidRPr="0055295B">
        <w:rPr>
          <w:sz w:val="22"/>
          <w:szCs w:val="22"/>
        </w:rPr>
        <w:t>Ремонтно-восстановительных работ на Оборудовании базовых станций</w:t>
      </w:r>
      <w:r w:rsidRPr="0055295B">
        <w:rPr>
          <w:bCs/>
          <w:sz w:val="22"/>
          <w:szCs w:val="22"/>
        </w:rPr>
        <w:t xml:space="preserve"> </w:t>
      </w:r>
      <w:r w:rsidRPr="0055295B">
        <w:rPr>
          <w:sz w:val="22"/>
          <w:szCs w:val="22"/>
        </w:rPr>
        <w:t xml:space="preserve">определены в Приложении №1 </w:t>
      </w:r>
      <w:r w:rsidRPr="0055295B">
        <w:rPr>
          <w:bCs/>
          <w:sz w:val="22"/>
          <w:szCs w:val="22"/>
        </w:rPr>
        <w:t>к Договору.</w:t>
      </w:r>
    </w:p>
    <w:p w14:paraId="3047F753" w14:textId="77777777" w:rsidR="00117D1E" w:rsidRPr="0055295B" w:rsidRDefault="00117D1E" w:rsidP="00737888">
      <w:pPr>
        <w:widowControl w:val="0"/>
        <w:autoSpaceDE w:val="0"/>
        <w:autoSpaceDN w:val="0"/>
        <w:adjustRightInd w:val="0"/>
        <w:jc w:val="both"/>
        <w:rPr>
          <w:sz w:val="22"/>
          <w:szCs w:val="22"/>
        </w:rPr>
      </w:pPr>
      <w:r w:rsidRPr="0055295B">
        <w:rPr>
          <w:sz w:val="22"/>
          <w:szCs w:val="22"/>
        </w:rPr>
        <w:t xml:space="preserve">Ремонтно-восстановительные работы относятся к следующим Объектам связи (базовым станциям): </w:t>
      </w:r>
    </w:p>
    <w:p w14:paraId="53E7F8DA" w14:textId="77777777" w:rsidR="00117D1E" w:rsidRPr="0055295B" w:rsidRDefault="00117D1E" w:rsidP="00737888">
      <w:pPr>
        <w:widowControl w:val="0"/>
        <w:autoSpaceDE w:val="0"/>
        <w:autoSpaceDN w:val="0"/>
        <w:adjustRightInd w:val="0"/>
        <w:ind w:right="135"/>
        <w:jc w:val="both"/>
        <w:rPr>
          <w:b/>
          <w:bCs/>
          <w:sz w:val="22"/>
          <w:szCs w:val="22"/>
        </w:rPr>
      </w:pPr>
    </w:p>
    <w:tbl>
      <w:tblPr>
        <w:tblW w:w="9781" w:type="dxa"/>
        <w:tblInd w:w="-112" w:type="dxa"/>
        <w:tblLayout w:type="fixed"/>
        <w:tblCellMar>
          <w:left w:w="30" w:type="dxa"/>
          <w:right w:w="30" w:type="dxa"/>
        </w:tblCellMar>
        <w:tblLook w:val="0000" w:firstRow="0" w:lastRow="0" w:firstColumn="0" w:lastColumn="0" w:noHBand="0" w:noVBand="0"/>
      </w:tblPr>
      <w:tblGrid>
        <w:gridCol w:w="436"/>
        <w:gridCol w:w="871"/>
        <w:gridCol w:w="871"/>
        <w:gridCol w:w="1508"/>
        <w:gridCol w:w="1041"/>
        <w:gridCol w:w="1085"/>
        <w:gridCol w:w="1417"/>
        <w:gridCol w:w="993"/>
        <w:gridCol w:w="1559"/>
      </w:tblGrid>
      <w:tr w:rsidR="00117D1E" w:rsidRPr="0055295B" w14:paraId="6BB33CFA" w14:textId="77777777" w:rsidTr="00737888">
        <w:trPr>
          <w:cantSplit/>
          <w:trHeight w:val="967"/>
        </w:trPr>
        <w:tc>
          <w:tcPr>
            <w:tcW w:w="436" w:type="dxa"/>
            <w:vMerge w:val="restart"/>
            <w:tcBorders>
              <w:top w:val="single" w:sz="4" w:space="0" w:color="auto"/>
              <w:left w:val="single" w:sz="4" w:space="0" w:color="auto"/>
              <w:right w:val="single" w:sz="4" w:space="0" w:color="auto"/>
            </w:tcBorders>
            <w:vAlign w:val="center"/>
          </w:tcPr>
          <w:p w14:paraId="0542AAE6" w14:textId="77777777" w:rsidR="00117D1E" w:rsidRPr="0055295B" w:rsidRDefault="00117D1E" w:rsidP="00EA0293">
            <w:pPr>
              <w:jc w:val="center"/>
              <w:rPr>
                <w:sz w:val="22"/>
                <w:szCs w:val="22"/>
              </w:rPr>
            </w:pPr>
            <w:r w:rsidRPr="0055295B">
              <w:rPr>
                <w:sz w:val="22"/>
                <w:szCs w:val="22"/>
              </w:rPr>
              <w:t>№</w:t>
            </w:r>
          </w:p>
          <w:p w14:paraId="69A2FC04" w14:textId="77777777" w:rsidR="00117D1E" w:rsidRPr="0055295B" w:rsidRDefault="00117D1E" w:rsidP="00EA0293">
            <w:pPr>
              <w:jc w:val="center"/>
              <w:rPr>
                <w:sz w:val="22"/>
                <w:szCs w:val="22"/>
              </w:rPr>
            </w:pPr>
            <w:r w:rsidRPr="0055295B">
              <w:rPr>
                <w:sz w:val="22"/>
                <w:szCs w:val="22"/>
              </w:rPr>
              <w:t>п/п</w:t>
            </w:r>
          </w:p>
        </w:tc>
        <w:tc>
          <w:tcPr>
            <w:tcW w:w="871" w:type="dxa"/>
            <w:vMerge w:val="restart"/>
            <w:tcBorders>
              <w:top w:val="single" w:sz="4" w:space="0" w:color="auto"/>
              <w:left w:val="single" w:sz="4" w:space="0" w:color="auto"/>
              <w:right w:val="single" w:sz="4" w:space="0" w:color="auto"/>
            </w:tcBorders>
            <w:vAlign w:val="center"/>
          </w:tcPr>
          <w:p w14:paraId="2CAB03B7" w14:textId="77777777" w:rsidR="00117D1E" w:rsidRPr="0055295B" w:rsidRDefault="00117D1E" w:rsidP="00EA0293">
            <w:pPr>
              <w:jc w:val="center"/>
              <w:rPr>
                <w:sz w:val="22"/>
                <w:szCs w:val="22"/>
              </w:rPr>
            </w:pPr>
            <w:r w:rsidRPr="0055295B">
              <w:rPr>
                <w:sz w:val="22"/>
                <w:szCs w:val="22"/>
              </w:rPr>
              <w:t>Регион</w:t>
            </w:r>
          </w:p>
          <w:p w14:paraId="37BA4A4A" w14:textId="3A7082DA" w:rsidR="00117D1E" w:rsidRPr="0055295B" w:rsidRDefault="00117D1E" w:rsidP="00EA0293">
            <w:pPr>
              <w:jc w:val="center"/>
              <w:rPr>
                <w:sz w:val="22"/>
                <w:szCs w:val="22"/>
              </w:rPr>
            </w:pPr>
          </w:p>
        </w:tc>
        <w:tc>
          <w:tcPr>
            <w:tcW w:w="871" w:type="dxa"/>
            <w:vMerge w:val="restart"/>
            <w:tcBorders>
              <w:top w:val="single" w:sz="4" w:space="0" w:color="auto"/>
              <w:left w:val="single" w:sz="4" w:space="0" w:color="auto"/>
              <w:right w:val="single" w:sz="4" w:space="0" w:color="auto"/>
            </w:tcBorders>
            <w:vAlign w:val="center"/>
          </w:tcPr>
          <w:p w14:paraId="00C0C550" w14:textId="77777777" w:rsidR="00117D1E" w:rsidRPr="0055295B" w:rsidRDefault="00117D1E" w:rsidP="00EA0293">
            <w:pPr>
              <w:jc w:val="center"/>
              <w:rPr>
                <w:sz w:val="22"/>
                <w:szCs w:val="22"/>
              </w:rPr>
            </w:pPr>
            <w:r w:rsidRPr="0055295B">
              <w:rPr>
                <w:sz w:val="22"/>
                <w:szCs w:val="22"/>
              </w:rPr>
              <w:t>№ Объекта связи</w:t>
            </w:r>
          </w:p>
        </w:tc>
        <w:tc>
          <w:tcPr>
            <w:tcW w:w="1508" w:type="dxa"/>
            <w:vMerge w:val="restart"/>
            <w:tcBorders>
              <w:top w:val="single" w:sz="4" w:space="0" w:color="auto"/>
              <w:left w:val="single" w:sz="4" w:space="0" w:color="auto"/>
              <w:right w:val="single" w:sz="4" w:space="0" w:color="auto"/>
            </w:tcBorders>
            <w:vAlign w:val="center"/>
          </w:tcPr>
          <w:p w14:paraId="7E5E4C06" w14:textId="77777777" w:rsidR="00117D1E" w:rsidRPr="0055295B" w:rsidRDefault="00117D1E" w:rsidP="00EA0293">
            <w:pPr>
              <w:jc w:val="center"/>
              <w:rPr>
                <w:sz w:val="22"/>
                <w:szCs w:val="22"/>
              </w:rPr>
            </w:pPr>
            <w:r w:rsidRPr="0055295B">
              <w:rPr>
                <w:sz w:val="22"/>
                <w:szCs w:val="22"/>
              </w:rPr>
              <w:t>Адрес Объекта связи</w:t>
            </w:r>
          </w:p>
        </w:tc>
        <w:tc>
          <w:tcPr>
            <w:tcW w:w="1041" w:type="dxa"/>
            <w:tcBorders>
              <w:top w:val="single" w:sz="4" w:space="0" w:color="auto"/>
              <w:left w:val="single" w:sz="4" w:space="0" w:color="auto"/>
              <w:right w:val="single" w:sz="4" w:space="0" w:color="auto"/>
            </w:tcBorders>
            <w:vAlign w:val="center"/>
          </w:tcPr>
          <w:p w14:paraId="02978AB4" w14:textId="77777777" w:rsidR="00117D1E" w:rsidRPr="0055295B" w:rsidRDefault="00117D1E" w:rsidP="00EA0293">
            <w:pPr>
              <w:jc w:val="center"/>
              <w:rPr>
                <w:sz w:val="22"/>
                <w:szCs w:val="22"/>
              </w:rPr>
            </w:pPr>
            <w:r w:rsidRPr="0055295B">
              <w:rPr>
                <w:sz w:val="22"/>
                <w:szCs w:val="22"/>
              </w:rPr>
              <w:t>Тип оборудования</w:t>
            </w:r>
          </w:p>
        </w:tc>
        <w:tc>
          <w:tcPr>
            <w:tcW w:w="1085" w:type="dxa"/>
            <w:tcBorders>
              <w:top w:val="single" w:sz="4" w:space="0" w:color="auto"/>
              <w:left w:val="single" w:sz="4" w:space="0" w:color="auto"/>
              <w:right w:val="single" w:sz="4" w:space="0" w:color="auto"/>
            </w:tcBorders>
            <w:vAlign w:val="center"/>
          </w:tcPr>
          <w:p w14:paraId="0AB0D876" w14:textId="77777777" w:rsidR="00117D1E" w:rsidRPr="0055295B" w:rsidRDefault="00117D1E" w:rsidP="00EA0293">
            <w:pPr>
              <w:jc w:val="center"/>
              <w:rPr>
                <w:sz w:val="22"/>
                <w:szCs w:val="22"/>
              </w:rPr>
            </w:pPr>
          </w:p>
          <w:p w14:paraId="3D6CDBC5" w14:textId="77777777" w:rsidR="00117D1E" w:rsidRPr="0055295B" w:rsidRDefault="00117D1E" w:rsidP="00EA0293">
            <w:pPr>
              <w:jc w:val="center"/>
              <w:rPr>
                <w:sz w:val="22"/>
                <w:szCs w:val="22"/>
              </w:rPr>
            </w:pPr>
          </w:p>
          <w:p w14:paraId="1437E82E" w14:textId="77777777" w:rsidR="00117D1E" w:rsidRPr="0055295B" w:rsidRDefault="00117D1E" w:rsidP="00EA0293">
            <w:pPr>
              <w:jc w:val="center"/>
              <w:rPr>
                <w:sz w:val="22"/>
                <w:szCs w:val="22"/>
              </w:rPr>
            </w:pPr>
            <w:r w:rsidRPr="0055295B">
              <w:rPr>
                <w:sz w:val="22"/>
                <w:szCs w:val="22"/>
              </w:rPr>
              <w:t>Виды работ</w:t>
            </w:r>
          </w:p>
        </w:tc>
        <w:tc>
          <w:tcPr>
            <w:tcW w:w="1417" w:type="dxa"/>
            <w:tcBorders>
              <w:top w:val="single" w:sz="4" w:space="0" w:color="auto"/>
              <w:left w:val="single" w:sz="4" w:space="0" w:color="auto"/>
              <w:right w:val="single" w:sz="4" w:space="0" w:color="auto"/>
            </w:tcBorders>
            <w:vAlign w:val="center"/>
          </w:tcPr>
          <w:p w14:paraId="3FD2EC2D" w14:textId="77777777" w:rsidR="00117D1E" w:rsidRPr="0055295B" w:rsidRDefault="00117D1E" w:rsidP="00EA0293">
            <w:pPr>
              <w:jc w:val="center"/>
              <w:rPr>
                <w:sz w:val="22"/>
                <w:szCs w:val="22"/>
              </w:rPr>
            </w:pPr>
            <w:r w:rsidRPr="0055295B">
              <w:rPr>
                <w:sz w:val="22"/>
                <w:szCs w:val="22"/>
              </w:rPr>
              <w:t>Цена, руб. без НДС</w:t>
            </w:r>
          </w:p>
        </w:tc>
        <w:tc>
          <w:tcPr>
            <w:tcW w:w="993" w:type="dxa"/>
            <w:tcBorders>
              <w:top w:val="single" w:sz="4" w:space="0" w:color="auto"/>
              <w:left w:val="single" w:sz="4" w:space="0" w:color="auto"/>
              <w:right w:val="single" w:sz="4" w:space="0" w:color="auto"/>
            </w:tcBorders>
            <w:vAlign w:val="center"/>
          </w:tcPr>
          <w:p w14:paraId="19BB4E6B" w14:textId="77777777" w:rsidR="00117D1E" w:rsidRPr="0055295B" w:rsidRDefault="00117D1E" w:rsidP="00EA0293">
            <w:pPr>
              <w:jc w:val="center"/>
              <w:rPr>
                <w:sz w:val="22"/>
                <w:szCs w:val="22"/>
              </w:rPr>
            </w:pPr>
            <w:r w:rsidRPr="0055295B">
              <w:rPr>
                <w:sz w:val="22"/>
                <w:szCs w:val="22"/>
              </w:rPr>
              <w:t>Региональный коэффициент</w:t>
            </w:r>
          </w:p>
        </w:tc>
        <w:tc>
          <w:tcPr>
            <w:tcW w:w="1559" w:type="dxa"/>
            <w:tcBorders>
              <w:top w:val="single" w:sz="4" w:space="0" w:color="auto"/>
              <w:left w:val="single" w:sz="4" w:space="0" w:color="auto"/>
              <w:right w:val="single" w:sz="4" w:space="0" w:color="auto"/>
            </w:tcBorders>
            <w:vAlign w:val="center"/>
          </w:tcPr>
          <w:p w14:paraId="41BC3111" w14:textId="77777777" w:rsidR="00117D1E" w:rsidRPr="0055295B" w:rsidRDefault="00117D1E" w:rsidP="00EA0293">
            <w:pPr>
              <w:jc w:val="center"/>
              <w:rPr>
                <w:sz w:val="22"/>
                <w:szCs w:val="22"/>
              </w:rPr>
            </w:pPr>
            <w:r w:rsidRPr="0055295B">
              <w:rPr>
                <w:sz w:val="22"/>
                <w:szCs w:val="22"/>
              </w:rPr>
              <w:t>Итоговая цена, руб. без НДС</w:t>
            </w:r>
          </w:p>
        </w:tc>
      </w:tr>
      <w:tr w:rsidR="00117D1E" w:rsidRPr="0055295B" w14:paraId="308CE130" w14:textId="77777777" w:rsidTr="00737888">
        <w:trPr>
          <w:trHeight w:val="269"/>
        </w:trPr>
        <w:tc>
          <w:tcPr>
            <w:tcW w:w="436" w:type="dxa"/>
            <w:vMerge/>
            <w:tcBorders>
              <w:left w:val="single" w:sz="4" w:space="0" w:color="auto"/>
              <w:bottom w:val="single" w:sz="4" w:space="0" w:color="auto"/>
              <w:right w:val="single" w:sz="4" w:space="0" w:color="auto"/>
            </w:tcBorders>
            <w:vAlign w:val="center"/>
          </w:tcPr>
          <w:p w14:paraId="563740EC" w14:textId="77777777" w:rsidR="00117D1E" w:rsidRPr="0055295B" w:rsidRDefault="00117D1E" w:rsidP="00EA0293">
            <w:pPr>
              <w:jc w:val="center"/>
              <w:rPr>
                <w:sz w:val="22"/>
                <w:szCs w:val="22"/>
              </w:rPr>
            </w:pPr>
          </w:p>
        </w:tc>
        <w:tc>
          <w:tcPr>
            <w:tcW w:w="871" w:type="dxa"/>
            <w:vMerge/>
            <w:tcBorders>
              <w:left w:val="single" w:sz="4" w:space="0" w:color="auto"/>
              <w:bottom w:val="single" w:sz="4" w:space="0" w:color="auto"/>
              <w:right w:val="single" w:sz="4" w:space="0" w:color="auto"/>
            </w:tcBorders>
            <w:vAlign w:val="center"/>
          </w:tcPr>
          <w:p w14:paraId="20C2928D" w14:textId="77777777" w:rsidR="00117D1E" w:rsidRPr="0055295B" w:rsidRDefault="00117D1E" w:rsidP="00EA0293">
            <w:pPr>
              <w:jc w:val="center"/>
              <w:rPr>
                <w:sz w:val="22"/>
                <w:szCs w:val="22"/>
              </w:rPr>
            </w:pPr>
          </w:p>
        </w:tc>
        <w:tc>
          <w:tcPr>
            <w:tcW w:w="871" w:type="dxa"/>
            <w:vMerge/>
            <w:tcBorders>
              <w:left w:val="single" w:sz="4" w:space="0" w:color="auto"/>
              <w:bottom w:val="single" w:sz="4" w:space="0" w:color="auto"/>
              <w:right w:val="single" w:sz="4" w:space="0" w:color="auto"/>
            </w:tcBorders>
            <w:vAlign w:val="center"/>
          </w:tcPr>
          <w:p w14:paraId="637CE584" w14:textId="77777777" w:rsidR="00117D1E" w:rsidRPr="0055295B" w:rsidRDefault="00117D1E" w:rsidP="00EA0293">
            <w:pPr>
              <w:jc w:val="center"/>
              <w:rPr>
                <w:sz w:val="22"/>
                <w:szCs w:val="22"/>
              </w:rPr>
            </w:pPr>
          </w:p>
        </w:tc>
        <w:tc>
          <w:tcPr>
            <w:tcW w:w="1508" w:type="dxa"/>
            <w:vMerge/>
            <w:tcBorders>
              <w:left w:val="single" w:sz="4" w:space="0" w:color="auto"/>
              <w:bottom w:val="single" w:sz="4" w:space="0" w:color="auto"/>
              <w:right w:val="single" w:sz="4" w:space="0" w:color="auto"/>
            </w:tcBorders>
            <w:vAlign w:val="center"/>
          </w:tcPr>
          <w:p w14:paraId="497DDEEE" w14:textId="77777777" w:rsidR="00117D1E" w:rsidRPr="0055295B" w:rsidRDefault="00117D1E" w:rsidP="00EA0293">
            <w:pPr>
              <w:jc w:val="center"/>
              <w:rPr>
                <w:sz w:val="22"/>
                <w:szCs w:val="22"/>
              </w:rPr>
            </w:pPr>
          </w:p>
        </w:tc>
        <w:tc>
          <w:tcPr>
            <w:tcW w:w="1041" w:type="dxa"/>
            <w:tcBorders>
              <w:left w:val="single" w:sz="4" w:space="0" w:color="auto"/>
              <w:bottom w:val="single" w:sz="6" w:space="0" w:color="000000"/>
              <w:right w:val="single" w:sz="4" w:space="0" w:color="auto"/>
            </w:tcBorders>
          </w:tcPr>
          <w:p w14:paraId="7CDE3277" w14:textId="77777777" w:rsidR="00117D1E" w:rsidRPr="0055295B" w:rsidRDefault="00117D1E" w:rsidP="00EA0293">
            <w:pPr>
              <w:jc w:val="center"/>
              <w:rPr>
                <w:sz w:val="22"/>
                <w:szCs w:val="22"/>
              </w:rPr>
            </w:pPr>
          </w:p>
        </w:tc>
        <w:tc>
          <w:tcPr>
            <w:tcW w:w="1085" w:type="dxa"/>
            <w:tcBorders>
              <w:left w:val="single" w:sz="4" w:space="0" w:color="auto"/>
              <w:bottom w:val="single" w:sz="6" w:space="0" w:color="000000"/>
              <w:right w:val="single" w:sz="4" w:space="0" w:color="auto"/>
            </w:tcBorders>
          </w:tcPr>
          <w:p w14:paraId="7342EF8C" w14:textId="77777777" w:rsidR="00117D1E" w:rsidRPr="0055295B" w:rsidRDefault="00117D1E" w:rsidP="00EA0293">
            <w:pPr>
              <w:jc w:val="center"/>
              <w:rPr>
                <w:sz w:val="22"/>
                <w:szCs w:val="22"/>
              </w:rPr>
            </w:pPr>
          </w:p>
        </w:tc>
        <w:tc>
          <w:tcPr>
            <w:tcW w:w="1417" w:type="dxa"/>
            <w:tcBorders>
              <w:left w:val="single" w:sz="4" w:space="0" w:color="auto"/>
              <w:bottom w:val="single" w:sz="6" w:space="0" w:color="000000"/>
              <w:right w:val="single" w:sz="4" w:space="0" w:color="auto"/>
            </w:tcBorders>
          </w:tcPr>
          <w:p w14:paraId="69ECB27C" w14:textId="77777777" w:rsidR="00117D1E" w:rsidRPr="0055295B" w:rsidRDefault="00117D1E" w:rsidP="00EA0293">
            <w:pPr>
              <w:jc w:val="center"/>
              <w:rPr>
                <w:sz w:val="22"/>
                <w:szCs w:val="22"/>
              </w:rPr>
            </w:pPr>
          </w:p>
        </w:tc>
        <w:tc>
          <w:tcPr>
            <w:tcW w:w="993" w:type="dxa"/>
            <w:tcBorders>
              <w:left w:val="single" w:sz="4" w:space="0" w:color="auto"/>
              <w:bottom w:val="single" w:sz="6" w:space="0" w:color="000000"/>
              <w:right w:val="single" w:sz="4" w:space="0" w:color="auto"/>
            </w:tcBorders>
          </w:tcPr>
          <w:p w14:paraId="38883D27" w14:textId="77777777" w:rsidR="00117D1E" w:rsidRPr="0055295B" w:rsidRDefault="00117D1E" w:rsidP="00EA0293">
            <w:pPr>
              <w:jc w:val="center"/>
              <w:rPr>
                <w:sz w:val="22"/>
                <w:szCs w:val="22"/>
              </w:rPr>
            </w:pPr>
          </w:p>
        </w:tc>
        <w:tc>
          <w:tcPr>
            <w:tcW w:w="1559" w:type="dxa"/>
            <w:tcBorders>
              <w:left w:val="single" w:sz="4" w:space="0" w:color="auto"/>
              <w:bottom w:val="single" w:sz="6" w:space="0" w:color="000000"/>
              <w:right w:val="single" w:sz="4" w:space="0" w:color="auto"/>
            </w:tcBorders>
          </w:tcPr>
          <w:p w14:paraId="5D9ECF8B" w14:textId="77777777" w:rsidR="00117D1E" w:rsidRPr="0055295B" w:rsidRDefault="00117D1E" w:rsidP="00EA0293">
            <w:pPr>
              <w:jc w:val="center"/>
              <w:rPr>
                <w:sz w:val="22"/>
                <w:szCs w:val="22"/>
              </w:rPr>
            </w:pPr>
          </w:p>
        </w:tc>
      </w:tr>
      <w:tr w:rsidR="00117D1E" w:rsidRPr="0055295B" w14:paraId="76F9A718" w14:textId="77777777" w:rsidTr="00737888">
        <w:trPr>
          <w:trHeight w:val="269"/>
        </w:trPr>
        <w:tc>
          <w:tcPr>
            <w:tcW w:w="436" w:type="dxa"/>
            <w:tcBorders>
              <w:top w:val="single" w:sz="4" w:space="0" w:color="auto"/>
              <w:left w:val="single" w:sz="4" w:space="0" w:color="auto"/>
              <w:bottom w:val="single" w:sz="4" w:space="0" w:color="auto"/>
              <w:right w:val="single" w:sz="4" w:space="0" w:color="auto"/>
            </w:tcBorders>
            <w:vAlign w:val="center"/>
          </w:tcPr>
          <w:p w14:paraId="27A7B22D" w14:textId="77777777" w:rsidR="00117D1E" w:rsidRPr="0055295B" w:rsidRDefault="00117D1E" w:rsidP="00737888">
            <w:pPr>
              <w:jc w:val="both"/>
              <w:rPr>
                <w:sz w:val="22"/>
                <w:szCs w:val="22"/>
              </w:rPr>
            </w:pPr>
          </w:p>
        </w:tc>
        <w:tc>
          <w:tcPr>
            <w:tcW w:w="871" w:type="dxa"/>
            <w:tcBorders>
              <w:top w:val="single" w:sz="4" w:space="0" w:color="auto"/>
              <w:left w:val="single" w:sz="4" w:space="0" w:color="auto"/>
              <w:bottom w:val="single" w:sz="4" w:space="0" w:color="auto"/>
              <w:right w:val="single" w:sz="4" w:space="0" w:color="auto"/>
            </w:tcBorders>
            <w:vAlign w:val="center"/>
          </w:tcPr>
          <w:p w14:paraId="676B239D" w14:textId="77777777" w:rsidR="00117D1E" w:rsidRPr="0055295B" w:rsidRDefault="00117D1E" w:rsidP="00737888">
            <w:pPr>
              <w:jc w:val="both"/>
              <w:rPr>
                <w:sz w:val="22"/>
                <w:szCs w:val="22"/>
              </w:rPr>
            </w:pPr>
          </w:p>
        </w:tc>
        <w:tc>
          <w:tcPr>
            <w:tcW w:w="871" w:type="dxa"/>
            <w:tcBorders>
              <w:top w:val="single" w:sz="4" w:space="0" w:color="auto"/>
              <w:left w:val="single" w:sz="4" w:space="0" w:color="auto"/>
              <w:bottom w:val="single" w:sz="4" w:space="0" w:color="auto"/>
              <w:right w:val="single" w:sz="4" w:space="0" w:color="auto"/>
            </w:tcBorders>
            <w:vAlign w:val="center"/>
          </w:tcPr>
          <w:p w14:paraId="144231E1" w14:textId="77777777" w:rsidR="00117D1E" w:rsidRPr="0055295B" w:rsidRDefault="00117D1E" w:rsidP="00737888">
            <w:pPr>
              <w:jc w:val="both"/>
              <w:rPr>
                <w:sz w:val="22"/>
                <w:szCs w:val="22"/>
              </w:rPr>
            </w:pPr>
          </w:p>
        </w:tc>
        <w:tc>
          <w:tcPr>
            <w:tcW w:w="1508" w:type="dxa"/>
            <w:tcBorders>
              <w:top w:val="single" w:sz="4" w:space="0" w:color="auto"/>
              <w:left w:val="single" w:sz="4" w:space="0" w:color="auto"/>
              <w:bottom w:val="single" w:sz="4" w:space="0" w:color="auto"/>
              <w:right w:val="single" w:sz="4" w:space="0" w:color="auto"/>
            </w:tcBorders>
            <w:vAlign w:val="center"/>
          </w:tcPr>
          <w:p w14:paraId="4A80312C" w14:textId="77777777" w:rsidR="00117D1E" w:rsidRPr="0055295B" w:rsidRDefault="00117D1E" w:rsidP="00737888">
            <w:pPr>
              <w:jc w:val="both"/>
              <w:rPr>
                <w:sz w:val="22"/>
                <w:szCs w:val="22"/>
              </w:rPr>
            </w:pPr>
          </w:p>
        </w:tc>
        <w:tc>
          <w:tcPr>
            <w:tcW w:w="1041" w:type="dxa"/>
            <w:tcBorders>
              <w:top w:val="single" w:sz="4" w:space="0" w:color="auto"/>
              <w:left w:val="single" w:sz="4" w:space="0" w:color="auto"/>
              <w:bottom w:val="single" w:sz="6" w:space="0" w:color="000000"/>
              <w:right w:val="single" w:sz="4" w:space="0" w:color="auto"/>
            </w:tcBorders>
          </w:tcPr>
          <w:p w14:paraId="32EB33CF" w14:textId="77777777" w:rsidR="00117D1E" w:rsidRPr="0055295B" w:rsidRDefault="00117D1E" w:rsidP="00737888">
            <w:pPr>
              <w:jc w:val="both"/>
              <w:rPr>
                <w:sz w:val="22"/>
                <w:szCs w:val="22"/>
              </w:rPr>
            </w:pPr>
          </w:p>
        </w:tc>
        <w:tc>
          <w:tcPr>
            <w:tcW w:w="1085" w:type="dxa"/>
            <w:tcBorders>
              <w:top w:val="single" w:sz="4" w:space="0" w:color="auto"/>
              <w:left w:val="single" w:sz="4" w:space="0" w:color="auto"/>
              <w:bottom w:val="single" w:sz="6" w:space="0" w:color="000000"/>
              <w:right w:val="single" w:sz="4" w:space="0" w:color="auto"/>
            </w:tcBorders>
          </w:tcPr>
          <w:p w14:paraId="042F6957" w14:textId="77777777" w:rsidR="00117D1E" w:rsidRPr="0055295B" w:rsidRDefault="00117D1E" w:rsidP="00737888">
            <w:pPr>
              <w:jc w:val="both"/>
              <w:rPr>
                <w:sz w:val="22"/>
                <w:szCs w:val="22"/>
              </w:rPr>
            </w:pPr>
          </w:p>
        </w:tc>
        <w:tc>
          <w:tcPr>
            <w:tcW w:w="1417" w:type="dxa"/>
            <w:tcBorders>
              <w:top w:val="single" w:sz="4" w:space="0" w:color="auto"/>
              <w:left w:val="single" w:sz="4" w:space="0" w:color="auto"/>
              <w:bottom w:val="single" w:sz="6" w:space="0" w:color="000000"/>
              <w:right w:val="single" w:sz="4" w:space="0" w:color="auto"/>
            </w:tcBorders>
          </w:tcPr>
          <w:p w14:paraId="29E8D99E" w14:textId="77777777" w:rsidR="00117D1E" w:rsidRPr="0055295B" w:rsidRDefault="00117D1E" w:rsidP="00737888">
            <w:pPr>
              <w:jc w:val="both"/>
              <w:rPr>
                <w:sz w:val="22"/>
                <w:szCs w:val="22"/>
              </w:rPr>
            </w:pPr>
          </w:p>
        </w:tc>
        <w:tc>
          <w:tcPr>
            <w:tcW w:w="993" w:type="dxa"/>
            <w:tcBorders>
              <w:top w:val="single" w:sz="4" w:space="0" w:color="auto"/>
              <w:left w:val="single" w:sz="4" w:space="0" w:color="auto"/>
              <w:bottom w:val="single" w:sz="6" w:space="0" w:color="000000"/>
              <w:right w:val="single" w:sz="4" w:space="0" w:color="auto"/>
            </w:tcBorders>
          </w:tcPr>
          <w:p w14:paraId="64F13FEA" w14:textId="77777777" w:rsidR="00117D1E" w:rsidRPr="0055295B" w:rsidRDefault="00117D1E" w:rsidP="00737888">
            <w:pPr>
              <w:jc w:val="both"/>
              <w:rPr>
                <w:sz w:val="22"/>
                <w:szCs w:val="22"/>
              </w:rPr>
            </w:pPr>
          </w:p>
        </w:tc>
        <w:tc>
          <w:tcPr>
            <w:tcW w:w="1559" w:type="dxa"/>
            <w:tcBorders>
              <w:top w:val="single" w:sz="4" w:space="0" w:color="auto"/>
              <w:left w:val="single" w:sz="4" w:space="0" w:color="auto"/>
              <w:bottom w:val="single" w:sz="6" w:space="0" w:color="000000"/>
              <w:right w:val="single" w:sz="4" w:space="0" w:color="auto"/>
            </w:tcBorders>
          </w:tcPr>
          <w:p w14:paraId="162DD2B8" w14:textId="77777777" w:rsidR="00117D1E" w:rsidRPr="0055295B" w:rsidRDefault="00117D1E" w:rsidP="00737888">
            <w:pPr>
              <w:jc w:val="both"/>
              <w:rPr>
                <w:sz w:val="22"/>
                <w:szCs w:val="22"/>
              </w:rPr>
            </w:pPr>
          </w:p>
        </w:tc>
      </w:tr>
      <w:tr w:rsidR="00117D1E" w:rsidRPr="0055295B" w14:paraId="1960CFEF" w14:textId="77777777" w:rsidTr="00737888">
        <w:trPr>
          <w:trHeight w:val="269"/>
        </w:trPr>
        <w:tc>
          <w:tcPr>
            <w:tcW w:w="436" w:type="dxa"/>
            <w:tcBorders>
              <w:top w:val="single" w:sz="4" w:space="0" w:color="auto"/>
              <w:left w:val="single" w:sz="4" w:space="0" w:color="auto"/>
              <w:bottom w:val="single" w:sz="4" w:space="0" w:color="auto"/>
              <w:right w:val="single" w:sz="4" w:space="0" w:color="auto"/>
            </w:tcBorders>
            <w:vAlign w:val="center"/>
          </w:tcPr>
          <w:p w14:paraId="628C4425" w14:textId="77777777" w:rsidR="00117D1E" w:rsidRPr="0055295B" w:rsidRDefault="00117D1E" w:rsidP="00737888">
            <w:pPr>
              <w:jc w:val="both"/>
              <w:rPr>
                <w:sz w:val="22"/>
                <w:szCs w:val="22"/>
              </w:rPr>
            </w:pPr>
          </w:p>
        </w:tc>
        <w:tc>
          <w:tcPr>
            <w:tcW w:w="871" w:type="dxa"/>
            <w:tcBorders>
              <w:top w:val="single" w:sz="4" w:space="0" w:color="auto"/>
              <w:left w:val="single" w:sz="4" w:space="0" w:color="auto"/>
              <w:bottom w:val="single" w:sz="4" w:space="0" w:color="auto"/>
              <w:right w:val="single" w:sz="4" w:space="0" w:color="auto"/>
            </w:tcBorders>
            <w:vAlign w:val="center"/>
          </w:tcPr>
          <w:p w14:paraId="3A1F262B" w14:textId="77777777" w:rsidR="00117D1E" w:rsidRPr="0055295B" w:rsidRDefault="00117D1E" w:rsidP="00737888">
            <w:pPr>
              <w:jc w:val="both"/>
              <w:rPr>
                <w:sz w:val="22"/>
                <w:szCs w:val="22"/>
              </w:rPr>
            </w:pPr>
          </w:p>
        </w:tc>
        <w:tc>
          <w:tcPr>
            <w:tcW w:w="871" w:type="dxa"/>
            <w:tcBorders>
              <w:top w:val="single" w:sz="4" w:space="0" w:color="auto"/>
              <w:left w:val="single" w:sz="4" w:space="0" w:color="auto"/>
              <w:bottom w:val="single" w:sz="4" w:space="0" w:color="auto"/>
              <w:right w:val="single" w:sz="4" w:space="0" w:color="auto"/>
            </w:tcBorders>
            <w:vAlign w:val="center"/>
          </w:tcPr>
          <w:p w14:paraId="58081A95" w14:textId="77777777" w:rsidR="00117D1E" w:rsidRPr="0055295B" w:rsidRDefault="00117D1E" w:rsidP="00737888">
            <w:pPr>
              <w:jc w:val="both"/>
              <w:rPr>
                <w:sz w:val="22"/>
                <w:szCs w:val="22"/>
              </w:rPr>
            </w:pPr>
          </w:p>
        </w:tc>
        <w:tc>
          <w:tcPr>
            <w:tcW w:w="1508" w:type="dxa"/>
            <w:tcBorders>
              <w:top w:val="single" w:sz="4" w:space="0" w:color="auto"/>
              <w:left w:val="single" w:sz="4" w:space="0" w:color="auto"/>
              <w:bottom w:val="single" w:sz="4" w:space="0" w:color="auto"/>
              <w:right w:val="single" w:sz="4" w:space="0" w:color="auto"/>
            </w:tcBorders>
            <w:vAlign w:val="center"/>
          </w:tcPr>
          <w:p w14:paraId="49F0B399" w14:textId="77777777" w:rsidR="00117D1E" w:rsidRPr="0055295B" w:rsidRDefault="00117D1E" w:rsidP="00737888">
            <w:pPr>
              <w:jc w:val="both"/>
              <w:rPr>
                <w:sz w:val="22"/>
                <w:szCs w:val="22"/>
              </w:rPr>
            </w:pPr>
          </w:p>
        </w:tc>
        <w:tc>
          <w:tcPr>
            <w:tcW w:w="1041" w:type="dxa"/>
            <w:tcBorders>
              <w:top w:val="single" w:sz="4" w:space="0" w:color="auto"/>
              <w:left w:val="single" w:sz="4" w:space="0" w:color="auto"/>
              <w:bottom w:val="single" w:sz="4" w:space="0" w:color="auto"/>
              <w:right w:val="single" w:sz="4" w:space="0" w:color="auto"/>
            </w:tcBorders>
          </w:tcPr>
          <w:p w14:paraId="3226DCE2" w14:textId="77777777" w:rsidR="00117D1E" w:rsidRPr="0055295B" w:rsidRDefault="00117D1E" w:rsidP="00737888">
            <w:pPr>
              <w:jc w:val="both"/>
              <w:rPr>
                <w:sz w:val="22"/>
                <w:szCs w:val="22"/>
              </w:rPr>
            </w:pPr>
          </w:p>
        </w:tc>
        <w:tc>
          <w:tcPr>
            <w:tcW w:w="1085" w:type="dxa"/>
            <w:tcBorders>
              <w:top w:val="single" w:sz="4" w:space="0" w:color="auto"/>
              <w:left w:val="single" w:sz="4" w:space="0" w:color="auto"/>
              <w:bottom w:val="single" w:sz="4" w:space="0" w:color="auto"/>
              <w:right w:val="single" w:sz="4" w:space="0" w:color="auto"/>
            </w:tcBorders>
          </w:tcPr>
          <w:p w14:paraId="17F49DF3" w14:textId="77777777" w:rsidR="00117D1E" w:rsidRPr="0055295B" w:rsidRDefault="00117D1E" w:rsidP="00737888">
            <w:pPr>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14:paraId="1E5C3092" w14:textId="77777777" w:rsidR="00117D1E" w:rsidRPr="0055295B" w:rsidRDefault="00117D1E" w:rsidP="00737888">
            <w:pPr>
              <w:jc w:val="both"/>
              <w:rPr>
                <w:sz w:val="22"/>
                <w:szCs w:val="22"/>
              </w:rPr>
            </w:pPr>
          </w:p>
        </w:tc>
        <w:tc>
          <w:tcPr>
            <w:tcW w:w="993" w:type="dxa"/>
            <w:tcBorders>
              <w:top w:val="single" w:sz="4" w:space="0" w:color="auto"/>
              <w:left w:val="single" w:sz="4" w:space="0" w:color="auto"/>
              <w:bottom w:val="single" w:sz="4" w:space="0" w:color="auto"/>
              <w:right w:val="single" w:sz="4" w:space="0" w:color="auto"/>
            </w:tcBorders>
          </w:tcPr>
          <w:p w14:paraId="51C01AD8" w14:textId="77777777" w:rsidR="00117D1E" w:rsidRPr="0055295B" w:rsidRDefault="00117D1E" w:rsidP="00737888">
            <w:pPr>
              <w:jc w:val="both"/>
              <w:rPr>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1D2A716" w14:textId="77777777" w:rsidR="00117D1E" w:rsidRPr="0055295B" w:rsidRDefault="00117D1E" w:rsidP="00737888">
            <w:pPr>
              <w:jc w:val="both"/>
              <w:rPr>
                <w:sz w:val="22"/>
                <w:szCs w:val="22"/>
              </w:rPr>
            </w:pPr>
          </w:p>
        </w:tc>
      </w:tr>
      <w:tr w:rsidR="00117D1E" w:rsidRPr="0055295B" w14:paraId="6C32F553" w14:textId="77777777" w:rsidTr="00737888">
        <w:trPr>
          <w:trHeight w:val="269"/>
        </w:trPr>
        <w:tc>
          <w:tcPr>
            <w:tcW w:w="8222" w:type="dxa"/>
            <w:gridSpan w:val="8"/>
            <w:tcBorders>
              <w:top w:val="single" w:sz="4" w:space="0" w:color="auto"/>
              <w:left w:val="single" w:sz="4" w:space="0" w:color="auto"/>
              <w:bottom w:val="single" w:sz="4" w:space="0" w:color="auto"/>
              <w:right w:val="single" w:sz="4" w:space="0" w:color="auto"/>
            </w:tcBorders>
            <w:vAlign w:val="center"/>
          </w:tcPr>
          <w:p w14:paraId="3215CE9B" w14:textId="77777777" w:rsidR="00117D1E" w:rsidRPr="0055295B" w:rsidRDefault="00117D1E" w:rsidP="00737888">
            <w:pPr>
              <w:jc w:val="both"/>
              <w:rPr>
                <w:sz w:val="22"/>
                <w:szCs w:val="22"/>
              </w:rPr>
            </w:pPr>
            <w:r w:rsidRPr="0055295B">
              <w:rPr>
                <w:sz w:val="22"/>
                <w:szCs w:val="22"/>
              </w:rPr>
              <w:t>Итого сумма, без НДС</w:t>
            </w:r>
          </w:p>
        </w:tc>
        <w:tc>
          <w:tcPr>
            <w:tcW w:w="1559" w:type="dxa"/>
            <w:tcBorders>
              <w:top w:val="single" w:sz="4" w:space="0" w:color="auto"/>
              <w:left w:val="single" w:sz="4" w:space="0" w:color="auto"/>
              <w:bottom w:val="single" w:sz="4" w:space="0" w:color="auto"/>
              <w:right w:val="single" w:sz="4" w:space="0" w:color="auto"/>
            </w:tcBorders>
          </w:tcPr>
          <w:p w14:paraId="09A3CE6E" w14:textId="77777777" w:rsidR="00117D1E" w:rsidRPr="0055295B" w:rsidRDefault="00117D1E" w:rsidP="00737888">
            <w:pPr>
              <w:jc w:val="both"/>
              <w:rPr>
                <w:sz w:val="22"/>
                <w:szCs w:val="22"/>
              </w:rPr>
            </w:pPr>
          </w:p>
        </w:tc>
      </w:tr>
      <w:tr w:rsidR="00117D1E" w:rsidRPr="0055295B" w14:paraId="45A75B23" w14:textId="77777777" w:rsidTr="00737888">
        <w:trPr>
          <w:trHeight w:val="269"/>
        </w:trPr>
        <w:tc>
          <w:tcPr>
            <w:tcW w:w="8222" w:type="dxa"/>
            <w:gridSpan w:val="8"/>
            <w:tcBorders>
              <w:top w:val="single" w:sz="4" w:space="0" w:color="auto"/>
              <w:left w:val="single" w:sz="4" w:space="0" w:color="auto"/>
              <w:bottom w:val="single" w:sz="4" w:space="0" w:color="auto"/>
              <w:right w:val="single" w:sz="4" w:space="0" w:color="auto"/>
            </w:tcBorders>
            <w:vAlign w:val="center"/>
          </w:tcPr>
          <w:p w14:paraId="79FA6729" w14:textId="77777777" w:rsidR="00117D1E" w:rsidRPr="0055295B" w:rsidRDefault="00117D1E" w:rsidP="00737888">
            <w:pPr>
              <w:jc w:val="both"/>
              <w:rPr>
                <w:sz w:val="22"/>
                <w:szCs w:val="22"/>
              </w:rPr>
            </w:pPr>
            <w:r w:rsidRPr="0055295B">
              <w:rPr>
                <w:sz w:val="22"/>
                <w:szCs w:val="22"/>
              </w:rPr>
              <w:t>Итого сумма НДС</w:t>
            </w:r>
          </w:p>
        </w:tc>
        <w:tc>
          <w:tcPr>
            <w:tcW w:w="1559" w:type="dxa"/>
            <w:tcBorders>
              <w:top w:val="single" w:sz="4" w:space="0" w:color="auto"/>
              <w:left w:val="single" w:sz="4" w:space="0" w:color="auto"/>
              <w:bottom w:val="single" w:sz="4" w:space="0" w:color="auto"/>
              <w:right w:val="single" w:sz="4" w:space="0" w:color="auto"/>
            </w:tcBorders>
          </w:tcPr>
          <w:p w14:paraId="16549366" w14:textId="77777777" w:rsidR="00117D1E" w:rsidRPr="0055295B" w:rsidRDefault="00117D1E" w:rsidP="00737888">
            <w:pPr>
              <w:jc w:val="both"/>
              <w:rPr>
                <w:sz w:val="22"/>
                <w:szCs w:val="22"/>
              </w:rPr>
            </w:pPr>
          </w:p>
        </w:tc>
      </w:tr>
      <w:tr w:rsidR="00117D1E" w:rsidRPr="0055295B" w14:paraId="6FE9568B" w14:textId="77777777" w:rsidTr="00737888">
        <w:trPr>
          <w:trHeight w:val="269"/>
        </w:trPr>
        <w:tc>
          <w:tcPr>
            <w:tcW w:w="8222" w:type="dxa"/>
            <w:gridSpan w:val="8"/>
            <w:tcBorders>
              <w:top w:val="single" w:sz="4" w:space="0" w:color="auto"/>
              <w:left w:val="single" w:sz="4" w:space="0" w:color="auto"/>
              <w:bottom w:val="single" w:sz="4" w:space="0" w:color="auto"/>
              <w:right w:val="single" w:sz="4" w:space="0" w:color="auto"/>
            </w:tcBorders>
            <w:vAlign w:val="center"/>
          </w:tcPr>
          <w:p w14:paraId="40603890" w14:textId="77777777" w:rsidR="00117D1E" w:rsidRPr="0055295B" w:rsidRDefault="00117D1E" w:rsidP="00737888">
            <w:pPr>
              <w:jc w:val="both"/>
              <w:rPr>
                <w:sz w:val="22"/>
                <w:szCs w:val="22"/>
              </w:rPr>
            </w:pPr>
            <w:r w:rsidRPr="0055295B">
              <w:rPr>
                <w:sz w:val="22"/>
                <w:szCs w:val="22"/>
              </w:rPr>
              <w:t>Итого сумма, с НДС</w:t>
            </w:r>
          </w:p>
        </w:tc>
        <w:tc>
          <w:tcPr>
            <w:tcW w:w="1559" w:type="dxa"/>
            <w:tcBorders>
              <w:top w:val="single" w:sz="4" w:space="0" w:color="auto"/>
              <w:left w:val="single" w:sz="4" w:space="0" w:color="auto"/>
              <w:bottom w:val="single" w:sz="6" w:space="0" w:color="000000"/>
              <w:right w:val="single" w:sz="4" w:space="0" w:color="auto"/>
            </w:tcBorders>
          </w:tcPr>
          <w:p w14:paraId="4666C6E7" w14:textId="77777777" w:rsidR="00117D1E" w:rsidRPr="0055295B" w:rsidRDefault="00117D1E" w:rsidP="00737888">
            <w:pPr>
              <w:jc w:val="both"/>
              <w:rPr>
                <w:sz w:val="22"/>
                <w:szCs w:val="22"/>
              </w:rPr>
            </w:pPr>
          </w:p>
        </w:tc>
      </w:tr>
    </w:tbl>
    <w:p w14:paraId="65AA0F66" w14:textId="77777777" w:rsidR="00117D1E" w:rsidRPr="0055295B" w:rsidRDefault="00117D1E" w:rsidP="00737888">
      <w:pPr>
        <w:widowControl w:val="0"/>
        <w:autoSpaceDE w:val="0"/>
        <w:autoSpaceDN w:val="0"/>
        <w:adjustRightInd w:val="0"/>
        <w:ind w:right="135"/>
        <w:jc w:val="both"/>
        <w:rPr>
          <w:b/>
          <w:bCs/>
          <w:sz w:val="22"/>
          <w:szCs w:val="22"/>
        </w:rPr>
      </w:pPr>
    </w:p>
    <w:p w14:paraId="481DB477"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rPr>
      </w:pPr>
      <w:r w:rsidRPr="0055295B">
        <w:rPr>
          <w:rFonts w:ascii="Times New Roman" w:hAnsi="Times New Roman"/>
          <w:b/>
          <w:bCs/>
          <w:szCs w:val="22"/>
          <w:lang w:val="ru-RU"/>
        </w:rPr>
        <w:t>ПЛАН ВЫПОЛНЕНИЯ РАБОТ</w:t>
      </w:r>
      <w:r w:rsidRPr="0055295B">
        <w:rPr>
          <w:rFonts w:ascii="Times New Roman" w:hAnsi="Times New Roman"/>
          <w:b/>
          <w:bCs/>
          <w:szCs w:val="22"/>
        </w:rPr>
        <w:t>:</w:t>
      </w:r>
    </w:p>
    <w:p w14:paraId="36A10F19" w14:textId="77777777" w:rsidR="00117D1E" w:rsidRPr="0055295B" w:rsidRDefault="00117D1E" w:rsidP="00737888">
      <w:pPr>
        <w:widowControl w:val="0"/>
        <w:autoSpaceDE w:val="0"/>
        <w:autoSpaceDN w:val="0"/>
        <w:adjustRightInd w:val="0"/>
        <w:jc w:val="both"/>
        <w:rPr>
          <w:sz w:val="22"/>
          <w:szCs w:val="22"/>
        </w:rPr>
      </w:pPr>
      <w:r w:rsidRPr="0055295B">
        <w:rPr>
          <w:sz w:val="22"/>
          <w:szCs w:val="22"/>
        </w:rPr>
        <w:t xml:space="preserve">Работы выполняются в соответствии с Планом-графиком: </w:t>
      </w:r>
    </w:p>
    <w:p w14:paraId="5BCD1210" w14:textId="77777777" w:rsidR="00117D1E" w:rsidRPr="0055295B" w:rsidRDefault="00117D1E" w:rsidP="00737888">
      <w:pPr>
        <w:widowControl w:val="0"/>
        <w:autoSpaceDE w:val="0"/>
        <w:autoSpaceDN w:val="0"/>
        <w:adjustRightInd w:val="0"/>
        <w:jc w:val="both"/>
        <w:rPr>
          <w:sz w:val="22"/>
          <w:szCs w:val="22"/>
        </w:rPr>
      </w:pP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874"/>
        <w:gridCol w:w="874"/>
        <w:gridCol w:w="2060"/>
        <w:gridCol w:w="1701"/>
        <w:gridCol w:w="1701"/>
        <w:gridCol w:w="1701"/>
      </w:tblGrid>
      <w:tr w:rsidR="00117D1E" w:rsidRPr="0055295B" w14:paraId="593068CA" w14:textId="77777777" w:rsidTr="00737888">
        <w:trPr>
          <w:cantSplit/>
          <w:trHeight w:val="688"/>
        </w:trPr>
        <w:tc>
          <w:tcPr>
            <w:tcW w:w="586" w:type="dxa"/>
            <w:vAlign w:val="center"/>
          </w:tcPr>
          <w:p w14:paraId="653AE3CD" w14:textId="77777777" w:rsidR="00117D1E" w:rsidRPr="0055295B" w:rsidRDefault="00117D1E" w:rsidP="00737888">
            <w:pPr>
              <w:jc w:val="both"/>
              <w:rPr>
                <w:color w:val="000000"/>
                <w:sz w:val="22"/>
                <w:szCs w:val="22"/>
              </w:rPr>
            </w:pPr>
            <w:r w:rsidRPr="0055295B">
              <w:rPr>
                <w:color w:val="000000"/>
                <w:sz w:val="22"/>
                <w:szCs w:val="22"/>
              </w:rPr>
              <w:t>№</w:t>
            </w:r>
          </w:p>
          <w:p w14:paraId="1F421035" w14:textId="77777777" w:rsidR="00117D1E" w:rsidRPr="0055295B" w:rsidRDefault="00117D1E" w:rsidP="00737888">
            <w:pPr>
              <w:jc w:val="both"/>
              <w:rPr>
                <w:color w:val="000000"/>
                <w:sz w:val="22"/>
                <w:szCs w:val="22"/>
              </w:rPr>
            </w:pPr>
            <w:r w:rsidRPr="0055295B">
              <w:rPr>
                <w:color w:val="000000"/>
                <w:sz w:val="22"/>
                <w:szCs w:val="22"/>
              </w:rPr>
              <w:t>п/п</w:t>
            </w:r>
          </w:p>
        </w:tc>
        <w:tc>
          <w:tcPr>
            <w:tcW w:w="874" w:type="dxa"/>
          </w:tcPr>
          <w:p w14:paraId="447487D6" w14:textId="77777777" w:rsidR="00117D1E" w:rsidRPr="0055295B" w:rsidRDefault="00117D1E" w:rsidP="00EA0293">
            <w:pPr>
              <w:jc w:val="center"/>
              <w:rPr>
                <w:sz w:val="22"/>
                <w:szCs w:val="22"/>
              </w:rPr>
            </w:pPr>
            <w:r w:rsidRPr="0055295B">
              <w:rPr>
                <w:sz w:val="22"/>
                <w:szCs w:val="22"/>
              </w:rPr>
              <w:t>Регион</w:t>
            </w:r>
          </w:p>
          <w:p w14:paraId="458BFAA1" w14:textId="0958B2C0" w:rsidR="00117D1E" w:rsidRPr="0055295B" w:rsidRDefault="00117D1E" w:rsidP="00EA0293">
            <w:pPr>
              <w:jc w:val="center"/>
              <w:rPr>
                <w:color w:val="000000"/>
                <w:sz w:val="22"/>
                <w:szCs w:val="22"/>
              </w:rPr>
            </w:pPr>
          </w:p>
        </w:tc>
        <w:tc>
          <w:tcPr>
            <w:tcW w:w="874" w:type="dxa"/>
            <w:vAlign w:val="center"/>
          </w:tcPr>
          <w:p w14:paraId="261ABCD2" w14:textId="77777777" w:rsidR="00117D1E" w:rsidRPr="0055295B" w:rsidRDefault="00117D1E" w:rsidP="00EA0293">
            <w:pPr>
              <w:jc w:val="center"/>
              <w:rPr>
                <w:color w:val="000000"/>
                <w:sz w:val="22"/>
                <w:szCs w:val="22"/>
              </w:rPr>
            </w:pPr>
            <w:r w:rsidRPr="0055295B">
              <w:rPr>
                <w:color w:val="000000"/>
                <w:sz w:val="22"/>
                <w:szCs w:val="22"/>
              </w:rPr>
              <w:t>№ Объекта связи</w:t>
            </w:r>
          </w:p>
        </w:tc>
        <w:tc>
          <w:tcPr>
            <w:tcW w:w="2060" w:type="dxa"/>
            <w:vAlign w:val="center"/>
          </w:tcPr>
          <w:p w14:paraId="6ACA7EF5" w14:textId="77777777" w:rsidR="00117D1E" w:rsidRPr="0055295B" w:rsidRDefault="00117D1E" w:rsidP="00EA0293">
            <w:pPr>
              <w:jc w:val="center"/>
              <w:rPr>
                <w:color w:val="000000"/>
                <w:sz w:val="22"/>
                <w:szCs w:val="22"/>
              </w:rPr>
            </w:pPr>
            <w:r w:rsidRPr="0055295B">
              <w:rPr>
                <w:color w:val="000000"/>
                <w:sz w:val="22"/>
                <w:szCs w:val="22"/>
              </w:rPr>
              <w:t>Адрес Объекта связи</w:t>
            </w:r>
          </w:p>
        </w:tc>
        <w:tc>
          <w:tcPr>
            <w:tcW w:w="1701" w:type="dxa"/>
          </w:tcPr>
          <w:p w14:paraId="75755F75" w14:textId="77777777" w:rsidR="00117D1E" w:rsidRPr="0055295B" w:rsidRDefault="00117D1E" w:rsidP="00EA0293">
            <w:pPr>
              <w:jc w:val="center"/>
              <w:rPr>
                <w:color w:val="000000"/>
                <w:sz w:val="22"/>
                <w:szCs w:val="22"/>
              </w:rPr>
            </w:pPr>
            <w:r w:rsidRPr="0055295B">
              <w:rPr>
                <w:sz w:val="22"/>
                <w:szCs w:val="22"/>
              </w:rPr>
              <w:t>Тип оборудования</w:t>
            </w:r>
          </w:p>
        </w:tc>
        <w:tc>
          <w:tcPr>
            <w:tcW w:w="1701" w:type="dxa"/>
            <w:vAlign w:val="center"/>
          </w:tcPr>
          <w:p w14:paraId="32DBFF6B" w14:textId="77777777" w:rsidR="00117D1E" w:rsidRPr="0055295B" w:rsidRDefault="00117D1E" w:rsidP="00EA0293">
            <w:pPr>
              <w:jc w:val="center"/>
              <w:rPr>
                <w:color w:val="000000"/>
                <w:sz w:val="22"/>
                <w:szCs w:val="22"/>
              </w:rPr>
            </w:pPr>
            <w:r w:rsidRPr="0055295B">
              <w:rPr>
                <w:color w:val="000000"/>
                <w:sz w:val="22"/>
                <w:szCs w:val="22"/>
              </w:rPr>
              <w:t>Наименование работ</w:t>
            </w:r>
          </w:p>
        </w:tc>
        <w:tc>
          <w:tcPr>
            <w:tcW w:w="1701" w:type="dxa"/>
          </w:tcPr>
          <w:p w14:paraId="3CE285B6" w14:textId="77777777" w:rsidR="00117D1E" w:rsidRPr="0055295B" w:rsidRDefault="00117D1E" w:rsidP="00EA0293">
            <w:pPr>
              <w:jc w:val="center"/>
              <w:rPr>
                <w:color w:val="000000"/>
                <w:sz w:val="22"/>
                <w:szCs w:val="22"/>
              </w:rPr>
            </w:pPr>
            <w:r w:rsidRPr="0055295B">
              <w:rPr>
                <w:color w:val="000000"/>
                <w:sz w:val="22"/>
                <w:szCs w:val="22"/>
              </w:rPr>
              <w:t>Плановый срок выполнения работ</w:t>
            </w:r>
          </w:p>
        </w:tc>
      </w:tr>
      <w:tr w:rsidR="00117D1E" w:rsidRPr="0055295B" w14:paraId="756FAE8A" w14:textId="77777777" w:rsidTr="00737888">
        <w:trPr>
          <w:cantSplit/>
        </w:trPr>
        <w:tc>
          <w:tcPr>
            <w:tcW w:w="586" w:type="dxa"/>
          </w:tcPr>
          <w:p w14:paraId="3130E6C6" w14:textId="77777777" w:rsidR="00117D1E" w:rsidRPr="0055295B" w:rsidRDefault="00117D1E" w:rsidP="00737888">
            <w:pPr>
              <w:jc w:val="both"/>
              <w:rPr>
                <w:color w:val="000000"/>
                <w:sz w:val="22"/>
                <w:szCs w:val="22"/>
              </w:rPr>
            </w:pPr>
          </w:p>
        </w:tc>
        <w:tc>
          <w:tcPr>
            <w:tcW w:w="874" w:type="dxa"/>
          </w:tcPr>
          <w:p w14:paraId="3C120828" w14:textId="77777777" w:rsidR="00117D1E" w:rsidRPr="0055295B" w:rsidRDefault="00117D1E" w:rsidP="00737888">
            <w:pPr>
              <w:jc w:val="both"/>
              <w:rPr>
                <w:color w:val="000000"/>
                <w:sz w:val="22"/>
                <w:szCs w:val="22"/>
              </w:rPr>
            </w:pPr>
          </w:p>
        </w:tc>
        <w:tc>
          <w:tcPr>
            <w:tcW w:w="874" w:type="dxa"/>
          </w:tcPr>
          <w:p w14:paraId="1ACFB249" w14:textId="77777777" w:rsidR="00117D1E" w:rsidRPr="0055295B" w:rsidRDefault="00117D1E" w:rsidP="00737888">
            <w:pPr>
              <w:jc w:val="both"/>
              <w:rPr>
                <w:color w:val="000000"/>
                <w:sz w:val="22"/>
                <w:szCs w:val="22"/>
              </w:rPr>
            </w:pPr>
          </w:p>
        </w:tc>
        <w:tc>
          <w:tcPr>
            <w:tcW w:w="2060" w:type="dxa"/>
          </w:tcPr>
          <w:p w14:paraId="2CF76680" w14:textId="77777777" w:rsidR="00117D1E" w:rsidRPr="0055295B" w:rsidRDefault="00117D1E" w:rsidP="00737888">
            <w:pPr>
              <w:jc w:val="both"/>
              <w:rPr>
                <w:color w:val="000000"/>
                <w:sz w:val="22"/>
                <w:szCs w:val="22"/>
              </w:rPr>
            </w:pPr>
          </w:p>
        </w:tc>
        <w:tc>
          <w:tcPr>
            <w:tcW w:w="1701" w:type="dxa"/>
          </w:tcPr>
          <w:p w14:paraId="2A23F705" w14:textId="77777777" w:rsidR="00117D1E" w:rsidRPr="0055295B" w:rsidRDefault="00117D1E" w:rsidP="00737888">
            <w:pPr>
              <w:jc w:val="both"/>
              <w:rPr>
                <w:color w:val="000000"/>
                <w:sz w:val="22"/>
                <w:szCs w:val="22"/>
              </w:rPr>
            </w:pPr>
          </w:p>
        </w:tc>
        <w:tc>
          <w:tcPr>
            <w:tcW w:w="1701" w:type="dxa"/>
          </w:tcPr>
          <w:p w14:paraId="40C84F56" w14:textId="77777777" w:rsidR="00117D1E" w:rsidRPr="0055295B" w:rsidRDefault="00117D1E" w:rsidP="00737888">
            <w:pPr>
              <w:jc w:val="both"/>
              <w:rPr>
                <w:color w:val="000000"/>
                <w:sz w:val="22"/>
                <w:szCs w:val="22"/>
              </w:rPr>
            </w:pPr>
          </w:p>
        </w:tc>
        <w:tc>
          <w:tcPr>
            <w:tcW w:w="1701" w:type="dxa"/>
          </w:tcPr>
          <w:p w14:paraId="5F986BE2" w14:textId="77777777" w:rsidR="00117D1E" w:rsidRPr="0055295B" w:rsidRDefault="00117D1E" w:rsidP="00737888">
            <w:pPr>
              <w:jc w:val="both"/>
              <w:rPr>
                <w:color w:val="000000"/>
                <w:sz w:val="22"/>
                <w:szCs w:val="22"/>
              </w:rPr>
            </w:pPr>
          </w:p>
        </w:tc>
      </w:tr>
      <w:tr w:rsidR="00117D1E" w:rsidRPr="0055295B" w14:paraId="6B4D603D" w14:textId="77777777" w:rsidTr="00737888">
        <w:trPr>
          <w:cantSplit/>
        </w:trPr>
        <w:tc>
          <w:tcPr>
            <w:tcW w:w="586" w:type="dxa"/>
          </w:tcPr>
          <w:p w14:paraId="5887E47C" w14:textId="77777777" w:rsidR="00117D1E" w:rsidRPr="0055295B" w:rsidRDefault="00117D1E" w:rsidP="00737888">
            <w:pPr>
              <w:jc w:val="both"/>
              <w:rPr>
                <w:color w:val="000000"/>
                <w:sz w:val="22"/>
                <w:szCs w:val="22"/>
              </w:rPr>
            </w:pPr>
          </w:p>
        </w:tc>
        <w:tc>
          <w:tcPr>
            <w:tcW w:w="874" w:type="dxa"/>
          </w:tcPr>
          <w:p w14:paraId="705548BA" w14:textId="77777777" w:rsidR="00117D1E" w:rsidRPr="0055295B" w:rsidRDefault="00117D1E" w:rsidP="00737888">
            <w:pPr>
              <w:jc w:val="both"/>
              <w:rPr>
                <w:color w:val="000000"/>
                <w:sz w:val="22"/>
                <w:szCs w:val="22"/>
              </w:rPr>
            </w:pPr>
          </w:p>
        </w:tc>
        <w:tc>
          <w:tcPr>
            <w:tcW w:w="874" w:type="dxa"/>
          </w:tcPr>
          <w:p w14:paraId="12D4060D" w14:textId="77777777" w:rsidR="00117D1E" w:rsidRPr="0055295B" w:rsidRDefault="00117D1E" w:rsidP="00737888">
            <w:pPr>
              <w:jc w:val="both"/>
              <w:rPr>
                <w:color w:val="000000"/>
                <w:sz w:val="22"/>
                <w:szCs w:val="22"/>
              </w:rPr>
            </w:pPr>
          </w:p>
        </w:tc>
        <w:tc>
          <w:tcPr>
            <w:tcW w:w="2060" w:type="dxa"/>
          </w:tcPr>
          <w:p w14:paraId="6AF8EB93" w14:textId="77777777" w:rsidR="00117D1E" w:rsidRPr="0055295B" w:rsidRDefault="00117D1E" w:rsidP="00737888">
            <w:pPr>
              <w:jc w:val="both"/>
              <w:rPr>
                <w:color w:val="000000"/>
                <w:sz w:val="22"/>
                <w:szCs w:val="22"/>
              </w:rPr>
            </w:pPr>
          </w:p>
        </w:tc>
        <w:tc>
          <w:tcPr>
            <w:tcW w:w="1701" w:type="dxa"/>
          </w:tcPr>
          <w:p w14:paraId="6A7251D9" w14:textId="77777777" w:rsidR="00117D1E" w:rsidRPr="0055295B" w:rsidRDefault="00117D1E" w:rsidP="00737888">
            <w:pPr>
              <w:jc w:val="both"/>
              <w:rPr>
                <w:color w:val="000000"/>
                <w:sz w:val="22"/>
                <w:szCs w:val="22"/>
              </w:rPr>
            </w:pPr>
          </w:p>
        </w:tc>
        <w:tc>
          <w:tcPr>
            <w:tcW w:w="1701" w:type="dxa"/>
          </w:tcPr>
          <w:p w14:paraId="3EBADDF4" w14:textId="77777777" w:rsidR="00117D1E" w:rsidRPr="0055295B" w:rsidRDefault="00117D1E" w:rsidP="00737888">
            <w:pPr>
              <w:jc w:val="both"/>
              <w:rPr>
                <w:color w:val="000000"/>
                <w:sz w:val="22"/>
                <w:szCs w:val="22"/>
              </w:rPr>
            </w:pPr>
          </w:p>
        </w:tc>
        <w:tc>
          <w:tcPr>
            <w:tcW w:w="1701" w:type="dxa"/>
          </w:tcPr>
          <w:p w14:paraId="21E1B79A" w14:textId="77777777" w:rsidR="00117D1E" w:rsidRPr="0055295B" w:rsidRDefault="00117D1E" w:rsidP="00737888">
            <w:pPr>
              <w:jc w:val="both"/>
              <w:rPr>
                <w:color w:val="000000"/>
                <w:sz w:val="22"/>
                <w:szCs w:val="22"/>
              </w:rPr>
            </w:pPr>
          </w:p>
        </w:tc>
      </w:tr>
      <w:tr w:rsidR="00117D1E" w:rsidRPr="0055295B" w14:paraId="25A5EDE2" w14:textId="77777777" w:rsidTr="00737888">
        <w:trPr>
          <w:cantSplit/>
        </w:trPr>
        <w:tc>
          <w:tcPr>
            <w:tcW w:w="586" w:type="dxa"/>
          </w:tcPr>
          <w:p w14:paraId="12720770" w14:textId="77777777" w:rsidR="00117D1E" w:rsidRPr="0055295B" w:rsidRDefault="00117D1E" w:rsidP="00737888">
            <w:pPr>
              <w:jc w:val="both"/>
              <w:rPr>
                <w:color w:val="000000"/>
                <w:sz w:val="22"/>
                <w:szCs w:val="22"/>
              </w:rPr>
            </w:pPr>
          </w:p>
        </w:tc>
        <w:tc>
          <w:tcPr>
            <w:tcW w:w="874" w:type="dxa"/>
          </w:tcPr>
          <w:p w14:paraId="3B941028" w14:textId="77777777" w:rsidR="00117D1E" w:rsidRPr="0055295B" w:rsidRDefault="00117D1E" w:rsidP="00737888">
            <w:pPr>
              <w:jc w:val="both"/>
              <w:rPr>
                <w:color w:val="000000"/>
                <w:sz w:val="22"/>
                <w:szCs w:val="22"/>
              </w:rPr>
            </w:pPr>
          </w:p>
        </w:tc>
        <w:tc>
          <w:tcPr>
            <w:tcW w:w="874" w:type="dxa"/>
          </w:tcPr>
          <w:p w14:paraId="3A3C9869" w14:textId="77777777" w:rsidR="00117D1E" w:rsidRPr="0055295B" w:rsidRDefault="00117D1E" w:rsidP="00737888">
            <w:pPr>
              <w:jc w:val="both"/>
              <w:rPr>
                <w:color w:val="000000"/>
                <w:sz w:val="22"/>
                <w:szCs w:val="22"/>
              </w:rPr>
            </w:pPr>
          </w:p>
        </w:tc>
        <w:tc>
          <w:tcPr>
            <w:tcW w:w="2060" w:type="dxa"/>
          </w:tcPr>
          <w:p w14:paraId="41AFD1BB" w14:textId="77777777" w:rsidR="00117D1E" w:rsidRPr="0055295B" w:rsidRDefault="00117D1E" w:rsidP="00737888">
            <w:pPr>
              <w:jc w:val="both"/>
              <w:rPr>
                <w:color w:val="000000"/>
                <w:sz w:val="22"/>
                <w:szCs w:val="22"/>
              </w:rPr>
            </w:pPr>
          </w:p>
        </w:tc>
        <w:tc>
          <w:tcPr>
            <w:tcW w:w="1701" w:type="dxa"/>
          </w:tcPr>
          <w:p w14:paraId="110DC7C1" w14:textId="77777777" w:rsidR="00117D1E" w:rsidRPr="0055295B" w:rsidRDefault="00117D1E" w:rsidP="00737888">
            <w:pPr>
              <w:jc w:val="both"/>
              <w:rPr>
                <w:color w:val="000000"/>
                <w:sz w:val="22"/>
                <w:szCs w:val="22"/>
              </w:rPr>
            </w:pPr>
          </w:p>
        </w:tc>
        <w:tc>
          <w:tcPr>
            <w:tcW w:w="1701" w:type="dxa"/>
          </w:tcPr>
          <w:p w14:paraId="58B50244" w14:textId="77777777" w:rsidR="00117D1E" w:rsidRPr="0055295B" w:rsidRDefault="00117D1E" w:rsidP="00737888">
            <w:pPr>
              <w:jc w:val="both"/>
              <w:rPr>
                <w:color w:val="000000"/>
                <w:sz w:val="22"/>
                <w:szCs w:val="22"/>
              </w:rPr>
            </w:pPr>
          </w:p>
        </w:tc>
        <w:tc>
          <w:tcPr>
            <w:tcW w:w="1701" w:type="dxa"/>
          </w:tcPr>
          <w:p w14:paraId="3324CBA9" w14:textId="77777777" w:rsidR="00117D1E" w:rsidRPr="0055295B" w:rsidRDefault="00117D1E" w:rsidP="00737888">
            <w:pPr>
              <w:jc w:val="both"/>
              <w:rPr>
                <w:color w:val="000000"/>
                <w:sz w:val="22"/>
                <w:szCs w:val="22"/>
              </w:rPr>
            </w:pPr>
          </w:p>
        </w:tc>
      </w:tr>
    </w:tbl>
    <w:p w14:paraId="69A3C89F" w14:textId="77777777" w:rsidR="00117D1E" w:rsidRPr="0055295B" w:rsidRDefault="00117D1E" w:rsidP="00737888">
      <w:pPr>
        <w:widowControl w:val="0"/>
        <w:autoSpaceDE w:val="0"/>
        <w:autoSpaceDN w:val="0"/>
        <w:adjustRightInd w:val="0"/>
        <w:ind w:right="135"/>
        <w:jc w:val="both"/>
        <w:rPr>
          <w:b/>
          <w:bCs/>
          <w:sz w:val="22"/>
          <w:szCs w:val="22"/>
        </w:rPr>
      </w:pPr>
    </w:p>
    <w:p w14:paraId="4B546D94" w14:textId="77777777" w:rsidR="00117D1E" w:rsidRPr="0055295B" w:rsidRDefault="00117D1E" w:rsidP="00737888">
      <w:pPr>
        <w:widowControl w:val="0"/>
        <w:autoSpaceDE w:val="0"/>
        <w:autoSpaceDN w:val="0"/>
        <w:adjustRightInd w:val="0"/>
        <w:ind w:right="135"/>
        <w:jc w:val="both"/>
        <w:rPr>
          <w:b/>
          <w:bCs/>
          <w:sz w:val="22"/>
          <w:szCs w:val="22"/>
        </w:rPr>
      </w:pPr>
    </w:p>
    <w:p w14:paraId="00FC9D3D"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lang w:val="ru-RU"/>
        </w:rPr>
      </w:pPr>
      <w:r w:rsidRPr="0055295B">
        <w:rPr>
          <w:rFonts w:ascii="Times New Roman" w:hAnsi="Times New Roman"/>
          <w:b/>
          <w:bCs/>
          <w:szCs w:val="22"/>
        </w:rPr>
        <w:t xml:space="preserve"> </w:t>
      </w:r>
      <w:r w:rsidRPr="0055295B">
        <w:rPr>
          <w:rFonts w:ascii="Times New Roman" w:hAnsi="Times New Roman"/>
          <w:b/>
          <w:bCs/>
          <w:szCs w:val="22"/>
          <w:lang w:val="ru-RU"/>
        </w:rPr>
        <w:t>ОБЯЗАННОСТИ ИСПОЛНИТЕЛЯ:</w:t>
      </w:r>
    </w:p>
    <w:p w14:paraId="7628D1CC" w14:textId="77777777" w:rsidR="00117D1E" w:rsidRPr="0055295B" w:rsidRDefault="00117D1E" w:rsidP="006506C6">
      <w:pPr>
        <w:pStyle w:val="ae"/>
        <w:widowControl w:val="0"/>
        <w:numPr>
          <w:ilvl w:val="1"/>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t>Исполнитель обязуется выполнить ремонтно-восстановительные работы на Оборудовании базовых станций в соответствии с Договором и настоящей Заявкой на работы.</w:t>
      </w:r>
    </w:p>
    <w:p w14:paraId="1705787F" w14:textId="77777777" w:rsidR="00117D1E" w:rsidRPr="0055295B" w:rsidRDefault="00117D1E" w:rsidP="006506C6">
      <w:pPr>
        <w:pStyle w:val="ae"/>
        <w:widowControl w:val="0"/>
        <w:numPr>
          <w:ilvl w:val="1"/>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t>По факту выполнения ремонтно-восстановительных работ Исполнитель предоставляет Заказчику следующие документы:</w:t>
      </w:r>
    </w:p>
    <w:p w14:paraId="47EC690B" w14:textId="77777777" w:rsidR="00117D1E" w:rsidRPr="0055295B" w:rsidRDefault="00117D1E" w:rsidP="006506C6">
      <w:pPr>
        <w:pStyle w:val="ae"/>
        <w:widowControl w:val="0"/>
        <w:numPr>
          <w:ilvl w:val="2"/>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t>Акты на выполнение отдельных работ (при необходимости);</w:t>
      </w:r>
    </w:p>
    <w:p w14:paraId="53869AB8" w14:textId="77777777" w:rsidR="00117D1E" w:rsidRPr="0055295B" w:rsidRDefault="00117D1E" w:rsidP="006506C6">
      <w:pPr>
        <w:pStyle w:val="ae"/>
        <w:widowControl w:val="0"/>
        <w:numPr>
          <w:ilvl w:val="2"/>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t>Акты на скрытые работы (при необходимости);</w:t>
      </w:r>
    </w:p>
    <w:p w14:paraId="6DEA68DF" w14:textId="77777777" w:rsidR="00117D1E" w:rsidRPr="0055295B" w:rsidRDefault="00117D1E" w:rsidP="006506C6">
      <w:pPr>
        <w:pStyle w:val="ae"/>
        <w:widowControl w:val="0"/>
        <w:numPr>
          <w:ilvl w:val="2"/>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t>Акты проведенных измерений (при необходимости).</w:t>
      </w:r>
    </w:p>
    <w:p w14:paraId="54C61FA8" w14:textId="77777777" w:rsidR="00117D1E" w:rsidRPr="0055295B" w:rsidRDefault="00117D1E" w:rsidP="006506C6">
      <w:pPr>
        <w:pStyle w:val="ae"/>
        <w:widowControl w:val="0"/>
        <w:numPr>
          <w:ilvl w:val="2"/>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t>Сертификаты, удостоверяющие качество материалов, примененных при выполнении ремонтно-восстановительных работ.</w:t>
      </w:r>
    </w:p>
    <w:p w14:paraId="4FB9588E" w14:textId="77777777" w:rsidR="00117D1E" w:rsidRPr="0055295B" w:rsidRDefault="00117D1E" w:rsidP="006506C6">
      <w:pPr>
        <w:pStyle w:val="ae"/>
        <w:widowControl w:val="0"/>
        <w:numPr>
          <w:ilvl w:val="2"/>
          <w:numId w:val="9"/>
        </w:numPr>
        <w:autoSpaceDE w:val="0"/>
        <w:autoSpaceDN w:val="0"/>
        <w:adjustRightInd w:val="0"/>
        <w:ind w:left="567" w:hanging="567"/>
        <w:jc w:val="both"/>
        <w:rPr>
          <w:rFonts w:ascii="Times New Roman" w:hAnsi="Times New Roman"/>
          <w:szCs w:val="22"/>
          <w:lang w:val="ru-RU"/>
        </w:rPr>
      </w:pPr>
      <w:r w:rsidRPr="0055295B">
        <w:rPr>
          <w:rFonts w:ascii="Times New Roman" w:hAnsi="Times New Roman"/>
          <w:szCs w:val="22"/>
          <w:lang w:val="ru-RU"/>
        </w:rPr>
        <w:t>Фотоматериал о проведенных работах и обнаруженных дефектах в электронном виде.</w:t>
      </w:r>
    </w:p>
    <w:p w14:paraId="20234289"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lang w:val="ru-RU"/>
        </w:rPr>
      </w:pPr>
      <w:r w:rsidRPr="0055295B">
        <w:rPr>
          <w:rFonts w:ascii="Times New Roman" w:hAnsi="Times New Roman"/>
          <w:b/>
          <w:bCs/>
          <w:szCs w:val="22"/>
          <w:lang w:val="ru-RU"/>
        </w:rPr>
        <w:t>ПОРЯДОК ПЛАТЕЖА:</w:t>
      </w:r>
    </w:p>
    <w:p w14:paraId="03BC4CB4" w14:textId="77777777" w:rsidR="00117D1E" w:rsidRPr="0055295B" w:rsidRDefault="00117D1E" w:rsidP="00737888">
      <w:pPr>
        <w:widowControl w:val="0"/>
        <w:autoSpaceDE w:val="0"/>
        <w:autoSpaceDN w:val="0"/>
        <w:adjustRightInd w:val="0"/>
        <w:jc w:val="both"/>
        <w:rPr>
          <w:sz w:val="22"/>
          <w:szCs w:val="22"/>
        </w:rPr>
      </w:pPr>
      <w:r w:rsidRPr="0055295B">
        <w:rPr>
          <w:sz w:val="22"/>
          <w:szCs w:val="22"/>
        </w:rPr>
        <w:t xml:space="preserve">Все платежи производятся в соответствии с Главой </w:t>
      </w:r>
      <w:proofErr w:type="gramStart"/>
      <w:r w:rsidRPr="0055295B">
        <w:rPr>
          <w:sz w:val="22"/>
          <w:szCs w:val="22"/>
        </w:rPr>
        <w:t>6  Договора</w:t>
      </w:r>
      <w:proofErr w:type="gramEnd"/>
      <w:r w:rsidRPr="0055295B">
        <w:rPr>
          <w:sz w:val="22"/>
          <w:szCs w:val="22"/>
        </w:rPr>
        <w:t xml:space="preserve">. </w:t>
      </w:r>
    </w:p>
    <w:p w14:paraId="0102561F"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lang w:val="ru-RU"/>
        </w:rPr>
      </w:pPr>
      <w:r w:rsidRPr="0055295B">
        <w:rPr>
          <w:rFonts w:ascii="Times New Roman" w:hAnsi="Times New Roman"/>
          <w:b/>
          <w:bCs/>
          <w:szCs w:val="22"/>
          <w:lang w:val="ru-RU"/>
        </w:rPr>
        <w:t>ОТВЕТСТВЕННЫЕ ЛИЦА:</w:t>
      </w:r>
    </w:p>
    <w:p w14:paraId="51AE8D4C" w14:textId="77777777" w:rsidR="00117D1E" w:rsidRPr="0055295B" w:rsidRDefault="00117D1E" w:rsidP="00737888">
      <w:pPr>
        <w:widowControl w:val="0"/>
        <w:autoSpaceDE w:val="0"/>
        <w:autoSpaceDN w:val="0"/>
        <w:adjustRightInd w:val="0"/>
        <w:jc w:val="both"/>
        <w:rPr>
          <w:sz w:val="22"/>
          <w:szCs w:val="22"/>
        </w:rPr>
      </w:pPr>
      <w:r w:rsidRPr="0055295B">
        <w:rPr>
          <w:sz w:val="22"/>
          <w:szCs w:val="22"/>
        </w:rPr>
        <w:t xml:space="preserve">От Заказчика:  </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2835"/>
        <w:gridCol w:w="2835"/>
        <w:gridCol w:w="1593"/>
      </w:tblGrid>
      <w:tr w:rsidR="00117D1E" w:rsidRPr="0055295B" w14:paraId="7A6D4EC9" w14:textId="77777777" w:rsidTr="00737888">
        <w:tc>
          <w:tcPr>
            <w:tcW w:w="2660" w:type="dxa"/>
          </w:tcPr>
          <w:p w14:paraId="306F72A1"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Ф.И.О.</w:t>
            </w:r>
          </w:p>
        </w:tc>
        <w:tc>
          <w:tcPr>
            <w:tcW w:w="2835" w:type="dxa"/>
          </w:tcPr>
          <w:p w14:paraId="3E8D5D82"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Подразделение, должность</w:t>
            </w:r>
          </w:p>
        </w:tc>
        <w:tc>
          <w:tcPr>
            <w:tcW w:w="2835" w:type="dxa"/>
          </w:tcPr>
          <w:p w14:paraId="504927F5"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Телефон</w:t>
            </w:r>
          </w:p>
        </w:tc>
        <w:tc>
          <w:tcPr>
            <w:tcW w:w="1593" w:type="dxa"/>
          </w:tcPr>
          <w:p w14:paraId="218EB2C7"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e-</w:t>
            </w:r>
            <w:proofErr w:type="spellStart"/>
            <w:r w:rsidRPr="0055295B">
              <w:rPr>
                <w:snapToGrid w:val="0"/>
                <w:sz w:val="22"/>
                <w:szCs w:val="22"/>
              </w:rPr>
              <w:t>mail</w:t>
            </w:r>
            <w:proofErr w:type="spellEnd"/>
          </w:p>
        </w:tc>
      </w:tr>
      <w:tr w:rsidR="00117D1E" w:rsidRPr="0055295B" w14:paraId="75CC0DB9" w14:textId="77777777" w:rsidTr="00737888">
        <w:tc>
          <w:tcPr>
            <w:tcW w:w="2660" w:type="dxa"/>
          </w:tcPr>
          <w:p w14:paraId="4E7474B2" w14:textId="77777777" w:rsidR="00117D1E" w:rsidRPr="0055295B" w:rsidRDefault="00117D1E" w:rsidP="00737888">
            <w:pPr>
              <w:widowControl w:val="0"/>
              <w:autoSpaceDE w:val="0"/>
              <w:autoSpaceDN w:val="0"/>
              <w:adjustRightInd w:val="0"/>
              <w:jc w:val="both"/>
              <w:rPr>
                <w:snapToGrid w:val="0"/>
                <w:sz w:val="22"/>
                <w:szCs w:val="22"/>
              </w:rPr>
            </w:pPr>
          </w:p>
        </w:tc>
        <w:tc>
          <w:tcPr>
            <w:tcW w:w="2835" w:type="dxa"/>
          </w:tcPr>
          <w:p w14:paraId="64ADBE48" w14:textId="77777777" w:rsidR="00117D1E" w:rsidRPr="0055295B" w:rsidRDefault="00117D1E" w:rsidP="00737888">
            <w:pPr>
              <w:widowControl w:val="0"/>
              <w:autoSpaceDE w:val="0"/>
              <w:autoSpaceDN w:val="0"/>
              <w:adjustRightInd w:val="0"/>
              <w:jc w:val="both"/>
              <w:rPr>
                <w:snapToGrid w:val="0"/>
                <w:sz w:val="22"/>
                <w:szCs w:val="22"/>
              </w:rPr>
            </w:pPr>
          </w:p>
        </w:tc>
        <w:tc>
          <w:tcPr>
            <w:tcW w:w="2835" w:type="dxa"/>
          </w:tcPr>
          <w:p w14:paraId="7869C664" w14:textId="77777777" w:rsidR="00117D1E" w:rsidRPr="0055295B" w:rsidRDefault="00117D1E" w:rsidP="00737888">
            <w:pPr>
              <w:widowControl w:val="0"/>
              <w:autoSpaceDE w:val="0"/>
              <w:autoSpaceDN w:val="0"/>
              <w:adjustRightInd w:val="0"/>
              <w:jc w:val="both"/>
              <w:rPr>
                <w:snapToGrid w:val="0"/>
                <w:sz w:val="22"/>
                <w:szCs w:val="22"/>
              </w:rPr>
            </w:pPr>
          </w:p>
        </w:tc>
        <w:tc>
          <w:tcPr>
            <w:tcW w:w="1593" w:type="dxa"/>
          </w:tcPr>
          <w:p w14:paraId="0CECDC4C" w14:textId="77777777" w:rsidR="00117D1E" w:rsidRPr="0055295B" w:rsidRDefault="00117D1E" w:rsidP="00737888">
            <w:pPr>
              <w:widowControl w:val="0"/>
              <w:autoSpaceDE w:val="0"/>
              <w:autoSpaceDN w:val="0"/>
              <w:adjustRightInd w:val="0"/>
              <w:jc w:val="both"/>
              <w:rPr>
                <w:snapToGrid w:val="0"/>
                <w:sz w:val="22"/>
                <w:szCs w:val="22"/>
              </w:rPr>
            </w:pPr>
          </w:p>
        </w:tc>
      </w:tr>
    </w:tbl>
    <w:p w14:paraId="3037624D" w14:textId="77777777" w:rsidR="00117D1E" w:rsidRPr="0055295B" w:rsidRDefault="00117D1E" w:rsidP="00737888">
      <w:pPr>
        <w:widowControl w:val="0"/>
        <w:autoSpaceDE w:val="0"/>
        <w:autoSpaceDN w:val="0"/>
        <w:adjustRightInd w:val="0"/>
        <w:jc w:val="both"/>
        <w:rPr>
          <w:snapToGrid w:val="0"/>
          <w:sz w:val="22"/>
          <w:szCs w:val="22"/>
        </w:rPr>
      </w:pPr>
    </w:p>
    <w:p w14:paraId="57C2F39F" w14:textId="77777777" w:rsidR="00117D1E" w:rsidRPr="0055295B" w:rsidRDefault="00117D1E" w:rsidP="00737888">
      <w:pPr>
        <w:widowControl w:val="0"/>
        <w:autoSpaceDE w:val="0"/>
        <w:autoSpaceDN w:val="0"/>
        <w:adjustRightInd w:val="0"/>
        <w:jc w:val="both"/>
        <w:rPr>
          <w:sz w:val="22"/>
          <w:szCs w:val="22"/>
        </w:rPr>
      </w:pPr>
      <w:r w:rsidRPr="0055295B">
        <w:rPr>
          <w:sz w:val="22"/>
          <w:szCs w:val="22"/>
        </w:rPr>
        <w:t>От Исполнителя:</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2835"/>
        <w:gridCol w:w="2835"/>
        <w:gridCol w:w="1593"/>
      </w:tblGrid>
      <w:tr w:rsidR="00117D1E" w:rsidRPr="0055295B" w14:paraId="1A988D2F" w14:textId="77777777" w:rsidTr="00737888">
        <w:tc>
          <w:tcPr>
            <w:tcW w:w="2660" w:type="dxa"/>
          </w:tcPr>
          <w:p w14:paraId="6D08F7D2"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Ф.И.О.</w:t>
            </w:r>
          </w:p>
        </w:tc>
        <w:tc>
          <w:tcPr>
            <w:tcW w:w="2835" w:type="dxa"/>
          </w:tcPr>
          <w:p w14:paraId="0C18240F"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Подразделение, должность</w:t>
            </w:r>
          </w:p>
        </w:tc>
        <w:tc>
          <w:tcPr>
            <w:tcW w:w="2835" w:type="dxa"/>
          </w:tcPr>
          <w:p w14:paraId="152C152A"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Телефон</w:t>
            </w:r>
          </w:p>
        </w:tc>
        <w:tc>
          <w:tcPr>
            <w:tcW w:w="1593" w:type="dxa"/>
          </w:tcPr>
          <w:p w14:paraId="5734AB32" w14:textId="77777777" w:rsidR="00117D1E" w:rsidRPr="0055295B" w:rsidRDefault="00117D1E" w:rsidP="00737888">
            <w:pPr>
              <w:widowControl w:val="0"/>
              <w:autoSpaceDE w:val="0"/>
              <w:autoSpaceDN w:val="0"/>
              <w:adjustRightInd w:val="0"/>
              <w:jc w:val="both"/>
              <w:rPr>
                <w:snapToGrid w:val="0"/>
                <w:sz w:val="22"/>
                <w:szCs w:val="22"/>
              </w:rPr>
            </w:pPr>
            <w:r w:rsidRPr="0055295B">
              <w:rPr>
                <w:snapToGrid w:val="0"/>
                <w:sz w:val="22"/>
                <w:szCs w:val="22"/>
              </w:rPr>
              <w:t>e-</w:t>
            </w:r>
            <w:proofErr w:type="spellStart"/>
            <w:r w:rsidRPr="0055295B">
              <w:rPr>
                <w:snapToGrid w:val="0"/>
                <w:sz w:val="22"/>
                <w:szCs w:val="22"/>
              </w:rPr>
              <w:t>mail</w:t>
            </w:r>
            <w:proofErr w:type="spellEnd"/>
          </w:p>
        </w:tc>
      </w:tr>
      <w:tr w:rsidR="00117D1E" w:rsidRPr="0055295B" w14:paraId="4DD2393D" w14:textId="77777777" w:rsidTr="00737888">
        <w:tc>
          <w:tcPr>
            <w:tcW w:w="2660" w:type="dxa"/>
          </w:tcPr>
          <w:p w14:paraId="696D0CC1" w14:textId="77777777" w:rsidR="00117D1E" w:rsidRPr="0055295B" w:rsidRDefault="00117D1E" w:rsidP="00737888">
            <w:pPr>
              <w:widowControl w:val="0"/>
              <w:autoSpaceDE w:val="0"/>
              <w:autoSpaceDN w:val="0"/>
              <w:adjustRightInd w:val="0"/>
              <w:jc w:val="both"/>
              <w:rPr>
                <w:snapToGrid w:val="0"/>
                <w:sz w:val="22"/>
                <w:szCs w:val="22"/>
              </w:rPr>
            </w:pPr>
          </w:p>
        </w:tc>
        <w:tc>
          <w:tcPr>
            <w:tcW w:w="2835" w:type="dxa"/>
          </w:tcPr>
          <w:p w14:paraId="178F294C" w14:textId="77777777" w:rsidR="00117D1E" w:rsidRPr="0055295B" w:rsidRDefault="00117D1E" w:rsidP="00737888">
            <w:pPr>
              <w:widowControl w:val="0"/>
              <w:autoSpaceDE w:val="0"/>
              <w:autoSpaceDN w:val="0"/>
              <w:adjustRightInd w:val="0"/>
              <w:jc w:val="both"/>
              <w:rPr>
                <w:snapToGrid w:val="0"/>
                <w:sz w:val="22"/>
                <w:szCs w:val="22"/>
              </w:rPr>
            </w:pPr>
          </w:p>
        </w:tc>
        <w:tc>
          <w:tcPr>
            <w:tcW w:w="2835" w:type="dxa"/>
          </w:tcPr>
          <w:p w14:paraId="6A3012A3" w14:textId="77777777" w:rsidR="00117D1E" w:rsidRPr="0055295B" w:rsidRDefault="00117D1E" w:rsidP="00737888">
            <w:pPr>
              <w:widowControl w:val="0"/>
              <w:autoSpaceDE w:val="0"/>
              <w:autoSpaceDN w:val="0"/>
              <w:adjustRightInd w:val="0"/>
              <w:jc w:val="both"/>
              <w:rPr>
                <w:snapToGrid w:val="0"/>
                <w:sz w:val="22"/>
                <w:szCs w:val="22"/>
              </w:rPr>
            </w:pPr>
          </w:p>
        </w:tc>
        <w:tc>
          <w:tcPr>
            <w:tcW w:w="1593" w:type="dxa"/>
          </w:tcPr>
          <w:p w14:paraId="5147E2BC" w14:textId="77777777" w:rsidR="00117D1E" w:rsidRPr="0055295B" w:rsidRDefault="00117D1E" w:rsidP="00737888">
            <w:pPr>
              <w:widowControl w:val="0"/>
              <w:autoSpaceDE w:val="0"/>
              <w:autoSpaceDN w:val="0"/>
              <w:adjustRightInd w:val="0"/>
              <w:jc w:val="both"/>
              <w:rPr>
                <w:snapToGrid w:val="0"/>
                <w:sz w:val="22"/>
                <w:szCs w:val="22"/>
              </w:rPr>
            </w:pPr>
          </w:p>
        </w:tc>
      </w:tr>
    </w:tbl>
    <w:p w14:paraId="14EAA511" w14:textId="77777777" w:rsidR="00117D1E" w:rsidRPr="0055295B" w:rsidRDefault="00117D1E" w:rsidP="00737888">
      <w:pPr>
        <w:widowControl w:val="0"/>
        <w:autoSpaceDE w:val="0"/>
        <w:autoSpaceDN w:val="0"/>
        <w:adjustRightInd w:val="0"/>
        <w:jc w:val="both"/>
        <w:rPr>
          <w:sz w:val="22"/>
          <w:szCs w:val="22"/>
        </w:rPr>
      </w:pPr>
    </w:p>
    <w:p w14:paraId="08CB30BB"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lang w:val="ru-RU"/>
        </w:rPr>
      </w:pPr>
      <w:r w:rsidRPr="0055295B">
        <w:rPr>
          <w:rFonts w:ascii="Times New Roman" w:hAnsi="Times New Roman"/>
          <w:b/>
          <w:bCs/>
          <w:szCs w:val="22"/>
          <w:lang w:val="ru-RU"/>
        </w:rPr>
        <w:t>ДОПОЛНИТЕЛЬНЫЕ РАБОТЫ</w:t>
      </w:r>
    </w:p>
    <w:p w14:paraId="76192835" w14:textId="77777777" w:rsidR="00117D1E" w:rsidRPr="0055295B" w:rsidRDefault="00117D1E" w:rsidP="00737888">
      <w:pPr>
        <w:jc w:val="both"/>
        <w:rPr>
          <w:color w:val="000000"/>
          <w:sz w:val="22"/>
          <w:szCs w:val="22"/>
          <w:lang w:val="sv-SE"/>
        </w:rPr>
      </w:pPr>
      <w:r w:rsidRPr="0055295B">
        <w:rPr>
          <w:color w:val="000000"/>
          <w:sz w:val="22"/>
          <w:szCs w:val="22"/>
          <w:lang w:val="sv-SE"/>
        </w:rPr>
        <w:t xml:space="preserve">В случае возникновения необходимости в проведении дополнительных работ, которые не были предусмотрены на момент подписания </w:t>
      </w:r>
      <w:r w:rsidRPr="0055295B">
        <w:rPr>
          <w:color w:val="000000"/>
          <w:sz w:val="22"/>
          <w:szCs w:val="22"/>
        </w:rPr>
        <w:t>Заказа</w:t>
      </w:r>
      <w:r w:rsidRPr="0055295B">
        <w:rPr>
          <w:color w:val="000000"/>
          <w:sz w:val="22"/>
          <w:szCs w:val="22"/>
          <w:lang w:val="sv-SE"/>
        </w:rPr>
        <w:t xml:space="preserve"> Сторонами, </w:t>
      </w:r>
      <w:r w:rsidRPr="0055295B">
        <w:rPr>
          <w:color w:val="000000"/>
          <w:sz w:val="22"/>
          <w:szCs w:val="22"/>
        </w:rPr>
        <w:t>Исполнитель</w:t>
      </w:r>
      <w:r w:rsidRPr="0055295B">
        <w:rPr>
          <w:color w:val="000000"/>
          <w:sz w:val="22"/>
          <w:szCs w:val="22"/>
          <w:lang w:val="sv-SE"/>
        </w:rPr>
        <w:t xml:space="preserve"> до начала производства дополнительных работ обязан в письменной форме предупредить об этом Заказчика и согласовать их стоимость. При этом </w:t>
      </w:r>
      <w:r w:rsidRPr="0055295B">
        <w:rPr>
          <w:color w:val="000000"/>
          <w:sz w:val="22"/>
          <w:szCs w:val="22"/>
        </w:rPr>
        <w:t>Исполнитель</w:t>
      </w:r>
      <w:r w:rsidRPr="0055295B">
        <w:rPr>
          <w:color w:val="000000"/>
          <w:sz w:val="22"/>
          <w:szCs w:val="22"/>
          <w:lang w:val="sv-SE"/>
        </w:rPr>
        <w:t xml:space="preserve"> предоставляет Заказчику смету для утверждения ее Заказчиком. В данном случае Сторонами вносятся необходимые изменения в </w:t>
      </w:r>
      <w:r w:rsidRPr="0055295B">
        <w:rPr>
          <w:color w:val="000000"/>
          <w:sz w:val="22"/>
          <w:szCs w:val="22"/>
        </w:rPr>
        <w:t>Заявку</w:t>
      </w:r>
      <w:r w:rsidRPr="0055295B">
        <w:rPr>
          <w:color w:val="000000"/>
          <w:sz w:val="22"/>
          <w:szCs w:val="22"/>
          <w:lang w:val="sv-SE"/>
        </w:rPr>
        <w:t xml:space="preserve"> с установлением новых условий, стоимости и сроков выполнения Работ, путем подписания </w:t>
      </w:r>
      <w:r w:rsidRPr="0055295B">
        <w:rPr>
          <w:color w:val="000000"/>
          <w:sz w:val="22"/>
          <w:szCs w:val="22"/>
        </w:rPr>
        <w:t xml:space="preserve">Соглашения </w:t>
      </w:r>
      <w:r w:rsidRPr="0055295B">
        <w:rPr>
          <w:color w:val="000000"/>
          <w:sz w:val="22"/>
          <w:szCs w:val="22"/>
          <w:lang w:val="sv-SE"/>
        </w:rPr>
        <w:t xml:space="preserve"> к </w:t>
      </w:r>
      <w:r w:rsidRPr="0055295B">
        <w:rPr>
          <w:color w:val="000000"/>
          <w:sz w:val="22"/>
          <w:szCs w:val="22"/>
        </w:rPr>
        <w:t>Заявке.</w:t>
      </w:r>
    </w:p>
    <w:p w14:paraId="3E2874E3" w14:textId="77777777" w:rsidR="00117D1E" w:rsidRPr="0055295B" w:rsidRDefault="00117D1E" w:rsidP="00737888">
      <w:pPr>
        <w:widowControl w:val="0"/>
        <w:autoSpaceDE w:val="0"/>
        <w:autoSpaceDN w:val="0"/>
        <w:adjustRightInd w:val="0"/>
        <w:jc w:val="both"/>
        <w:rPr>
          <w:sz w:val="22"/>
          <w:szCs w:val="22"/>
          <w:lang w:val="sv-SE"/>
        </w:rPr>
      </w:pPr>
    </w:p>
    <w:p w14:paraId="3118F737" w14:textId="77777777" w:rsidR="00117D1E" w:rsidRPr="0055295B" w:rsidRDefault="00117D1E" w:rsidP="006506C6">
      <w:pPr>
        <w:pStyle w:val="ae"/>
        <w:widowControl w:val="0"/>
        <w:numPr>
          <w:ilvl w:val="0"/>
          <w:numId w:val="10"/>
        </w:numPr>
        <w:autoSpaceDE w:val="0"/>
        <w:autoSpaceDN w:val="0"/>
        <w:adjustRightInd w:val="0"/>
        <w:ind w:right="135"/>
        <w:jc w:val="both"/>
        <w:rPr>
          <w:rFonts w:ascii="Times New Roman" w:hAnsi="Times New Roman"/>
          <w:b/>
          <w:bCs/>
          <w:szCs w:val="22"/>
        </w:rPr>
      </w:pPr>
      <w:r w:rsidRPr="0055295B">
        <w:rPr>
          <w:rFonts w:ascii="Times New Roman" w:hAnsi="Times New Roman"/>
          <w:b/>
          <w:bCs/>
          <w:szCs w:val="22"/>
        </w:rPr>
        <w:t>ИНЫЕ УСЛОВИЯ: ____________________________________________________</w:t>
      </w:r>
    </w:p>
    <w:p w14:paraId="25D0CF26" w14:textId="77777777" w:rsidR="00117D1E" w:rsidRPr="0055295B" w:rsidRDefault="00117D1E" w:rsidP="00737888">
      <w:pPr>
        <w:pStyle w:val="ae"/>
        <w:widowControl w:val="0"/>
        <w:autoSpaceDE w:val="0"/>
        <w:autoSpaceDN w:val="0"/>
        <w:adjustRightInd w:val="0"/>
        <w:ind w:left="1080" w:right="135"/>
        <w:jc w:val="both"/>
        <w:rPr>
          <w:rFonts w:ascii="Times New Roman" w:hAnsi="Times New Roman"/>
          <w:b/>
          <w:bCs/>
          <w:szCs w:val="22"/>
          <w:lang w:val="ru-RU"/>
        </w:rPr>
      </w:pPr>
    </w:p>
    <w:tbl>
      <w:tblPr>
        <w:tblW w:w="10065" w:type="dxa"/>
        <w:jc w:val="center"/>
        <w:tblLayout w:type="fixed"/>
        <w:tblLook w:val="0000" w:firstRow="0" w:lastRow="0" w:firstColumn="0" w:lastColumn="0" w:noHBand="0" w:noVBand="0"/>
      </w:tblPr>
      <w:tblGrid>
        <w:gridCol w:w="5387"/>
        <w:gridCol w:w="4678"/>
      </w:tblGrid>
      <w:tr w:rsidR="00117D1E" w:rsidRPr="0055295B" w14:paraId="444A3EBB" w14:textId="77777777" w:rsidTr="00737888">
        <w:trPr>
          <w:trHeight w:val="1562"/>
          <w:jc w:val="center"/>
        </w:trPr>
        <w:tc>
          <w:tcPr>
            <w:tcW w:w="5387" w:type="dxa"/>
            <w:tcBorders>
              <w:top w:val="nil"/>
              <w:left w:val="nil"/>
              <w:bottom w:val="nil"/>
              <w:right w:val="nil"/>
            </w:tcBorders>
          </w:tcPr>
          <w:p w14:paraId="56A7BA4C" w14:textId="1725A0B5" w:rsidR="00117D1E" w:rsidRPr="0055295B" w:rsidRDefault="00EA0293" w:rsidP="00737888">
            <w:pPr>
              <w:jc w:val="both"/>
              <w:rPr>
                <w:b/>
                <w:sz w:val="22"/>
                <w:szCs w:val="22"/>
              </w:rPr>
            </w:pPr>
            <w:r>
              <w:rPr>
                <w:b/>
                <w:sz w:val="22"/>
                <w:szCs w:val="22"/>
              </w:rPr>
              <w:t xml:space="preserve"> «_______</w:t>
            </w:r>
            <w:r w:rsidR="00117D1E" w:rsidRPr="0055295B">
              <w:rPr>
                <w:b/>
                <w:sz w:val="22"/>
                <w:szCs w:val="22"/>
              </w:rPr>
              <w:t>»</w:t>
            </w:r>
          </w:p>
          <w:p w14:paraId="3319B123" w14:textId="77777777" w:rsidR="00117D1E" w:rsidRPr="0055295B" w:rsidRDefault="00117D1E" w:rsidP="00737888">
            <w:pPr>
              <w:jc w:val="both"/>
              <w:rPr>
                <w:b/>
                <w:sz w:val="22"/>
                <w:szCs w:val="22"/>
              </w:rPr>
            </w:pPr>
            <w:r w:rsidRPr="0055295B">
              <w:rPr>
                <w:b/>
                <w:sz w:val="22"/>
                <w:szCs w:val="22"/>
              </w:rPr>
              <w:t xml:space="preserve">___________________ </w:t>
            </w:r>
            <w:proofErr w:type="spellStart"/>
            <w:r w:rsidRPr="0055295B">
              <w:rPr>
                <w:b/>
                <w:sz w:val="22"/>
                <w:szCs w:val="22"/>
              </w:rPr>
              <w:t>хххххххххх</w:t>
            </w:r>
            <w:proofErr w:type="spellEnd"/>
          </w:p>
          <w:p w14:paraId="7BAD6ADF" w14:textId="1E85FE33" w:rsidR="00117D1E" w:rsidRPr="0055295B" w:rsidRDefault="00EA0293" w:rsidP="00737888">
            <w:pPr>
              <w:jc w:val="both"/>
              <w:rPr>
                <w:sz w:val="22"/>
                <w:szCs w:val="22"/>
              </w:rPr>
            </w:pPr>
            <w:r>
              <w:rPr>
                <w:sz w:val="22"/>
                <w:szCs w:val="22"/>
              </w:rPr>
              <w:t xml:space="preserve"> «___» ______________ 201_</w:t>
            </w:r>
            <w:r w:rsidR="00117D1E" w:rsidRPr="0055295B">
              <w:rPr>
                <w:sz w:val="22"/>
                <w:szCs w:val="22"/>
              </w:rPr>
              <w:t xml:space="preserve"> г.</w:t>
            </w:r>
          </w:p>
          <w:p w14:paraId="46E9E113" w14:textId="77777777" w:rsidR="00117D1E" w:rsidRPr="0055295B" w:rsidRDefault="00117D1E" w:rsidP="00737888">
            <w:pPr>
              <w:jc w:val="both"/>
              <w:rPr>
                <w:sz w:val="22"/>
                <w:szCs w:val="22"/>
                <w:highlight w:val="yellow"/>
              </w:rPr>
            </w:pPr>
            <w:proofErr w:type="spellStart"/>
            <w:r w:rsidRPr="0055295B">
              <w:rPr>
                <w:sz w:val="22"/>
                <w:szCs w:val="22"/>
              </w:rPr>
              <w:t>м.п</w:t>
            </w:r>
            <w:proofErr w:type="spellEnd"/>
            <w:r w:rsidRPr="0055295B">
              <w:rPr>
                <w:sz w:val="22"/>
                <w:szCs w:val="22"/>
              </w:rPr>
              <w:t>.</w:t>
            </w:r>
          </w:p>
        </w:tc>
        <w:tc>
          <w:tcPr>
            <w:tcW w:w="4678" w:type="dxa"/>
            <w:tcBorders>
              <w:top w:val="nil"/>
              <w:left w:val="nil"/>
              <w:bottom w:val="nil"/>
              <w:right w:val="nil"/>
            </w:tcBorders>
          </w:tcPr>
          <w:p w14:paraId="156C7DAE" w14:textId="7DCB046E" w:rsidR="00117D1E" w:rsidRPr="0055295B" w:rsidRDefault="00EA0293" w:rsidP="00737888">
            <w:pPr>
              <w:jc w:val="both"/>
              <w:rPr>
                <w:b/>
                <w:sz w:val="22"/>
                <w:szCs w:val="22"/>
              </w:rPr>
            </w:pPr>
            <w:r>
              <w:rPr>
                <w:b/>
                <w:sz w:val="22"/>
                <w:szCs w:val="22"/>
              </w:rPr>
              <w:t>ПАО</w:t>
            </w:r>
            <w:r w:rsidR="00117D1E" w:rsidRPr="0055295B">
              <w:rPr>
                <w:b/>
                <w:sz w:val="22"/>
                <w:szCs w:val="22"/>
              </w:rPr>
              <w:t xml:space="preserve"> «</w:t>
            </w:r>
            <w:r>
              <w:rPr>
                <w:b/>
                <w:sz w:val="22"/>
                <w:szCs w:val="22"/>
              </w:rPr>
              <w:t>Башинформсвязь</w:t>
            </w:r>
            <w:r w:rsidR="00117D1E" w:rsidRPr="0055295B">
              <w:rPr>
                <w:b/>
                <w:sz w:val="22"/>
                <w:szCs w:val="22"/>
              </w:rPr>
              <w:t>»</w:t>
            </w:r>
          </w:p>
          <w:p w14:paraId="5FA42019" w14:textId="3F98741E" w:rsidR="00117D1E" w:rsidRPr="0055295B" w:rsidRDefault="00EA0293" w:rsidP="00737888">
            <w:pPr>
              <w:jc w:val="both"/>
              <w:rPr>
                <w:b/>
                <w:sz w:val="22"/>
                <w:szCs w:val="22"/>
              </w:rPr>
            </w:pPr>
            <w:r>
              <w:rPr>
                <w:b/>
                <w:sz w:val="22"/>
                <w:szCs w:val="22"/>
              </w:rPr>
              <w:t xml:space="preserve">___________________ </w:t>
            </w:r>
            <w:proofErr w:type="spellStart"/>
            <w:r>
              <w:rPr>
                <w:b/>
                <w:sz w:val="22"/>
                <w:szCs w:val="22"/>
              </w:rPr>
              <w:t>Долгоаршинных</w:t>
            </w:r>
            <w:proofErr w:type="spellEnd"/>
            <w:r>
              <w:rPr>
                <w:b/>
                <w:sz w:val="22"/>
                <w:szCs w:val="22"/>
              </w:rPr>
              <w:t xml:space="preserve"> М.Г.</w:t>
            </w:r>
          </w:p>
          <w:p w14:paraId="36705552" w14:textId="092B4F60" w:rsidR="00117D1E" w:rsidRPr="0055295B" w:rsidRDefault="00117D1E" w:rsidP="00737888">
            <w:pPr>
              <w:jc w:val="both"/>
              <w:rPr>
                <w:sz w:val="22"/>
                <w:szCs w:val="22"/>
              </w:rPr>
            </w:pPr>
            <w:r w:rsidRPr="0055295B">
              <w:rPr>
                <w:sz w:val="22"/>
                <w:szCs w:val="22"/>
              </w:rPr>
              <w:t xml:space="preserve"> «___» _</w:t>
            </w:r>
            <w:r w:rsidR="00EA0293">
              <w:rPr>
                <w:sz w:val="22"/>
                <w:szCs w:val="22"/>
              </w:rPr>
              <w:t>_____________ 201_</w:t>
            </w:r>
            <w:r w:rsidRPr="0055295B">
              <w:rPr>
                <w:sz w:val="22"/>
                <w:szCs w:val="22"/>
              </w:rPr>
              <w:t xml:space="preserve"> г.</w:t>
            </w:r>
          </w:p>
          <w:p w14:paraId="0E85F665" w14:textId="77777777" w:rsidR="00117D1E" w:rsidRPr="0055295B" w:rsidRDefault="00117D1E" w:rsidP="00737888">
            <w:pPr>
              <w:jc w:val="both"/>
              <w:rPr>
                <w:sz w:val="22"/>
                <w:szCs w:val="22"/>
              </w:rPr>
            </w:pPr>
            <w:proofErr w:type="spellStart"/>
            <w:r w:rsidRPr="0055295B">
              <w:rPr>
                <w:sz w:val="22"/>
                <w:szCs w:val="22"/>
              </w:rPr>
              <w:t>м.п</w:t>
            </w:r>
            <w:proofErr w:type="spellEnd"/>
            <w:r w:rsidRPr="0055295B">
              <w:rPr>
                <w:sz w:val="22"/>
                <w:szCs w:val="22"/>
              </w:rPr>
              <w:t xml:space="preserve">. </w:t>
            </w:r>
          </w:p>
        </w:tc>
      </w:tr>
    </w:tbl>
    <w:p w14:paraId="6F55750E" w14:textId="586523AA" w:rsidR="00117D1E" w:rsidRPr="0055295B" w:rsidRDefault="00BC533B" w:rsidP="00BC533B">
      <w:pPr>
        <w:widowControl w:val="0"/>
        <w:tabs>
          <w:tab w:val="left" w:pos="6011"/>
        </w:tabs>
        <w:autoSpaceDE w:val="0"/>
        <w:autoSpaceDN w:val="0"/>
        <w:adjustRightInd w:val="0"/>
        <w:ind w:right="135"/>
        <w:jc w:val="both"/>
        <w:rPr>
          <w:sz w:val="22"/>
          <w:szCs w:val="22"/>
        </w:rPr>
      </w:pPr>
      <w:r w:rsidRPr="0055295B">
        <w:rPr>
          <w:sz w:val="22"/>
          <w:szCs w:val="22"/>
        </w:rPr>
        <w:tab/>
      </w:r>
    </w:p>
    <w:p w14:paraId="78DB052D" w14:textId="77777777" w:rsidR="00117D1E" w:rsidRPr="0055295B" w:rsidRDefault="00117D1E" w:rsidP="00F20E2E">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Форма Сторонами согласована:</w:t>
      </w:r>
    </w:p>
    <w:p w14:paraId="62D195D5" w14:textId="77777777"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072679" w:rsidRPr="0055295B" w14:paraId="6E6004BA" w14:textId="77777777" w:rsidTr="00F1468F">
        <w:tc>
          <w:tcPr>
            <w:tcW w:w="5103" w:type="dxa"/>
          </w:tcPr>
          <w:p w14:paraId="1D6E017F" w14:textId="77777777" w:rsidR="00072679" w:rsidRPr="0055295B" w:rsidRDefault="00072679" w:rsidP="00F1468F">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203C14F1" w14:textId="6F50826E" w:rsidR="00072679" w:rsidRPr="0055295B" w:rsidRDefault="00EA0293" w:rsidP="00F1468F">
            <w:pPr>
              <w:rPr>
                <w:sz w:val="22"/>
                <w:szCs w:val="22"/>
              </w:rPr>
            </w:pPr>
            <w:r>
              <w:rPr>
                <w:b/>
                <w:sz w:val="22"/>
                <w:szCs w:val="22"/>
                <w:u w:val="single"/>
              </w:rPr>
              <w:t>_____ «_________</w:t>
            </w:r>
            <w:r w:rsidR="00072679" w:rsidRPr="0055295B">
              <w:rPr>
                <w:b/>
                <w:sz w:val="22"/>
                <w:szCs w:val="22"/>
                <w:u w:val="single"/>
              </w:rPr>
              <w:t>»</w:t>
            </w:r>
          </w:p>
        </w:tc>
        <w:tc>
          <w:tcPr>
            <w:tcW w:w="5387" w:type="dxa"/>
          </w:tcPr>
          <w:p w14:paraId="3BFC370B" w14:textId="77777777" w:rsidR="00072679" w:rsidRPr="0055295B" w:rsidRDefault="00072679" w:rsidP="00F1468F">
            <w:pPr>
              <w:jc w:val="both"/>
              <w:rPr>
                <w:b/>
                <w:bCs/>
                <w:sz w:val="22"/>
                <w:szCs w:val="22"/>
                <w:u w:val="single"/>
              </w:rPr>
            </w:pPr>
            <w:r w:rsidRPr="0055295B">
              <w:rPr>
                <w:b/>
                <w:bCs/>
                <w:sz w:val="22"/>
                <w:szCs w:val="22"/>
                <w:u w:val="single"/>
              </w:rPr>
              <w:t xml:space="preserve">Заказчик: </w:t>
            </w:r>
          </w:p>
          <w:p w14:paraId="55D88480" w14:textId="21030CA0" w:rsidR="00072679" w:rsidRPr="0055295B" w:rsidRDefault="00EA0293" w:rsidP="00F1468F">
            <w:pPr>
              <w:jc w:val="both"/>
              <w:rPr>
                <w:sz w:val="22"/>
                <w:szCs w:val="22"/>
              </w:rPr>
            </w:pPr>
            <w:r>
              <w:rPr>
                <w:b/>
                <w:bCs/>
                <w:sz w:val="22"/>
                <w:szCs w:val="22"/>
                <w:u w:val="single"/>
              </w:rPr>
              <w:t>ПАО</w:t>
            </w:r>
            <w:r w:rsidR="00072679" w:rsidRPr="0055295B">
              <w:rPr>
                <w:b/>
                <w:bCs/>
                <w:sz w:val="22"/>
                <w:szCs w:val="22"/>
                <w:u w:val="single"/>
              </w:rPr>
              <w:t xml:space="preserve"> «</w:t>
            </w:r>
            <w:r>
              <w:rPr>
                <w:b/>
                <w:bCs/>
                <w:sz w:val="22"/>
                <w:szCs w:val="22"/>
                <w:u w:val="single"/>
              </w:rPr>
              <w:t>Башинформсвязь</w:t>
            </w:r>
            <w:r w:rsidR="00072679" w:rsidRPr="0055295B">
              <w:rPr>
                <w:b/>
                <w:bCs/>
                <w:sz w:val="22"/>
                <w:szCs w:val="22"/>
                <w:u w:val="single"/>
              </w:rPr>
              <w:t>»</w:t>
            </w:r>
          </w:p>
        </w:tc>
      </w:tr>
      <w:tr w:rsidR="00072679" w:rsidRPr="0055295B" w14:paraId="74A43601" w14:textId="77777777" w:rsidTr="00F1468F">
        <w:tc>
          <w:tcPr>
            <w:tcW w:w="5103" w:type="dxa"/>
            <w:vAlign w:val="bottom"/>
          </w:tcPr>
          <w:p w14:paraId="74A258CA" w14:textId="131D41FA" w:rsidR="00072679" w:rsidRPr="0055295B" w:rsidRDefault="00072679" w:rsidP="001E625D">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w:t>
            </w:r>
            <w:r w:rsidR="00EA0293">
              <w:rPr>
                <w:sz w:val="22"/>
                <w:szCs w:val="22"/>
              </w:rPr>
              <w:t>_____</w:t>
            </w:r>
            <w:r w:rsidRPr="0055295B">
              <w:rPr>
                <w:sz w:val="22"/>
                <w:szCs w:val="22"/>
              </w:rPr>
              <w:t>_____</w:t>
            </w:r>
            <w:r w:rsidRPr="0055295B">
              <w:rPr>
                <w:sz w:val="22"/>
                <w:szCs w:val="22"/>
                <w:lang w:val="en-US"/>
              </w:rPr>
              <w:t xml:space="preserve">________/ </w:t>
            </w:r>
            <w:r w:rsidR="00EA0293">
              <w:rPr>
                <w:sz w:val="22"/>
                <w:szCs w:val="22"/>
              </w:rPr>
              <w:t>________</w:t>
            </w:r>
            <w:r w:rsidRPr="0055295B">
              <w:rPr>
                <w:sz w:val="22"/>
                <w:szCs w:val="22"/>
                <w:lang w:val="en-US"/>
              </w:rPr>
              <w:t>/</w:t>
            </w:r>
          </w:p>
        </w:tc>
        <w:tc>
          <w:tcPr>
            <w:tcW w:w="5387" w:type="dxa"/>
            <w:vAlign w:val="bottom"/>
          </w:tcPr>
          <w:p w14:paraId="13353C17" w14:textId="77777777" w:rsidR="00072679" w:rsidRPr="0055295B" w:rsidRDefault="00072679" w:rsidP="00F1468F">
            <w:pPr>
              <w:jc w:val="right"/>
              <w:rPr>
                <w:sz w:val="22"/>
                <w:szCs w:val="22"/>
                <w:lang w:val="en-US"/>
              </w:rPr>
            </w:pPr>
          </w:p>
          <w:p w14:paraId="7C863FB4" w14:textId="77777777" w:rsidR="00072679" w:rsidRPr="0055295B" w:rsidRDefault="00072679" w:rsidP="00F1468F">
            <w:pPr>
              <w:jc w:val="right"/>
              <w:rPr>
                <w:sz w:val="22"/>
                <w:szCs w:val="22"/>
                <w:lang w:val="en-US"/>
              </w:rPr>
            </w:pPr>
          </w:p>
          <w:p w14:paraId="47142CCC" w14:textId="77777777" w:rsidR="00072679" w:rsidRPr="0055295B" w:rsidRDefault="00072679" w:rsidP="00F1468F">
            <w:pPr>
              <w:jc w:val="right"/>
              <w:rPr>
                <w:sz w:val="22"/>
                <w:szCs w:val="22"/>
                <w:lang w:val="en-US"/>
              </w:rPr>
            </w:pPr>
          </w:p>
          <w:p w14:paraId="6C0771C3" w14:textId="0221EFA5" w:rsidR="00072679" w:rsidRPr="0055295B" w:rsidRDefault="00072679" w:rsidP="00F1468F">
            <w:pPr>
              <w:jc w:val="right"/>
              <w:rPr>
                <w:sz w:val="22"/>
                <w:szCs w:val="22"/>
              </w:rPr>
            </w:pPr>
            <w:r w:rsidRPr="0055295B">
              <w:rPr>
                <w:sz w:val="22"/>
                <w:szCs w:val="22"/>
                <w:lang w:val="en-US"/>
              </w:rPr>
              <w:t>________</w:t>
            </w:r>
            <w:r w:rsidR="00EA0293">
              <w:rPr>
                <w:sz w:val="22"/>
                <w:szCs w:val="22"/>
              </w:rPr>
              <w:t>______</w:t>
            </w:r>
            <w:r w:rsidRPr="0055295B">
              <w:rPr>
                <w:sz w:val="22"/>
                <w:szCs w:val="22"/>
              </w:rPr>
              <w:t>__</w:t>
            </w:r>
            <w:r w:rsidRPr="0055295B">
              <w:rPr>
                <w:sz w:val="22"/>
                <w:szCs w:val="22"/>
                <w:lang w:val="en-US"/>
              </w:rPr>
              <w:t xml:space="preserve">________/ </w:t>
            </w:r>
            <w:proofErr w:type="spellStart"/>
            <w:r w:rsidR="00EA0293" w:rsidRPr="00EA0293">
              <w:rPr>
                <w:sz w:val="22"/>
                <w:szCs w:val="22"/>
                <w:u w:val="single"/>
              </w:rPr>
              <w:t>Долгоаршинных</w:t>
            </w:r>
            <w:proofErr w:type="spellEnd"/>
            <w:r w:rsidR="00EA0293" w:rsidRPr="00EA0293">
              <w:rPr>
                <w:sz w:val="22"/>
                <w:szCs w:val="22"/>
                <w:u w:val="single"/>
              </w:rPr>
              <w:t xml:space="preserve"> М.Г</w:t>
            </w:r>
            <w:r w:rsidRPr="0055295B">
              <w:rPr>
                <w:sz w:val="22"/>
                <w:szCs w:val="22"/>
              </w:rPr>
              <w:t>.</w:t>
            </w:r>
            <w:r w:rsidRPr="0055295B">
              <w:rPr>
                <w:sz w:val="22"/>
                <w:szCs w:val="22"/>
                <w:lang w:val="en-US"/>
              </w:rPr>
              <w:t>/</w:t>
            </w:r>
          </w:p>
        </w:tc>
      </w:tr>
    </w:tbl>
    <w:p w14:paraId="573C932E" w14:textId="77777777" w:rsidR="00117D1E" w:rsidRPr="0055295B" w:rsidRDefault="00117D1E" w:rsidP="00737888">
      <w:pPr>
        <w:jc w:val="both"/>
        <w:rPr>
          <w:sz w:val="22"/>
          <w:szCs w:val="22"/>
        </w:rPr>
      </w:pPr>
    </w:p>
    <w:p w14:paraId="49E723C0" w14:textId="52C6ECDC" w:rsidR="00117D1E" w:rsidRPr="0055295B" w:rsidRDefault="00117D1E" w:rsidP="00F20E2E">
      <w:pPr>
        <w:jc w:val="right"/>
        <w:rPr>
          <w:b/>
          <w:sz w:val="22"/>
          <w:szCs w:val="22"/>
        </w:rPr>
      </w:pPr>
      <w:r w:rsidRPr="0055295B">
        <w:rPr>
          <w:sz w:val="22"/>
          <w:szCs w:val="22"/>
        </w:rPr>
        <w:br w:type="page"/>
      </w:r>
      <w:r w:rsidRPr="0055295B">
        <w:rPr>
          <w:b/>
          <w:sz w:val="22"/>
          <w:szCs w:val="22"/>
        </w:rPr>
        <w:t>Приложение 3.2.</w:t>
      </w:r>
      <w:r w:rsidR="00B44F30" w:rsidRPr="0055295B">
        <w:rPr>
          <w:b/>
          <w:sz w:val="22"/>
          <w:szCs w:val="22"/>
        </w:rPr>
        <w:t xml:space="preserve"> Инструкция по посещению БС.</w:t>
      </w:r>
    </w:p>
    <w:p w14:paraId="12F9F545" w14:textId="22C82FE1" w:rsidR="00BD1E8A" w:rsidRPr="0055295B" w:rsidRDefault="00BD1E8A" w:rsidP="00BD1E8A">
      <w:pPr>
        <w:jc w:val="right"/>
        <w:rPr>
          <w:rFonts w:eastAsia="Calibri"/>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E657C2" w:rsidRPr="0055295B">
        <w:rPr>
          <w:sz w:val="22"/>
          <w:szCs w:val="22"/>
        </w:rPr>
        <w:t>______ 201</w:t>
      </w:r>
      <w:r w:rsidR="00E657C2" w:rsidRPr="0017549E">
        <w:rPr>
          <w:sz w:val="22"/>
          <w:szCs w:val="22"/>
        </w:rPr>
        <w:t>8</w:t>
      </w:r>
      <w:r w:rsidR="00E657C2" w:rsidRPr="0055295B">
        <w:rPr>
          <w:sz w:val="22"/>
          <w:szCs w:val="22"/>
        </w:rPr>
        <w:t xml:space="preserve"> г.</w:t>
      </w:r>
      <w:r w:rsidRPr="0055295B">
        <w:rPr>
          <w:rFonts w:eastAsia="Calibri"/>
          <w:sz w:val="22"/>
          <w:szCs w:val="22"/>
        </w:rPr>
        <w:fldChar w:fldCharType="end"/>
      </w:r>
    </w:p>
    <w:p w14:paraId="0BF1F502" w14:textId="77777777" w:rsidR="00B44F30" w:rsidRPr="0055295B" w:rsidRDefault="00B44F30" w:rsidP="00B44F30">
      <w:pPr>
        <w:ind w:left="567" w:right="260"/>
        <w:jc w:val="center"/>
        <w:rPr>
          <w:b/>
          <w:sz w:val="22"/>
          <w:szCs w:val="22"/>
        </w:rPr>
      </w:pPr>
    </w:p>
    <w:p w14:paraId="5C510FE3" w14:textId="77777777" w:rsidR="00B44F30" w:rsidRPr="0055295B" w:rsidRDefault="00B44F30" w:rsidP="00B44F30">
      <w:pPr>
        <w:ind w:left="567" w:right="260"/>
        <w:jc w:val="center"/>
        <w:rPr>
          <w:b/>
          <w:sz w:val="22"/>
          <w:szCs w:val="22"/>
        </w:rPr>
      </w:pPr>
      <w:r w:rsidRPr="0055295B">
        <w:rPr>
          <w:b/>
          <w:sz w:val="22"/>
          <w:szCs w:val="22"/>
        </w:rPr>
        <w:t>И Н С Т Р У К Ц И Я</w:t>
      </w:r>
    </w:p>
    <w:p w14:paraId="2CDB6037" w14:textId="77777777" w:rsidR="00B44F30" w:rsidRPr="0055295B" w:rsidRDefault="00B44F30" w:rsidP="00B44F30">
      <w:pPr>
        <w:ind w:left="567" w:right="260"/>
        <w:jc w:val="center"/>
        <w:rPr>
          <w:b/>
          <w:sz w:val="22"/>
          <w:szCs w:val="22"/>
        </w:rPr>
      </w:pPr>
    </w:p>
    <w:p w14:paraId="7706F545" w14:textId="77777777" w:rsidR="00B44F30" w:rsidRPr="0055295B" w:rsidRDefault="00B44F30" w:rsidP="00B44F30">
      <w:pPr>
        <w:ind w:left="567" w:right="260"/>
        <w:jc w:val="center"/>
        <w:rPr>
          <w:b/>
          <w:caps/>
          <w:sz w:val="22"/>
          <w:szCs w:val="22"/>
        </w:rPr>
      </w:pPr>
      <w:r w:rsidRPr="0055295B">
        <w:rPr>
          <w:b/>
          <w:caps/>
          <w:sz w:val="22"/>
          <w:szCs w:val="22"/>
        </w:rPr>
        <w:t>ПО посещению аппаратных БАЗОВых СТАНЦИй</w:t>
      </w:r>
    </w:p>
    <w:p w14:paraId="60FC495B" w14:textId="75EE16B2" w:rsidR="00B44F30" w:rsidRPr="0055295B" w:rsidRDefault="00E2252A" w:rsidP="00B44F30">
      <w:pPr>
        <w:ind w:left="567" w:right="260"/>
        <w:jc w:val="center"/>
        <w:rPr>
          <w:b/>
          <w:caps/>
          <w:sz w:val="22"/>
          <w:szCs w:val="22"/>
        </w:rPr>
      </w:pPr>
      <w:r>
        <w:rPr>
          <w:b/>
          <w:caps/>
          <w:sz w:val="22"/>
          <w:szCs w:val="22"/>
        </w:rPr>
        <w:t xml:space="preserve">сети СОТОВОЙ СВЯЗИ </w:t>
      </w:r>
    </w:p>
    <w:p w14:paraId="49971A79" w14:textId="77777777" w:rsidR="00B44F30" w:rsidRPr="0055295B" w:rsidRDefault="00B44F30" w:rsidP="00B44F30">
      <w:pPr>
        <w:pStyle w:val="afff4"/>
        <w:overflowPunct w:val="0"/>
        <w:rPr>
          <w:rFonts w:ascii="Times New Roman" w:hAnsi="Times New Roman"/>
          <w:b/>
        </w:rPr>
      </w:pPr>
    </w:p>
    <w:p w14:paraId="44DF7BCF" w14:textId="206D2517" w:rsidR="00B44F30" w:rsidRPr="0055295B" w:rsidRDefault="00B44F30" w:rsidP="00B44F30">
      <w:pPr>
        <w:pStyle w:val="afff4"/>
        <w:overflowPunct w:val="0"/>
        <w:rPr>
          <w:rFonts w:ascii="Times New Roman" w:hAnsi="Times New Roman"/>
        </w:rPr>
      </w:pPr>
      <w:r w:rsidRPr="0055295B">
        <w:rPr>
          <w:rFonts w:ascii="Times New Roman" w:hAnsi="Times New Roman"/>
          <w:b/>
        </w:rPr>
        <w:t>1.</w:t>
      </w:r>
      <w:r w:rsidRPr="0055295B">
        <w:rPr>
          <w:rFonts w:ascii="Times New Roman" w:hAnsi="Times New Roman"/>
        </w:rPr>
        <w:t xml:space="preserve"> Вскрыт</w:t>
      </w:r>
      <w:r w:rsidR="00E2252A">
        <w:rPr>
          <w:rFonts w:ascii="Times New Roman" w:hAnsi="Times New Roman"/>
        </w:rPr>
        <w:t>ие базовой станции</w:t>
      </w:r>
      <w:r w:rsidRPr="0055295B">
        <w:rPr>
          <w:rFonts w:ascii="Times New Roman" w:hAnsi="Times New Roman"/>
        </w:rPr>
        <w:t xml:space="preserve"> осуществляется:</w:t>
      </w:r>
    </w:p>
    <w:p w14:paraId="4C9D8499" w14:textId="77777777" w:rsidR="00B44F30" w:rsidRPr="0055295B" w:rsidRDefault="00B44F30" w:rsidP="00B44F30">
      <w:pPr>
        <w:pStyle w:val="afff4"/>
        <w:overflowPunct w:val="0"/>
        <w:rPr>
          <w:rFonts w:ascii="Times New Roman" w:hAnsi="Times New Roman"/>
        </w:rPr>
      </w:pPr>
      <w:r w:rsidRPr="0055295B">
        <w:rPr>
          <w:rFonts w:ascii="Times New Roman" w:hAnsi="Times New Roman"/>
        </w:rPr>
        <w:t>1.1. оперативным персоналом арендодателя;</w:t>
      </w:r>
    </w:p>
    <w:p w14:paraId="51F4B799" w14:textId="77777777" w:rsidR="00B44F30" w:rsidRPr="0055295B" w:rsidRDefault="00B44F30" w:rsidP="00B44F30">
      <w:pPr>
        <w:pStyle w:val="afff4"/>
        <w:overflowPunct w:val="0"/>
        <w:rPr>
          <w:rFonts w:ascii="Times New Roman" w:hAnsi="Times New Roman"/>
        </w:rPr>
      </w:pPr>
      <w:r w:rsidRPr="0055295B">
        <w:rPr>
          <w:rFonts w:ascii="Times New Roman" w:hAnsi="Times New Roman"/>
        </w:rPr>
        <w:t>1.2. сотрудниками подрядных организаций, проводящих Техническое обслуживание;</w:t>
      </w:r>
    </w:p>
    <w:p w14:paraId="34345681" w14:textId="7CE9BFC2" w:rsidR="00B44F30" w:rsidRPr="0055295B" w:rsidRDefault="00B44F30" w:rsidP="00B44F30">
      <w:pPr>
        <w:pStyle w:val="afff4"/>
        <w:overflowPunct w:val="0"/>
        <w:rPr>
          <w:rFonts w:ascii="Times New Roman" w:hAnsi="Times New Roman"/>
        </w:rPr>
      </w:pPr>
      <w:r w:rsidRPr="0055295B">
        <w:rPr>
          <w:rFonts w:ascii="Times New Roman" w:hAnsi="Times New Roman"/>
        </w:rPr>
        <w:t>1.3. инженерами и специалистами Административной и</w:t>
      </w:r>
      <w:r w:rsidR="00E2252A">
        <w:rPr>
          <w:rFonts w:ascii="Times New Roman" w:hAnsi="Times New Roman"/>
        </w:rPr>
        <w:t xml:space="preserve"> Технической служб</w:t>
      </w:r>
      <w:r w:rsidRPr="0055295B">
        <w:rPr>
          <w:rFonts w:ascii="Times New Roman" w:hAnsi="Times New Roman"/>
        </w:rPr>
        <w:t>;</w:t>
      </w:r>
    </w:p>
    <w:p w14:paraId="56E7583F" w14:textId="77777777" w:rsidR="00B44F30" w:rsidRPr="0055295B" w:rsidRDefault="00B44F30" w:rsidP="00B44F30">
      <w:pPr>
        <w:pStyle w:val="afff4"/>
        <w:overflowPunct w:val="0"/>
        <w:rPr>
          <w:rFonts w:ascii="Times New Roman" w:hAnsi="Times New Roman"/>
        </w:rPr>
      </w:pPr>
      <w:r w:rsidRPr="0055295B">
        <w:rPr>
          <w:rFonts w:ascii="Times New Roman" w:hAnsi="Times New Roman"/>
        </w:rPr>
        <w:t xml:space="preserve">1.4. сотрудниками </w:t>
      </w:r>
      <w:proofErr w:type="gramStart"/>
      <w:r w:rsidRPr="0055295B">
        <w:rPr>
          <w:rFonts w:ascii="Times New Roman" w:hAnsi="Times New Roman"/>
        </w:rPr>
        <w:t>организаций</w:t>
      </w:r>
      <w:proofErr w:type="gramEnd"/>
      <w:r w:rsidRPr="0055295B">
        <w:rPr>
          <w:rFonts w:ascii="Times New Roman" w:hAnsi="Times New Roman"/>
        </w:rPr>
        <w:t xml:space="preserve"> выполняющих ремонт, модернизацию, а также гарантийный ремонт.</w:t>
      </w:r>
    </w:p>
    <w:p w14:paraId="04314A5F" w14:textId="77777777" w:rsidR="00B44F30" w:rsidRPr="0055295B" w:rsidRDefault="00B44F30" w:rsidP="00B44F30">
      <w:pPr>
        <w:pStyle w:val="afff4"/>
        <w:tabs>
          <w:tab w:val="left" w:pos="540"/>
          <w:tab w:val="left" w:pos="1170"/>
        </w:tabs>
        <w:rPr>
          <w:rFonts w:ascii="Times New Roman" w:hAnsi="Times New Roman"/>
        </w:rPr>
      </w:pPr>
      <w:r w:rsidRPr="0055295B">
        <w:rPr>
          <w:rFonts w:ascii="Times New Roman" w:hAnsi="Times New Roman"/>
        </w:rPr>
        <w:t>К выполнению работ на БС допускаются вышеперечисленные сотрудники, прошедшие медицинское освидетельствование, вводный инструктаж, первичный инструктаж на рабочем месте, инструктаж по охране труда при эксплуатации БС, имеющие группу и персонал по электробезопасности в соответствии с Межотраслевыми правилами по охране труда (правила безопасности) при эксплуатации электроустановок, удостоверения на право проведения работ по промышленному альпинизму.</w:t>
      </w:r>
    </w:p>
    <w:p w14:paraId="71FEDE0C" w14:textId="77777777" w:rsidR="00B44F30" w:rsidRPr="0055295B" w:rsidRDefault="00B44F30" w:rsidP="00B44F30">
      <w:pPr>
        <w:pStyle w:val="afff4"/>
        <w:rPr>
          <w:rFonts w:ascii="Times New Roman" w:hAnsi="Times New Roman"/>
        </w:rPr>
      </w:pPr>
      <w:r w:rsidRPr="0055295B">
        <w:rPr>
          <w:rFonts w:ascii="Times New Roman" w:hAnsi="Times New Roman"/>
          <w:b/>
        </w:rPr>
        <w:t>2.</w:t>
      </w:r>
      <w:r w:rsidRPr="0055295B">
        <w:rPr>
          <w:rFonts w:ascii="Times New Roman" w:hAnsi="Times New Roman"/>
        </w:rPr>
        <w:t xml:space="preserve"> Перед вскрытием базовой станции (БС) необходимо:</w:t>
      </w:r>
    </w:p>
    <w:p w14:paraId="599973C2" w14:textId="2E6E820B" w:rsidR="00B44F30" w:rsidRPr="0055295B" w:rsidRDefault="00B44F30" w:rsidP="00B44F30">
      <w:pPr>
        <w:pStyle w:val="afff4"/>
        <w:rPr>
          <w:rFonts w:ascii="Times New Roman" w:hAnsi="Times New Roman"/>
        </w:rPr>
      </w:pPr>
      <w:r w:rsidRPr="0055295B">
        <w:rPr>
          <w:rFonts w:ascii="Times New Roman" w:hAnsi="Times New Roman"/>
        </w:rPr>
        <w:t>2.1.оповестить дежурного сменного инженера о цели вскрытия, сообщить название организации, контактный телефон и фамилию исполнителя работ по телефонам:</w:t>
      </w:r>
    </w:p>
    <w:p w14:paraId="6EFACDFD" w14:textId="77777777" w:rsidR="00B44F30" w:rsidRPr="0055295B" w:rsidRDefault="00B44F30" w:rsidP="00B44F30">
      <w:pPr>
        <w:ind w:left="567" w:right="260"/>
        <w:rPr>
          <w:sz w:val="22"/>
          <w:szCs w:val="22"/>
        </w:rPr>
      </w:pPr>
      <w:r w:rsidRPr="0055295B">
        <w:rPr>
          <w:sz w:val="22"/>
          <w:szCs w:val="22"/>
        </w:rPr>
        <w:t>УКАЗАТЬ КОНТАКТЫ ДЕЖУРНОГО СМЕННОГО</w:t>
      </w:r>
    </w:p>
    <w:p w14:paraId="26BD4E0F" w14:textId="77777777" w:rsidR="00B44F30" w:rsidRPr="0055295B" w:rsidRDefault="00B44F30" w:rsidP="00B44F30">
      <w:pPr>
        <w:pStyle w:val="afff4"/>
        <w:rPr>
          <w:rFonts w:ascii="Times New Roman" w:hAnsi="Times New Roman"/>
        </w:rPr>
      </w:pPr>
      <w:r w:rsidRPr="0055295B">
        <w:rPr>
          <w:rFonts w:ascii="Times New Roman" w:hAnsi="Times New Roman"/>
          <w:b/>
        </w:rPr>
        <w:t>3.</w:t>
      </w:r>
      <w:r w:rsidRPr="0055295B">
        <w:rPr>
          <w:rFonts w:ascii="Times New Roman" w:hAnsi="Times New Roman"/>
        </w:rPr>
        <w:t xml:space="preserve"> При вскрытии входной двери аппаратной БС необходимо:</w:t>
      </w:r>
    </w:p>
    <w:p w14:paraId="476865B3" w14:textId="77777777" w:rsidR="00B44F30" w:rsidRPr="0055295B" w:rsidRDefault="00B44F30" w:rsidP="00B44F30">
      <w:pPr>
        <w:pStyle w:val="afff4"/>
        <w:rPr>
          <w:rFonts w:ascii="Times New Roman" w:hAnsi="Times New Roman"/>
        </w:rPr>
      </w:pPr>
      <w:r w:rsidRPr="0055295B">
        <w:rPr>
          <w:rFonts w:ascii="Times New Roman" w:hAnsi="Times New Roman"/>
        </w:rPr>
        <w:t xml:space="preserve">3.1. отключить охранно-пожарную сигнализацию, действуя в соответствии </w:t>
      </w:r>
      <w:proofErr w:type="gramStart"/>
      <w:r w:rsidRPr="0055295B">
        <w:rPr>
          <w:rFonts w:ascii="Times New Roman" w:hAnsi="Times New Roman"/>
        </w:rPr>
        <w:t>с  Инструкцией</w:t>
      </w:r>
      <w:proofErr w:type="gramEnd"/>
      <w:r w:rsidRPr="0055295B">
        <w:rPr>
          <w:rFonts w:ascii="Times New Roman" w:hAnsi="Times New Roman"/>
        </w:rPr>
        <w:t xml:space="preserve"> по </w:t>
      </w:r>
      <w:proofErr w:type="spellStart"/>
      <w:r w:rsidRPr="0055295B">
        <w:rPr>
          <w:rFonts w:ascii="Times New Roman" w:hAnsi="Times New Roman"/>
        </w:rPr>
        <w:t>эксплуатациипо</w:t>
      </w:r>
      <w:proofErr w:type="spellEnd"/>
      <w:r w:rsidRPr="0055295B">
        <w:rPr>
          <w:rFonts w:ascii="Times New Roman" w:hAnsi="Times New Roman"/>
        </w:rPr>
        <w:t xml:space="preserve">  приборов ОПС «Эталон-1», «Сигнал ВК-4», «Гранит» и «</w:t>
      </w:r>
      <w:proofErr w:type="spellStart"/>
      <w:r w:rsidRPr="0055295B">
        <w:rPr>
          <w:rFonts w:ascii="Times New Roman" w:hAnsi="Times New Roman"/>
        </w:rPr>
        <w:t>Минитроник</w:t>
      </w:r>
      <w:proofErr w:type="spellEnd"/>
      <w:r w:rsidRPr="0055295B">
        <w:rPr>
          <w:rFonts w:ascii="Times New Roman" w:hAnsi="Times New Roman"/>
        </w:rPr>
        <w:t>».</w:t>
      </w:r>
    </w:p>
    <w:p w14:paraId="0B124C1D" w14:textId="77777777" w:rsidR="00B44F30" w:rsidRPr="0055295B" w:rsidRDefault="00B44F30" w:rsidP="00B44F30">
      <w:pPr>
        <w:pStyle w:val="afff4"/>
        <w:rPr>
          <w:rFonts w:ascii="Times New Roman" w:hAnsi="Times New Roman"/>
        </w:rPr>
      </w:pPr>
      <w:r w:rsidRPr="0055295B">
        <w:rPr>
          <w:rFonts w:ascii="Times New Roman" w:hAnsi="Times New Roman"/>
          <w:b/>
        </w:rPr>
        <w:t>4.</w:t>
      </w:r>
      <w:r w:rsidRPr="0055295B">
        <w:rPr>
          <w:rFonts w:ascii="Times New Roman" w:hAnsi="Times New Roman"/>
        </w:rPr>
        <w:t xml:space="preserve"> Производство работ в аппаратной БС осуществляется согласно разграничения ответственности за исполнителями. При возникновении необходимости произвести работы на оборудовании, которое </w:t>
      </w:r>
      <w:proofErr w:type="gramStart"/>
      <w:r w:rsidRPr="0055295B">
        <w:rPr>
          <w:rFonts w:ascii="Times New Roman" w:hAnsi="Times New Roman"/>
        </w:rPr>
        <w:t>находится  в</w:t>
      </w:r>
      <w:proofErr w:type="gramEnd"/>
      <w:r w:rsidRPr="0055295B">
        <w:rPr>
          <w:rFonts w:ascii="Times New Roman" w:hAnsi="Times New Roman"/>
        </w:rPr>
        <w:t xml:space="preserve"> ответственности других подразделений, руководитель сотрудника обязан согласовать его действия с руководителем (или лицом его замещающим) соответствующего подразделения. </w:t>
      </w:r>
    </w:p>
    <w:p w14:paraId="57FE9DF8" w14:textId="77777777" w:rsidR="00B44F30" w:rsidRPr="0055295B" w:rsidRDefault="00B44F30" w:rsidP="00B44F30">
      <w:pPr>
        <w:pStyle w:val="afff4"/>
        <w:rPr>
          <w:rFonts w:ascii="Times New Roman" w:hAnsi="Times New Roman"/>
        </w:rPr>
      </w:pPr>
      <w:r w:rsidRPr="0055295B">
        <w:rPr>
          <w:rFonts w:ascii="Times New Roman" w:hAnsi="Times New Roman"/>
          <w:b/>
        </w:rPr>
        <w:t>5.</w:t>
      </w:r>
      <w:r w:rsidRPr="0055295B">
        <w:rPr>
          <w:rFonts w:ascii="Times New Roman" w:hAnsi="Times New Roman"/>
        </w:rPr>
        <w:t xml:space="preserve"> После окончания работ необходимо:</w:t>
      </w:r>
    </w:p>
    <w:p w14:paraId="5DFF1E17" w14:textId="77777777" w:rsidR="00B44F30" w:rsidRPr="0055295B" w:rsidRDefault="00B44F30" w:rsidP="00B44F30">
      <w:pPr>
        <w:pStyle w:val="afff4"/>
        <w:rPr>
          <w:rFonts w:ascii="Times New Roman" w:hAnsi="Times New Roman"/>
        </w:rPr>
      </w:pPr>
      <w:r w:rsidRPr="0055295B">
        <w:rPr>
          <w:rFonts w:ascii="Times New Roman" w:hAnsi="Times New Roman"/>
        </w:rPr>
        <w:t>5.1. в «Журнале учета посещений базовой станции» сделать запись о проведенных работах;</w:t>
      </w:r>
    </w:p>
    <w:p w14:paraId="1F3240E2" w14:textId="77777777" w:rsidR="00B44F30" w:rsidRPr="0055295B" w:rsidRDefault="00B44F30" w:rsidP="00B44F30">
      <w:pPr>
        <w:pStyle w:val="afff4"/>
        <w:rPr>
          <w:rFonts w:ascii="Times New Roman" w:hAnsi="Times New Roman"/>
        </w:rPr>
      </w:pPr>
      <w:r w:rsidRPr="0055295B">
        <w:rPr>
          <w:rFonts w:ascii="Times New Roman" w:hAnsi="Times New Roman"/>
        </w:rPr>
        <w:t>5.2. навести порядок на территории БС после производства работ;</w:t>
      </w:r>
    </w:p>
    <w:p w14:paraId="65EFE07C" w14:textId="77777777" w:rsidR="00B44F30" w:rsidRPr="0055295B" w:rsidRDefault="00B44F30" w:rsidP="00B44F30">
      <w:pPr>
        <w:pStyle w:val="afff4"/>
        <w:rPr>
          <w:rFonts w:ascii="Times New Roman" w:hAnsi="Times New Roman"/>
        </w:rPr>
      </w:pPr>
      <w:r w:rsidRPr="0055295B">
        <w:rPr>
          <w:rFonts w:ascii="Times New Roman" w:hAnsi="Times New Roman"/>
        </w:rPr>
        <w:t xml:space="preserve">5.3. </w:t>
      </w:r>
      <w:proofErr w:type="gramStart"/>
      <w:r w:rsidRPr="0055295B">
        <w:rPr>
          <w:rFonts w:ascii="Times New Roman" w:hAnsi="Times New Roman"/>
        </w:rPr>
        <w:t>включить  охранно</w:t>
      </w:r>
      <w:proofErr w:type="gramEnd"/>
      <w:r w:rsidRPr="0055295B">
        <w:rPr>
          <w:rFonts w:ascii="Times New Roman" w:hAnsi="Times New Roman"/>
        </w:rPr>
        <w:t>-пожарную сигнализацию (ОПС), в соответствии с инструкцией переданной на основе пункта 4.3.2.5.4. закрыть дверь.</w:t>
      </w:r>
    </w:p>
    <w:p w14:paraId="3E83F2B4" w14:textId="1DA4A874" w:rsidR="00B44F30" w:rsidRPr="0055295B" w:rsidRDefault="00B44F30" w:rsidP="00B44F30">
      <w:pPr>
        <w:pStyle w:val="afff4"/>
        <w:rPr>
          <w:rFonts w:ascii="Times New Roman" w:hAnsi="Times New Roman"/>
        </w:rPr>
      </w:pPr>
      <w:r w:rsidRPr="0055295B">
        <w:rPr>
          <w:rFonts w:ascii="Times New Roman" w:hAnsi="Times New Roman"/>
          <w:b/>
        </w:rPr>
        <w:t>6.</w:t>
      </w:r>
      <w:r w:rsidRPr="0055295B">
        <w:rPr>
          <w:rFonts w:ascii="Times New Roman" w:hAnsi="Times New Roman"/>
        </w:rPr>
        <w:t xml:space="preserve"> После постановки БС на охрану необходимо сообщить инженеру Дежурн</w:t>
      </w:r>
      <w:r w:rsidR="00E2252A">
        <w:rPr>
          <w:rFonts w:ascii="Times New Roman" w:hAnsi="Times New Roman"/>
        </w:rPr>
        <w:t>ой смены</w:t>
      </w:r>
      <w:r w:rsidRPr="0055295B">
        <w:rPr>
          <w:rFonts w:ascii="Times New Roman" w:hAnsi="Times New Roman"/>
        </w:rPr>
        <w:t xml:space="preserve"> по телефону о закрытии БС. Убывающий, совместно с инженером ДС, обязаны убедиться в отсутствии активных аварий на БС</w:t>
      </w:r>
    </w:p>
    <w:p w14:paraId="6702AE51" w14:textId="77777777" w:rsidR="00B44F30" w:rsidRPr="0055295B" w:rsidRDefault="00B44F30" w:rsidP="00B44F30">
      <w:pPr>
        <w:pStyle w:val="afff4"/>
        <w:tabs>
          <w:tab w:val="left" w:pos="2295"/>
        </w:tabs>
        <w:rPr>
          <w:rFonts w:ascii="Times New Roman" w:hAnsi="Times New Roman"/>
        </w:rPr>
      </w:pPr>
    </w:p>
    <w:p w14:paraId="6CE64BD7" w14:textId="77777777" w:rsidR="00B44F30" w:rsidRPr="0055295B" w:rsidRDefault="00B44F30" w:rsidP="00B44F30">
      <w:pPr>
        <w:pStyle w:val="afff4"/>
        <w:rPr>
          <w:rFonts w:ascii="Times New Roman" w:hAnsi="Times New Roman"/>
        </w:rPr>
      </w:pPr>
      <w:r w:rsidRPr="0055295B">
        <w:rPr>
          <w:rFonts w:ascii="Times New Roman" w:hAnsi="Times New Roman"/>
        </w:rPr>
        <w:t>Заказчик может внести изменения в инструкцию посещения аппаратной исходя из специфики, о чем направляет Исполнителю соответствующее уведомление/</w:t>
      </w:r>
    </w:p>
    <w:p w14:paraId="59F85EF4" w14:textId="77777777" w:rsidR="00B44F30" w:rsidRPr="0055295B" w:rsidRDefault="00B44F30" w:rsidP="00B44F30">
      <w:pPr>
        <w:pStyle w:val="afff4"/>
        <w:tabs>
          <w:tab w:val="center" w:pos="4497"/>
        </w:tabs>
        <w:autoSpaceDE w:val="0"/>
        <w:rPr>
          <w:rFonts w:ascii="Times New Roman" w:hAnsi="Times New Roman"/>
        </w:rPr>
      </w:pPr>
    </w:p>
    <w:tbl>
      <w:tblPr>
        <w:tblW w:w="9355" w:type="dxa"/>
        <w:tblCellMar>
          <w:left w:w="10" w:type="dxa"/>
          <w:right w:w="10" w:type="dxa"/>
        </w:tblCellMar>
        <w:tblLook w:val="0000" w:firstRow="0" w:lastRow="0" w:firstColumn="0" w:lastColumn="0" w:noHBand="0" w:noVBand="0"/>
      </w:tblPr>
      <w:tblGrid>
        <w:gridCol w:w="9355"/>
      </w:tblGrid>
      <w:tr w:rsidR="00B44F30" w:rsidRPr="0055295B" w14:paraId="7991DE2C" w14:textId="77777777" w:rsidTr="00AD6E74">
        <w:trPr>
          <w:cantSplit/>
        </w:trPr>
        <w:tc>
          <w:tcPr>
            <w:tcW w:w="9355" w:type="dxa"/>
            <w:shd w:val="clear" w:color="auto" w:fill="auto"/>
            <w:tcMar>
              <w:top w:w="0" w:type="dxa"/>
              <w:left w:w="108" w:type="dxa"/>
              <w:bottom w:w="0" w:type="dxa"/>
              <w:right w:w="108" w:type="dxa"/>
            </w:tcMar>
          </w:tcPr>
          <w:p w14:paraId="285FAD8E" w14:textId="77777777" w:rsidR="00B44F30" w:rsidRPr="0055295B" w:rsidRDefault="00B44F30" w:rsidP="00AD6E74">
            <w:pPr>
              <w:pStyle w:val="4"/>
              <w:spacing w:before="0"/>
              <w:rPr>
                <w:rFonts w:ascii="Times New Roman" w:hAnsi="Times New Roman"/>
                <w:color w:val="auto"/>
              </w:rPr>
            </w:pPr>
          </w:p>
        </w:tc>
      </w:tr>
    </w:tbl>
    <w:p w14:paraId="6C054A06" w14:textId="77777777" w:rsidR="00B44F30" w:rsidRPr="0055295B" w:rsidRDefault="00B44F30" w:rsidP="00B44F30">
      <w:pPr>
        <w:pStyle w:val="afff4"/>
        <w:tabs>
          <w:tab w:val="center" w:pos="4497"/>
        </w:tabs>
        <w:autoSpaceDE w:val="0"/>
        <w:rPr>
          <w:rFonts w:ascii="Times New Roman" w:hAnsi="Times New Roman"/>
        </w:rPr>
      </w:pPr>
    </w:p>
    <w:p w14:paraId="6A240B3B" w14:textId="4727CA8E" w:rsidR="00B44F30" w:rsidRPr="0055295B" w:rsidRDefault="00B44F30" w:rsidP="00B44F30">
      <w:pPr>
        <w:tabs>
          <w:tab w:val="left" w:pos="2295"/>
        </w:tabs>
        <w:ind w:left="567" w:right="260"/>
        <w:jc w:val="right"/>
        <w:rPr>
          <w:sz w:val="22"/>
          <w:szCs w:val="22"/>
        </w:rPr>
      </w:pPr>
    </w:p>
    <w:p w14:paraId="03CFBC57" w14:textId="77777777" w:rsidR="00B44F30" w:rsidRPr="0055295B" w:rsidRDefault="00B44F30" w:rsidP="00B44F30">
      <w:pPr>
        <w:ind w:left="567" w:right="260"/>
        <w:jc w:val="center"/>
        <w:rPr>
          <w:b/>
          <w:sz w:val="22"/>
          <w:szCs w:val="22"/>
        </w:rPr>
      </w:pPr>
    </w:p>
    <w:p w14:paraId="46835A32" w14:textId="77777777" w:rsidR="0055295B" w:rsidRPr="0055295B" w:rsidRDefault="0055295B" w:rsidP="00B44F30">
      <w:pPr>
        <w:ind w:left="567" w:right="260"/>
        <w:jc w:val="center"/>
        <w:rPr>
          <w:b/>
          <w:sz w:val="22"/>
          <w:szCs w:val="22"/>
        </w:rPr>
      </w:pPr>
    </w:p>
    <w:p w14:paraId="38280F2D" w14:textId="77777777" w:rsidR="0055295B" w:rsidRPr="0055295B" w:rsidRDefault="0055295B" w:rsidP="00B44F30">
      <w:pPr>
        <w:ind w:left="567" w:right="260"/>
        <w:jc w:val="center"/>
        <w:rPr>
          <w:b/>
          <w:sz w:val="22"/>
          <w:szCs w:val="22"/>
        </w:rPr>
      </w:pPr>
    </w:p>
    <w:p w14:paraId="73DAF11C" w14:textId="77777777" w:rsidR="0055295B" w:rsidRPr="0055295B" w:rsidRDefault="0055295B" w:rsidP="00B44F30">
      <w:pPr>
        <w:ind w:left="567" w:right="260"/>
        <w:jc w:val="center"/>
        <w:rPr>
          <w:b/>
          <w:sz w:val="22"/>
          <w:szCs w:val="22"/>
        </w:rPr>
      </w:pPr>
    </w:p>
    <w:p w14:paraId="53790A47" w14:textId="77777777" w:rsidR="00B44F30" w:rsidRPr="0055295B" w:rsidRDefault="00B44F30" w:rsidP="00B44F30">
      <w:pPr>
        <w:ind w:left="567" w:right="260"/>
        <w:jc w:val="center"/>
        <w:rPr>
          <w:b/>
          <w:sz w:val="22"/>
          <w:szCs w:val="22"/>
        </w:rPr>
      </w:pPr>
      <w:r w:rsidRPr="0055295B">
        <w:rPr>
          <w:b/>
          <w:sz w:val="22"/>
          <w:szCs w:val="22"/>
        </w:rPr>
        <w:t>Процедура автоматизированной регистрации посещений БС</w:t>
      </w:r>
    </w:p>
    <w:p w14:paraId="658C3A3B" w14:textId="77777777" w:rsidR="00B44F30" w:rsidRPr="0055295B" w:rsidRDefault="00B44F30" w:rsidP="00B44F30">
      <w:pPr>
        <w:ind w:left="567" w:right="260"/>
        <w:jc w:val="center"/>
        <w:rPr>
          <w:sz w:val="22"/>
          <w:szCs w:val="22"/>
        </w:rPr>
      </w:pPr>
      <w:r w:rsidRPr="0055295B">
        <w:rPr>
          <w:b/>
          <w:sz w:val="22"/>
          <w:szCs w:val="22"/>
        </w:rPr>
        <w:t xml:space="preserve">посредством отправки </w:t>
      </w:r>
      <w:r w:rsidRPr="0055295B">
        <w:rPr>
          <w:b/>
          <w:sz w:val="22"/>
          <w:szCs w:val="22"/>
          <w:lang w:val="en-US"/>
        </w:rPr>
        <w:t>SMS</w:t>
      </w:r>
      <w:r w:rsidRPr="0055295B">
        <w:rPr>
          <w:b/>
          <w:sz w:val="22"/>
          <w:szCs w:val="22"/>
        </w:rPr>
        <w:t xml:space="preserve"> сообщения</w:t>
      </w:r>
    </w:p>
    <w:p w14:paraId="4FA2CD9D" w14:textId="77777777" w:rsidR="00B44F30" w:rsidRPr="0055295B" w:rsidRDefault="00B44F30" w:rsidP="00B44F30">
      <w:pPr>
        <w:pStyle w:val="afff4"/>
        <w:rPr>
          <w:rFonts w:ascii="Times New Roman" w:hAnsi="Times New Roman"/>
          <w:b/>
        </w:rPr>
      </w:pPr>
    </w:p>
    <w:p w14:paraId="33B6D441" w14:textId="77777777" w:rsidR="00B44F30" w:rsidRPr="0055295B" w:rsidRDefault="00B44F30" w:rsidP="006506C6">
      <w:pPr>
        <w:numPr>
          <w:ilvl w:val="0"/>
          <w:numId w:val="20"/>
        </w:numPr>
        <w:tabs>
          <w:tab w:val="left" w:pos="720"/>
        </w:tabs>
        <w:suppressAutoHyphens/>
        <w:autoSpaceDN w:val="0"/>
        <w:ind w:left="567" w:right="260"/>
        <w:jc w:val="center"/>
        <w:textAlignment w:val="baseline"/>
        <w:rPr>
          <w:b/>
          <w:sz w:val="22"/>
          <w:szCs w:val="22"/>
        </w:rPr>
      </w:pPr>
      <w:r w:rsidRPr="0055295B">
        <w:rPr>
          <w:b/>
          <w:sz w:val="22"/>
          <w:szCs w:val="22"/>
        </w:rPr>
        <w:t>Автоматизация открытия посещений БС</w:t>
      </w:r>
    </w:p>
    <w:p w14:paraId="07F9A1C0" w14:textId="77777777" w:rsidR="00B44F30" w:rsidRPr="0055295B" w:rsidRDefault="00B44F30" w:rsidP="00B44F30">
      <w:pPr>
        <w:pStyle w:val="afff4"/>
        <w:rPr>
          <w:rFonts w:ascii="Times New Roman" w:hAnsi="Times New Roman"/>
          <w:b/>
        </w:rPr>
      </w:pPr>
    </w:p>
    <w:p w14:paraId="0EBEF7F4" w14:textId="77777777" w:rsidR="00B44F30" w:rsidRPr="0055295B" w:rsidRDefault="00B44F30" w:rsidP="006506C6">
      <w:pPr>
        <w:numPr>
          <w:ilvl w:val="0"/>
          <w:numId w:val="21"/>
        </w:numPr>
        <w:tabs>
          <w:tab w:val="left" w:pos="480"/>
        </w:tabs>
        <w:suppressAutoHyphens/>
        <w:autoSpaceDN w:val="0"/>
        <w:ind w:left="567" w:right="260" w:hanging="300"/>
        <w:jc w:val="both"/>
        <w:textAlignment w:val="baseline"/>
        <w:rPr>
          <w:sz w:val="22"/>
          <w:szCs w:val="22"/>
        </w:rPr>
      </w:pPr>
      <w:r w:rsidRPr="0055295B">
        <w:rPr>
          <w:sz w:val="22"/>
          <w:szCs w:val="22"/>
        </w:rPr>
        <w:t xml:space="preserve">Процедура описывает механизм автоматизированной регистрации посещений БС, а также формат </w:t>
      </w:r>
      <w:r w:rsidRPr="0055295B">
        <w:rPr>
          <w:sz w:val="22"/>
          <w:szCs w:val="22"/>
          <w:lang w:val="en-US"/>
        </w:rPr>
        <w:t>SMS</w:t>
      </w:r>
      <w:r w:rsidRPr="0055295B">
        <w:rPr>
          <w:sz w:val="22"/>
          <w:szCs w:val="22"/>
        </w:rPr>
        <w:t xml:space="preserve">-сообщения для регистрации посещений. </w:t>
      </w:r>
    </w:p>
    <w:p w14:paraId="4F3AFDC4" w14:textId="77777777" w:rsidR="00B44F30" w:rsidRPr="0055295B" w:rsidRDefault="00B44F30" w:rsidP="00B44F30">
      <w:pPr>
        <w:pStyle w:val="afff4"/>
        <w:rPr>
          <w:rFonts w:ascii="Times New Roman" w:hAnsi="Times New Roman"/>
        </w:rPr>
      </w:pPr>
    </w:p>
    <w:p w14:paraId="252635E6" w14:textId="77777777" w:rsidR="00B44F30" w:rsidRPr="0055295B" w:rsidRDefault="00B44F30" w:rsidP="00B44F30">
      <w:pPr>
        <w:pStyle w:val="afff4"/>
        <w:rPr>
          <w:rFonts w:ascii="Times New Roman" w:hAnsi="Times New Roman"/>
        </w:rPr>
      </w:pPr>
      <w:r w:rsidRPr="0055295B">
        <w:rPr>
          <w:rFonts w:ascii="Times New Roman" w:hAnsi="Times New Roman"/>
        </w:rPr>
        <w:t xml:space="preserve">Информация из электронного журнала Посещения БС используется для контроля посещаемости   сайтов и для автоматизации процесса учёта технологического оборудования. </w:t>
      </w:r>
    </w:p>
    <w:p w14:paraId="45EE8F66" w14:textId="77777777" w:rsidR="00B44F30" w:rsidRPr="0055295B" w:rsidRDefault="00B44F30" w:rsidP="00B44F30">
      <w:pPr>
        <w:pStyle w:val="afff4"/>
        <w:rPr>
          <w:rFonts w:ascii="Times New Roman" w:hAnsi="Times New Roman"/>
        </w:rPr>
      </w:pPr>
    </w:p>
    <w:p w14:paraId="6C000389" w14:textId="1C4633A4" w:rsidR="00B44F30" w:rsidRPr="0055295B" w:rsidRDefault="00B44F30" w:rsidP="006506C6">
      <w:pPr>
        <w:numPr>
          <w:ilvl w:val="0"/>
          <w:numId w:val="22"/>
        </w:numPr>
        <w:tabs>
          <w:tab w:val="left" w:pos="480"/>
        </w:tabs>
        <w:suppressAutoHyphens/>
        <w:autoSpaceDN w:val="0"/>
        <w:ind w:left="567" w:right="260" w:hanging="300"/>
        <w:jc w:val="both"/>
        <w:textAlignment w:val="baseline"/>
        <w:rPr>
          <w:sz w:val="22"/>
          <w:szCs w:val="22"/>
        </w:rPr>
      </w:pPr>
      <w:r w:rsidRPr="0055295B">
        <w:rPr>
          <w:sz w:val="22"/>
          <w:szCs w:val="22"/>
        </w:rPr>
        <w:t xml:space="preserve">Для корректной работы механизма автоматизированной регистрации посещения БС, визитёры должны быть занесены в БД «Сотрудники» системы </w:t>
      </w:r>
      <w:r w:rsidRPr="0055295B">
        <w:rPr>
          <w:sz w:val="22"/>
          <w:szCs w:val="22"/>
          <w:lang w:val="en-US"/>
        </w:rPr>
        <w:t>Trouble</w:t>
      </w:r>
      <w:r w:rsidRPr="0055295B">
        <w:rPr>
          <w:sz w:val="22"/>
          <w:szCs w:val="22"/>
        </w:rPr>
        <w:t xml:space="preserve"> </w:t>
      </w:r>
      <w:r w:rsidRPr="0055295B">
        <w:rPr>
          <w:sz w:val="22"/>
          <w:szCs w:val="22"/>
          <w:lang w:val="en-US"/>
        </w:rPr>
        <w:t>Ticketing</w:t>
      </w:r>
      <w:r w:rsidRPr="0055295B">
        <w:rPr>
          <w:sz w:val="22"/>
          <w:szCs w:val="22"/>
        </w:rPr>
        <w:t xml:space="preserve">. Ответственность за занесение информации в БС «Сотрудники» возложена на непосредственного руководителя сотрудника, посещающего БС или руководителя подразделения, координирующего работу подрядной организации.  </w:t>
      </w:r>
    </w:p>
    <w:p w14:paraId="5794838C" w14:textId="77777777" w:rsidR="00B44F30" w:rsidRPr="0055295B" w:rsidRDefault="00B44F30" w:rsidP="00B44F30">
      <w:pPr>
        <w:pStyle w:val="afff4"/>
        <w:rPr>
          <w:rFonts w:ascii="Times New Roman" w:hAnsi="Times New Roman"/>
        </w:rPr>
      </w:pPr>
    </w:p>
    <w:p w14:paraId="77877789" w14:textId="77777777" w:rsidR="00B44F30" w:rsidRPr="0055295B" w:rsidRDefault="00B44F30" w:rsidP="006506C6">
      <w:pPr>
        <w:numPr>
          <w:ilvl w:val="0"/>
          <w:numId w:val="22"/>
        </w:numPr>
        <w:tabs>
          <w:tab w:val="left" w:pos="480"/>
        </w:tabs>
        <w:suppressAutoHyphens/>
        <w:autoSpaceDN w:val="0"/>
        <w:ind w:left="567" w:right="260" w:hanging="300"/>
        <w:jc w:val="both"/>
        <w:textAlignment w:val="baseline"/>
        <w:rPr>
          <w:sz w:val="22"/>
          <w:szCs w:val="22"/>
        </w:rPr>
      </w:pPr>
      <w:r w:rsidRPr="0055295B">
        <w:rPr>
          <w:sz w:val="22"/>
          <w:szCs w:val="22"/>
        </w:rPr>
        <w:t xml:space="preserve">Автоматизированная регистрация посещений площадок БС посредством отправки </w:t>
      </w:r>
      <w:r w:rsidRPr="0055295B">
        <w:rPr>
          <w:sz w:val="22"/>
          <w:szCs w:val="22"/>
          <w:lang w:val="en-US"/>
        </w:rPr>
        <w:t>SMS</w:t>
      </w:r>
      <w:r w:rsidRPr="0055295B">
        <w:rPr>
          <w:sz w:val="22"/>
          <w:szCs w:val="22"/>
        </w:rPr>
        <w:t xml:space="preserve"> вводится для:</w:t>
      </w:r>
    </w:p>
    <w:p w14:paraId="2301AF45" w14:textId="77777777" w:rsidR="00B44F30" w:rsidRPr="0055295B" w:rsidRDefault="00B44F30" w:rsidP="006506C6">
      <w:pPr>
        <w:pStyle w:val="ae"/>
        <w:numPr>
          <w:ilvl w:val="0"/>
          <w:numId w:val="23"/>
        </w:numPr>
        <w:suppressAutoHyphens/>
        <w:autoSpaceDN w:val="0"/>
        <w:spacing w:after="0" w:line="240" w:lineRule="auto"/>
        <w:ind w:left="567" w:right="260"/>
        <w:contextualSpacing w:val="0"/>
        <w:jc w:val="both"/>
        <w:textAlignment w:val="baseline"/>
        <w:rPr>
          <w:rFonts w:ascii="Times New Roman" w:hAnsi="Times New Roman"/>
          <w:szCs w:val="22"/>
        </w:rPr>
      </w:pPr>
      <w:proofErr w:type="spellStart"/>
      <w:r w:rsidRPr="0055295B">
        <w:rPr>
          <w:rFonts w:ascii="Times New Roman" w:hAnsi="Times New Roman"/>
          <w:szCs w:val="22"/>
        </w:rPr>
        <w:t>Для</w:t>
      </w:r>
      <w:proofErr w:type="spellEnd"/>
      <w:r w:rsidRPr="0055295B">
        <w:rPr>
          <w:rFonts w:ascii="Times New Roman" w:hAnsi="Times New Roman"/>
          <w:szCs w:val="22"/>
        </w:rPr>
        <w:t xml:space="preserve"> SMS в </w:t>
      </w:r>
      <w:proofErr w:type="spellStart"/>
      <w:r w:rsidRPr="0055295B">
        <w:rPr>
          <w:rFonts w:ascii="Times New Roman" w:hAnsi="Times New Roman"/>
          <w:szCs w:val="22"/>
        </w:rPr>
        <w:t>формате</w:t>
      </w:r>
      <w:proofErr w:type="spellEnd"/>
      <w:r w:rsidRPr="0055295B">
        <w:rPr>
          <w:rFonts w:ascii="Times New Roman" w:hAnsi="Times New Roman"/>
          <w:szCs w:val="22"/>
        </w:rPr>
        <w:t xml:space="preserve"> </w:t>
      </w:r>
      <w:r w:rsidRPr="0055295B">
        <w:rPr>
          <w:rFonts w:ascii="Times New Roman" w:hAnsi="Times New Roman"/>
          <w:b/>
          <w:bCs/>
          <w:szCs w:val="22"/>
        </w:rPr>
        <w:t>89262909693</w:t>
      </w:r>
    </w:p>
    <w:p w14:paraId="12AD9E25" w14:textId="77777777" w:rsidR="00B44F30" w:rsidRPr="0055295B" w:rsidRDefault="00B44F30" w:rsidP="006506C6">
      <w:pPr>
        <w:pStyle w:val="ae"/>
        <w:numPr>
          <w:ilvl w:val="0"/>
          <w:numId w:val="23"/>
        </w:numPr>
        <w:suppressAutoHyphens/>
        <w:autoSpaceDN w:val="0"/>
        <w:spacing w:after="0" w:line="240" w:lineRule="auto"/>
        <w:ind w:left="567" w:right="260"/>
        <w:contextualSpacing w:val="0"/>
        <w:jc w:val="both"/>
        <w:textAlignment w:val="baseline"/>
        <w:rPr>
          <w:rFonts w:ascii="Times New Roman" w:hAnsi="Times New Roman"/>
          <w:szCs w:val="22"/>
        </w:rPr>
      </w:pPr>
      <w:proofErr w:type="spellStart"/>
      <w:r w:rsidRPr="0055295B">
        <w:rPr>
          <w:rFonts w:ascii="Times New Roman" w:hAnsi="Times New Roman"/>
          <w:szCs w:val="22"/>
        </w:rPr>
        <w:t>Для</w:t>
      </w:r>
      <w:proofErr w:type="spellEnd"/>
      <w:r w:rsidRPr="0055295B">
        <w:rPr>
          <w:rFonts w:ascii="Times New Roman" w:hAnsi="Times New Roman"/>
          <w:szCs w:val="22"/>
        </w:rPr>
        <w:t xml:space="preserve"> USSD в </w:t>
      </w:r>
      <w:proofErr w:type="spellStart"/>
      <w:r w:rsidRPr="0055295B">
        <w:rPr>
          <w:rFonts w:ascii="Times New Roman" w:hAnsi="Times New Roman"/>
          <w:szCs w:val="22"/>
        </w:rPr>
        <w:t>формате</w:t>
      </w:r>
      <w:proofErr w:type="spellEnd"/>
      <w:r w:rsidRPr="0055295B">
        <w:rPr>
          <w:rFonts w:ascii="Times New Roman" w:hAnsi="Times New Roman"/>
          <w:szCs w:val="22"/>
        </w:rPr>
        <w:t xml:space="preserve"> </w:t>
      </w:r>
      <w:r w:rsidRPr="0055295B">
        <w:rPr>
          <w:rFonts w:ascii="Times New Roman" w:hAnsi="Times New Roman"/>
          <w:b/>
          <w:bCs/>
          <w:szCs w:val="22"/>
        </w:rPr>
        <w:t>697</w:t>
      </w:r>
    </w:p>
    <w:p w14:paraId="2998AE23" w14:textId="3FF21E05" w:rsidR="00B44F30" w:rsidRPr="0055295B" w:rsidRDefault="00B44F30" w:rsidP="00B44F30">
      <w:pPr>
        <w:pStyle w:val="afff4"/>
        <w:rPr>
          <w:rFonts w:ascii="Times New Roman" w:hAnsi="Times New Roman"/>
        </w:rPr>
      </w:pPr>
      <w:r w:rsidRPr="0055295B">
        <w:rPr>
          <w:rFonts w:ascii="Times New Roman" w:hAnsi="Times New Roman"/>
        </w:rPr>
        <w:t>Маршрутизация трафика сервисных номеров выполняется согласно общей политике маршрутизации – зона ответственности МФ.</w:t>
      </w:r>
    </w:p>
    <w:p w14:paraId="615D2D22" w14:textId="77777777" w:rsidR="00B44F30" w:rsidRPr="0055295B" w:rsidRDefault="00B44F30" w:rsidP="006506C6">
      <w:pPr>
        <w:pStyle w:val="ae"/>
        <w:numPr>
          <w:ilvl w:val="0"/>
          <w:numId w:val="25"/>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val="ru-RU" w:eastAsia="ru-RU"/>
        </w:rPr>
        <w:t xml:space="preserve">Формат </w:t>
      </w:r>
      <w:r w:rsidRPr="0055295B">
        <w:rPr>
          <w:rFonts w:ascii="Times New Roman" w:hAnsi="Times New Roman"/>
          <w:b/>
          <w:bCs/>
          <w:szCs w:val="22"/>
          <w:lang w:eastAsia="ru-RU"/>
        </w:rPr>
        <w:t>SMS</w:t>
      </w:r>
      <w:r w:rsidRPr="0055295B">
        <w:rPr>
          <w:rFonts w:ascii="Times New Roman" w:hAnsi="Times New Roman"/>
          <w:b/>
          <w:bCs/>
          <w:szCs w:val="22"/>
          <w:lang w:val="ru-RU" w:eastAsia="ru-RU"/>
        </w:rPr>
        <w:t xml:space="preserve"> оповещения на сервисный номер </w:t>
      </w:r>
      <w:r w:rsidRPr="0055295B">
        <w:rPr>
          <w:rFonts w:ascii="Times New Roman" w:hAnsi="Times New Roman"/>
          <w:b/>
          <w:bCs/>
          <w:iCs/>
          <w:szCs w:val="22"/>
          <w:lang w:val="ru-RU"/>
        </w:rPr>
        <w:t>8-926-ХХХХХХХ</w:t>
      </w:r>
      <w:r w:rsidRPr="0055295B">
        <w:rPr>
          <w:rFonts w:ascii="Times New Roman" w:hAnsi="Times New Roman"/>
          <w:szCs w:val="22"/>
          <w:lang w:val="ru-RU"/>
        </w:rPr>
        <w:t xml:space="preserve"> </w:t>
      </w:r>
      <w:r w:rsidRPr="0055295B">
        <w:rPr>
          <w:rFonts w:ascii="Times New Roman" w:hAnsi="Times New Roman"/>
          <w:b/>
          <w:bCs/>
          <w:szCs w:val="22"/>
          <w:lang w:val="ru-RU" w:eastAsia="ru-RU"/>
        </w:rPr>
        <w:t>должен быть следующий:</w:t>
      </w:r>
    </w:p>
    <w:p w14:paraId="4E9968F0" w14:textId="77777777" w:rsidR="00B44F30" w:rsidRPr="0055295B" w:rsidRDefault="00B44F30" w:rsidP="006506C6">
      <w:pPr>
        <w:pStyle w:val="ae"/>
        <w:numPr>
          <w:ilvl w:val="0"/>
          <w:numId w:val="27"/>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szCs w:val="22"/>
          <w:lang w:val="ru-RU" w:eastAsia="ru-RU"/>
        </w:rPr>
        <w:t xml:space="preserve">Открытие сайта: </w:t>
      </w:r>
      <w:r w:rsidRPr="0055295B">
        <w:rPr>
          <w:rFonts w:ascii="Times New Roman" w:hAnsi="Times New Roman"/>
          <w:b/>
          <w:bCs/>
          <w:szCs w:val="22"/>
          <w:lang w:eastAsia="ru-RU"/>
        </w:rPr>
        <w:t>YYYYYY</w:t>
      </w:r>
      <w:r w:rsidRPr="0055295B">
        <w:rPr>
          <w:rFonts w:ascii="Times New Roman" w:hAnsi="Times New Roman"/>
          <w:b/>
          <w:bCs/>
          <w:szCs w:val="22"/>
          <w:lang w:val="ru-RU" w:eastAsia="ru-RU"/>
        </w:rPr>
        <w:t>.</w:t>
      </w:r>
      <w:r w:rsidRPr="0055295B">
        <w:rPr>
          <w:rFonts w:ascii="Times New Roman" w:hAnsi="Times New Roman"/>
          <w:b/>
          <w:bCs/>
          <w:szCs w:val="22"/>
          <w:lang w:eastAsia="ru-RU"/>
        </w:rPr>
        <w:t>ZZ</w:t>
      </w:r>
      <w:r w:rsidRPr="0055295B">
        <w:rPr>
          <w:rFonts w:ascii="Times New Roman" w:hAnsi="Times New Roman"/>
          <w:b/>
          <w:bCs/>
          <w:szCs w:val="22"/>
          <w:lang w:val="ru-RU" w:eastAsia="ru-RU"/>
        </w:rPr>
        <w:t xml:space="preserve"> </w:t>
      </w:r>
      <w:r w:rsidRPr="0055295B">
        <w:rPr>
          <w:rFonts w:ascii="Times New Roman" w:hAnsi="Times New Roman"/>
          <w:szCs w:val="22"/>
          <w:lang w:val="ru-RU" w:eastAsia="ru-RU"/>
        </w:rPr>
        <w:t xml:space="preserve">где: </w:t>
      </w:r>
    </w:p>
    <w:p w14:paraId="6E5B9521" w14:textId="77777777" w:rsidR="00B44F30" w:rsidRPr="0055295B" w:rsidRDefault="00B44F30" w:rsidP="006506C6">
      <w:pPr>
        <w:pStyle w:val="ae"/>
        <w:numPr>
          <w:ilvl w:val="1"/>
          <w:numId w:val="26"/>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 xml:space="preserve">номер сайта в унифицированном формате </w:t>
      </w:r>
      <w:r w:rsidRPr="0055295B">
        <w:rPr>
          <w:rFonts w:ascii="Times New Roman" w:hAnsi="Times New Roman"/>
          <w:szCs w:val="22"/>
          <w:lang w:eastAsia="ru-RU"/>
        </w:rPr>
        <w:t>NRI</w:t>
      </w:r>
    </w:p>
    <w:p w14:paraId="4A74F9F1" w14:textId="77777777" w:rsidR="00B44F30" w:rsidRPr="0055295B" w:rsidRDefault="00B44F30" w:rsidP="006506C6">
      <w:pPr>
        <w:pStyle w:val="ae"/>
        <w:numPr>
          <w:ilvl w:val="1"/>
          <w:numId w:val="26"/>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ZZ</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причина посещения сайта в виде кода (требование системы контроля доступа)</w:t>
      </w:r>
    </w:p>
    <w:p w14:paraId="04A55C36" w14:textId="77777777" w:rsidR="00B44F30" w:rsidRPr="0055295B" w:rsidRDefault="00B44F30" w:rsidP="006506C6">
      <w:pPr>
        <w:pStyle w:val="ae"/>
        <w:numPr>
          <w:ilvl w:val="0"/>
          <w:numId w:val="26"/>
        </w:numPr>
        <w:suppressAutoHyphens/>
        <w:autoSpaceDN w:val="0"/>
        <w:spacing w:after="0" w:line="240" w:lineRule="auto"/>
        <w:ind w:left="567" w:right="260"/>
        <w:contextualSpacing w:val="0"/>
        <w:jc w:val="both"/>
        <w:textAlignment w:val="baseline"/>
        <w:rPr>
          <w:rFonts w:ascii="Times New Roman" w:hAnsi="Times New Roman"/>
          <w:szCs w:val="22"/>
        </w:rPr>
      </w:pPr>
      <w:proofErr w:type="spellStart"/>
      <w:r w:rsidRPr="0055295B">
        <w:rPr>
          <w:rFonts w:ascii="Times New Roman" w:hAnsi="Times New Roman"/>
          <w:szCs w:val="22"/>
          <w:lang w:eastAsia="ru-RU"/>
        </w:rPr>
        <w:t>Проверка</w:t>
      </w:r>
      <w:proofErr w:type="spellEnd"/>
      <w:r w:rsidRPr="0055295B">
        <w:rPr>
          <w:rFonts w:ascii="Times New Roman" w:hAnsi="Times New Roman"/>
          <w:szCs w:val="22"/>
          <w:lang w:eastAsia="ru-RU"/>
        </w:rPr>
        <w:t xml:space="preserve"> </w:t>
      </w:r>
      <w:proofErr w:type="spellStart"/>
      <w:r w:rsidRPr="0055295B">
        <w:rPr>
          <w:rFonts w:ascii="Times New Roman" w:hAnsi="Times New Roman"/>
          <w:szCs w:val="22"/>
          <w:lang w:eastAsia="ru-RU"/>
        </w:rPr>
        <w:t>состояния</w:t>
      </w:r>
      <w:proofErr w:type="spellEnd"/>
      <w:r w:rsidRPr="0055295B">
        <w:rPr>
          <w:rFonts w:ascii="Times New Roman" w:hAnsi="Times New Roman"/>
          <w:szCs w:val="22"/>
          <w:lang w:eastAsia="ru-RU"/>
        </w:rPr>
        <w:t xml:space="preserve"> </w:t>
      </w:r>
      <w:proofErr w:type="spellStart"/>
      <w:r w:rsidRPr="0055295B">
        <w:rPr>
          <w:rFonts w:ascii="Times New Roman" w:hAnsi="Times New Roman"/>
          <w:szCs w:val="22"/>
          <w:lang w:eastAsia="ru-RU"/>
        </w:rPr>
        <w:t>сайта</w:t>
      </w:r>
      <w:proofErr w:type="spellEnd"/>
      <w:r w:rsidRPr="0055295B">
        <w:rPr>
          <w:rFonts w:ascii="Times New Roman" w:hAnsi="Times New Roman"/>
          <w:b/>
          <w:bCs/>
          <w:szCs w:val="22"/>
          <w:lang w:eastAsia="ru-RU"/>
        </w:rPr>
        <w:t xml:space="preserve"> YYYYYY/CH </w:t>
      </w:r>
    </w:p>
    <w:p w14:paraId="56CF25EF" w14:textId="77777777" w:rsidR="00B44F30" w:rsidRPr="0055295B" w:rsidRDefault="00B44F30" w:rsidP="006506C6">
      <w:pPr>
        <w:pStyle w:val="ae"/>
        <w:numPr>
          <w:ilvl w:val="1"/>
          <w:numId w:val="26"/>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 xml:space="preserve">номер сайта в унифицированном формате </w:t>
      </w:r>
      <w:r w:rsidRPr="0055295B">
        <w:rPr>
          <w:rFonts w:ascii="Times New Roman" w:hAnsi="Times New Roman"/>
          <w:szCs w:val="22"/>
          <w:lang w:eastAsia="ru-RU"/>
        </w:rPr>
        <w:t>NRI</w:t>
      </w:r>
    </w:p>
    <w:p w14:paraId="63EF2301" w14:textId="77777777" w:rsidR="00B44F30" w:rsidRPr="0055295B" w:rsidRDefault="00B44F30" w:rsidP="006506C6">
      <w:pPr>
        <w:pStyle w:val="ae"/>
        <w:numPr>
          <w:ilvl w:val="1"/>
          <w:numId w:val="26"/>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CH</w:t>
      </w:r>
      <w:r w:rsidRPr="0055295B">
        <w:rPr>
          <w:rFonts w:ascii="Times New Roman" w:hAnsi="Times New Roman"/>
          <w:b/>
          <w:bCs/>
          <w:szCs w:val="22"/>
          <w:lang w:val="ru-RU" w:eastAsia="ru-RU"/>
        </w:rPr>
        <w:t xml:space="preserve"> – (</w:t>
      </w:r>
      <w:r w:rsidRPr="0055295B">
        <w:rPr>
          <w:rFonts w:ascii="Times New Roman" w:hAnsi="Times New Roman"/>
          <w:bCs/>
          <w:szCs w:val="22"/>
          <w:lang w:eastAsia="ru-RU"/>
        </w:rPr>
        <w:t>Check</w:t>
      </w:r>
      <w:r w:rsidRPr="0055295B">
        <w:rPr>
          <w:rFonts w:ascii="Times New Roman" w:hAnsi="Times New Roman"/>
          <w:bCs/>
          <w:szCs w:val="22"/>
          <w:lang w:val="ru-RU" w:eastAsia="ru-RU"/>
        </w:rPr>
        <w:t xml:space="preserve">) запрос на проверку состояния БС (выполняется запрос в </w:t>
      </w:r>
      <w:r w:rsidRPr="0055295B">
        <w:rPr>
          <w:rFonts w:ascii="Times New Roman" w:hAnsi="Times New Roman"/>
          <w:bCs/>
          <w:szCs w:val="22"/>
          <w:lang w:eastAsia="ru-RU"/>
        </w:rPr>
        <w:t>FM</w:t>
      </w:r>
      <w:r w:rsidRPr="0055295B">
        <w:rPr>
          <w:rFonts w:ascii="Times New Roman" w:hAnsi="Times New Roman"/>
          <w:bCs/>
          <w:szCs w:val="22"/>
          <w:lang w:val="ru-RU" w:eastAsia="ru-RU"/>
        </w:rPr>
        <w:t xml:space="preserve"> на проверку активных аварий на сайте)</w:t>
      </w:r>
    </w:p>
    <w:p w14:paraId="681ECDC1" w14:textId="77777777" w:rsidR="00B44F30" w:rsidRPr="0055295B" w:rsidRDefault="00B44F30" w:rsidP="006506C6">
      <w:pPr>
        <w:pStyle w:val="ae"/>
        <w:numPr>
          <w:ilvl w:val="0"/>
          <w:numId w:val="26"/>
        </w:numPr>
        <w:suppressAutoHyphens/>
        <w:autoSpaceDN w:val="0"/>
        <w:spacing w:after="0" w:line="240" w:lineRule="auto"/>
        <w:ind w:left="567" w:right="260"/>
        <w:contextualSpacing w:val="0"/>
        <w:jc w:val="both"/>
        <w:textAlignment w:val="baseline"/>
        <w:rPr>
          <w:rFonts w:ascii="Times New Roman" w:hAnsi="Times New Roman"/>
          <w:szCs w:val="22"/>
        </w:rPr>
      </w:pPr>
      <w:proofErr w:type="spellStart"/>
      <w:r w:rsidRPr="0055295B">
        <w:rPr>
          <w:rFonts w:ascii="Times New Roman" w:hAnsi="Times New Roman"/>
          <w:szCs w:val="22"/>
          <w:lang w:eastAsia="ru-RU"/>
        </w:rPr>
        <w:t>Закрытие</w:t>
      </w:r>
      <w:proofErr w:type="spellEnd"/>
      <w:r w:rsidRPr="0055295B">
        <w:rPr>
          <w:rFonts w:ascii="Times New Roman" w:hAnsi="Times New Roman"/>
          <w:szCs w:val="22"/>
          <w:lang w:eastAsia="ru-RU"/>
        </w:rPr>
        <w:t xml:space="preserve"> </w:t>
      </w:r>
      <w:proofErr w:type="spellStart"/>
      <w:r w:rsidRPr="0055295B">
        <w:rPr>
          <w:rFonts w:ascii="Times New Roman" w:hAnsi="Times New Roman"/>
          <w:szCs w:val="22"/>
          <w:lang w:eastAsia="ru-RU"/>
        </w:rPr>
        <w:t>сайта</w:t>
      </w:r>
      <w:proofErr w:type="spellEnd"/>
      <w:r w:rsidRPr="0055295B">
        <w:rPr>
          <w:rFonts w:ascii="Times New Roman" w:hAnsi="Times New Roman"/>
          <w:szCs w:val="22"/>
          <w:lang w:eastAsia="ru-RU"/>
        </w:rPr>
        <w:t xml:space="preserve">: </w:t>
      </w:r>
      <w:r w:rsidRPr="0055295B">
        <w:rPr>
          <w:rFonts w:ascii="Times New Roman" w:hAnsi="Times New Roman"/>
          <w:b/>
          <w:bCs/>
          <w:szCs w:val="22"/>
          <w:lang w:eastAsia="ru-RU"/>
        </w:rPr>
        <w:t xml:space="preserve">YYYYYY </w:t>
      </w:r>
      <w:proofErr w:type="spellStart"/>
      <w:r w:rsidRPr="0055295B">
        <w:rPr>
          <w:rFonts w:ascii="Times New Roman" w:hAnsi="Times New Roman"/>
          <w:szCs w:val="22"/>
          <w:lang w:eastAsia="ru-RU"/>
        </w:rPr>
        <w:t>где</w:t>
      </w:r>
      <w:proofErr w:type="spellEnd"/>
      <w:r w:rsidRPr="0055295B">
        <w:rPr>
          <w:rFonts w:ascii="Times New Roman" w:hAnsi="Times New Roman"/>
          <w:szCs w:val="22"/>
          <w:lang w:eastAsia="ru-RU"/>
        </w:rPr>
        <w:t>:</w:t>
      </w:r>
    </w:p>
    <w:p w14:paraId="00C850A4" w14:textId="77777777" w:rsidR="00B44F30" w:rsidRPr="0055295B" w:rsidRDefault="00B44F30" w:rsidP="006506C6">
      <w:pPr>
        <w:pStyle w:val="ae"/>
        <w:numPr>
          <w:ilvl w:val="1"/>
          <w:numId w:val="26"/>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 xml:space="preserve">номер сайта в унифицированном формате </w:t>
      </w:r>
      <w:r w:rsidRPr="0055295B">
        <w:rPr>
          <w:rFonts w:ascii="Times New Roman" w:hAnsi="Times New Roman"/>
          <w:szCs w:val="22"/>
          <w:lang w:eastAsia="ru-RU"/>
        </w:rPr>
        <w:t>NRI</w:t>
      </w:r>
    </w:p>
    <w:p w14:paraId="1FCA49CB" w14:textId="77777777" w:rsidR="00B44F30" w:rsidRPr="0055295B" w:rsidRDefault="00B44F30" w:rsidP="00B44F30">
      <w:pPr>
        <w:pStyle w:val="4"/>
        <w:tabs>
          <w:tab w:val="left" w:pos="864"/>
        </w:tabs>
        <w:spacing w:before="0"/>
        <w:ind w:left="567" w:right="260" w:hanging="864"/>
        <w:rPr>
          <w:rFonts w:ascii="Times New Roman" w:hAnsi="Times New Roman"/>
          <w:color w:val="auto"/>
        </w:rPr>
      </w:pPr>
      <w:r w:rsidRPr="0055295B">
        <w:rPr>
          <w:rFonts w:ascii="Times New Roman" w:hAnsi="Times New Roman"/>
          <w:color w:val="auto"/>
        </w:rPr>
        <w:t xml:space="preserve">Классификатор «Причины посещения сайтов» </w:t>
      </w:r>
    </w:p>
    <w:p w14:paraId="2E7DBCA7" w14:textId="77777777" w:rsidR="00B44F30" w:rsidRPr="0055295B" w:rsidRDefault="00B44F30" w:rsidP="00B44F30">
      <w:pPr>
        <w:pStyle w:val="afff4"/>
        <w:rPr>
          <w:rFonts w:ascii="Times New Roman" w:hAnsi="Times New Roman"/>
        </w:rPr>
      </w:pPr>
      <w:r w:rsidRPr="0055295B">
        <w:rPr>
          <w:rStyle w:val="afff8"/>
          <w:rFonts w:ascii="Times New Roman" w:hAnsi="Times New Roman" w:cs="Times New Roman"/>
        </w:rPr>
        <w:t>Классификатор содержит значения, соответствующие причинам посещения сайтов. В таблице ниже приведены значения классификатора.</w:t>
      </w:r>
    </w:p>
    <w:tbl>
      <w:tblPr>
        <w:tblW w:w="7171" w:type="dxa"/>
        <w:tblInd w:w="92" w:type="dxa"/>
        <w:tblCellMar>
          <w:left w:w="10" w:type="dxa"/>
          <w:right w:w="10" w:type="dxa"/>
        </w:tblCellMar>
        <w:tblLook w:val="0000" w:firstRow="0" w:lastRow="0" w:firstColumn="0" w:lastColumn="0" w:noHBand="0" w:noVBand="0"/>
      </w:tblPr>
      <w:tblGrid>
        <w:gridCol w:w="3426"/>
        <w:gridCol w:w="3745"/>
      </w:tblGrid>
      <w:tr w:rsidR="00B44F30" w:rsidRPr="0055295B" w14:paraId="404F9908" w14:textId="77777777" w:rsidTr="00AD6E74">
        <w:trPr>
          <w:trHeight w:val="567"/>
        </w:trPr>
        <w:tc>
          <w:tcPr>
            <w:tcW w:w="3426" w:type="dxa"/>
            <w:tcBorders>
              <w:top w:val="double" w:sz="4" w:space="0" w:color="000000"/>
              <w:left w:val="double" w:sz="4" w:space="0" w:color="000000"/>
              <w:bottom w:val="single" w:sz="12" w:space="0" w:color="000000"/>
              <w:right w:val="double" w:sz="4" w:space="0" w:color="000000"/>
            </w:tcBorders>
            <w:shd w:val="clear" w:color="auto" w:fill="A6A6A6"/>
            <w:tcMar>
              <w:top w:w="0" w:type="dxa"/>
              <w:left w:w="108" w:type="dxa"/>
              <w:bottom w:w="0" w:type="dxa"/>
              <w:right w:w="108" w:type="dxa"/>
            </w:tcMar>
            <w:vAlign w:val="center"/>
          </w:tcPr>
          <w:p w14:paraId="28BB11B9" w14:textId="77777777" w:rsidR="00B44F30" w:rsidRPr="0055295B" w:rsidRDefault="00B44F30" w:rsidP="00AD6E74">
            <w:pPr>
              <w:ind w:left="567" w:right="260"/>
              <w:rPr>
                <w:sz w:val="22"/>
                <w:szCs w:val="22"/>
              </w:rPr>
            </w:pPr>
            <w:r w:rsidRPr="0055295B">
              <w:rPr>
                <w:b/>
                <w:bCs/>
                <w:sz w:val="22"/>
                <w:szCs w:val="22"/>
              </w:rPr>
              <w:t>Значение классификатора</w:t>
            </w:r>
          </w:p>
        </w:tc>
        <w:tc>
          <w:tcPr>
            <w:tcW w:w="3745" w:type="dxa"/>
            <w:tcBorders>
              <w:top w:val="double" w:sz="4" w:space="0" w:color="000000"/>
              <w:bottom w:val="single" w:sz="12" w:space="0" w:color="000000"/>
              <w:right w:val="double" w:sz="4" w:space="0" w:color="000000"/>
            </w:tcBorders>
            <w:shd w:val="clear" w:color="auto" w:fill="A6A6A6"/>
            <w:tcMar>
              <w:top w:w="0" w:type="dxa"/>
              <w:left w:w="108" w:type="dxa"/>
              <w:bottom w:w="0" w:type="dxa"/>
              <w:right w:w="108" w:type="dxa"/>
            </w:tcMar>
          </w:tcPr>
          <w:p w14:paraId="2BA3A722" w14:textId="77777777" w:rsidR="00B44F30" w:rsidRPr="0055295B" w:rsidRDefault="00B44F30" w:rsidP="00AD6E74">
            <w:pPr>
              <w:ind w:left="567" w:right="260"/>
              <w:rPr>
                <w:sz w:val="22"/>
                <w:szCs w:val="22"/>
              </w:rPr>
            </w:pPr>
            <w:r w:rsidRPr="0055295B">
              <w:rPr>
                <w:b/>
                <w:bCs/>
                <w:sz w:val="22"/>
                <w:szCs w:val="22"/>
              </w:rPr>
              <w:t>Описание</w:t>
            </w:r>
          </w:p>
        </w:tc>
      </w:tr>
      <w:tr w:rsidR="00B44F30" w:rsidRPr="0055295B" w14:paraId="2EE2A23E"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8AEA9A6" w14:textId="77777777" w:rsidR="00B44F30" w:rsidRPr="0055295B" w:rsidRDefault="00B44F30" w:rsidP="00AD6E74">
            <w:pPr>
              <w:ind w:left="567" w:right="260"/>
              <w:jc w:val="center"/>
              <w:rPr>
                <w:sz w:val="22"/>
                <w:szCs w:val="22"/>
              </w:rPr>
            </w:pPr>
            <w:r w:rsidRPr="0055295B">
              <w:rPr>
                <w:sz w:val="22"/>
                <w:szCs w:val="22"/>
              </w:rPr>
              <w:t>0</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AF3073" w14:textId="77777777" w:rsidR="00B44F30" w:rsidRPr="0055295B" w:rsidRDefault="00B44F30" w:rsidP="00AD6E74">
            <w:pPr>
              <w:ind w:left="567" w:right="260"/>
              <w:rPr>
                <w:sz w:val="22"/>
                <w:szCs w:val="22"/>
              </w:rPr>
            </w:pPr>
            <w:r w:rsidRPr="0055295B">
              <w:rPr>
                <w:sz w:val="22"/>
                <w:szCs w:val="22"/>
              </w:rPr>
              <w:t>Устранение аварии</w:t>
            </w:r>
          </w:p>
        </w:tc>
      </w:tr>
      <w:tr w:rsidR="00B44F30" w:rsidRPr="0055295B" w14:paraId="1C5D5F09"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76DEBE" w14:textId="77777777" w:rsidR="00B44F30" w:rsidRPr="0055295B" w:rsidRDefault="00B44F30" w:rsidP="00AD6E74">
            <w:pPr>
              <w:ind w:left="567" w:right="260"/>
              <w:jc w:val="center"/>
              <w:rPr>
                <w:sz w:val="22"/>
                <w:szCs w:val="22"/>
              </w:rPr>
            </w:pPr>
            <w:r w:rsidRPr="0055295B">
              <w:rPr>
                <w:sz w:val="22"/>
                <w:szCs w:val="22"/>
              </w:rPr>
              <w:t>1</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64BFE09" w14:textId="77777777" w:rsidR="00B44F30" w:rsidRPr="0055295B" w:rsidRDefault="00B44F30" w:rsidP="00AD6E74">
            <w:pPr>
              <w:ind w:left="567" w:right="260"/>
              <w:rPr>
                <w:sz w:val="22"/>
                <w:szCs w:val="22"/>
              </w:rPr>
            </w:pPr>
            <w:r w:rsidRPr="0055295B">
              <w:rPr>
                <w:sz w:val="22"/>
                <w:szCs w:val="22"/>
              </w:rPr>
              <w:t>Монтаж оборудования</w:t>
            </w:r>
          </w:p>
        </w:tc>
      </w:tr>
      <w:tr w:rsidR="00B44F30" w:rsidRPr="0055295B" w14:paraId="10F57296"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513A5D9" w14:textId="77777777" w:rsidR="00B44F30" w:rsidRPr="0055295B" w:rsidRDefault="00B44F30" w:rsidP="00AD6E74">
            <w:pPr>
              <w:ind w:left="567" w:right="260"/>
              <w:jc w:val="center"/>
              <w:rPr>
                <w:sz w:val="22"/>
                <w:szCs w:val="22"/>
              </w:rPr>
            </w:pPr>
            <w:r w:rsidRPr="0055295B">
              <w:rPr>
                <w:sz w:val="22"/>
                <w:szCs w:val="22"/>
              </w:rPr>
              <w:t>2</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DCE5DE9" w14:textId="77777777" w:rsidR="00B44F30" w:rsidRPr="0055295B" w:rsidRDefault="00B44F30" w:rsidP="00AD6E74">
            <w:pPr>
              <w:ind w:left="567" w:right="260"/>
              <w:rPr>
                <w:sz w:val="22"/>
                <w:szCs w:val="22"/>
              </w:rPr>
            </w:pPr>
            <w:r w:rsidRPr="0055295B">
              <w:rPr>
                <w:sz w:val="22"/>
                <w:szCs w:val="22"/>
              </w:rPr>
              <w:t>Модернизация</w:t>
            </w:r>
          </w:p>
        </w:tc>
      </w:tr>
      <w:tr w:rsidR="00B44F30" w:rsidRPr="0055295B" w14:paraId="4EB1663A"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339AE26" w14:textId="77777777" w:rsidR="00B44F30" w:rsidRPr="0055295B" w:rsidRDefault="00B44F30" w:rsidP="00AD6E74">
            <w:pPr>
              <w:ind w:left="567" w:right="260"/>
              <w:jc w:val="center"/>
              <w:rPr>
                <w:sz w:val="22"/>
                <w:szCs w:val="22"/>
              </w:rPr>
            </w:pPr>
            <w:r w:rsidRPr="0055295B">
              <w:rPr>
                <w:sz w:val="22"/>
                <w:szCs w:val="22"/>
              </w:rPr>
              <w:t>3</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46DAB07C" w14:textId="77777777" w:rsidR="00B44F30" w:rsidRPr="0055295B" w:rsidRDefault="00B44F30" w:rsidP="00AD6E74">
            <w:pPr>
              <w:ind w:left="567" w:right="260"/>
              <w:rPr>
                <w:sz w:val="22"/>
                <w:szCs w:val="22"/>
              </w:rPr>
            </w:pPr>
            <w:r w:rsidRPr="0055295B">
              <w:rPr>
                <w:sz w:val="22"/>
                <w:szCs w:val="22"/>
              </w:rPr>
              <w:t>Работы на АМС/АФУ</w:t>
            </w:r>
          </w:p>
        </w:tc>
      </w:tr>
      <w:tr w:rsidR="00B44F30" w:rsidRPr="0055295B" w14:paraId="0E1521E9"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6ABAF77" w14:textId="77777777" w:rsidR="00B44F30" w:rsidRPr="0055295B" w:rsidRDefault="00B44F30" w:rsidP="00AD6E74">
            <w:pPr>
              <w:ind w:left="567" w:right="260"/>
              <w:jc w:val="center"/>
              <w:rPr>
                <w:sz w:val="22"/>
                <w:szCs w:val="22"/>
              </w:rPr>
            </w:pPr>
            <w:r w:rsidRPr="0055295B">
              <w:rPr>
                <w:sz w:val="22"/>
                <w:szCs w:val="22"/>
              </w:rPr>
              <w:t>4</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3772D65" w14:textId="77777777" w:rsidR="00B44F30" w:rsidRPr="0055295B" w:rsidRDefault="00B44F30" w:rsidP="00AD6E74">
            <w:pPr>
              <w:ind w:left="567" w:right="260"/>
              <w:rPr>
                <w:sz w:val="22"/>
                <w:szCs w:val="22"/>
              </w:rPr>
            </w:pPr>
            <w:r w:rsidRPr="0055295B">
              <w:rPr>
                <w:sz w:val="22"/>
                <w:szCs w:val="22"/>
              </w:rPr>
              <w:t>Измерения</w:t>
            </w:r>
          </w:p>
        </w:tc>
      </w:tr>
      <w:tr w:rsidR="00B44F30" w:rsidRPr="0055295B" w14:paraId="461E4B8D"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BC28D2F" w14:textId="77777777" w:rsidR="00B44F30" w:rsidRPr="0055295B" w:rsidRDefault="00B44F30" w:rsidP="00AD6E74">
            <w:pPr>
              <w:ind w:left="567" w:right="260"/>
              <w:jc w:val="center"/>
              <w:rPr>
                <w:sz w:val="22"/>
                <w:szCs w:val="22"/>
              </w:rPr>
            </w:pPr>
            <w:r w:rsidRPr="0055295B">
              <w:rPr>
                <w:sz w:val="22"/>
                <w:szCs w:val="22"/>
              </w:rPr>
              <w:t>5</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AF1DFD" w14:textId="77777777" w:rsidR="00B44F30" w:rsidRPr="0055295B" w:rsidRDefault="00B44F30" w:rsidP="00AD6E74">
            <w:pPr>
              <w:ind w:left="567" w:right="260"/>
              <w:rPr>
                <w:sz w:val="22"/>
                <w:szCs w:val="22"/>
              </w:rPr>
            </w:pPr>
            <w:r w:rsidRPr="0055295B">
              <w:rPr>
                <w:sz w:val="22"/>
                <w:szCs w:val="22"/>
              </w:rPr>
              <w:t>Инвентаризация</w:t>
            </w:r>
          </w:p>
        </w:tc>
      </w:tr>
      <w:tr w:rsidR="00B44F30" w:rsidRPr="0055295B" w14:paraId="6E35B81A"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345357E" w14:textId="77777777" w:rsidR="00B44F30" w:rsidRPr="0055295B" w:rsidRDefault="00B44F30" w:rsidP="00AD6E74">
            <w:pPr>
              <w:ind w:left="567" w:right="260"/>
              <w:jc w:val="center"/>
              <w:rPr>
                <w:sz w:val="22"/>
                <w:szCs w:val="22"/>
              </w:rPr>
            </w:pPr>
            <w:r w:rsidRPr="0055295B">
              <w:rPr>
                <w:sz w:val="22"/>
                <w:szCs w:val="22"/>
              </w:rPr>
              <w:t>6</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121F15F" w14:textId="77777777" w:rsidR="00B44F30" w:rsidRPr="0055295B" w:rsidRDefault="00B44F30" w:rsidP="00AD6E74">
            <w:pPr>
              <w:ind w:left="567" w:right="260"/>
              <w:rPr>
                <w:sz w:val="22"/>
                <w:szCs w:val="22"/>
              </w:rPr>
            </w:pPr>
            <w:r w:rsidRPr="0055295B">
              <w:rPr>
                <w:sz w:val="22"/>
                <w:szCs w:val="22"/>
              </w:rPr>
              <w:t>Осмотр сайта</w:t>
            </w:r>
          </w:p>
        </w:tc>
      </w:tr>
      <w:tr w:rsidR="00B44F30" w:rsidRPr="0055295B" w14:paraId="519B6465"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DE4C18C" w14:textId="77777777" w:rsidR="00B44F30" w:rsidRPr="0055295B" w:rsidRDefault="00B44F30" w:rsidP="00AD6E74">
            <w:pPr>
              <w:ind w:left="567" w:right="260"/>
              <w:jc w:val="center"/>
              <w:rPr>
                <w:sz w:val="22"/>
                <w:szCs w:val="22"/>
              </w:rPr>
            </w:pPr>
            <w:r w:rsidRPr="0055295B">
              <w:rPr>
                <w:sz w:val="22"/>
                <w:szCs w:val="22"/>
              </w:rPr>
              <w:t>7</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6BE1D453" w14:textId="77777777" w:rsidR="00B44F30" w:rsidRPr="0055295B" w:rsidRDefault="00B44F30" w:rsidP="00AD6E74">
            <w:pPr>
              <w:ind w:left="567" w:right="260"/>
              <w:rPr>
                <w:sz w:val="22"/>
                <w:szCs w:val="22"/>
              </w:rPr>
            </w:pPr>
            <w:r w:rsidRPr="0055295B">
              <w:rPr>
                <w:sz w:val="22"/>
                <w:szCs w:val="22"/>
              </w:rPr>
              <w:t>Устранение замечаний</w:t>
            </w:r>
          </w:p>
        </w:tc>
      </w:tr>
      <w:tr w:rsidR="00B44F30" w:rsidRPr="0055295B" w14:paraId="2A2CB1F9"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67546D" w14:textId="77777777" w:rsidR="00B44F30" w:rsidRPr="0055295B" w:rsidRDefault="00B44F30" w:rsidP="00AD6E74">
            <w:pPr>
              <w:ind w:left="567" w:right="260"/>
              <w:jc w:val="center"/>
              <w:rPr>
                <w:sz w:val="22"/>
                <w:szCs w:val="22"/>
              </w:rPr>
            </w:pPr>
            <w:r w:rsidRPr="0055295B">
              <w:rPr>
                <w:sz w:val="22"/>
                <w:szCs w:val="22"/>
              </w:rPr>
              <w:t>8</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41EBC5B" w14:textId="77777777" w:rsidR="00B44F30" w:rsidRPr="0055295B" w:rsidRDefault="00B44F30" w:rsidP="00AD6E74">
            <w:pPr>
              <w:ind w:left="567" w:right="260"/>
              <w:rPr>
                <w:sz w:val="22"/>
                <w:szCs w:val="22"/>
              </w:rPr>
            </w:pPr>
            <w:r w:rsidRPr="0055295B">
              <w:rPr>
                <w:sz w:val="22"/>
                <w:szCs w:val="22"/>
              </w:rPr>
              <w:t>Техническая приёмка</w:t>
            </w:r>
          </w:p>
        </w:tc>
      </w:tr>
      <w:tr w:rsidR="00B44F30" w:rsidRPr="0055295B" w14:paraId="125AFA0D"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FB458CE" w14:textId="77777777" w:rsidR="00B44F30" w:rsidRPr="0055295B" w:rsidRDefault="00B44F30" w:rsidP="00AD6E74">
            <w:pPr>
              <w:ind w:left="567" w:right="260"/>
              <w:jc w:val="center"/>
              <w:rPr>
                <w:sz w:val="22"/>
                <w:szCs w:val="22"/>
              </w:rPr>
            </w:pPr>
            <w:r w:rsidRPr="0055295B">
              <w:rPr>
                <w:sz w:val="22"/>
                <w:szCs w:val="22"/>
              </w:rPr>
              <w:t>9</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4BF84EB" w14:textId="77777777" w:rsidR="00B44F30" w:rsidRPr="0055295B" w:rsidRDefault="00B44F30" w:rsidP="00AD6E74">
            <w:pPr>
              <w:ind w:left="567" w:right="260"/>
              <w:rPr>
                <w:sz w:val="22"/>
                <w:szCs w:val="22"/>
              </w:rPr>
            </w:pPr>
            <w:r w:rsidRPr="0055295B">
              <w:rPr>
                <w:sz w:val="22"/>
                <w:szCs w:val="22"/>
              </w:rPr>
              <w:t>Техническое обслуживание</w:t>
            </w:r>
          </w:p>
        </w:tc>
      </w:tr>
      <w:tr w:rsidR="00B44F30" w:rsidRPr="0055295B" w14:paraId="361DD772"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47376D8F" w14:textId="77777777" w:rsidR="00B44F30" w:rsidRPr="0055295B" w:rsidRDefault="00B44F30" w:rsidP="00AD6E74">
            <w:pPr>
              <w:ind w:left="567" w:right="260"/>
              <w:jc w:val="center"/>
              <w:rPr>
                <w:sz w:val="22"/>
                <w:szCs w:val="22"/>
              </w:rPr>
            </w:pPr>
            <w:r w:rsidRPr="0055295B">
              <w:rPr>
                <w:sz w:val="22"/>
                <w:szCs w:val="22"/>
              </w:rPr>
              <w:t>10</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472E091" w14:textId="77777777" w:rsidR="00B44F30" w:rsidRPr="0055295B" w:rsidRDefault="00B44F30" w:rsidP="00AD6E74">
            <w:pPr>
              <w:ind w:left="567" w:right="260"/>
              <w:rPr>
                <w:sz w:val="22"/>
                <w:szCs w:val="22"/>
              </w:rPr>
            </w:pPr>
            <w:r w:rsidRPr="0055295B">
              <w:rPr>
                <w:sz w:val="22"/>
                <w:szCs w:val="22"/>
              </w:rPr>
              <w:t>Корректирующее обслуживание</w:t>
            </w:r>
          </w:p>
        </w:tc>
      </w:tr>
      <w:tr w:rsidR="00B44F30" w:rsidRPr="0055295B" w14:paraId="04EC9382"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31DEEFCE" w14:textId="77777777" w:rsidR="00B44F30" w:rsidRPr="0055295B" w:rsidRDefault="00B44F30" w:rsidP="00AD6E74">
            <w:pPr>
              <w:ind w:left="567" w:right="260"/>
              <w:jc w:val="center"/>
              <w:rPr>
                <w:sz w:val="22"/>
                <w:szCs w:val="22"/>
              </w:rPr>
            </w:pPr>
            <w:r w:rsidRPr="0055295B">
              <w:rPr>
                <w:sz w:val="22"/>
                <w:szCs w:val="22"/>
              </w:rPr>
              <w:t>11</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0A27EF0" w14:textId="77777777" w:rsidR="00B44F30" w:rsidRPr="0055295B" w:rsidRDefault="00B44F30" w:rsidP="00AD6E74">
            <w:pPr>
              <w:ind w:left="567" w:right="260"/>
              <w:rPr>
                <w:sz w:val="22"/>
                <w:szCs w:val="22"/>
              </w:rPr>
            </w:pPr>
            <w:r w:rsidRPr="0055295B">
              <w:rPr>
                <w:sz w:val="22"/>
                <w:szCs w:val="22"/>
              </w:rPr>
              <w:t>Демонтаж</w:t>
            </w:r>
          </w:p>
        </w:tc>
      </w:tr>
      <w:tr w:rsidR="00B44F30" w:rsidRPr="0055295B" w14:paraId="788BED35"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2E39F4C" w14:textId="77777777" w:rsidR="00B44F30" w:rsidRPr="0055295B" w:rsidRDefault="00B44F30" w:rsidP="00AD6E74">
            <w:pPr>
              <w:ind w:left="567" w:right="260"/>
              <w:jc w:val="center"/>
              <w:rPr>
                <w:sz w:val="22"/>
                <w:szCs w:val="22"/>
              </w:rPr>
            </w:pPr>
            <w:r w:rsidRPr="0055295B">
              <w:rPr>
                <w:sz w:val="22"/>
                <w:szCs w:val="22"/>
              </w:rPr>
              <w:t>12</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162DB82" w14:textId="77777777" w:rsidR="00B44F30" w:rsidRPr="0055295B" w:rsidRDefault="00B44F30" w:rsidP="00AD6E74">
            <w:pPr>
              <w:ind w:left="567" w:right="260"/>
              <w:rPr>
                <w:sz w:val="22"/>
                <w:szCs w:val="22"/>
              </w:rPr>
            </w:pPr>
            <w:r w:rsidRPr="0055295B">
              <w:rPr>
                <w:sz w:val="22"/>
                <w:szCs w:val="22"/>
              </w:rPr>
              <w:t>Интеграция</w:t>
            </w:r>
          </w:p>
        </w:tc>
      </w:tr>
      <w:tr w:rsidR="00B44F30" w:rsidRPr="0055295B" w14:paraId="11EB0CFA"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2B17F913" w14:textId="77777777" w:rsidR="00B44F30" w:rsidRPr="0055295B" w:rsidRDefault="00B44F30" w:rsidP="00AD6E74">
            <w:pPr>
              <w:ind w:left="567" w:right="260"/>
              <w:jc w:val="center"/>
              <w:rPr>
                <w:sz w:val="22"/>
                <w:szCs w:val="22"/>
              </w:rPr>
            </w:pPr>
            <w:r w:rsidRPr="0055295B">
              <w:rPr>
                <w:sz w:val="22"/>
                <w:szCs w:val="22"/>
              </w:rPr>
              <w:t>13</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1BB1A41" w14:textId="77777777" w:rsidR="00B44F30" w:rsidRPr="0055295B" w:rsidRDefault="00B44F30" w:rsidP="00AD6E74">
            <w:pPr>
              <w:ind w:left="567" w:right="260"/>
              <w:rPr>
                <w:sz w:val="22"/>
                <w:szCs w:val="22"/>
              </w:rPr>
            </w:pPr>
            <w:r w:rsidRPr="0055295B">
              <w:rPr>
                <w:sz w:val="22"/>
                <w:szCs w:val="22"/>
              </w:rPr>
              <w:t>Работы на ЛЭП</w:t>
            </w:r>
          </w:p>
        </w:tc>
      </w:tr>
      <w:tr w:rsidR="00B44F30" w:rsidRPr="0055295B" w14:paraId="24C5C466"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015D92BD" w14:textId="77777777" w:rsidR="00B44F30" w:rsidRPr="0055295B" w:rsidRDefault="00B44F30" w:rsidP="00AD6E74">
            <w:pPr>
              <w:ind w:left="567" w:right="260"/>
              <w:jc w:val="center"/>
              <w:rPr>
                <w:sz w:val="22"/>
                <w:szCs w:val="22"/>
              </w:rPr>
            </w:pPr>
            <w:r w:rsidRPr="0055295B">
              <w:rPr>
                <w:sz w:val="22"/>
                <w:szCs w:val="22"/>
              </w:rPr>
              <w:t>14</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7DD30DCF" w14:textId="77777777" w:rsidR="00B44F30" w:rsidRPr="0055295B" w:rsidRDefault="00B44F30" w:rsidP="00AD6E74">
            <w:pPr>
              <w:ind w:left="567" w:right="260"/>
              <w:rPr>
                <w:sz w:val="22"/>
                <w:szCs w:val="22"/>
              </w:rPr>
            </w:pPr>
            <w:r w:rsidRPr="0055295B">
              <w:rPr>
                <w:sz w:val="22"/>
                <w:szCs w:val="22"/>
              </w:rPr>
              <w:t>Подключение ДГУ</w:t>
            </w:r>
          </w:p>
        </w:tc>
      </w:tr>
      <w:tr w:rsidR="00B44F30" w:rsidRPr="0055295B" w14:paraId="1A2A98E3"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20C485B" w14:textId="77777777" w:rsidR="00B44F30" w:rsidRPr="0055295B" w:rsidRDefault="00B44F30" w:rsidP="00AD6E74">
            <w:pPr>
              <w:ind w:left="567" w:right="260"/>
              <w:jc w:val="center"/>
              <w:rPr>
                <w:sz w:val="22"/>
                <w:szCs w:val="22"/>
              </w:rPr>
            </w:pPr>
            <w:r w:rsidRPr="0055295B">
              <w:rPr>
                <w:sz w:val="22"/>
                <w:szCs w:val="22"/>
              </w:rPr>
              <w:t>15</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3C40B9F4" w14:textId="77777777" w:rsidR="00B44F30" w:rsidRPr="0055295B" w:rsidRDefault="00B44F30" w:rsidP="00AD6E74">
            <w:pPr>
              <w:ind w:left="567" w:right="260"/>
              <w:rPr>
                <w:sz w:val="22"/>
                <w:szCs w:val="22"/>
              </w:rPr>
            </w:pPr>
            <w:r w:rsidRPr="0055295B">
              <w:rPr>
                <w:sz w:val="22"/>
                <w:szCs w:val="22"/>
              </w:rPr>
              <w:t>Переключение потоков</w:t>
            </w:r>
          </w:p>
        </w:tc>
      </w:tr>
      <w:tr w:rsidR="00B44F30" w:rsidRPr="0055295B" w14:paraId="39BFDF3C"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F380EBC" w14:textId="77777777" w:rsidR="00B44F30" w:rsidRPr="0055295B" w:rsidRDefault="00B44F30" w:rsidP="00AD6E74">
            <w:pPr>
              <w:ind w:left="567" w:right="260"/>
              <w:jc w:val="center"/>
              <w:rPr>
                <w:sz w:val="22"/>
                <w:szCs w:val="22"/>
              </w:rPr>
            </w:pPr>
            <w:r w:rsidRPr="0055295B">
              <w:rPr>
                <w:sz w:val="22"/>
                <w:szCs w:val="22"/>
              </w:rPr>
              <w:t>16</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49A2D12" w14:textId="77777777" w:rsidR="00B44F30" w:rsidRPr="0055295B" w:rsidRDefault="00B44F30" w:rsidP="00AD6E74">
            <w:pPr>
              <w:ind w:left="567" w:right="260"/>
              <w:rPr>
                <w:sz w:val="22"/>
                <w:szCs w:val="22"/>
              </w:rPr>
            </w:pPr>
            <w:r w:rsidRPr="0055295B">
              <w:rPr>
                <w:sz w:val="22"/>
                <w:szCs w:val="22"/>
              </w:rPr>
              <w:t>Работы подрядчика</w:t>
            </w:r>
          </w:p>
        </w:tc>
      </w:tr>
      <w:tr w:rsidR="00B44F30" w:rsidRPr="0055295B" w14:paraId="6EA1CDDE"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10E3D685" w14:textId="77777777" w:rsidR="00B44F30" w:rsidRPr="0055295B" w:rsidRDefault="00B44F30" w:rsidP="00AD6E74">
            <w:pPr>
              <w:ind w:left="567" w:right="260"/>
              <w:jc w:val="center"/>
              <w:rPr>
                <w:sz w:val="22"/>
                <w:szCs w:val="22"/>
              </w:rPr>
            </w:pPr>
            <w:r w:rsidRPr="0055295B">
              <w:rPr>
                <w:sz w:val="22"/>
                <w:szCs w:val="22"/>
              </w:rPr>
              <w:t>17</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0FA95801" w14:textId="77777777" w:rsidR="00B44F30" w:rsidRPr="0055295B" w:rsidRDefault="00B44F30" w:rsidP="00AD6E74">
            <w:pPr>
              <w:ind w:left="567" w:right="260"/>
              <w:rPr>
                <w:sz w:val="22"/>
                <w:szCs w:val="22"/>
              </w:rPr>
            </w:pPr>
            <w:r w:rsidRPr="0055295B">
              <w:rPr>
                <w:sz w:val="22"/>
                <w:szCs w:val="22"/>
              </w:rPr>
              <w:t>Работы провайдера</w:t>
            </w:r>
          </w:p>
        </w:tc>
      </w:tr>
      <w:tr w:rsidR="00B44F30" w:rsidRPr="0055295B" w14:paraId="44B191EC"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50639DA2" w14:textId="77777777" w:rsidR="00B44F30" w:rsidRPr="0055295B" w:rsidRDefault="00B44F30" w:rsidP="00AD6E74">
            <w:pPr>
              <w:ind w:left="567" w:right="260"/>
              <w:jc w:val="center"/>
              <w:rPr>
                <w:sz w:val="22"/>
                <w:szCs w:val="22"/>
              </w:rPr>
            </w:pPr>
            <w:r w:rsidRPr="0055295B">
              <w:rPr>
                <w:sz w:val="22"/>
                <w:szCs w:val="22"/>
              </w:rPr>
              <w:t>18</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18A31D8E" w14:textId="77777777" w:rsidR="00B44F30" w:rsidRPr="0055295B" w:rsidRDefault="00B44F30" w:rsidP="00AD6E74">
            <w:pPr>
              <w:ind w:left="567" w:right="260"/>
              <w:rPr>
                <w:sz w:val="22"/>
                <w:szCs w:val="22"/>
              </w:rPr>
            </w:pPr>
            <w:r w:rsidRPr="0055295B">
              <w:rPr>
                <w:sz w:val="22"/>
                <w:szCs w:val="22"/>
              </w:rPr>
              <w:t>Снятие показаний эл. счётчика</w:t>
            </w:r>
          </w:p>
        </w:tc>
      </w:tr>
      <w:tr w:rsidR="00B44F30" w:rsidRPr="0055295B" w14:paraId="58274593" w14:textId="77777777" w:rsidTr="00AD6E74">
        <w:trPr>
          <w:trHeight w:val="300"/>
        </w:trPr>
        <w:tc>
          <w:tcPr>
            <w:tcW w:w="3426" w:type="dxa"/>
            <w:tcBorders>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tcPr>
          <w:p w14:paraId="6B37F38F" w14:textId="77777777" w:rsidR="00B44F30" w:rsidRPr="0055295B" w:rsidRDefault="00B44F30" w:rsidP="00AD6E74">
            <w:pPr>
              <w:ind w:left="567" w:right="260"/>
              <w:jc w:val="center"/>
              <w:rPr>
                <w:sz w:val="22"/>
                <w:szCs w:val="22"/>
              </w:rPr>
            </w:pPr>
            <w:r w:rsidRPr="0055295B">
              <w:rPr>
                <w:sz w:val="22"/>
                <w:szCs w:val="22"/>
              </w:rPr>
              <w:t>15</w:t>
            </w:r>
          </w:p>
        </w:tc>
        <w:tc>
          <w:tcPr>
            <w:tcW w:w="3745" w:type="dxa"/>
            <w:tcBorders>
              <w:bottom w:val="single" w:sz="8" w:space="0" w:color="000000"/>
              <w:right w:val="single" w:sz="8" w:space="0" w:color="000000"/>
            </w:tcBorders>
            <w:shd w:val="clear" w:color="auto" w:fill="auto"/>
            <w:noWrap/>
            <w:tcMar>
              <w:top w:w="0" w:type="dxa"/>
              <w:left w:w="108" w:type="dxa"/>
              <w:bottom w:w="0" w:type="dxa"/>
              <w:right w:w="108" w:type="dxa"/>
            </w:tcMar>
            <w:vAlign w:val="center"/>
          </w:tcPr>
          <w:p w14:paraId="5C879335" w14:textId="77777777" w:rsidR="00B44F30" w:rsidRPr="0055295B" w:rsidRDefault="00B44F30" w:rsidP="00AD6E74">
            <w:pPr>
              <w:ind w:left="567" w:right="260"/>
              <w:rPr>
                <w:sz w:val="22"/>
                <w:szCs w:val="22"/>
              </w:rPr>
            </w:pPr>
            <w:r w:rsidRPr="0055295B">
              <w:rPr>
                <w:sz w:val="22"/>
                <w:szCs w:val="22"/>
              </w:rPr>
              <w:t>Монтаж ВОЛС</w:t>
            </w:r>
          </w:p>
        </w:tc>
      </w:tr>
    </w:tbl>
    <w:p w14:paraId="75A4F2C3" w14:textId="77777777" w:rsidR="00B44F30" w:rsidRPr="0055295B" w:rsidRDefault="00B44F30" w:rsidP="00B44F30">
      <w:pPr>
        <w:pStyle w:val="afff4"/>
        <w:rPr>
          <w:rFonts w:ascii="Times New Roman" w:hAnsi="Times New Roman"/>
        </w:rPr>
      </w:pPr>
    </w:p>
    <w:p w14:paraId="5402254A" w14:textId="77777777" w:rsidR="00B44F30" w:rsidRPr="0055295B" w:rsidRDefault="00B44F30" w:rsidP="006506C6">
      <w:pPr>
        <w:pStyle w:val="ae"/>
        <w:numPr>
          <w:ilvl w:val="0"/>
          <w:numId w:val="24"/>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val="ru-RU" w:eastAsia="ru-RU"/>
        </w:rPr>
        <w:t xml:space="preserve">Формат </w:t>
      </w:r>
      <w:r w:rsidRPr="0055295B">
        <w:rPr>
          <w:rFonts w:ascii="Times New Roman" w:hAnsi="Times New Roman"/>
          <w:b/>
          <w:bCs/>
          <w:szCs w:val="22"/>
          <w:lang w:eastAsia="ru-RU"/>
        </w:rPr>
        <w:t>USSD</w:t>
      </w:r>
      <w:r w:rsidRPr="0055295B">
        <w:rPr>
          <w:rFonts w:ascii="Times New Roman" w:hAnsi="Times New Roman"/>
          <w:b/>
          <w:bCs/>
          <w:szCs w:val="22"/>
          <w:lang w:val="ru-RU" w:eastAsia="ru-RU"/>
        </w:rPr>
        <w:t xml:space="preserve"> запроса на сервисный номер </w:t>
      </w:r>
      <w:r w:rsidRPr="0055295B">
        <w:rPr>
          <w:rFonts w:ascii="Times New Roman" w:hAnsi="Times New Roman"/>
          <w:b/>
          <w:bCs/>
          <w:iCs/>
          <w:szCs w:val="22"/>
          <w:lang w:val="ru-RU"/>
        </w:rPr>
        <w:t>697</w:t>
      </w:r>
      <w:r w:rsidRPr="0055295B">
        <w:rPr>
          <w:rFonts w:ascii="Times New Roman" w:hAnsi="Times New Roman"/>
          <w:szCs w:val="22"/>
          <w:lang w:val="ru-RU"/>
        </w:rPr>
        <w:t xml:space="preserve"> </w:t>
      </w:r>
      <w:r w:rsidRPr="0055295B">
        <w:rPr>
          <w:rFonts w:ascii="Times New Roman" w:hAnsi="Times New Roman"/>
          <w:b/>
          <w:bCs/>
          <w:szCs w:val="22"/>
          <w:lang w:val="ru-RU" w:eastAsia="ru-RU"/>
        </w:rPr>
        <w:t>должен быть следующий:</w:t>
      </w:r>
    </w:p>
    <w:p w14:paraId="715D6ADC" w14:textId="77777777" w:rsidR="00B44F30" w:rsidRPr="0055295B" w:rsidRDefault="00B44F30" w:rsidP="006506C6">
      <w:pPr>
        <w:pStyle w:val="ae"/>
        <w:numPr>
          <w:ilvl w:val="0"/>
          <w:numId w:val="29"/>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szCs w:val="22"/>
          <w:lang w:val="ru-RU" w:eastAsia="ru-RU"/>
        </w:rPr>
        <w:t xml:space="preserve">Открытие сайта: </w:t>
      </w:r>
      <w:r w:rsidRPr="0055295B">
        <w:rPr>
          <w:rFonts w:ascii="Times New Roman" w:hAnsi="Times New Roman"/>
          <w:b/>
          <w:bCs/>
          <w:szCs w:val="22"/>
          <w:lang w:val="ru-RU" w:eastAsia="ru-RU"/>
        </w:rPr>
        <w:t>*</w:t>
      </w:r>
      <w:r w:rsidRPr="0055295B">
        <w:rPr>
          <w:rFonts w:ascii="Times New Roman" w:hAnsi="Times New Roman"/>
          <w:b/>
          <w:bCs/>
          <w:szCs w:val="22"/>
          <w:lang w:eastAsia="ru-RU"/>
        </w:rPr>
        <w:t>QQQ</w:t>
      </w:r>
      <w:r w:rsidRPr="0055295B">
        <w:rPr>
          <w:rFonts w:ascii="Times New Roman" w:hAnsi="Times New Roman"/>
          <w:b/>
          <w:bCs/>
          <w:szCs w:val="22"/>
          <w:lang w:val="ru-RU" w:eastAsia="ru-RU"/>
        </w:rPr>
        <w:t>#</w:t>
      </w: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w:t>
      </w:r>
      <w:r w:rsidRPr="0055295B">
        <w:rPr>
          <w:rFonts w:ascii="Times New Roman" w:hAnsi="Times New Roman"/>
          <w:b/>
          <w:bCs/>
          <w:szCs w:val="22"/>
          <w:lang w:eastAsia="ru-RU"/>
        </w:rPr>
        <w:t>ZZ</w:t>
      </w:r>
      <w:r w:rsidRPr="0055295B">
        <w:rPr>
          <w:rFonts w:ascii="Times New Roman" w:hAnsi="Times New Roman"/>
          <w:b/>
          <w:bCs/>
          <w:szCs w:val="22"/>
          <w:lang w:val="ru-RU" w:eastAsia="ru-RU"/>
        </w:rPr>
        <w:t xml:space="preserve"># </w:t>
      </w:r>
      <w:r w:rsidRPr="0055295B">
        <w:rPr>
          <w:rFonts w:ascii="Times New Roman" w:hAnsi="Times New Roman"/>
          <w:szCs w:val="22"/>
          <w:lang w:val="ru-RU" w:eastAsia="ru-RU"/>
        </w:rPr>
        <w:t>где:</w:t>
      </w:r>
    </w:p>
    <w:p w14:paraId="27D9781A"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rPr>
      </w:pPr>
      <w:r w:rsidRPr="0055295B">
        <w:rPr>
          <w:rFonts w:ascii="Times New Roman" w:hAnsi="Times New Roman"/>
          <w:b/>
          <w:bCs/>
          <w:szCs w:val="22"/>
          <w:lang w:eastAsia="ru-RU"/>
        </w:rPr>
        <w:t xml:space="preserve">QQQ – </w:t>
      </w:r>
      <w:proofErr w:type="spellStart"/>
      <w:r w:rsidRPr="0055295B">
        <w:rPr>
          <w:rFonts w:ascii="Times New Roman" w:hAnsi="Times New Roman"/>
          <w:szCs w:val="22"/>
          <w:lang w:eastAsia="ru-RU"/>
        </w:rPr>
        <w:t>сервисный</w:t>
      </w:r>
      <w:proofErr w:type="spellEnd"/>
      <w:r w:rsidRPr="0055295B">
        <w:rPr>
          <w:rFonts w:ascii="Times New Roman" w:hAnsi="Times New Roman"/>
          <w:szCs w:val="22"/>
          <w:lang w:eastAsia="ru-RU"/>
        </w:rPr>
        <w:t xml:space="preserve"> USSD </w:t>
      </w:r>
      <w:proofErr w:type="spellStart"/>
      <w:r w:rsidRPr="0055295B">
        <w:rPr>
          <w:rFonts w:ascii="Times New Roman" w:hAnsi="Times New Roman"/>
          <w:szCs w:val="22"/>
          <w:lang w:eastAsia="ru-RU"/>
        </w:rPr>
        <w:t>номер</w:t>
      </w:r>
      <w:proofErr w:type="spellEnd"/>
    </w:p>
    <w:p w14:paraId="5CE152CA"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 xml:space="preserve">номер сайта в унифицированном формате </w:t>
      </w:r>
      <w:r w:rsidRPr="0055295B">
        <w:rPr>
          <w:rFonts w:ascii="Times New Roman" w:hAnsi="Times New Roman"/>
          <w:szCs w:val="22"/>
          <w:lang w:eastAsia="ru-RU"/>
        </w:rPr>
        <w:t>NRI</w:t>
      </w:r>
    </w:p>
    <w:p w14:paraId="4B31E4F3"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ZZ</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причина посещения сайта в виде кода (требование системы контроля доступа)</w:t>
      </w:r>
    </w:p>
    <w:p w14:paraId="542928C0" w14:textId="77777777" w:rsidR="00B44F30" w:rsidRPr="0055295B" w:rsidRDefault="00B44F30" w:rsidP="006506C6">
      <w:pPr>
        <w:pStyle w:val="ae"/>
        <w:numPr>
          <w:ilvl w:val="0"/>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szCs w:val="22"/>
          <w:lang w:val="ru-RU" w:eastAsia="ru-RU"/>
        </w:rPr>
        <w:t>Проверка состояния сайта</w:t>
      </w:r>
      <w:r w:rsidRPr="0055295B">
        <w:rPr>
          <w:rFonts w:ascii="Times New Roman" w:hAnsi="Times New Roman"/>
          <w:b/>
          <w:bCs/>
          <w:szCs w:val="22"/>
          <w:lang w:val="ru-RU" w:eastAsia="ru-RU"/>
        </w:rPr>
        <w:t xml:space="preserve"> *</w:t>
      </w:r>
      <w:r w:rsidRPr="0055295B">
        <w:rPr>
          <w:rFonts w:ascii="Times New Roman" w:hAnsi="Times New Roman"/>
          <w:b/>
          <w:bCs/>
          <w:szCs w:val="22"/>
          <w:lang w:eastAsia="ru-RU"/>
        </w:rPr>
        <w:t>QQQ</w:t>
      </w:r>
      <w:r w:rsidRPr="0055295B">
        <w:rPr>
          <w:rFonts w:ascii="Times New Roman" w:hAnsi="Times New Roman"/>
          <w:b/>
          <w:bCs/>
          <w:szCs w:val="22"/>
          <w:lang w:val="ru-RU" w:eastAsia="ru-RU"/>
        </w:rPr>
        <w:t>#</w:t>
      </w: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#0# </w:t>
      </w:r>
    </w:p>
    <w:p w14:paraId="4A0D2BDC"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 xml:space="preserve">номер сайта в унифицированном формате </w:t>
      </w:r>
      <w:r w:rsidRPr="0055295B">
        <w:rPr>
          <w:rFonts w:ascii="Times New Roman" w:hAnsi="Times New Roman"/>
          <w:szCs w:val="22"/>
          <w:lang w:eastAsia="ru-RU"/>
        </w:rPr>
        <w:t>NRI</w:t>
      </w:r>
    </w:p>
    <w:p w14:paraId="76587627"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val="ru-RU" w:eastAsia="ru-RU"/>
        </w:rPr>
        <w:t>0 – (</w:t>
      </w:r>
      <w:r w:rsidRPr="0055295B">
        <w:rPr>
          <w:rFonts w:ascii="Times New Roman" w:hAnsi="Times New Roman"/>
          <w:bCs/>
          <w:szCs w:val="22"/>
          <w:lang w:eastAsia="ru-RU"/>
        </w:rPr>
        <w:t>Check</w:t>
      </w:r>
      <w:r w:rsidRPr="0055295B">
        <w:rPr>
          <w:rFonts w:ascii="Times New Roman" w:hAnsi="Times New Roman"/>
          <w:bCs/>
          <w:szCs w:val="22"/>
          <w:lang w:val="ru-RU" w:eastAsia="ru-RU"/>
        </w:rPr>
        <w:t xml:space="preserve">) запрос на проверку состояния БС (выполняется запрос в </w:t>
      </w:r>
      <w:r w:rsidRPr="0055295B">
        <w:rPr>
          <w:rFonts w:ascii="Times New Roman" w:hAnsi="Times New Roman"/>
          <w:bCs/>
          <w:szCs w:val="22"/>
          <w:lang w:eastAsia="ru-RU"/>
        </w:rPr>
        <w:t>FM</w:t>
      </w:r>
      <w:r w:rsidRPr="0055295B">
        <w:rPr>
          <w:rFonts w:ascii="Times New Roman" w:hAnsi="Times New Roman"/>
          <w:bCs/>
          <w:szCs w:val="22"/>
          <w:lang w:val="ru-RU" w:eastAsia="ru-RU"/>
        </w:rPr>
        <w:t xml:space="preserve"> на проверку активных аварий на сайте)</w:t>
      </w:r>
    </w:p>
    <w:p w14:paraId="3AB9B133" w14:textId="77777777" w:rsidR="00B44F30" w:rsidRPr="0055295B" w:rsidRDefault="00B44F30" w:rsidP="006506C6">
      <w:pPr>
        <w:pStyle w:val="ae"/>
        <w:numPr>
          <w:ilvl w:val="0"/>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szCs w:val="22"/>
          <w:lang w:val="ru-RU" w:eastAsia="ru-RU"/>
        </w:rPr>
        <w:t xml:space="preserve">Закрытие сайта: </w:t>
      </w:r>
      <w:r w:rsidRPr="0055295B">
        <w:rPr>
          <w:rFonts w:ascii="Times New Roman" w:hAnsi="Times New Roman"/>
          <w:b/>
          <w:bCs/>
          <w:szCs w:val="22"/>
          <w:lang w:val="ru-RU" w:eastAsia="ru-RU"/>
        </w:rPr>
        <w:t>*</w:t>
      </w:r>
      <w:r w:rsidRPr="0055295B">
        <w:rPr>
          <w:rFonts w:ascii="Times New Roman" w:hAnsi="Times New Roman"/>
          <w:b/>
          <w:bCs/>
          <w:szCs w:val="22"/>
          <w:lang w:eastAsia="ru-RU"/>
        </w:rPr>
        <w:t>QQQ</w:t>
      </w:r>
      <w:r w:rsidRPr="0055295B">
        <w:rPr>
          <w:rFonts w:ascii="Times New Roman" w:hAnsi="Times New Roman"/>
          <w:b/>
          <w:bCs/>
          <w:szCs w:val="22"/>
          <w:lang w:val="ru-RU" w:eastAsia="ru-RU"/>
        </w:rPr>
        <w:t>#</w:t>
      </w: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w:t>
      </w:r>
      <w:r w:rsidRPr="0055295B">
        <w:rPr>
          <w:rFonts w:ascii="Times New Roman" w:hAnsi="Times New Roman"/>
          <w:szCs w:val="22"/>
          <w:lang w:val="ru-RU" w:eastAsia="ru-RU"/>
        </w:rPr>
        <w:t>где:</w:t>
      </w:r>
    </w:p>
    <w:p w14:paraId="00CFD543"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rPr>
      </w:pPr>
      <w:r w:rsidRPr="0055295B">
        <w:rPr>
          <w:rFonts w:ascii="Times New Roman" w:hAnsi="Times New Roman"/>
          <w:b/>
          <w:bCs/>
          <w:szCs w:val="22"/>
          <w:lang w:eastAsia="ru-RU"/>
        </w:rPr>
        <w:t xml:space="preserve">QQQ – </w:t>
      </w:r>
      <w:proofErr w:type="spellStart"/>
      <w:r w:rsidRPr="0055295B">
        <w:rPr>
          <w:rFonts w:ascii="Times New Roman" w:hAnsi="Times New Roman"/>
          <w:szCs w:val="22"/>
          <w:lang w:eastAsia="ru-RU"/>
        </w:rPr>
        <w:t>сервисный</w:t>
      </w:r>
      <w:proofErr w:type="spellEnd"/>
      <w:r w:rsidRPr="0055295B">
        <w:rPr>
          <w:rFonts w:ascii="Times New Roman" w:hAnsi="Times New Roman"/>
          <w:szCs w:val="22"/>
          <w:lang w:eastAsia="ru-RU"/>
        </w:rPr>
        <w:t xml:space="preserve"> USSD </w:t>
      </w:r>
      <w:proofErr w:type="spellStart"/>
      <w:r w:rsidRPr="0055295B">
        <w:rPr>
          <w:rFonts w:ascii="Times New Roman" w:hAnsi="Times New Roman"/>
          <w:szCs w:val="22"/>
          <w:lang w:eastAsia="ru-RU"/>
        </w:rPr>
        <w:t>номер</w:t>
      </w:r>
      <w:proofErr w:type="spellEnd"/>
    </w:p>
    <w:p w14:paraId="403515C0" w14:textId="77777777" w:rsidR="00B44F30" w:rsidRPr="0055295B" w:rsidRDefault="00B44F30" w:rsidP="006506C6">
      <w:pPr>
        <w:pStyle w:val="ae"/>
        <w:numPr>
          <w:ilvl w:val="1"/>
          <w:numId w:val="28"/>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 </w:t>
      </w:r>
      <w:r w:rsidRPr="0055295B">
        <w:rPr>
          <w:rFonts w:ascii="Times New Roman" w:hAnsi="Times New Roman"/>
          <w:szCs w:val="22"/>
          <w:lang w:val="ru-RU" w:eastAsia="ru-RU"/>
        </w:rPr>
        <w:t xml:space="preserve">номер сайта в унифицированном формате </w:t>
      </w:r>
      <w:r w:rsidRPr="0055295B">
        <w:rPr>
          <w:rFonts w:ascii="Times New Roman" w:hAnsi="Times New Roman"/>
          <w:szCs w:val="22"/>
          <w:lang w:eastAsia="ru-RU"/>
        </w:rPr>
        <w:t>NRI</w:t>
      </w:r>
    </w:p>
    <w:p w14:paraId="4F90393F" w14:textId="77777777" w:rsidR="00B44F30" w:rsidRPr="0055295B" w:rsidRDefault="00B44F30" w:rsidP="00B44F30">
      <w:pPr>
        <w:pStyle w:val="afff4"/>
        <w:rPr>
          <w:rFonts w:ascii="Times New Roman" w:hAnsi="Times New Roman"/>
        </w:rPr>
      </w:pPr>
    </w:p>
    <w:p w14:paraId="6AF10AAA" w14:textId="77777777" w:rsidR="00B44F30" w:rsidRPr="0055295B" w:rsidRDefault="00B44F30" w:rsidP="00B44F30">
      <w:pPr>
        <w:pStyle w:val="afff4"/>
        <w:rPr>
          <w:rFonts w:ascii="Times New Roman" w:hAnsi="Times New Roman"/>
        </w:rPr>
      </w:pPr>
      <w:r w:rsidRPr="0055295B">
        <w:rPr>
          <w:rFonts w:ascii="Times New Roman" w:hAnsi="Times New Roman"/>
          <w:lang w:val="en-US"/>
        </w:rPr>
        <w:t>SMS</w:t>
      </w:r>
      <w:r w:rsidRPr="0055295B">
        <w:rPr>
          <w:rFonts w:ascii="Times New Roman" w:hAnsi="Times New Roman"/>
        </w:rPr>
        <w:t>/</w:t>
      </w:r>
      <w:r w:rsidRPr="0055295B">
        <w:rPr>
          <w:rFonts w:ascii="Times New Roman" w:hAnsi="Times New Roman"/>
          <w:lang w:val="en-US"/>
        </w:rPr>
        <w:t>USSD</w:t>
      </w:r>
      <w:r w:rsidRPr="0055295B">
        <w:rPr>
          <w:rFonts w:ascii="Times New Roman" w:hAnsi="Times New Roman"/>
        </w:rPr>
        <w:t xml:space="preserve"> шлюз через </w:t>
      </w:r>
      <w:r w:rsidRPr="0055295B">
        <w:rPr>
          <w:rFonts w:ascii="Times New Roman" w:hAnsi="Times New Roman"/>
          <w:lang w:val="en-US"/>
        </w:rPr>
        <w:t>WEB</w:t>
      </w:r>
      <w:r w:rsidRPr="0055295B">
        <w:rPr>
          <w:rFonts w:ascii="Times New Roman" w:hAnsi="Times New Roman"/>
        </w:rPr>
        <w:t xml:space="preserve">-сервис передаёт номер абонента, передавшего запрос и текст запроса в </w:t>
      </w:r>
      <w:r w:rsidRPr="0055295B">
        <w:rPr>
          <w:rFonts w:ascii="Times New Roman" w:hAnsi="Times New Roman"/>
          <w:lang w:val="en-US"/>
        </w:rPr>
        <w:t>SM</w:t>
      </w:r>
    </w:p>
    <w:p w14:paraId="3C33015C" w14:textId="77777777" w:rsidR="00B44F30" w:rsidRPr="0055295B" w:rsidRDefault="00B44F30" w:rsidP="00B44F30">
      <w:pPr>
        <w:pStyle w:val="afff4"/>
        <w:rPr>
          <w:rFonts w:ascii="Times New Roman" w:hAnsi="Times New Roman"/>
        </w:rPr>
      </w:pPr>
    </w:p>
    <w:p w14:paraId="0BC80BF4" w14:textId="77777777" w:rsidR="00B44F30" w:rsidRPr="0055295B" w:rsidRDefault="00B44F30" w:rsidP="00B44F30">
      <w:pPr>
        <w:pStyle w:val="afff4"/>
        <w:rPr>
          <w:rFonts w:ascii="Times New Roman" w:hAnsi="Times New Roman"/>
        </w:rPr>
      </w:pPr>
      <w:r w:rsidRPr="0055295B">
        <w:rPr>
          <w:rFonts w:ascii="Times New Roman" w:hAnsi="Times New Roman"/>
        </w:rPr>
        <w:t>После получения запроса система производит анализ информации переданной абонентом:</w:t>
      </w:r>
    </w:p>
    <w:p w14:paraId="147F47D7" w14:textId="77777777" w:rsidR="00B44F30" w:rsidRPr="0055295B" w:rsidRDefault="00B44F30" w:rsidP="006506C6">
      <w:pPr>
        <w:pStyle w:val="ae"/>
        <w:numPr>
          <w:ilvl w:val="0"/>
          <w:numId w:val="31"/>
        </w:numPr>
        <w:suppressAutoHyphens/>
        <w:autoSpaceDN w:val="0"/>
        <w:spacing w:after="0" w:line="240" w:lineRule="auto"/>
        <w:ind w:left="567" w:right="260"/>
        <w:contextualSpacing w:val="0"/>
        <w:jc w:val="both"/>
        <w:textAlignment w:val="baseline"/>
        <w:rPr>
          <w:rFonts w:ascii="Times New Roman" w:hAnsi="Times New Roman"/>
          <w:b/>
          <w:bCs/>
          <w:szCs w:val="22"/>
          <w:lang w:eastAsia="ru-RU"/>
        </w:rPr>
      </w:pPr>
      <w:proofErr w:type="spellStart"/>
      <w:r w:rsidRPr="0055295B">
        <w:rPr>
          <w:rFonts w:ascii="Times New Roman" w:hAnsi="Times New Roman"/>
          <w:b/>
          <w:bCs/>
          <w:szCs w:val="22"/>
          <w:lang w:eastAsia="ru-RU"/>
        </w:rPr>
        <w:t>при</w:t>
      </w:r>
      <w:proofErr w:type="spellEnd"/>
      <w:r w:rsidRPr="0055295B">
        <w:rPr>
          <w:rFonts w:ascii="Times New Roman" w:hAnsi="Times New Roman"/>
          <w:b/>
          <w:bCs/>
          <w:szCs w:val="22"/>
          <w:lang w:eastAsia="ru-RU"/>
        </w:rPr>
        <w:t xml:space="preserve"> </w:t>
      </w:r>
      <w:proofErr w:type="spellStart"/>
      <w:r w:rsidRPr="0055295B">
        <w:rPr>
          <w:rFonts w:ascii="Times New Roman" w:hAnsi="Times New Roman"/>
          <w:b/>
          <w:bCs/>
          <w:szCs w:val="22"/>
          <w:lang w:eastAsia="ru-RU"/>
        </w:rPr>
        <w:t>открытии</w:t>
      </w:r>
      <w:proofErr w:type="spellEnd"/>
      <w:r w:rsidRPr="0055295B">
        <w:rPr>
          <w:rFonts w:ascii="Times New Roman" w:hAnsi="Times New Roman"/>
          <w:b/>
          <w:bCs/>
          <w:szCs w:val="22"/>
          <w:lang w:eastAsia="ru-RU"/>
        </w:rPr>
        <w:t xml:space="preserve"> </w:t>
      </w:r>
      <w:proofErr w:type="spellStart"/>
      <w:r w:rsidRPr="0055295B">
        <w:rPr>
          <w:rFonts w:ascii="Times New Roman" w:hAnsi="Times New Roman"/>
          <w:b/>
          <w:bCs/>
          <w:szCs w:val="22"/>
          <w:lang w:eastAsia="ru-RU"/>
        </w:rPr>
        <w:t>сайта</w:t>
      </w:r>
      <w:proofErr w:type="spellEnd"/>
      <w:r w:rsidRPr="0055295B">
        <w:rPr>
          <w:rFonts w:ascii="Times New Roman" w:hAnsi="Times New Roman"/>
          <w:b/>
          <w:bCs/>
          <w:szCs w:val="22"/>
          <w:lang w:eastAsia="ru-RU"/>
        </w:rPr>
        <w:t>:</w:t>
      </w:r>
    </w:p>
    <w:p w14:paraId="71F3BF6C"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eastAsia="ru-RU"/>
        </w:rPr>
      </w:pPr>
      <w:r w:rsidRPr="0055295B">
        <w:rPr>
          <w:rFonts w:ascii="Times New Roman" w:hAnsi="Times New Roman"/>
          <w:szCs w:val="22"/>
          <w:lang w:val="ru-RU" w:eastAsia="ru-RU"/>
        </w:rPr>
        <w:t xml:space="preserve">Авторизация посетителя сайта путём проверки номера </w:t>
      </w:r>
      <w:proofErr w:type="gramStart"/>
      <w:r w:rsidRPr="0055295B">
        <w:rPr>
          <w:rFonts w:ascii="Times New Roman" w:hAnsi="Times New Roman"/>
          <w:szCs w:val="22"/>
          <w:lang w:val="ru-RU" w:eastAsia="ru-RU"/>
        </w:rPr>
        <w:t>абонента</w:t>
      </w:r>
      <w:proofErr w:type="gramEnd"/>
      <w:r w:rsidRPr="0055295B">
        <w:rPr>
          <w:rFonts w:ascii="Times New Roman" w:hAnsi="Times New Roman"/>
          <w:szCs w:val="22"/>
          <w:lang w:val="ru-RU" w:eastAsia="ru-RU"/>
        </w:rPr>
        <w:t xml:space="preserve"> отправившего </w:t>
      </w:r>
      <w:r w:rsidRPr="0055295B">
        <w:rPr>
          <w:rFonts w:ascii="Times New Roman" w:hAnsi="Times New Roman"/>
          <w:szCs w:val="22"/>
          <w:lang w:eastAsia="ru-RU"/>
        </w:rPr>
        <w:t>SMS</w:t>
      </w:r>
      <w:r w:rsidRPr="0055295B">
        <w:rPr>
          <w:rFonts w:ascii="Times New Roman" w:hAnsi="Times New Roman"/>
          <w:szCs w:val="22"/>
          <w:lang w:val="ru-RU" w:eastAsia="ru-RU"/>
        </w:rPr>
        <w:t>/</w:t>
      </w:r>
      <w:r w:rsidRPr="0055295B">
        <w:rPr>
          <w:rFonts w:ascii="Times New Roman" w:hAnsi="Times New Roman"/>
          <w:szCs w:val="22"/>
          <w:lang w:eastAsia="ru-RU"/>
        </w:rPr>
        <w:t>USSD</w:t>
      </w:r>
      <w:r w:rsidRPr="0055295B">
        <w:rPr>
          <w:rFonts w:ascii="Times New Roman" w:hAnsi="Times New Roman"/>
          <w:szCs w:val="22"/>
          <w:lang w:val="ru-RU" w:eastAsia="ru-RU"/>
        </w:rPr>
        <w:t xml:space="preserve"> в БД сотрудников/подрядчиков (таблица контактов в </w:t>
      </w:r>
      <w:r w:rsidRPr="0055295B">
        <w:rPr>
          <w:rFonts w:ascii="Times New Roman" w:hAnsi="Times New Roman"/>
          <w:szCs w:val="22"/>
          <w:lang w:eastAsia="ru-RU"/>
        </w:rPr>
        <w:t>SM</w:t>
      </w:r>
      <w:r w:rsidRPr="0055295B">
        <w:rPr>
          <w:rFonts w:ascii="Times New Roman" w:hAnsi="Times New Roman"/>
          <w:szCs w:val="22"/>
          <w:lang w:val="ru-RU" w:eastAsia="ru-RU"/>
        </w:rPr>
        <w:t>)</w:t>
      </w:r>
    </w:p>
    <w:p w14:paraId="2F03748B"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eastAsia="ru-RU"/>
        </w:rPr>
      </w:pPr>
      <w:r w:rsidRPr="0055295B">
        <w:rPr>
          <w:rFonts w:ascii="Times New Roman" w:hAnsi="Times New Roman"/>
          <w:szCs w:val="22"/>
          <w:lang w:val="ru-RU" w:eastAsia="ru-RU"/>
        </w:rPr>
        <w:t xml:space="preserve">Сверка со списком согласованных плановых работ по журналу ПР и открытым Авариям в системе </w:t>
      </w:r>
      <w:r w:rsidRPr="0055295B">
        <w:rPr>
          <w:rFonts w:ascii="Times New Roman" w:hAnsi="Times New Roman"/>
          <w:szCs w:val="22"/>
          <w:lang w:eastAsia="ru-RU"/>
        </w:rPr>
        <w:t>SM</w:t>
      </w:r>
      <w:r w:rsidRPr="0055295B">
        <w:rPr>
          <w:rFonts w:ascii="Times New Roman" w:hAnsi="Times New Roman"/>
          <w:szCs w:val="22"/>
          <w:lang w:val="ru-RU" w:eastAsia="ru-RU"/>
        </w:rPr>
        <w:t xml:space="preserve"> привязанных к конкретному сайту посещения. Плановая работа должна находиться в статусах «Утверждена» или «Работы проводятся», Авария в статусах «Назначена», «В работе» или «Передана внешнему поставщику».</w:t>
      </w:r>
    </w:p>
    <w:p w14:paraId="329AB7F6"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szCs w:val="22"/>
          <w:lang w:eastAsia="ru-RU"/>
        </w:rPr>
        <w:t> </w:t>
      </w:r>
      <w:r w:rsidRPr="0055295B">
        <w:rPr>
          <w:rFonts w:ascii="Times New Roman" w:hAnsi="Times New Roman"/>
          <w:szCs w:val="22"/>
          <w:lang w:val="ru-RU" w:eastAsia="ru-RU"/>
        </w:rPr>
        <w:t xml:space="preserve">Если все верно, то посетителю отправляется </w:t>
      </w:r>
      <w:r w:rsidRPr="0055295B">
        <w:rPr>
          <w:rFonts w:ascii="Times New Roman" w:hAnsi="Times New Roman"/>
          <w:szCs w:val="22"/>
          <w:lang w:eastAsia="ru-RU"/>
        </w:rPr>
        <w:t>SMS</w:t>
      </w:r>
      <w:r w:rsidRPr="0055295B">
        <w:rPr>
          <w:rFonts w:ascii="Times New Roman" w:hAnsi="Times New Roman"/>
          <w:szCs w:val="22"/>
          <w:lang w:val="ru-RU" w:eastAsia="ru-RU"/>
        </w:rPr>
        <w:t xml:space="preserve"> с текстом:</w:t>
      </w:r>
      <w:r w:rsidRPr="0055295B">
        <w:rPr>
          <w:rFonts w:ascii="Times New Roman" w:hAnsi="Times New Roman"/>
          <w:b/>
          <w:bCs/>
          <w:szCs w:val="22"/>
          <w:lang w:val="ru-RU" w:eastAsia="ru-RU"/>
        </w:rPr>
        <w:t xml:space="preserve"> «Регистрация на сайте </w:t>
      </w: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произведена успешно». </w:t>
      </w:r>
      <w:r w:rsidRPr="0055295B">
        <w:rPr>
          <w:rFonts w:ascii="Times New Roman" w:hAnsi="Times New Roman"/>
          <w:szCs w:val="22"/>
          <w:lang w:val="ru-RU" w:eastAsia="ru-RU"/>
        </w:rPr>
        <w:t xml:space="preserve">Фаза ПР в системе </w:t>
      </w:r>
      <w:r w:rsidRPr="0055295B">
        <w:rPr>
          <w:rFonts w:ascii="Times New Roman" w:hAnsi="Times New Roman"/>
          <w:szCs w:val="22"/>
          <w:lang w:eastAsia="ru-RU"/>
        </w:rPr>
        <w:t>SM</w:t>
      </w:r>
      <w:r w:rsidRPr="0055295B">
        <w:rPr>
          <w:rFonts w:ascii="Times New Roman" w:hAnsi="Times New Roman"/>
          <w:szCs w:val="22"/>
          <w:lang w:val="ru-RU" w:eastAsia="ru-RU"/>
        </w:rPr>
        <w:t xml:space="preserve"> изменяется </w:t>
      </w:r>
      <w:proofErr w:type="gramStart"/>
      <w:r w:rsidRPr="0055295B">
        <w:rPr>
          <w:rFonts w:ascii="Times New Roman" w:hAnsi="Times New Roman"/>
          <w:szCs w:val="22"/>
          <w:lang w:val="ru-RU" w:eastAsia="ru-RU"/>
        </w:rPr>
        <w:t>на</w:t>
      </w:r>
      <w:r w:rsidRPr="0055295B">
        <w:rPr>
          <w:rFonts w:ascii="Times New Roman" w:hAnsi="Times New Roman"/>
          <w:szCs w:val="22"/>
          <w:lang w:eastAsia="ru-RU"/>
        </w:rPr>
        <w:t> </w:t>
      </w:r>
      <w:r w:rsidRPr="0055295B">
        <w:rPr>
          <w:rFonts w:ascii="Times New Roman" w:hAnsi="Times New Roman"/>
          <w:szCs w:val="22"/>
          <w:lang w:val="ru-RU" w:eastAsia="ru-RU"/>
        </w:rPr>
        <w:t xml:space="preserve"> значение</w:t>
      </w:r>
      <w:proofErr w:type="gramEnd"/>
      <w:r w:rsidRPr="0055295B">
        <w:rPr>
          <w:rFonts w:ascii="Times New Roman" w:hAnsi="Times New Roman"/>
          <w:b/>
          <w:bCs/>
          <w:szCs w:val="22"/>
          <w:lang w:val="ru-RU" w:eastAsia="ru-RU"/>
        </w:rPr>
        <w:t xml:space="preserve"> «Проведение работ» </w:t>
      </w:r>
      <w:r w:rsidRPr="0055295B">
        <w:rPr>
          <w:rFonts w:ascii="Times New Roman" w:hAnsi="Times New Roman"/>
          <w:bCs/>
          <w:szCs w:val="22"/>
          <w:lang w:val="ru-RU" w:eastAsia="ru-RU"/>
        </w:rPr>
        <w:t>статус на</w:t>
      </w:r>
      <w:r w:rsidRPr="0055295B">
        <w:rPr>
          <w:rFonts w:ascii="Times New Roman" w:hAnsi="Times New Roman"/>
          <w:b/>
          <w:bCs/>
          <w:szCs w:val="22"/>
          <w:lang w:val="ru-RU" w:eastAsia="ru-RU"/>
        </w:rPr>
        <w:t xml:space="preserve"> «Работы проводятся» </w:t>
      </w:r>
      <w:r w:rsidRPr="0055295B">
        <w:rPr>
          <w:rFonts w:ascii="Times New Roman" w:hAnsi="Times New Roman"/>
          <w:bCs/>
          <w:szCs w:val="22"/>
          <w:lang w:val="ru-RU" w:eastAsia="ru-RU"/>
        </w:rPr>
        <w:t>(при условии, что до этого фаза была «Внедрение» и статус «Утверждена»</w:t>
      </w:r>
      <w:r w:rsidRPr="0055295B">
        <w:rPr>
          <w:rFonts w:ascii="Times New Roman" w:hAnsi="Times New Roman"/>
          <w:b/>
          <w:bCs/>
          <w:szCs w:val="22"/>
          <w:lang w:val="ru-RU" w:eastAsia="ru-RU"/>
        </w:rPr>
        <w:t>,</w:t>
      </w:r>
      <w:r w:rsidRPr="0055295B">
        <w:rPr>
          <w:rFonts w:ascii="Times New Roman" w:hAnsi="Times New Roman"/>
          <w:szCs w:val="22"/>
          <w:lang w:val="ru-RU" w:eastAsia="ru-RU"/>
        </w:rPr>
        <w:t xml:space="preserve"> статус Аварии изменяется на значения «</w:t>
      </w:r>
      <w:r w:rsidRPr="0055295B">
        <w:rPr>
          <w:rFonts w:ascii="Times New Roman" w:hAnsi="Times New Roman"/>
          <w:b/>
          <w:szCs w:val="22"/>
          <w:lang w:val="ru-RU" w:eastAsia="ru-RU"/>
        </w:rPr>
        <w:t>В работе</w:t>
      </w:r>
      <w:r w:rsidRPr="0055295B">
        <w:rPr>
          <w:rFonts w:ascii="Times New Roman" w:hAnsi="Times New Roman"/>
          <w:szCs w:val="22"/>
          <w:lang w:val="ru-RU" w:eastAsia="ru-RU"/>
        </w:rPr>
        <w:t xml:space="preserve">» (при условии, что до этого статус был «Назначен»). Если нет - то высылается </w:t>
      </w:r>
      <w:r w:rsidRPr="0055295B">
        <w:rPr>
          <w:rFonts w:ascii="Times New Roman" w:hAnsi="Times New Roman"/>
          <w:szCs w:val="22"/>
          <w:lang w:eastAsia="ru-RU"/>
        </w:rPr>
        <w:t>SMS</w:t>
      </w:r>
      <w:r w:rsidRPr="0055295B">
        <w:rPr>
          <w:rFonts w:ascii="Times New Roman" w:hAnsi="Times New Roman"/>
          <w:szCs w:val="22"/>
          <w:lang w:val="ru-RU" w:eastAsia="ru-RU"/>
        </w:rPr>
        <w:t xml:space="preserve"> с ошибкой (см. п. «Таблица оповещений» данного раздела).</w:t>
      </w:r>
    </w:p>
    <w:p w14:paraId="74902C6F" w14:textId="77777777" w:rsidR="00B44F30" w:rsidRPr="0055295B" w:rsidRDefault="00B44F30" w:rsidP="006506C6">
      <w:pPr>
        <w:pStyle w:val="ae"/>
        <w:numPr>
          <w:ilvl w:val="0"/>
          <w:numId w:val="30"/>
        </w:numPr>
        <w:suppressAutoHyphens/>
        <w:autoSpaceDN w:val="0"/>
        <w:spacing w:after="0" w:line="240" w:lineRule="auto"/>
        <w:ind w:left="567" w:right="260"/>
        <w:contextualSpacing w:val="0"/>
        <w:jc w:val="both"/>
        <w:textAlignment w:val="baseline"/>
        <w:rPr>
          <w:rFonts w:ascii="Times New Roman" w:hAnsi="Times New Roman"/>
          <w:b/>
          <w:bCs/>
          <w:szCs w:val="22"/>
          <w:lang w:eastAsia="ru-RU"/>
        </w:rPr>
      </w:pPr>
      <w:proofErr w:type="spellStart"/>
      <w:r w:rsidRPr="0055295B">
        <w:rPr>
          <w:rFonts w:ascii="Times New Roman" w:hAnsi="Times New Roman"/>
          <w:b/>
          <w:bCs/>
          <w:szCs w:val="22"/>
          <w:lang w:eastAsia="ru-RU"/>
        </w:rPr>
        <w:t>При</w:t>
      </w:r>
      <w:proofErr w:type="spellEnd"/>
      <w:r w:rsidRPr="0055295B">
        <w:rPr>
          <w:rFonts w:ascii="Times New Roman" w:hAnsi="Times New Roman"/>
          <w:b/>
          <w:bCs/>
          <w:szCs w:val="22"/>
          <w:lang w:eastAsia="ru-RU"/>
        </w:rPr>
        <w:t xml:space="preserve"> </w:t>
      </w:r>
      <w:proofErr w:type="spellStart"/>
      <w:r w:rsidRPr="0055295B">
        <w:rPr>
          <w:rFonts w:ascii="Times New Roman" w:hAnsi="Times New Roman"/>
          <w:b/>
          <w:bCs/>
          <w:szCs w:val="22"/>
          <w:lang w:eastAsia="ru-RU"/>
        </w:rPr>
        <w:t>проведении</w:t>
      </w:r>
      <w:proofErr w:type="spellEnd"/>
      <w:r w:rsidRPr="0055295B">
        <w:rPr>
          <w:rFonts w:ascii="Times New Roman" w:hAnsi="Times New Roman"/>
          <w:b/>
          <w:bCs/>
          <w:szCs w:val="22"/>
          <w:lang w:eastAsia="ru-RU"/>
        </w:rPr>
        <w:t xml:space="preserve"> </w:t>
      </w:r>
      <w:proofErr w:type="spellStart"/>
      <w:r w:rsidRPr="0055295B">
        <w:rPr>
          <w:rFonts w:ascii="Times New Roman" w:hAnsi="Times New Roman"/>
          <w:b/>
          <w:bCs/>
          <w:szCs w:val="22"/>
          <w:lang w:eastAsia="ru-RU"/>
        </w:rPr>
        <w:t>работ</w:t>
      </w:r>
      <w:proofErr w:type="spellEnd"/>
    </w:p>
    <w:p w14:paraId="5A0596E2"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bCs/>
          <w:szCs w:val="22"/>
          <w:lang w:val="ru-RU" w:eastAsia="ru-RU"/>
        </w:rPr>
      </w:pPr>
      <w:r w:rsidRPr="0055295B">
        <w:rPr>
          <w:rFonts w:ascii="Times New Roman" w:hAnsi="Times New Roman"/>
          <w:bCs/>
          <w:szCs w:val="22"/>
          <w:lang w:val="ru-RU" w:eastAsia="ru-RU"/>
        </w:rPr>
        <w:t xml:space="preserve">Возможность проверки состояния БС, соты, </w:t>
      </w:r>
      <w:r w:rsidRPr="0055295B">
        <w:rPr>
          <w:rFonts w:ascii="Times New Roman" w:hAnsi="Times New Roman"/>
          <w:bCs/>
          <w:szCs w:val="22"/>
          <w:lang w:eastAsia="ru-RU"/>
        </w:rPr>
        <w:t>TRX</w:t>
      </w:r>
      <w:r w:rsidRPr="0055295B">
        <w:rPr>
          <w:rFonts w:ascii="Times New Roman" w:hAnsi="Times New Roman"/>
          <w:bCs/>
          <w:szCs w:val="22"/>
          <w:lang w:val="ru-RU" w:eastAsia="ru-RU"/>
        </w:rPr>
        <w:t xml:space="preserve"> по отправке СМС/ </w:t>
      </w:r>
      <w:r w:rsidRPr="0055295B">
        <w:rPr>
          <w:rFonts w:ascii="Times New Roman" w:hAnsi="Times New Roman"/>
          <w:bCs/>
          <w:szCs w:val="22"/>
          <w:lang w:eastAsia="ru-RU"/>
        </w:rPr>
        <w:t>USSD</w:t>
      </w:r>
      <w:r w:rsidRPr="0055295B">
        <w:rPr>
          <w:rFonts w:ascii="Times New Roman" w:hAnsi="Times New Roman"/>
          <w:bCs/>
          <w:szCs w:val="22"/>
          <w:lang w:val="ru-RU" w:eastAsia="ru-RU"/>
        </w:rPr>
        <w:t>. В ответ приходит «Состояние элементов сайта рабочее» или «Есть НЕ рабочий элемент»</w:t>
      </w:r>
    </w:p>
    <w:p w14:paraId="237A3FFC" w14:textId="77777777" w:rsidR="00B44F30" w:rsidRPr="0055295B" w:rsidRDefault="00B44F30" w:rsidP="006506C6">
      <w:pPr>
        <w:pStyle w:val="ae"/>
        <w:numPr>
          <w:ilvl w:val="0"/>
          <w:numId w:val="30"/>
        </w:numPr>
        <w:suppressAutoHyphens/>
        <w:autoSpaceDN w:val="0"/>
        <w:spacing w:after="0" w:line="240" w:lineRule="auto"/>
        <w:ind w:left="567" w:right="260"/>
        <w:contextualSpacing w:val="0"/>
        <w:jc w:val="both"/>
        <w:textAlignment w:val="baseline"/>
        <w:rPr>
          <w:rFonts w:ascii="Times New Roman" w:hAnsi="Times New Roman"/>
          <w:b/>
          <w:bCs/>
          <w:szCs w:val="22"/>
          <w:lang w:eastAsia="ru-RU"/>
        </w:rPr>
      </w:pPr>
      <w:proofErr w:type="spellStart"/>
      <w:r w:rsidRPr="0055295B">
        <w:rPr>
          <w:rFonts w:ascii="Times New Roman" w:hAnsi="Times New Roman"/>
          <w:b/>
          <w:bCs/>
          <w:szCs w:val="22"/>
          <w:lang w:eastAsia="ru-RU"/>
        </w:rPr>
        <w:t>при</w:t>
      </w:r>
      <w:proofErr w:type="spellEnd"/>
      <w:r w:rsidRPr="0055295B">
        <w:rPr>
          <w:rFonts w:ascii="Times New Roman" w:hAnsi="Times New Roman"/>
          <w:b/>
          <w:bCs/>
          <w:szCs w:val="22"/>
          <w:lang w:eastAsia="ru-RU"/>
        </w:rPr>
        <w:t xml:space="preserve"> </w:t>
      </w:r>
      <w:proofErr w:type="spellStart"/>
      <w:r w:rsidRPr="0055295B">
        <w:rPr>
          <w:rFonts w:ascii="Times New Roman" w:hAnsi="Times New Roman"/>
          <w:b/>
          <w:bCs/>
          <w:szCs w:val="22"/>
          <w:lang w:eastAsia="ru-RU"/>
        </w:rPr>
        <w:t>закрытии</w:t>
      </w:r>
      <w:proofErr w:type="spellEnd"/>
      <w:r w:rsidRPr="0055295B">
        <w:rPr>
          <w:rFonts w:ascii="Times New Roman" w:hAnsi="Times New Roman"/>
          <w:b/>
          <w:bCs/>
          <w:szCs w:val="22"/>
          <w:lang w:eastAsia="ru-RU"/>
        </w:rPr>
        <w:t xml:space="preserve"> </w:t>
      </w:r>
      <w:proofErr w:type="spellStart"/>
      <w:r w:rsidRPr="0055295B">
        <w:rPr>
          <w:rFonts w:ascii="Times New Roman" w:hAnsi="Times New Roman"/>
          <w:b/>
          <w:bCs/>
          <w:szCs w:val="22"/>
          <w:lang w:eastAsia="ru-RU"/>
        </w:rPr>
        <w:t>сайта</w:t>
      </w:r>
      <w:proofErr w:type="spellEnd"/>
      <w:r w:rsidRPr="0055295B">
        <w:rPr>
          <w:rFonts w:ascii="Times New Roman" w:hAnsi="Times New Roman"/>
          <w:b/>
          <w:bCs/>
          <w:szCs w:val="22"/>
          <w:lang w:eastAsia="ru-RU"/>
        </w:rPr>
        <w:t>:</w:t>
      </w:r>
    </w:p>
    <w:p w14:paraId="23F55EE5"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eastAsia="ru-RU"/>
        </w:rPr>
      </w:pPr>
      <w:r w:rsidRPr="0055295B">
        <w:rPr>
          <w:rFonts w:ascii="Times New Roman" w:hAnsi="Times New Roman"/>
          <w:szCs w:val="22"/>
          <w:lang w:val="ru-RU" w:eastAsia="ru-RU"/>
        </w:rPr>
        <w:t xml:space="preserve">Авторизация посетителя сайта путём проверки номера </w:t>
      </w:r>
      <w:proofErr w:type="gramStart"/>
      <w:r w:rsidRPr="0055295B">
        <w:rPr>
          <w:rFonts w:ascii="Times New Roman" w:hAnsi="Times New Roman"/>
          <w:szCs w:val="22"/>
          <w:lang w:val="ru-RU" w:eastAsia="ru-RU"/>
        </w:rPr>
        <w:t>абонента</w:t>
      </w:r>
      <w:proofErr w:type="gramEnd"/>
      <w:r w:rsidRPr="0055295B">
        <w:rPr>
          <w:rFonts w:ascii="Times New Roman" w:hAnsi="Times New Roman"/>
          <w:szCs w:val="22"/>
          <w:lang w:val="ru-RU" w:eastAsia="ru-RU"/>
        </w:rPr>
        <w:t xml:space="preserve"> отправившего </w:t>
      </w:r>
      <w:r w:rsidRPr="0055295B">
        <w:rPr>
          <w:rFonts w:ascii="Times New Roman" w:hAnsi="Times New Roman"/>
          <w:szCs w:val="22"/>
          <w:lang w:eastAsia="ru-RU"/>
        </w:rPr>
        <w:t>SMS</w:t>
      </w:r>
      <w:r w:rsidRPr="0055295B">
        <w:rPr>
          <w:rFonts w:ascii="Times New Roman" w:hAnsi="Times New Roman"/>
          <w:szCs w:val="22"/>
          <w:lang w:val="ru-RU" w:eastAsia="ru-RU"/>
        </w:rPr>
        <w:t>/</w:t>
      </w:r>
      <w:r w:rsidRPr="0055295B">
        <w:rPr>
          <w:rFonts w:ascii="Times New Roman" w:hAnsi="Times New Roman"/>
          <w:szCs w:val="22"/>
          <w:lang w:eastAsia="ru-RU"/>
        </w:rPr>
        <w:t>USSD</w:t>
      </w:r>
      <w:r w:rsidRPr="0055295B">
        <w:rPr>
          <w:rFonts w:ascii="Times New Roman" w:hAnsi="Times New Roman"/>
          <w:szCs w:val="22"/>
          <w:lang w:val="ru-RU" w:eastAsia="ru-RU"/>
        </w:rPr>
        <w:t xml:space="preserve"> в БД сотрудников/подрядчиков (таблица контактов в </w:t>
      </w:r>
      <w:r w:rsidRPr="0055295B">
        <w:rPr>
          <w:rFonts w:ascii="Times New Roman" w:hAnsi="Times New Roman"/>
          <w:szCs w:val="22"/>
          <w:lang w:eastAsia="ru-RU"/>
        </w:rPr>
        <w:t>SM</w:t>
      </w:r>
      <w:r w:rsidRPr="0055295B">
        <w:rPr>
          <w:rFonts w:ascii="Times New Roman" w:hAnsi="Times New Roman"/>
          <w:szCs w:val="22"/>
          <w:lang w:val="ru-RU" w:eastAsia="ru-RU"/>
        </w:rPr>
        <w:t>)</w:t>
      </w:r>
    </w:p>
    <w:p w14:paraId="17464173"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eastAsia="ru-RU"/>
        </w:rPr>
      </w:pPr>
      <w:r w:rsidRPr="0055295B">
        <w:rPr>
          <w:rFonts w:ascii="Times New Roman" w:hAnsi="Times New Roman"/>
          <w:szCs w:val="22"/>
          <w:lang w:val="ru-RU" w:eastAsia="ru-RU"/>
        </w:rPr>
        <w:t xml:space="preserve">Сверка номера сайта посещения с учётом проверки состояния сайта (если до этого был запрос на открытие, то состояние сайта должно быть «открыто», если нет, </w:t>
      </w:r>
      <w:proofErr w:type="gramStart"/>
      <w:r w:rsidRPr="0055295B">
        <w:rPr>
          <w:rFonts w:ascii="Times New Roman" w:hAnsi="Times New Roman"/>
          <w:szCs w:val="22"/>
          <w:lang w:val="ru-RU" w:eastAsia="ru-RU"/>
        </w:rPr>
        <w:t>то следовательно</w:t>
      </w:r>
      <w:proofErr w:type="gramEnd"/>
      <w:r w:rsidRPr="0055295B">
        <w:rPr>
          <w:rFonts w:ascii="Times New Roman" w:hAnsi="Times New Roman"/>
          <w:szCs w:val="22"/>
          <w:lang w:val="ru-RU" w:eastAsia="ru-RU"/>
        </w:rPr>
        <w:t xml:space="preserve"> «закрыто»).</w:t>
      </w:r>
    </w:p>
    <w:p w14:paraId="7D498C79"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eastAsia="ru-RU"/>
        </w:rPr>
      </w:pPr>
      <w:r w:rsidRPr="0055295B">
        <w:rPr>
          <w:rFonts w:ascii="Times New Roman" w:hAnsi="Times New Roman"/>
          <w:szCs w:val="22"/>
          <w:lang w:eastAsia="ru-RU"/>
        </w:rPr>
        <w:t> </w:t>
      </w:r>
      <w:r w:rsidRPr="0055295B">
        <w:rPr>
          <w:rFonts w:ascii="Times New Roman" w:hAnsi="Times New Roman"/>
          <w:szCs w:val="22"/>
          <w:lang w:val="ru-RU" w:eastAsia="ru-RU"/>
        </w:rPr>
        <w:t xml:space="preserve">Проверка наличия активных аварий по оборудованию, привязанному к данному сайту, по данным </w:t>
      </w:r>
      <w:r w:rsidRPr="0055295B">
        <w:rPr>
          <w:rFonts w:ascii="Times New Roman" w:hAnsi="Times New Roman"/>
          <w:szCs w:val="22"/>
          <w:lang w:eastAsia="ru-RU"/>
        </w:rPr>
        <w:t>FM</w:t>
      </w:r>
      <w:r w:rsidRPr="0055295B">
        <w:rPr>
          <w:rFonts w:ascii="Times New Roman" w:hAnsi="Times New Roman"/>
          <w:szCs w:val="22"/>
          <w:lang w:val="ru-RU" w:eastAsia="ru-RU"/>
        </w:rPr>
        <w:t>.</w:t>
      </w:r>
    </w:p>
    <w:p w14:paraId="099F0AE7"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lang w:val="ru-RU"/>
        </w:rPr>
      </w:pPr>
      <w:r w:rsidRPr="0055295B">
        <w:rPr>
          <w:rFonts w:ascii="Times New Roman" w:hAnsi="Times New Roman"/>
          <w:szCs w:val="22"/>
          <w:lang w:val="ru-RU" w:eastAsia="ru-RU"/>
        </w:rPr>
        <w:t xml:space="preserve">Если после закрытия сайта активные аварии отсутствуют по оборудованию и в журнале АВР, то посетителю отправляется </w:t>
      </w:r>
      <w:r w:rsidRPr="0055295B">
        <w:rPr>
          <w:rFonts w:ascii="Times New Roman" w:hAnsi="Times New Roman"/>
          <w:szCs w:val="22"/>
          <w:lang w:eastAsia="ru-RU"/>
        </w:rPr>
        <w:t>SMS</w:t>
      </w:r>
      <w:r w:rsidRPr="0055295B">
        <w:rPr>
          <w:rFonts w:ascii="Times New Roman" w:hAnsi="Times New Roman"/>
          <w:szCs w:val="22"/>
          <w:lang w:val="ru-RU" w:eastAsia="ru-RU"/>
        </w:rPr>
        <w:t xml:space="preserve"> с текстом </w:t>
      </w:r>
      <w:r w:rsidRPr="0055295B">
        <w:rPr>
          <w:rFonts w:ascii="Times New Roman" w:hAnsi="Times New Roman"/>
          <w:b/>
          <w:bCs/>
          <w:szCs w:val="22"/>
          <w:lang w:val="ru-RU" w:eastAsia="ru-RU"/>
        </w:rPr>
        <w:t xml:space="preserve">«Посещение сайта </w:t>
      </w: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завершено, работы выполнены успешно.» </w:t>
      </w:r>
      <w:r w:rsidRPr="0055295B">
        <w:rPr>
          <w:rFonts w:ascii="Times New Roman" w:hAnsi="Times New Roman"/>
          <w:szCs w:val="22"/>
          <w:lang w:val="ru-RU" w:eastAsia="ru-RU"/>
        </w:rPr>
        <w:t xml:space="preserve">Статус ПР в системе </w:t>
      </w:r>
      <w:r w:rsidRPr="0055295B">
        <w:rPr>
          <w:rFonts w:ascii="Times New Roman" w:hAnsi="Times New Roman"/>
          <w:szCs w:val="22"/>
          <w:lang w:eastAsia="ru-RU"/>
        </w:rPr>
        <w:t>SM</w:t>
      </w:r>
      <w:r w:rsidRPr="0055295B">
        <w:rPr>
          <w:rFonts w:ascii="Times New Roman" w:hAnsi="Times New Roman"/>
          <w:szCs w:val="22"/>
          <w:lang w:val="ru-RU" w:eastAsia="ru-RU"/>
        </w:rPr>
        <w:t xml:space="preserve"> изменяется на</w:t>
      </w:r>
      <w:r w:rsidRPr="0055295B">
        <w:rPr>
          <w:rFonts w:ascii="Times New Roman" w:hAnsi="Times New Roman"/>
          <w:szCs w:val="22"/>
          <w:lang w:eastAsia="ru-RU"/>
        </w:rPr>
        <w:t> </w:t>
      </w:r>
      <w:r w:rsidRPr="0055295B">
        <w:rPr>
          <w:rFonts w:ascii="Times New Roman" w:hAnsi="Times New Roman"/>
          <w:szCs w:val="22"/>
          <w:lang w:val="ru-RU" w:eastAsia="ru-RU"/>
        </w:rPr>
        <w:t>значение</w:t>
      </w:r>
      <w:r w:rsidRPr="0055295B">
        <w:rPr>
          <w:rFonts w:ascii="Times New Roman" w:hAnsi="Times New Roman"/>
          <w:b/>
          <w:bCs/>
          <w:szCs w:val="22"/>
          <w:lang w:val="ru-RU" w:eastAsia="ru-RU"/>
        </w:rPr>
        <w:t xml:space="preserve"> «Работы завершены».</w:t>
      </w:r>
    </w:p>
    <w:p w14:paraId="3571E6A8" w14:textId="77777777" w:rsidR="00B44F30" w:rsidRPr="0055295B" w:rsidRDefault="00B44F30" w:rsidP="006506C6">
      <w:pPr>
        <w:pStyle w:val="ae"/>
        <w:numPr>
          <w:ilvl w:val="1"/>
          <w:numId w:val="30"/>
        </w:numPr>
        <w:suppressAutoHyphens/>
        <w:autoSpaceDN w:val="0"/>
        <w:spacing w:after="0" w:line="240" w:lineRule="auto"/>
        <w:ind w:left="567" w:right="260"/>
        <w:contextualSpacing w:val="0"/>
        <w:jc w:val="both"/>
        <w:textAlignment w:val="baseline"/>
        <w:rPr>
          <w:rFonts w:ascii="Times New Roman" w:hAnsi="Times New Roman"/>
          <w:szCs w:val="22"/>
        </w:rPr>
      </w:pPr>
      <w:r w:rsidRPr="0055295B">
        <w:rPr>
          <w:rFonts w:ascii="Times New Roman" w:hAnsi="Times New Roman"/>
          <w:szCs w:val="22"/>
          <w:lang w:val="ru-RU" w:eastAsia="ru-RU"/>
        </w:rPr>
        <w:t xml:space="preserve">Если после закрытия сайта есть активные аварии по оборудованию и в журнале АВР (или нет возможности проверить наличие аварий через </w:t>
      </w:r>
      <w:r w:rsidRPr="0055295B">
        <w:rPr>
          <w:rFonts w:ascii="Times New Roman" w:hAnsi="Times New Roman"/>
          <w:szCs w:val="22"/>
          <w:lang w:eastAsia="ru-RU"/>
        </w:rPr>
        <w:t>FM</w:t>
      </w:r>
      <w:r w:rsidRPr="0055295B">
        <w:rPr>
          <w:rFonts w:ascii="Times New Roman" w:hAnsi="Times New Roman"/>
          <w:szCs w:val="22"/>
          <w:lang w:val="ru-RU" w:eastAsia="ru-RU"/>
        </w:rPr>
        <w:t>), то</w:t>
      </w:r>
      <w:r w:rsidRPr="0055295B">
        <w:rPr>
          <w:rFonts w:ascii="Times New Roman" w:hAnsi="Times New Roman"/>
          <w:b/>
          <w:bCs/>
          <w:szCs w:val="22"/>
          <w:lang w:val="ru-RU" w:eastAsia="ru-RU"/>
        </w:rPr>
        <w:t xml:space="preserve"> </w:t>
      </w:r>
      <w:r w:rsidRPr="0055295B">
        <w:rPr>
          <w:rFonts w:ascii="Times New Roman" w:hAnsi="Times New Roman"/>
          <w:szCs w:val="22"/>
          <w:lang w:val="ru-RU" w:eastAsia="ru-RU"/>
        </w:rPr>
        <w:t xml:space="preserve">посетителю отправляется </w:t>
      </w:r>
      <w:r w:rsidRPr="0055295B">
        <w:rPr>
          <w:rFonts w:ascii="Times New Roman" w:hAnsi="Times New Roman"/>
          <w:szCs w:val="22"/>
          <w:lang w:eastAsia="ru-RU"/>
        </w:rPr>
        <w:t>SMS</w:t>
      </w:r>
      <w:r w:rsidRPr="0055295B">
        <w:rPr>
          <w:rFonts w:ascii="Times New Roman" w:hAnsi="Times New Roman"/>
          <w:szCs w:val="22"/>
          <w:lang w:val="ru-RU" w:eastAsia="ru-RU"/>
        </w:rPr>
        <w:t xml:space="preserve"> с текстом </w:t>
      </w:r>
      <w:r w:rsidRPr="0055295B">
        <w:rPr>
          <w:rFonts w:ascii="Times New Roman" w:hAnsi="Times New Roman"/>
          <w:b/>
          <w:bCs/>
          <w:szCs w:val="22"/>
          <w:lang w:val="ru-RU" w:eastAsia="ru-RU"/>
        </w:rPr>
        <w:t xml:space="preserve">«Посещение сайта </w:t>
      </w:r>
      <w:r w:rsidRPr="0055295B">
        <w:rPr>
          <w:rFonts w:ascii="Times New Roman" w:hAnsi="Times New Roman"/>
          <w:b/>
          <w:bCs/>
          <w:szCs w:val="22"/>
          <w:lang w:eastAsia="ru-RU"/>
        </w:rPr>
        <w:t>YYYYYY</w:t>
      </w:r>
      <w:r w:rsidRPr="0055295B">
        <w:rPr>
          <w:rFonts w:ascii="Times New Roman" w:hAnsi="Times New Roman"/>
          <w:b/>
          <w:bCs/>
          <w:szCs w:val="22"/>
          <w:lang w:val="ru-RU" w:eastAsia="ru-RU"/>
        </w:rPr>
        <w:t xml:space="preserve"> не может быть закрыто! </w:t>
      </w:r>
      <w:proofErr w:type="spellStart"/>
      <w:r w:rsidRPr="0055295B">
        <w:rPr>
          <w:rFonts w:ascii="Times New Roman" w:hAnsi="Times New Roman"/>
          <w:b/>
          <w:bCs/>
          <w:szCs w:val="22"/>
          <w:lang w:eastAsia="ru-RU"/>
        </w:rPr>
        <w:t>Свяжитесь</w:t>
      </w:r>
      <w:proofErr w:type="spellEnd"/>
      <w:r w:rsidRPr="0055295B">
        <w:rPr>
          <w:rFonts w:ascii="Times New Roman" w:hAnsi="Times New Roman"/>
          <w:b/>
          <w:bCs/>
          <w:szCs w:val="22"/>
          <w:lang w:eastAsia="ru-RU"/>
        </w:rPr>
        <w:t xml:space="preserve"> с </w:t>
      </w:r>
      <w:proofErr w:type="spellStart"/>
      <w:r w:rsidRPr="0055295B">
        <w:rPr>
          <w:rFonts w:ascii="Times New Roman" w:hAnsi="Times New Roman"/>
          <w:b/>
          <w:bCs/>
          <w:szCs w:val="22"/>
          <w:lang w:eastAsia="ru-RU"/>
        </w:rPr>
        <w:t>оператором</w:t>
      </w:r>
      <w:proofErr w:type="spellEnd"/>
      <w:r w:rsidRPr="0055295B">
        <w:rPr>
          <w:rFonts w:ascii="Times New Roman" w:hAnsi="Times New Roman"/>
          <w:b/>
          <w:bCs/>
          <w:szCs w:val="22"/>
          <w:lang w:eastAsia="ru-RU"/>
        </w:rPr>
        <w:t xml:space="preserve"> ДС</w:t>
      </w:r>
      <w:proofErr w:type="gramStart"/>
      <w:r w:rsidRPr="0055295B">
        <w:rPr>
          <w:rFonts w:ascii="Times New Roman" w:hAnsi="Times New Roman"/>
          <w:b/>
          <w:bCs/>
          <w:szCs w:val="22"/>
          <w:lang w:eastAsia="ru-RU"/>
        </w:rPr>
        <w:t>.»</w:t>
      </w:r>
      <w:proofErr w:type="gramEnd"/>
    </w:p>
    <w:p w14:paraId="6DAA9159" w14:textId="77777777" w:rsidR="00B44F30" w:rsidRPr="0055295B" w:rsidRDefault="00B44F30" w:rsidP="00B44F30">
      <w:pPr>
        <w:pStyle w:val="afff4"/>
        <w:rPr>
          <w:rFonts w:ascii="Times New Roman" w:hAnsi="Times New Roman"/>
        </w:rPr>
      </w:pPr>
      <w:r w:rsidRPr="0055295B">
        <w:rPr>
          <w:rFonts w:ascii="Times New Roman" w:hAnsi="Times New Roman"/>
        </w:rPr>
        <w:t>Все автоматические действия по открытию и закрытию сайта должны документироваться в Журнале работ по ПР или АВР, в том числе и рассылка оповещений абоненту.</w:t>
      </w:r>
    </w:p>
    <w:p w14:paraId="4396E6C3" w14:textId="77777777" w:rsidR="00B44F30" w:rsidRPr="0055295B" w:rsidRDefault="00B44F30" w:rsidP="00B44F30">
      <w:pPr>
        <w:pStyle w:val="30"/>
        <w:spacing w:before="0"/>
        <w:ind w:left="567" w:right="260"/>
        <w:rPr>
          <w:rFonts w:ascii="Times New Roman" w:hAnsi="Times New Roman"/>
          <w:sz w:val="22"/>
          <w:szCs w:val="22"/>
        </w:rPr>
      </w:pPr>
      <w:bookmarkStart w:id="6" w:name="_Toc246155836"/>
      <w:r w:rsidRPr="0055295B">
        <w:rPr>
          <w:rFonts w:ascii="Times New Roman" w:hAnsi="Times New Roman"/>
          <w:sz w:val="22"/>
          <w:szCs w:val="22"/>
        </w:rPr>
        <w:t>Таблица оповещений</w:t>
      </w:r>
      <w:bookmarkEnd w:id="6"/>
    </w:p>
    <w:p w14:paraId="0F1FA22E" w14:textId="77777777" w:rsidR="00B44F30" w:rsidRPr="0055295B" w:rsidRDefault="00B44F30" w:rsidP="00B44F30">
      <w:pPr>
        <w:pStyle w:val="afff4"/>
        <w:rPr>
          <w:rFonts w:ascii="Times New Roman" w:hAnsi="Times New Roman"/>
        </w:rPr>
      </w:pPr>
    </w:p>
    <w:tbl>
      <w:tblPr>
        <w:tblW w:w="9600" w:type="dxa"/>
        <w:tblCellMar>
          <w:left w:w="10" w:type="dxa"/>
          <w:right w:w="10" w:type="dxa"/>
        </w:tblCellMar>
        <w:tblLook w:val="0000" w:firstRow="0" w:lastRow="0" w:firstColumn="0" w:lastColumn="0" w:noHBand="0" w:noVBand="0"/>
      </w:tblPr>
      <w:tblGrid>
        <w:gridCol w:w="3536"/>
        <w:gridCol w:w="6064"/>
      </w:tblGrid>
      <w:tr w:rsidR="00B44F30" w:rsidRPr="0055295B" w14:paraId="30B3930E" w14:textId="77777777" w:rsidTr="00AD6E74">
        <w:trPr>
          <w:trHeight w:val="259"/>
        </w:trPr>
        <w:tc>
          <w:tcPr>
            <w:tcW w:w="3536" w:type="dxa"/>
            <w:tcBorders>
              <w:top w:val="single" w:sz="8" w:space="0" w:color="000000"/>
              <w:left w:val="single" w:sz="8" w:space="0" w:color="000000"/>
            </w:tcBorders>
            <w:shd w:val="clear" w:color="auto" w:fill="BFBFBF"/>
            <w:tcMar>
              <w:top w:w="0" w:type="dxa"/>
              <w:left w:w="10" w:type="dxa"/>
              <w:bottom w:w="0" w:type="dxa"/>
              <w:right w:w="10" w:type="dxa"/>
            </w:tcMar>
          </w:tcPr>
          <w:p w14:paraId="4B9D824C" w14:textId="77777777" w:rsidR="00B44F30" w:rsidRPr="0055295B" w:rsidRDefault="00B44F30" w:rsidP="00AD6E74">
            <w:pPr>
              <w:pStyle w:val="42"/>
              <w:shd w:val="clear" w:color="auto" w:fill="auto"/>
              <w:spacing w:line="240" w:lineRule="auto"/>
              <w:ind w:left="567" w:right="260" w:firstLine="0"/>
              <w:jc w:val="center"/>
              <w:rPr>
                <w:rFonts w:ascii="Times New Roman" w:hAnsi="Times New Roman" w:cs="Times New Roman"/>
              </w:rPr>
            </w:pPr>
            <w:r w:rsidRPr="0055295B">
              <w:rPr>
                <w:rStyle w:val="afffb"/>
                <w:rFonts w:ascii="Times New Roman" w:hAnsi="Times New Roman" w:cs="Times New Roman"/>
              </w:rPr>
              <w:t>Текст сообщения</w:t>
            </w:r>
          </w:p>
        </w:tc>
        <w:tc>
          <w:tcPr>
            <w:tcW w:w="6064" w:type="dxa"/>
            <w:tcBorders>
              <w:top w:val="single" w:sz="8" w:space="0" w:color="000000"/>
              <w:left w:val="single" w:sz="8" w:space="0" w:color="000000"/>
              <w:right w:val="single" w:sz="8" w:space="0" w:color="000000"/>
            </w:tcBorders>
            <w:shd w:val="clear" w:color="auto" w:fill="BFBFBF"/>
            <w:tcMar>
              <w:top w:w="0" w:type="dxa"/>
              <w:left w:w="10" w:type="dxa"/>
              <w:bottom w:w="0" w:type="dxa"/>
              <w:right w:w="10" w:type="dxa"/>
            </w:tcMar>
          </w:tcPr>
          <w:p w14:paraId="749C714D" w14:textId="77777777" w:rsidR="00B44F30" w:rsidRPr="0055295B" w:rsidRDefault="00B44F30" w:rsidP="00AD6E74">
            <w:pPr>
              <w:pStyle w:val="42"/>
              <w:shd w:val="clear" w:color="auto" w:fill="auto"/>
              <w:spacing w:line="240" w:lineRule="auto"/>
              <w:ind w:left="567" w:right="260" w:firstLine="0"/>
              <w:jc w:val="center"/>
              <w:rPr>
                <w:rFonts w:ascii="Times New Roman" w:hAnsi="Times New Roman" w:cs="Times New Roman"/>
              </w:rPr>
            </w:pPr>
            <w:r w:rsidRPr="0055295B">
              <w:rPr>
                <w:rStyle w:val="afffb"/>
                <w:rFonts w:ascii="Times New Roman" w:hAnsi="Times New Roman" w:cs="Times New Roman"/>
              </w:rPr>
              <w:t>Описание</w:t>
            </w:r>
          </w:p>
        </w:tc>
      </w:tr>
      <w:tr w:rsidR="00B44F30" w:rsidRPr="0055295B" w14:paraId="187C1C7B" w14:textId="77777777" w:rsidTr="00AD6E74">
        <w:trPr>
          <w:trHeight w:val="725"/>
        </w:trPr>
        <w:tc>
          <w:tcPr>
            <w:tcW w:w="3536" w:type="dxa"/>
            <w:tcBorders>
              <w:top w:val="single" w:sz="8" w:space="0" w:color="000000"/>
              <w:left w:val="single" w:sz="8" w:space="0" w:color="000000"/>
            </w:tcBorders>
            <w:shd w:val="clear" w:color="auto" w:fill="FFFFFF"/>
            <w:tcMar>
              <w:top w:w="0" w:type="dxa"/>
              <w:left w:w="10" w:type="dxa"/>
              <w:bottom w:w="0" w:type="dxa"/>
              <w:right w:w="10" w:type="dxa"/>
            </w:tcMar>
          </w:tcPr>
          <w:p w14:paraId="741D5221"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По Вашему запросу нет активных ПР/АВР по которым возможен доступ на сайт </w:t>
            </w:r>
            <w:r w:rsidRPr="0055295B">
              <w:rPr>
                <w:rFonts w:ascii="Times New Roman" w:hAnsi="Times New Roman" w:cs="Times New Roman"/>
                <w:lang w:val="en-US"/>
              </w:rPr>
              <w:t>YYYYYY</w:t>
            </w:r>
            <w:r w:rsidRPr="0055295B">
              <w:rPr>
                <w:rFonts w:ascii="Times New Roman" w:hAnsi="Times New Roman" w:cs="Times New Roman"/>
              </w:rPr>
              <w:t>, решение о допуске будет принято оператором ОТУ, ждите…</w:t>
            </w:r>
          </w:p>
        </w:tc>
        <w:tc>
          <w:tcPr>
            <w:tcW w:w="6064" w:type="dxa"/>
            <w:tcBorders>
              <w:top w:val="single" w:sz="8" w:space="0" w:color="000000"/>
              <w:left w:val="single" w:sz="8" w:space="0" w:color="000000"/>
              <w:right w:val="single" w:sz="8" w:space="0" w:color="000000"/>
            </w:tcBorders>
            <w:shd w:val="clear" w:color="auto" w:fill="FFFFFF"/>
            <w:tcMar>
              <w:top w:w="0" w:type="dxa"/>
              <w:left w:w="10" w:type="dxa"/>
              <w:bottom w:w="0" w:type="dxa"/>
              <w:right w:w="10" w:type="dxa"/>
            </w:tcMar>
            <w:vAlign w:val="center"/>
          </w:tcPr>
          <w:p w14:paraId="23E4B839"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В </w:t>
            </w:r>
            <w:r w:rsidRPr="0055295B">
              <w:rPr>
                <w:rFonts w:ascii="Times New Roman" w:hAnsi="Times New Roman" w:cs="Times New Roman"/>
                <w:lang w:val="en-US"/>
              </w:rPr>
              <w:t>SMS</w:t>
            </w:r>
            <w:r w:rsidRPr="0055295B">
              <w:rPr>
                <w:rFonts w:ascii="Times New Roman" w:hAnsi="Times New Roman" w:cs="Times New Roman"/>
              </w:rPr>
              <w:t>/</w:t>
            </w:r>
            <w:r w:rsidRPr="0055295B">
              <w:rPr>
                <w:rFonts w:ascii="Times New Roman" w:hAnsi="Times New Roman" w:cs="Times New Roman"/>
                <w:lang w:val="en-US"/>
              </w:rPr>
              <w:t>USSD</w:t>
            </w:r>
            <w:r w:rsidRPr="0055295B">
              <w:rPr>
                <w:rFonts w:ascii="Times New Roman" w:hAnsi="Times New Roman" w:cs="Times New Roman"/>
              </w:rPr>
              <w:t xml:space="preserve"> указан номер сайта, по которым отсутствует активная ПР/АВР в </w:t>
            </w:r>
            <w:r w:rsidRPr="0055295B">
              <w:rPr>
                <w:rFonts w:ascii="Times New Roman" w:hAnsi="Times New Roman" w:cs="Times New Roman"/>
                <w:lang w:val="en-US"/>
              </w:rPr>
              <w:t>SM</w:t>
            </w:r>
          </w:p>
        </w:tc>
      </w:tr>
      <w:tr w:rsidR="00B44F30" w:rsidRPr="0055295B" w14:paraId="53B5B3A0" w14:textId="77777777" w:rsidTr="00AD6E74">
        <w:trPr>
          <w:trHeight w:val="514"/>
        </w:trPr>
        <w:tc>
          <w:tcPr>
            <w:tcW w:w="3536" w:type="dxa"/>
            <w:tcBorders>
              <w:top w:val="single" w:sz="8" w:space="0" w:color="000000"/>
              <w:left w:val="single" w:sz="8" w:space="0" w:color="000000"/>
            </w:tcBorders>
            <w:shd w:val="clear" w:color="auto" w:fill="FFFFFF"/>
            <w:tcMar>
              <w:top w:w="0" w:type="dxa"/>
              <w:left w:w="10" w:type="dxa"/>
              <w:bottom w:w="0" w:type="dxa"/>
              <w:right w:w="10" w:type="dxa"/>
            </w:tcMar>
          </w:tcPr>
          <w:p w14:paraId="6C5D4FE1"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b/>
                <w:bCs/>
              </w:rPr>
              <w:t xml:space="preserve">По сайту </w:t>
            </w:r>
            <w:r w:rsidRPr="0055295B">
              <w:rPr>
                <w:rFonts w:ascii="Times New Roman" w:hAnsi="Times New Roman" w:cs="Times New Roman"/>
                <w:b/>
                <w:bCs/>
                <w:lang w:val="en-US"/>
              </w:rPr>
              <w:t>YYYYYY</w:t>
            </w:r>
            <w:r w:rsidRPr="0055295B">
              <w:rPr>
                <w:rFonts w:ascii="Times New Roman" w:hAnsi="Times New Roman" w:cs="Times New Roman"/>
                <w:b/>
                <w:bCs/>
              </w:rPr>
              <w:t xml:space="preserve"> </w:t>
            </w:r>
            <w:r w:rsidRPr="0055295B">
              <w:rPr>
                <w:rFonts w:ascii="Times New Roman" w:hAnsi="Times New Roman" w:cs="Times New Roman"/>
              </w:rPr>
              <w:t xml:space="preserve">в системе </w:t>
            </w:r>
            <w:r w:rsidRPr="0055295B">
              <w:rPr>
                <w:rFonts w:ascii="Times New Roman" w:hAnsi="Times New Roman" w:cs="Times New Roman"/>
                <w:lang w:val="en-US"/>
              </w:rPr>
              <w:t>SM</w:t>
            </w:r>
            <w:r w:rsidRPr="0055295B">
              <w:rPr>
                <w:rFonts w:ascii="Times New Roman" w:hAnsi="Times New Roman" w:cs="Times New Roman"/>
              </w:rPr>
              <w:t xml:space="preserve"> есть заявка на ПР, которая не согласованы</w:t>
            </w:r>
            <w:r w:rsidRPr="0055295B">
              <w:rPr>
                <w:rFonts w:ascii="Times New Roman" w:hAnsi="Times New Roman" w:cs="Times New Roman"/>
                <w:b/>
                <w:bCs/>
              </w:rPr>
              <w:t xml:space="preserve">, </w:t>
            </w:r>
            <w:r w:rsidRPr="0055295B">
              <w:rPr>
                <w:rFonts w:ascii="Times New Roman" w:hAnsi="Times New Roman" w:cs="Times New Roman"/>
              </w:rPr>
              <w:t>решение о допуске будет принято оператором ОТУ, ждите…</w:t>
            </w:r>
          </w:p>
        </w:tc>
        <w:tc>
          <w:tcPr>
            <w:tcW w:w="6064" w:type="dxa"/>
            <w:tcBorders>
              <w:top w:val="single" w:sz="8" w:space="0" w:color="000000"/>
              <w:left w:val="single" w:sz="8" w:space="0" w:color="000000"/>
              <w:right w:val="single" w:sz="8" w:space="0" w:color="000000"/>
            </w:tcBorders>
            <w:shd w:val="clear" w:color="auto" w:fill="FFFFFF"/>
            <w:tcMar>
              <w:top w:w="0" w:type="dxa"/>
              <w:left w:w="10" w:type="dxa"/>
              <w:bottom w:w="0" w:type="dxa"/>
              <w:right w:w="10" w:type="dxa"/>
            </w:tcMar>
            <w:vAlign w:val="center"/>
          </w:tcPr>
          <w:p w14:paraId="52CE6997"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В системе </w:t>
            </w:r>
            <w:r w:rsidRPr="0055295B">
              <w:rPr>
                <w:rFonts w:ascii="Times New Roman" w:hAnsi="Times New Roman" w:cs="Times New Roman"/>
                <w:lang w:val="en-US"/>
              </w:rPr>
              <w:t>SM</w:t>
            </w:r>
            <w:r w:rsidRPr="0055295B">
              <w:rPr>
                <w:rFonts w:ascii="Times New Roman" w:hAnsi="Times New Roman" w:cs="Times New Roman"/>
              </w:rPr>
              <w:t xml:space="preserve"> по сайту </w:t>
            </w:r>
            <w:r w:rsidRPr="0055295B">
              <w:rPr>
                <w:rFonts w:ascii="Times New Roman" w:hAnsi="Times New Roman" w:cs="Times New Roman"/>
                <w:lang w:val="en-US"/>
              </w:rPr>
              <w:t>YYYYYY</w:t>
            </w:r>
            <w:r w:rsidRPr="0055295B">
              <w:rPr>
                <w:rFonts w:ascii="Times New Roman" w:hAnsi="Times New Roman" w:cs="Times New Roman"/>
              </w:rPr>
              <w:t xml:space="preserve"> есть ПР с идентификатором </w:t>
            </w:r>
            <w:r w:rsidRPr="0055295B">
              <w:rPr>
                <w:rFonts w:ascii="Times New Roman" w:hAnsi="Times New Roman" w:cs="Times New Roman"/>
                <w:b/>
                <w:bCs/>
              </w:rPr>
              <w:t xml:space="preserve">ХХХХХ, которые </w:t>
            </w:r>
            <w:r w:rsidRPr="0055295B">
              <w:rPr>
                <w:rFonts w:ascii="Times New Roman" w:hAnsi="Times New Roman" w:cs="Times New Roman"/>
              </w:rPr>
              <w:t>не согласованы (фаза ПР не равна «Внедрение»)</w:t>
            </w:r>
          </w:p>
        </w:tc>
      </w:tr>
      <w:tr w:rsidR="00B44F30" w:rsidRPr="0055295B" w14:paraId="427DC016" w14:textId="77777777" w:rsidTr="00AD6E74">
        <w:trPr>
          <w:trHeight w:val="514"/>
        </w:trPr>
        <w:tc>
          <w:tcPr>
            <w:tcW w:w="3536" w:type="dxa"/>
            <w:tcBorders>
              <w:top w:val="single" w:sz="8" w:space="0" w:color="000000"/>
              <w:left w:val="single" w:sz="8" w:space="0" w:color="000000"/>
            </w:tcBorders>
            <w:shd w:val="clear" w:color="auto" w:fill="FFFFFF"/>
            <w:tcMar>
              <w:top w:w="0" w:type="dxa"/>
              <w:left w:w="10" w:type="dxa"/>
              <w:bottom w:w="0" w:type="dxa"/>
              <w:right w:w="10" w:type="dxa"/>
            </w:tcMar>
          </w:tcPr>
          <w:p w14:paraId="7CB8DEEF"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Допуск посетителю с номером </w:t>
            </w:r>
            <w:r w:rsidRPr="0055295B">
              <w:rPr>
                <w:rFonts w:ascii="Times New Roman" w:hAnsi="Times New Roman" w:cs="Times New Roman"/>
                <w:b/>
                <w:bCs/>
                <w:lang w:val="en-US"/>
              </w:rPr>
              <w:t>CDN</w:t>
            </w:r>
            <w:r w:rsidRPr="0055295B">
              <w:rPr>
                <w:rFonts w:ascii="Times New Roman" w:hAnsi="Times New Roman" w:cs="Times New Roman"/>
              </w:rPr>
              <w:t xml:space="preserve"> (номер абонента) не разрешён!</w:t>
            </w:r>
          </w:p>
        </w:tc>
        <w:tc>
          <w:tcPr>
            <w:tcW w:w="6064" w:type="dxa"/>
            <w:tcBorders>
              <w:top w:val="single" w:sz="8" w:space="0" w:color="000000"/>
              <w:left w:val="single" w:sz="8" w:space="0" w:color="000000"/>
              <w:right w:val="single" w:sz="8" w:space="0" w:color="000000"/>
            </w:tcBorders>
            <w:shd w:val="clear" w:color="auto" w:fill="FFFFFF"/>
            <w:tcMar>
              <w:top w:w="0" w:type="dxa"/>
              <w:left w:w="10" w:type="dxa"/>
              <w:bottom w:w="0" w:type="dxa"/>
              <w:right w:w="10" w:type="dxa"/>
            </w:tcMar>
            <w:vAlign w:val="center"/>
          </w:tcPr>
          <w:p w14:paraId="5B4D608C"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Не прошла авторизация посетителя по БД номеров контактов сотрудников/подрядчиков</w:t>
            </w:r>
          </w:p>
        </w:tc>
      </w:tr>
      <w:tr w:rsidR="00B44F30" w:rsidRPr="0055295B" w14:paraId="20A639FE" w14:textId="77777777" w:rsidTr="00AD6E74">
        <w:trPr>
          <w:trHeight w:val="533"/>
        </w:trPr>
        <w:tc>
          <w:tcPr>
            <w:tcW w:w="3536" w:type="dxa"/>
            <w:tcBorders>
              <w:top w:val="single" w:sz="8" w:space="0" w:color="000000"/>
              <w:left w:val="single" w:sz="8" w:space="0" w:color="000000"/>
              <w:bottom w:val="single" w:sz="8" w:space="0" w:color="000000"/>
            </w:tcBorders>
            <w:shd w:val="clear" w:color="auto" w:fill="FFFFFF"/>
            <w:tcMar>
              <w:top w:w="0" w:type="dxa"/>
              <w:left w:w="10" w:type="dxa"/>
              <w:bottom w:w="0" w:type="dxa"/>
              <w:right w:w="10" w:type="dxa"/>
            </w:tcMar>
          </w:tcPr>
          <w:p w14:paraId="6D3EF50A"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Допуск на сайт </w:t>
            </w:r>
            <w:r w:rsidRPr="0055295B">
              <w:rPr>
                <w:rFonts w:ascii="Times New Roman" w:hAnsi="Times New Roman" w:cs="Times New Roman"/>
                <w:lang w:val="en-US"/>
              </w:rPr>
              <w:t>YYYYYY</w:t>
            </w:r>
            <w:r w:rsidRPr="0055295B">
              <w:rPr>
                <w:rFonts w:ascii="Times New Roman" w:hAnsi="Times New Roman" w:cs="Times New Roman"/>
              </w:rPr>
              <w:t xml:space="preserve"> не разрешён, в запросе необходимо указать причину посещения сайта </w:t>
            </w:r>
          </w:p>
        </w:tc>
        <w:tc>
          <w:tcPr>
            <w:tcW w:w="60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vAlign w:val="center"/>
          </w:tcPr>
          <w:p w14:paraId="234B73CD"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В </w:t>
            </w:r>
            <w:r w:rsidRPr="0055295B">
              <w:rPr>
                <w:rFonts w:ascii="Times New Roman" w:hAnsi="Times New Roman" w:cs="Times New Roman"/>
                <w:lang w:val="en-US"/>
              </w:rPr>
              <w:t>SMS</w:t>
            </w:r>
            <w:r w:rsidRPr="0055295B">
              <w:rPr>
                <w:rFonts w:ascii="Times New Roman" w:hAnsi="Times New Roman" w:cs="Times New Roman"/>
              </w:rPr>
              <w:t>/</w:t>
            </w:r>
            <w:r w:rsidRPr="0055295B">
              <w:rPr>
                <w:rFonts w:ascii="Times New Roman" w:hAnsi="Times New Roman" w:cs="Times New Roman"/>
                <w:lang w:val="en-US"/>
              </w:rPr>
              <w:t>USSD</w:t>
            </w:r>
            <w:r w:rsidRPr="0055295B">
              <w:rPr>
                <w:rFonts w:ascii="Times New Roman" w:hAnsi="Times New Roman" w:cs="Times New Roman"/>
              </w:rPr>
              <w:t xml:space="preserve"> не указана причина посещения сайта</w:t>
            </w:r>
          </w:p>
        </w:tc>
      </w:tr>
      <w:tr w:rsidR="00B44F30" w:rsidRPr="0055295B" w14:paraId="69888567" w14:textId="77777777" w:rsidTr="00AD6E74">
        <w:trPr>
          <w:trHeight w:val="533"/>
        </w:trPr>
        <w:tc>
          <w:tcPr>
            <w:tcW w:w="3536" w:type="dxa"/>
            <w:tcBorders>
              <w:top w:val="single" w:sz="8" w:space="0" w:color="000000"/>
              <w:left w:val="single" w:sz="8" w:space="0" w:color="000000"/>
              <w:bottom w:val="single" w:sz="8" w:space="0" w:color="000000"/>
            </w:tcBorders>
            <w:shd w:val="clear" w:color="auto" w:fill="FFFFFF"/>
            <w:tcMar>
              <w:top w:w="0" w:type="dxa"/>
              <w:left w:w="10" w:type="dxa"/>
              <w:bottom w:w="0" w:type="dxa"/>
              <w:right w:w="10" w:type="dxa"/>
            </w:tcMar>
          </w:tcPr>
          <w:p w14:paraId="240B99CB"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Допуск на сайт </w:t>
            </w:r>
            <w:r w:rsidRPr="0055295B">
              <w:rPr>
                <w:rFonts w:ascii="Times New Roman" w:hAnsi="Times New Roman" w:cs="Times New Roman"/>
                <w:lang w:val="en-US"/>
              </w:rPr>
              <w:t>YYYYYY</w:t>
            </w:r>
            <w:r w:rsidRPr="0055295B">
              <w:rPr>
                <w:rFonts w:ascii="Times New Roman" w:hAnsi="Times New Roman" w:cs="Times New Roman"/>
              </w:rPr>
              <w:t xml:space="preserve"> не разрешён, в запросе необходимо указать корректную причину посещения сайта</w:t>
            </w:r>
          </w:p>
        </w:tc>
        <w:tc>
          <w:tcPr>
            <w:tcW w:w="60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vAlign w:val="center"/>
          </w:tcPr>
          <w:p w14:paraId="6C17D663"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В </w:t>
            </w:r>
            <w:r w:rsidRPr="0055295B">
              <w:rPr>
                <w:rFonts w:ascii="Times New Roman" w:hAnsi="Times New Roman" w:cs="Times New Roman"/>
                <w:lang w:val="en-US"/>
              </w:rPr>
              <w:t>SMS</w:t>
            </w:r>
            <w:r w:rsidRPr="0055295B">
              <w:rPr>
                <w:rFonts w:ascii="Times New Roman" w:hAnsi="Times New Roman" w:cs="Times New Roman"/>
              </w:rPr>
              <w:t>/</w:t>
            </w:r>
            <w:r w:rsidRPr="0055295B">
              <w:rPr>
                <w:rFonts w:ascii="Times New Roman" w:hAnsi="Times New Roman" w:cs="Times New Roman"/>
                <w:lang w:val="en-US"/>
              </w:rPr>
              <w:t>USSD</w:t>
            </w:r>
            <w:r w:rsidRPr="0055295B">
              <w:rPr>
                <w:rFonts w:ascii="Times New Roman" w:hAnsi="Times New Roman" w:cs="Times New Roman"/>
              </w:rPr>
              <w:t xml:space="preserve"> указана причина посещения сайта, которая отсутствует в списке разрешённых.</w:t>
            </w:r>
          </w:p>
        </w:tc>
      </w:tr>
      <w:tr w:rsidR="00B44F30" w:rsidRPr="0055295B" w14:paraId="0FDDD448" w14:textId="77777777" w:rsidTr="00AD6E74">
        <w:trPr>
          <w:trHeight w:val="533"/>
        </w:trPr>
        <w:tc>
          <w:tcPr>
            <w:tcW w:w="3536" w:type="dxa"/>
            <w:tcBorders>
              <w:top w:val="single" w:sz="8" w:space="0" w:color="000000"/>
              <w:left w:val="single" w:sz="8" w:space="0" w:color="000000"/>
              <w:bottom w:val="single" w:sz="8" w:space="0" w:color="000000"/>
            </w:tcBorders>
            <w:shd w:val="clear" w:color="auto" w:fill="FFFFFF"/>
            <w:tcMar>
              <w:top w:w="0" w:type="dxa"/>
              <w:left w:w="10" w:type="dxa"/>
              <w:bottom w:w="0" w:type="dxa"/>
              <w:right w:w="10" w:type="dxa"/>
            </w:tcMar>
          </w:tcPr>
          <w:p w14:paraId="3572C0EC"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Перед тем как подтверждать завершение работ по сайту </w:t>
            </w:r>
            <w:r w:rsidRPr="0055295B">
              <w:rPr>
                <w:rFonts w:ascii="Times New Roman" w:hAnsi="Times New Roman" w:cs="Times New Roman"/>
                <w:b/>
                <w:bCs/>
              </w:rPr>
              <w:t>YYYYYY</w:t>
            </w:r>
            <w:r w:rsidRPr="0055295B">
              <w:rPr>
                <w:rFonts w:ascii="Times New Roman" w:hAnsi="Times New Roman" w:cs="Times New Roman"/>
              </w:rPr>
              <w:t xml:space="preserve"> необходимо выполнить регистрацию на сайте!</w:t>
            </w:r>
          </w:p>
        </w:tc>
        <w:tc>
          <w:tcPr>
            <w:tcW w:w="60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 w:type="dxa"/>
              <w:bottom w:w="0" w:type="dxa"/>
              <w:right w:w="10" w:type="dxa"/>
            </w:tcMar>
            <w:vAlign w:val="center"/>
          </w:tcPr>
          <w:p w14:paraId="0E5FE4EB" w14:textId="77777777" w:rsidR="00B44F30" w:rsidRPr="0055295B" w:rsidRDefault="00B44F30" w:rsidP="00AD6E74">
            <w:pPr>
              <w:pStyle w:val="42"/>
              <w:shd w:val="clear" w:color="auto" w:fill="auto"/>
              <w:spacing w:line="240" w:lineRule="auto"/>
              <w:ind w:left="567" w:right="260" w:firstLine="0"/>
              <w:jc w:val="left"/>
              <w:rPr>
                <w:rFonts w:ascii="Times New Roman" w:hAnsi="Times New Roman" w:cs="Times New Roman"/>
              </w:rPr>
            </w:pPr>
            <w:r w:rsidRPr="0055295B">
              <w:rPr>
                <w:rFonts w:ascii="Times New Roman" w:hAnsi="Times New Roman" w:cs="Times New Roman"/>
              </w:rPr>
              <w:t xml:space="preserve">Пришёл запрос о закрытии сайта раньше запроса об открытии. </w:t>
            </w:r>
          </w:p>
        </w:tc>
      </w:tr>
    </w:tbl>
    <w:p w14:paraId="4C257784" w14:textId="77777777" w:rsidR="00B44F30" w:rsidRPr="0055295B" w:rsidRDefault="00B44F30" w:rsidP="00B44F30">
      <w:pPr>
        <w:pStyle w:val="afff4"/>
        <w:rPr>
          <w:rFonts w:ascii="Times New Roman" w:hAnsi="Times New Roman"/>
        </w:rPr>
      </w:pPr>
    </w:p>
    <w:p w14:paraId="5466E6FB" w14:textId="77777777" w:rsidR="00B44F30" w:rsidRPr="0055295B" w:rsidRDefault="00B44F30" w:rsidP="00B44F30">
      <w:pPr>
        <w:pStyle w:val="afff4"/>
        <w:rPr>
          <w:rFonts w:ascii="Times New Roman" w:hAnsi="Times New Roman"/>
        </w:rPr>
      </w:pPr>
      <w:r w:rsidRPr="0055295B">
        <w:rPr>
          <w:rFonts w:ascii="Times New Roman" w:hAnsi="Times New Roman"/>
        </w:rPr>
        <w:t xml:space="preserve">Все запросы </w:t>
      </w:r>
      <w:r w:rsidRPr="0055295B">
        <w:rPr>
          <w:rFonts w:ascii="Times New Roman" w:hAnsi="Times New Roman"/>
          <w:lang w:val="en-US"/>
        </w:rPr>
        <w:t>SMS</w:t>
      </w:r>
      <w:r w:rsidRPr="0055295B">
        <w:rPr>
          <w:rFonts w:ascii="Times New Roman" w:hAnsi="Times New Roman"/>
        </w:rPr>
        <w:t>/</w:t>
      </w:r>
      <w:r w:rsidRPr="0055295B">
        <w:rPr>
          <w:rFonts w:ascii="Times New Roman" w:hAnsi="Times New Roman"/>
          <w:lang w:val="en-US"/>
        </w:rPr>
        <w:t>USSD</w:t>
      </w:r>
      <w:r w:rsidRPr="0055295B">
        <w:rPr>
          <w:rFonts w:ascii="Times New Roman" w:hAnsi="Times New Roman"/>
        </w:rPr>
        <w:t xml:space="preserve"> и ответы на них требуется записывать в «Журнал работ».</w:t>
      </w:r>
    </w:p>
    <w:p w14:paraId="0AB817D5" w14:textId="77777777" w:rsidR="00B44F30" w:rsidRPr="0055295B" w:rsidRDefault="00B44F30" w:rsidP="00B44F30">
      <w:pPr>
        <w:pStyle w:val="afff4"/>
        <w:rPr>
          <w:rFonts w:ascii="Times New Roman" w:hAnsi="Times New Roman"/>
        </w:rPr>
      </w:pPr>
      <w:r w:rsidRPr="0055295B">
        <w:rPr>
          <w:rFonts w:ascii="Times New Roman" w:hAnsi="Times New Roman"/>
        </w:rPr>
        <w:t xml:space="preserve">В ПР должен быть признак отсутствия на сайте аварий после их выполнения, допустим «Состояние сайта ОК», который должен проставляться автоматически при завершении работ, если отсутствуют аварии по сайту (проверка через </w:t>
      </w:r>
      <w:r w:rsidRPr="0055295B">
        <w:rPr>
          <w:rFonts w:ascii="Times New Roman" w:hAnsi="Times New Roman"/>
          <w:lang w:val="en-US"/>
        </w:rPr>
        <w:t>FM</w:t>
      </w:r>
      <w:r w:rsidRPr="0055295B">
        <w:rPr>
          <w:rFonts w:ascii="Times New Roman" w:hAnsi="Times New Roman"/>
        </w:rPr>
        <w:t>).</w:t>
      </w:r>
    </w:p>
    <w:p w14:paraId="53770864" w14:textId="77777777" w:rsidR="00B44F30" w:rsidRPr="0055295B" w:rsidRDefault="00B44F30" w:rsidP="00B44F30">
      <w:pPr>
        <w:pStyle w:val="afff4"/>
        <w:rPr>
          <w:rFonts w:ascii="Times New Roman" w:hAnsi="Times New Roman"/>
        </w:rPr>
      </w:pPr>
    </w:p>
    <w:p w14:paraId="1889BF25" w14:textId="77777777" w:rsidR="00B44F30" w:rsidRPr="0055295B" w:rsidRDefault="00B44F30" w:rsidP="00B44F30">
      <w:pPr>
        <w:pStyle w:val="afff4"/>
        <w:rPr>
          <w:rFonts w:ascii="Times New Roman" w:hAnsi="Times New Roman"/>
        </w:rPr>
      </w:pPr>
      <w:r w:rsidRPr="0055295B">
        <w:rPr>
          <w:rFonts w:ascii="Times New Roman" w:hAnsi="Times New Roman"/>
        </w:rPr>
        <w:t>Заказчик может внести изменения в Процедура автоматизированной регистрации посещений БС</w:t>
      </w:r>
    </w:p>
    <w:p w14:paraId="7776A79C" w14:textId="77777777" w:rsidR="00B44F30" w:rsidRPr="0055295B" w:rsidRDefault="00B44F30" w:rsidP="00B44F30">
      <w:pPr>
        <w:pStyle w:val="afff4"/>
        <w:rPr>
          <w:rFonts w:ascii="Times New Roman" w:hAnsi="Times New Roman"/>
        </w:rPr>
      </w:pPr>
      <w:r w:rsidRPr="0055295B">
        <w:rPr>
          <w:rFonts w:ascii="Times New Roman" w:hAnsi="Times New Roman"/>
        </w:rPr>
        <w:t>исходя из специфики, о чем направляет Исполнителю соответствующее уведомление.</w:t>
      </w:r>
    </w:p>
    <w:p w14:paraId="749EE3C3" w14:textId="77777777" w:rsidR="00BD1E8A" w:rsidRPr="0055295B" w:rsidRDefault="00BD1E8A" w:rsidP="00737888">
      <w:pPr>
        <w:jc w:val="both"/>
        <w:rPr>
          <w:sz w:val="22"/>
          <w:szCs w:val="22"/>
        </w:rPr>
      </w:pPr>
    </w:p>
    <w:p w14:paraId="0E94AA93" w14:textId="77777777" w:rsidR="00BD1E8A" w:rsidRPr="0055295B" w:rsidRDefault="00BD1E8A" w:rsidP="00737888">
      <w:pPr>
        <w:jc w:val="both"/>
        <w:rPr>
          <w:sz w:val="22"/>
          <w:szCs w:val="22"/>
        </w:rPr>
      </w:pPr>
    </w:p>
    <w:p w14:paraId="2BB1723C" w14:textId="77777777" w:rsidR="00BD1E8A" w:rsidRPr="0055295B" w:rsidRDefault="00BD1E8A" w:rsidP="00737888">
      <w:pPr>
        <w:jc w:val="both"/>
        <w:rPr>
          <w:sz w:val="22"/>
          <w:szCs w:val="22"/>
        </w:rPr>
      </w:pPr>
    </w:p>
    <w:p w14:paraId="5AB8C16B" w14:textId="77777777"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072679" w:rsidRPr="0055295B" w14:paraId="1C2C488B" w14:textId="77777777" w:rsidTr="00F1468F">
        <w:tc>
          <w:tcPr>
            <w:tcW w:w="5103" w:type="dxa"/>
          </w:tcPr>
          <w:p w14:paraId="7CE105DA" w14:textId="77777777" w:rsidR="00072679" w:rsidRPr="0055295B" w:rsidRDefault="00072679" w:rsidP="00F1468F">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5FAA702F" w14:textId="22955EAA" w:rsidR="00072679" w:rsidRPr="0055295B" w:rsidRDefault="00DD03D8" w:rsidP="00DD03D8">
            <w:pPr>
              <w:rPr>
                <w:sz w:val="22"/>
                <w:szCs w:val="22"/>
              </w:rPr>
            </w:pPr>
            <w:r>
              <w:rPr>
                <w:b/>
                <w:sz w:val="22"/>
                <w:szCs w:val="22"/>
                <w:u w:val="single"/>
              </w:rPr>
              <w:t>___</w:t>
            </w:r>
            <w:r w:rsidR="00072679" w:rsidRPr="0055295B">
              <w:rPr>
                <w:b/>
                <w:sz w:val="22"/>
                <w:szCs w:val="22"/>
                <w:u w:val="single"/>
              </w:rPr>
              <w:t xml:space="preserve"> «</w:t>
            </w:r>
            <w:r>
              <w:rPr>
                <w:b/>
                <w:sz w:val="22"/>
                <w:szCs w:val="22"/>
                <w:u w:val="single"/>
              </w:rPr>
              <w:t>_______</w:t>
            </w:r>
            <w:r w:rsidR="00072679" w:rsidRPr="0055295B">
              <w:rPr>
                <w:b/>
                <w:sz w:val="22"/>
                <w:szCs w:val="22"/>
                <w:u w:val="single"/>
              </w:rPr>
              <w:t>»</w:t>
            </w:r>
          </w:p>
        </w:tc>
        <w:tc>
          <w:tcPr>
            <w:tcW w:w="5387" w:type="dxa"/>
          </w:tcPr>
          <w:p w14:paraId="289E9BCF" w14:textId="77777777" w:rsidR="00072679" w:rsidRPr="0055295B" w:rsidRDefault="00072679" w:rsidP="00F1468F">
            <w:pPr>
              <w:jc w:val="both"/>
              <w:rPr>
                <w:b/>
                <w:bCs/>
                <w:sz w:val="22"/>
                <w:szCs w:val="22"/>
                <w:u w:val="single"/>
              </w:rPr>
            </w:pPr>
            <w:r w:rsidRPr="0055295B">
              <w:rPr>
                <w:b/>
                <w:bCs/>
                <w:sz w:val="22"/>
                <w:szCs w:val="22"/>
                <w:u w:val="single"/>
              </w:rPr>
              <w:t xml:space="preserve">Заказчик: </w:t>
            </w:r>
          </w:p>
          <w:p w14:paraId="67CC1AC8" w14:textId="37EA848D" w:rsidR="00072679" w:rsidRPr="0055295B" w:rsidRDefault="00DD03D8" w:rsidP="00DD03D8">
            <w:pPr>
              <w:jc w:val="both"/>
              <w:rPr>
                <w:sz w:val="22"/>
                <w:szCs w:val="22"/>
              </w:rPr>
            </w:pPr>
            <w:r>
              <w:rPr>
                <w:b/>
                <w:bCs/>
                <w:sz w:val="22"/>
                <w:szCs w:val="22"/>
                <w:u w:val="single"/>
              </w:rPr>
              <w:t>ПАО</w:t>
            </w:r>
            <w:r w:rsidR="00072679" w:rsidRPr="0055295B">
              <w:rPr>
                <w:b/>
                <w:bCs/>
                <w:sz w:val="22"/>
                <w:szCs w:val="22"/>
                <w:u w:val="single"/>
              </w:rPr>
              <w:t xml:space="preserve"> «</w:t>
            </w:r>
            <w:r>
              <w:rPr>
                <w:b/>
                <w:bCs/>
                <w:sz w:val="22"/>
                <w:szCs w:val="22"/>
                <w:u w:val="single"/>
              </w:rPr>
              <w:t>Башинформсвязь</w:t>
            </w:r>
            <w:r w:rsidR="00072679" w:rsidRPr="0055295B">
              <w:rPr>
                <w:b/>
                <w:bCs/>
                <w:sz w:val="22"/>
                <w:szCs w:val="22"/>
                <w:u w:val="single"/>
              </w:rPr>
              <w:t>»</w:t>
            </w:r>
          </w:p>
        </w:tc>
      </w:tr>
      <w:tr w:rsidR="00072679" w:rsidRPr="0055295B" w14:paraId="61AE281E" w14:textId="77777777" w:rsidTr="00F1468F">
        <w:tc>
          <w:tcPr>
            <w:tcW w:w="5103" w:type="dxa"/>
            <w:vAlign w:val="bottom"/>
          </w:tcPr>
          <w:p w14:paraId="69E7C6D3" w14:textId="61DFFDDC" w:rsidR="00072679" w:rsidRPr="0055295B" w:rsidRDefault="00DD03D8" w:rsidP="00F1468F">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Pr>
                <w:sz w:val="22"/>
                <w:szCs w:val="22"/>
                <w:lang w:val="en-US"/>
              </w:rPr>
              <w:t>______</w:t>
            </w:r>
            <w:r w:rsidR="00072679" w:rsidRPr="0055295B">
              <w:rPr>
                <w:sz w:val="22"/>
                <w:szCs w:val="22"/>
              </w:rPr>
              <w:t>______</w:t>
            </w:r>
            <w:r w:rsidR="00072679" w:rsidRPr="0055295B">
              <w:rPr>
                <w:sz w:val="22"/>
                <w:szCs w:val="22"/>
                <w:lang w:val="en-US"/>
              </w:rPr>
              <w:t xml:space="preserve">________/ </w:t>
            </w:r>
            <w:r>
              <w:rPr>
                <w:sz w:val="22"/>
                <w:szCs w:val="22"/>
              </w:rPr>
              <w:t>___________</w:t>
            </w:r>
            <w:r w:rsidR="00072679" w:rsidRPr="0055295B">
              <w:rPr>
                <w:sz w:val="22"/>
                <w:szCs w:val="22"/>
                <w:lang w:val="en-US"/>
              </w:rPr>
              <w:t>/</w:t>
            </w:r>
          </w:p>
        </w:tc>
        <w:tc>
          <w:tcPr>
            <w:tcW w:w="5387" w:type="dxa"/>
            <w:vAlign w:val="bottom"/>
          </w:tcPr>
          <w:p w14:paraId="7BC36DAE" w14:textId="77777777" w:rsidR="00072679" w:rsidRPr="0055295B" w:rsidRDefault="00072679" w:rsidP="00F1468F">
            <w:pPr>
              <w:jc w:val="right"/>
              <w:rPr>
                <w:sz w:val="22"/>
                <w:szCs w:val="22"/>
                <w:lang w:val="en-US"/>
              </w:rPr>
            </w:pPr>
          </w:p>
          <w:p w14:paraId="1353B508" w14:textId="77777777" w:rsidR="00072679" w:rsidRPr="0055295B" w:rsidRDefault="00072679" w:rsidP="00F1468F">
            <w:pPr>
              <w:jc w:val="right"/>
              <w:rPr>
                <w:sz w:val="22"/>
                <w:szCs w:val="22"/>
                <w:lang w:val="en-US"/>
              </w:rPr>
            </w:pPr>
          </w:p>
          <w:p w14:paraId="0D54C176" w14:textId="77777777" w:rsidR="00072679" w:rsidRPr="0055295B" w:rsidRDefault="00072679" w:rsidP="00F1468F">
            <w:pPr>
              <w:jc w:val="right"/>
              <w:rPr>
                <w:sz w:val="22"/>
                <w:szCs w:val="22"/>
                <w:lang w:val="en-US"/>
              </w:rPr>
            </w:pPr>
          </w:p>
          <w:p w14:paraId="078E7F46" w14:textId="77777777" w:rsidR="00072679" w:rsidRPr="0055295B" w:rsidRDefault="00072679" w:rsidP="00F1468F">
            <w:pPr>
              <w:jc w:val="right"/>
              <w:rPr>
                <w:sz w:val="22"/>
                <w:szCs w:val="22"/>
                <w:lang w:val="en-US"/>
              </w:rPr>
            </w:pPr>
          </w:p>
          <w:p w14:paraId="00B544C6" w14:textId="77777777" w:rsidR="00072679" w:rsidRPr="0055295B" w:rsidRDefault="00072679" w:rsidP="00F1468F">
            <w:pPr>
              <w:jc w:val="right"/>
              <w:rPr>
                <w:sz w:val="22"/>
                <w:szCs w:val="22"/>
                <w:lang w:val="en-US"/>
              </w:rPr>
            </w:pPr>
          </w:p>
          <w:p w14:paraId="451C1714" w14:textId="735CE94E" w:rsidR="00072679" w:rsidRPr="0055295B" w:rsidRDefault="00072679" w:rsidP="00F1468F">
            <w:pPr>
              <w:jc w:val="right"/>
              <w:rPr>
                <w:sz w:val="22"/>
                <w:szCs w:val="22"/>
              </w:rPr>
            </w:pPr>
            <w:r w:rsidRPr="0055295B">
              <w:rPr>
                <w:sz w:val="22"/>
                <w:szCs w:val="22"/>
                <w:lang w:val="en-US"/>
              </w:rPr>
              <w:t>________</w:t>
            </w:r>
            <w:r w:rsidR="00DD03D8">
              <w:rPr>
                <w:sz w:val="22"/>
                <w:szCs w:val="22"/>
              </w:rPr>
              <w:t>___</w:t>
            </w:r>
            <w:r w:rsidRPr="0055295B">
              <w:rPr>
                <w:sz w:val="22"/>
                <w:szCs w:val="22"/>
              </w:rPr>
              <w:t>__</w:t>
            </w:r>
            <w:r w:rsidRPr="0055295B">
              <w:rPr>
                <w:sz w:val="22"/>
                <w:szCs w:val="22"/>
                <w:lang w:val="en-US"/>
              </w:rPr>
              <w:t xml:space="preserve">________/ </w:t>
            </w:r>
            <w:proofErr w:type="spellStart"/>
            <w:r w:rsidR="00DD03D8">
              <w:rPr>
                <w:sz w:val="22"/>
                <w:szCs w:val="22"/>
              </w:rPr>
              <w:t>Долгоаршинных</w:t>
            </w:r>
            <w:proofErr w:type="spellEnd"/>
            <w:r w:rsidR="00DD03D8">
              <w:rPr>
                <w:sz w:val="22"/>
                <w:szCs w:val="22"/>
              </w:rPr>
              <w:t xml:space="preserve"> М.Г.</w:t>
            </w:r>
            <w:r w:rsidRPr="0055295B">
              <w:rPr>
                <w:sz w:val="22"/>
                <w:szCs w:val="22"/>
                <w:lang w:val="en-US"/>
              </w:rPr>
              <w:t>/</w:t>
            </w:r>
          </w:p>
        </w:tc>
      </w:tr>
    </w:tbl>
    <w:p w14:paraId="06373F50" w14:textId="77777777" w:rsidR="00117D1E" w:rsidRPr="0055295B" w:rsidRDefault="00117D1E" w:rsidP="00737888">
      <w:pPr>
        <w:jc w:val="center"/>
        <w:rPr>
          <w:sz w:val="22"/>
          <w:szCs w:val="22"/>
        </w:rPr>
      </w:pPr>
      <w:r w:rsidRPr="0055295B">
        <w:rPr>
          <w:b/>
          <w:sz w:val="22"/>
          <w:szCs w:val="22"/>
        </w:rPr>
        <w:br w:type="page"/>
      </w:r>
    </w:p>
    <w:p w14:paraId="10848ED2" w14:textId="65F3D70B" w:rsidR="00117D1E" w:rsidRPr="0055295B" w:rsidRDefault="00117D1E" w:rsidP="00737888">
      <w:pPr>
        <w:jc w:val="right"/>
        <w:rPr>
          <w:b/>
          <w:sz w:val="22"/>
          <w:szCs w:val="22"/>
        </w:rPr>
      </w:pPr>
      <w:r w:rsidRPr="0055295B">
        <w:rPr>
          <w:b/>
          <w:sz w:val="22"/>
          <w:szCs w:val="22"/>
        </w:rPr>
        <w:t xml:space="preserve">Приложение 3.3. </w:t>
      </w:r>
    </w:p>
    <w:p w14:paraId="5B53B62F" w14:textId="0EA77C9F" w:rsidR="00BD1E8A" w:rsidRPr="0055295B" w:rsidRDefault="00BD1E8A" w:rsidP="00BD1E8A">
      <w:pPr>
        <w:jc w:val="right"/>
        <w:rPr>
          <w:rFonts w:eastAsia="Calibri"/>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E657C2" w:rsidRPr="0055295B">
        <w:rPr>
          <w:sz w:val="22"/>
          <w:szCs w:val="22"/>
        </w:rPr>
        <w:t>______ 201</w:t>
      </w:r>
      <w:r w:rsidR="00E657C2" w:rsidRPr="0017549E">
        <w:rPr>
          <w:sz w:val="22"/>
          <w:szCs w:val="22"/>
        </w:rPr>
        <w:t>8</w:t>
      </w:r>
      <w:r w:rsidR="00E657C2" w:rsidRPr="0055295B">
        <w:rPr>
          <w:sz w:val="22"/>
          <w:szCs w:val="22"/>
        </w:rPr>
        <w:t xml:space="preserve"> г.</w:t>
      </w:r>
      <w:r w:rsidRPr="0055295B">
        <w:rPr>
          <w:rFonts w:eastAsia="Calibri"/>
          <w:sz w:val="22"/>
          <w:szCs w:val="22"/>
        </w:rPr>
        <w:fldChar w:fldCharType="end"/>
      </w:r>
    </w:p>
    <w:tbl>
      <w:tblPr>
        <w:tblW w:w="9477" w:type="dxa"/>
        <w:tblInd w:w="93" w:type="dxa"/>
        <w:tblLook w:val="04A0" w:firstRow="1" w:lastRow="0" w:firstColumn="1" w:lastColumn="0" w:noHBand="0" w:noVBand="1"/>
      </w:tblPr>
      <w:tblGrid>
        <w:gridCol w:w="960"/>
        <w:gridCol w:w="960"/>
        <w:gridCol w:w="960"/>
        <w:gridCol w:w="960"/>
        <w:gridCol w:w="963"/>
        <w:gridCol w:w="1077"/>
        <w:gridCol w:w="1677"/>
        <w:gridCol w:w="960"/>
        <w:gridCol w:w="960"/>
      </w:tblGrid>
      <w:tr w:rsidR="00117D1E" w:rsidRPr="0055295B" w14:paraId="536FC8AC" w14:textId="77777777" w:rsidTr="00DD03D8">
        <w:trPr>
          <w:trHeight w:val="300"/>
        </w:trPr>
        <w:tc>
          <w:tcPr>
            <w:tcW w:w="960" w:type="dxa"/>
            <w:tcBorders>
              <w:top w:val="nil"/>
              <w:left w:val="nil"/>
              <w:bottom w:val="nil"/>
              <w:right w:val="nil"/>
            </w:tcBorders>
            <w:shd w:val="clear" w:color="auto" w:fill="auto"/>
            <w:noWrap/>
            <w:vAlign w:val="bottom"/>
            <w:hideMark/>
          </w:tcPr>
          <w:p w14:paraId="7EFE3085"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898481D"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5136CA9"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53C4711"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047F2F72"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1E4BDAD8" w14:textId="3DCA4296" w:rsidR="00117D1E" w:rsidRPr="0055295B" w:rsidRDefault="0055295B" w:rsidP="00737888">
            <w:pPr>
              <w:jc w:val="both"/>
              <w:rPr>
                <w:b/>
                <w:color w:val="000000"/>
                <w:sz w:val="22"/>
                <w:szCs w:val="22"/>
              </w:rPr>
            </w:pPr>
            <w:r w:rsidRPr="0055295B">
              <w:rPr>
                <w:b/>
                <w:color w:val="000000"/>
                <w:sz w:val="22"/>
                <w:szCs w:val="22"/>
              </w:rPr>
              <w:t>ФОРМА</w:t>
            </w:r>
          </w:p>
        </w:tc>
        <w:tc>
          <w:tcPr>
            <w:tcW w:w="1677" w:type="dxa"/>
            <w:tcBorders>
              <w:top w:val="nil"/>
              <w:left w:val="nil"/>
              <w:bottom w:val="nil"/>
              <w:right w:val="nil"/>
            </w:tcBorders>
            <w:shd w:val="clear" w:color="auto" w:fill="auto"/>
            <w:noWrap/>
            <w:vAlign w:val="bottom"/>
            <w:hideMark/>
          </w:tcPr>
          <w:p w14:paraId="5F174D4F"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1BFDBC6C"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0324436" w14:textId="77777777" w:rsidR="00117D1E" w:rsidRPr="0055295B" w:rsidRDefault="00117D1E" w:rsidP="00737888">
            <w:pPr>
              <w:jc w:val="both"/>
              <w:rPr>
                <w:color w:val="000000"/>
                <w:sz w:val="22"/>
                <w:szCs w:val="22"/>
              </w:rPr>
            </w:pPr>
          </w:p>
        </w:tc>
      </w:tr>
      <w:tr w:rsidR="00117D1E" w:rsidRPr="0055295B" w14:paraId="086F8815" w14:textId="77777777" w:rsidTr="00DD03D8">
        <w:trPr>
          <w:trHeight w:val="375"/>
        </w:trPr>
        <w:tc>
          <w:tcPr>
            <w:tcW w:w="9477" w:type="dxa"/>
            <w:gridSpan w:val="9"/>
            <w:tcBorders>
              <w:top w:val="nil"/>
              <w:left w:val="nil"/>
              <w:bottom w:val="nil"/>
              <w:right w:val="nil"/>
            </w:tcBorders>
            <w:shd w:val="clear" w:color="auto" w:fill="auto"/>
            <w:noWrap/>
            <w:vAlign w:val="bottom"/>
            <w:hideMark/>
          </w:tcPr>
          <w:p w14:paraId="02724E79" w14:textId="77777777" w:rsidR="00117D1E" w:rsidRPr="0055295B" w:rsidRDefault="00117D1E" w:rsidP="00737888">
            <w:pPr>
              <w:jc w:val="center"/>
              <w:rPr>
                <w:b/>
                <w:bCs/>
                <w:color w:val="000000"/>
                <w:sz w:val="22"/>
                <w:szCs w:val="22"/>
              </w:rPr>
            </w:pPr>
            <w:r w:rsidRPr="0055295B">
              <w:rPr>
                <w:b/>
                <w:bCs/>
                <w:color w:val="000000"/>
                <w:sz w:val="22"/>
                <w:szCs w:val="22"/>
              </w:rPr>
              <w:t>Заявка на проведение аварийно-восстановительных работ</w:t>
            </w:r>
          </w:p>
          <w:p w14:paraId="76391F37" w14:textId="77777777" w:rsidR="00117D1E" w:rsidRPr="0055295B" w:rsidRDefault="00117D1E" w:rsidP="00737888">
            <w:pPr>
              <w:jc w:val="center"/>
              <w:rPr>
                <w:b/>
                <w:bCs/>
                <w:color w:val="000000"/>
                <w:sz w:val="22"/>
                <w:szCs w:val="22"/>
              </w:rPr>
            </w:pPr>
          </w:p>
        </w:tc>
      </w:tr>
      <w:tr w:rsidR="00117D1E" w:rsidRPr="0055295B" w14:paraId="0DF116A2" w14:textId="77777777" w:rsidTr="00DD03D8">
        <w:trPr>
          <w:trHeight w:val="315"/>
        </w:trPr>
        <w:tc>
          <w:tcPr>
            <w:tcW w:w="960" w:type="dxa"/>
            <w:tcBorders>
              <w:top w:val="nil"/>
              <w:left w:val="nil"/>
              <w:bottom w:val="nil"/>
              <w:right w:val="nil"/>
            </w:tcBorders>
            <w:shd w:val="clear" w:color="auto" w:fill="auto"/>
            <w:noWrap/>
            <w:vAlign w:val="bottom"/>
            <w:hideMark/>
          </w:tcPr>
          <w:p w14:paraId="39C444D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39923404"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38E2489B" w14:textId="77777777" w:rsidR="00117D1E" w:rsidRPr="0055295B" w:rsidRDefault="00117D1E" w:rsidP="00737888">
            <w:pPr>
              <w:jc w:val="both"/>
              <w:rPr>
                <w:color w:val="000000"/>
                <w:sz w:val="22"/>
                <w:szCs w:val="22"/>
              </w:rPr>
            </w:pPr>
            <w:r w:rsidRPr="0055295B">
              <w:rPr>
                <w:color w:val="000000"/>
                <w:sz w:val="22"/>
                <w:szCs w:val="22"/>
              </w:rPr>
              <w:t>Заявка</w:t>
            </w:r>
          </w:p>
        </w:tc>
        <w:tc>
          <w:tcPr>
            <w:tcW w:w="960" w:type="dxa"/>
            <w:tcBorders>
              <w:top w:val="nil"/>
              <w:left w:val="nil"/>
              <w:bottom w:val="single" w:sz="4" w:space="0" w:color="auto"/>
              <w:right w:val="nil"/>
            </w:tcBorders>
            <w:shd w:val="clear" w:color="000000" w:fill="DBEEF3"/>
            <w:noWrap/>
            <w:vAlign w:val="center"/>
            <w:hideMark/>
          </w:tcPr>
          <w:p w14:paraId="5C084344" w14:textId="77777777" w:rsidR="00117D1E" w:rsidRPr="0055295B" w:rsidRDefault="00117D1E" w:rsidP="00737888">
            <w:pPr>
              <w:jc w:val="both"/>
              <w:rPr>
                <w:b/>
                <w:bCs/>
                <w:color w:val="000000"/>
                <w:sz w:val="22"/>
                <w:szCs w:val="22"/>
              </w:rPr>
            </w:pPr>
            <w:r w:rsidRPr="0055295B">
              <w:rPr>
                <w:b/>
                <w:bCs/>
                <w:color w:val="000000"/>
                <w:sz w:val="22"/>
                <w:szCs w:val="22"/>
              </w:rPr>
              <w:t> </w:t>
            </w:r>
          </w:p>
        </w:tc>
        <w:tc>
          <w:tcPr>
            <w:tcW w:w="963" w:type="dxa"/>
            <w:tcBorders>
              <w:top w:val="nil"/>
              <w:left w:val="nil"/>
              <w:bottom w:val="single" w:sz="4" w:space="0" w:color="auto"/>
              <w:right w:val="nil"/>
            </w:tcBorders>
            <w:shd w:val="clear" w:color="000000" w:fill="DBEEF3"/>
            <w:noWrap/>
            <w:vAlign w:val="center"/>
            <w:hideMark/>
          </w:tcPr>
          <w:p w14:paraId="44096331" w14:textId="77777777" w:rsidR="00117D1E" w:rsidRPr="0055295B" w:rsidRDefault="00117D1E" w:rsidP="00737888">
            <w:pPr>
              <w:jc w:val="both"/>
              <w:rPr>
                <w:b/>
                <w:bCs/>
                <w:color w:val="000000"/>
                <w:sz w:val="22"/>
                <w:szCs w:val="22"/>
              </w:rPr>
            </w:pPr>
            <w:r w:rsidRPr="0055295B">
              <w:rPr>
                <w:b/>
                <w:bCs/>
                <w:color w:val="000000"/>
                <w:sz w:val="22"/>
                <w:szCs w:val="22"/>
              </w:rPr>
              <w:t> </w:t>
            </w:r>
          </w:p>
        </w:tc>
        <w:tc>
          <w:tcPr>
            <w:tcW w:w="1077" w:type="dxa"/>
            <w:tcBorders>
              <w:top w:val="nil"/>
              <w:left w:val="nil"/>
              <w:bottom w:val="nil"/>
              <w:right w:val="nil"/>
            </w:tcBorders>
            <w:shd w:val="clear" w:color="auto" w:fill="auto"/>
            <w:noWrap/>
            <w:vAlign w:val="bottom"/>
            <w:hideMark/>
          </w:tcPr>
          <w:p w14:paraId="372F2053" w14:textId="4B3C558C" w:rsidR="00117D1E" w:rsidRPr="0055295B" w:rsidRDefault="00117D1E" w:rsidP="0055295B">
            <w:pPr>
              <w:jc w:val="both"/>
              <w:rPr>
                <w:color w:val="000000"/>
                <w:sz w:val="22"/>
                <w:szCs w:val="22"/>
              </w:rPr>
            </w:pPr>
            <w:r w:rsidRPr="0055295B">
              <w:rPr>
                <w:color w:val="000000"/>
                <w:sz w:val="22"/>
                <w:szCs w:val="22"/>
              </w:rPr>
              <w:t>201</w:t>
            </w:r>
            <w:r w:rsidR="0055295B">
              <w:rPr>
                <w:color w:val="000000"/>
                <w:sz w:val="22"/>
                <w:szCs w:val="22"/>
              </w:rPr>
              <w:t>_</w:t>
            </w:r>
            <w:r w:rsidRPr="0055295B">
              <w:rPr>
                <w:color w:val="000000"/>
                <w:sz w:val="22"/>
                <w:szCs w:val="22"/>
              </w:rPr>
              <w:t xml:space="preserve"> г.</w:t>
            </w:r>
          </w:p>
        </w:tc>
        <w:tc>
          <w:tcPr>
            <w:tcW w:w="1677" w:type="dxa"/>
            <w:tcBorders>
              <w:top w:val="nil"/>
              <w:left w:val="nil"/>
              <w:bottom w:val="nil"/>
              <w:right w:val="nil"/>
            </w:tcBorders>
            <w:shd w:val="clear" w:color="auto" w:fill="auto"/>
            <w:noWrap/>
            <w:vAlign w:val="bottom"/>
            <w:hideMark/>
          </w:tcPr>
          <w:p w14:paraId="25F7DB9B" w14:textId="77777777" w:rsidR="00117D1E" w:rsidRPr="0055295B" w:rsidRDefault="00117D1E" w:rsidP="00737888">
            <w:pPr>
              <w:jc w:val="both"/>
              <w:rPr>
                <w:color w:val="000000"/>
                <w:sz w:val="22"/>
                <w:szCs w:val="22"/>
              </w:rPr>
            </w:pPr>
            <w:r w:rsidRPr="0055295B">
              <w:rPr>
                <w:color w:val="000000"/>
                <w:sz w:val="22"/>
                <w:szCs w:val="22"/>
              </w:rPr>
              <w:t>№</w:t>
            </w:r>
          </w:p>
        </w:tc>
        <w:tc>
          <w:tcPr>
            <w:tcW w:w="960" w:type="dxa"/>
            <w:tcBorders>
              <w:top w:val="nil"/>
              <w:left w:val="nil"/>
              <w:bottom w:val="single" w:sz="4" w:space="0" w:color="auto"/>
              <w:right w:val="nil"/>
            </w:tcBorders>
            <w:shd w:val="clear" w:color="000000" w:fill="DBEEF3"/>
            <w:noWrap/>
            <w:vAlign w:val="center"/>
            <w:hideMark/>
          </w:tcPr>
          <w:p w14:paraId="30B09FC7" w14:textId="77777777" w:rsidR="00117D1E" w:rsidRPr="0055295B" w:rsidRDefault="00117D1E" w:rsidP="00737888">
            <w:pPr>
              <w:jc w:val="both"/>
              <w:rPr>
                <w:b/>
                <w:bCs/>
                <w:color w:val="000000"/>
                <w:sz w:val="22"/>
                <w:szCs w:val="22"/>
              </w:rPr>
            </w:pPr>
            <w:r w:rsidRPr="0055295B">
              <w:rPr>
                <w:b/>
                <w:bCs/>
                <w:color w:val="000000"/>
                <w:sz w:val="22"/>
                <w:szCs w:val="22"/>
              </w:rPr>
              <w:t> </w:t>
            </w:r>
          </w:p>
        </w:tc>
        <w:tc>
          <w:tcPr>
            <w:tcW w:w="960" w:type="dxa"/>
            <w:tcBorders>
              <w:top w:val="nil"/>
              <w:left w:val="nil"/>
              <w:bottom w:val="nil"/>
              <w:right w:val="nil"/>
            </w:tcBorders>
            <w:shd w:val="clear" w:color="auto" w:fill="auto"/>
            <w:noWrap/>
            <w:vAlign w:val="bottom"/>
            <w:hideMark/>
          </w:tcPr>
          <w:p w14:paraId="02EE604D" w14:textId="77777777" w:rsidR="00117D1E" w:rsidRPr="0055295B" w:rsidRDefault="00117D1E" w:rsidP="00737888">
            <w:pPr>
              <w:jc w:val="both"/>
              <w:rPr>
                <w:color w:val="000000"/>
                <w:sz w:val="22"/>
                <w:szCs w:val="22"/>
              </w:rPr>
            </w:pPr>
          </w:p>
        </w:tc>
      </w:tr>
      <w:tr w:rsidR="00117D1E" w:rsidRPr="0055295B" w14:paraId="37FB254E" w14:textId="77777777" w:rsidTr="00DD03D8">
        <w:trPr>
          <w:trHeight w:val="300"/>
        </w:trPr>
        <w:tc>
          <w:tcPr>
            <w:tcW w:w="960" w:type="dxa"/>
            <w:tcBorders>
              <w:top w:val="nil"/>
              <w:left w:val="nil"/>
              <w:bottom w:val="nil"/>
              <w:right w:val="nil"/>
            </w:tcBorders>
            <w:shd w:val="clear" w:color="auto" w:fill="auto"/>
            <w:noWrap/>
            <w:vAlign w:val="bottom"/>
            <w:hideMark/>
          </w:tcPr>
          <w:p w14:paraId="74FE0238"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4FA8061E"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BFF9CC3"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hideMark/>
          </w:tcPr>
          <w:p w14:paraId="182DEC50" w14:textId="77777777" w:rsidR="00117D1E" w:rsidRPr="0055295B" w:rsidRDefault="00117D1E" w:rsidP="00737888">
            <w:pPr>
              <w:jc w:val="both"/>
              <w:rPr>
                <w:color w:val="000000"/>
                <w:sz w:val="22"/>
                <w:szCs w:val="22"/>
              </w:rPr>
            </w:pPr>
            <w:r w:rsidRPr="0055295B">
              <w:rPr>
                <w:color w:val="000000"/>
                <w:sz w:val="22"/>
                <w:szCs w:val="22"/>
              </w:rPr>
              <w:t>дата</w:t>
            </w:r>
          </w:p>
        </w:tc>
        <w:tc>
          <w:tcPr>
            <w:tcW w:w="963" w:type="dxa"/>
            <w:tcBorders>
              <w:top w:val="nil"/>
              <w:left w:val="nil"/>
              <w:bottom w:val="nil"/>
              <w:right w:val="nil"/>
            </w:tcBorders>
            <w:shd w:val="clear" w:color="auto" w:fill="auto"/>
            <w:noWrap/>
            <w:hideMark/>
          </w:tcPr>
          <w:p w14:paraId="34CF7C20" w14:textId="77777777" w:rsidR="00117D1E" w:rsidRPr="0055295B" w:rsidRDefault="00117D1E" w:rsidP="00737888">
            <w:pPr>
              <w:jc w:val="both"/>
              <w:rPr>
                <w:color w:val="000000"/>
                <w:sz w:val="22"/>
                <w:szCs w:val="22"/>
              </w:rPr>
            </w:pPr>
            <w:r w:rsidRPr="0055295B">
              <w:rPr>
                <w:color w:val="000000"/>
                <w:sz w:val="22"/>
                <w:szCs w:val="22"/>
              </w:rPr>
              <w:t>месяц</w:t>
            </w:r>
          </w:p>
        </w:tc>
        <w:tc>
          <w:tcPr>
            <w:tcW w:w="1077" w:type="dxa"/>
            <w:tcBorders>
              <w:top w:val="nil"/>
              <w:left w:val="nil"/>
              <w:bottom w:val="nil"/>
              <w:right w:val="nil"/>
            </w:tcBorders>
            <w:shd w:val="clear" w:color="auto" w:fill="auto"/>
            <w:noWrap/>
            <w:hideMark/>
          </w:tcPr>
          <w:p w14:paraId="16D9A0E8"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hideMark/>
          </w:tcPr>
          <w:p w14:paraId="35FEB07C"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hideMark/>
          </w:tcPr>
          <w:p w14:paraId="06C5547A" w14:textId="77777777" w:rsidR="00117D1E" w:rsidRPr="0055295B" w:rsidRDefault="00117D1E" w:rsidP="00737888">
            <w:pPr>
              <w:jc w:val="both"/>
              <w:rPr>
                <w:color w:val="000000"/>
                <w:sz w:val="22"/>
                <w:szCs w:val="22"/>
              </w:rPr>
            </w:pPr>
            <w:r w:rsidRPr="0055295B">
              <w:rPr>
                <w:color w:val="000000"/>
                <w:sz w:val="22"/>
                <w:szCs w:val="22"/>
              </w:rPr>
              <w:t>номер</w:t>
            </w:r>
          </w:p>
        </w:tc>
        <w:tc>
          <w:tcPr>
            <w:tcW w:w="960" w:type="dxa"/>
            <w:tcBorders>
              <w:top w:val="nil"/>
              <w:left w:val="nil"/>
              <w:bottom w:val="nil"/>
              <w:right w:val="nil"/>
            </w:tcBorders>
            <w:shd w:val="clear" w:color="auto" w:fill="auto"/>
            <w:noWrap/>
            <w:vAlign w:val="bottom"/>
            <w:hideMark/>
          </w:tcPr>
          <w:p w14:paraId="5B466E1D" w14:textId="77777777" w:rsidR="00117D1E" w:rsidRPr="0055295B" w:rsidRDefault="00117D1E" w:rsidP="00737888">
            <w:pPr>
              <w:jc w:val="both"/>
              <w:rPr>
                <w:color w:val="000000"/>
                <w:sz w:val="22"/>
                <w:szCs w:val="22"/>
              </w:rPr>
            </w:pPr>
          </w:p>
        </w:tc>
      </w:tr>
      <w:tr w:rsidR="00117D1E" w:rsidRPr="0055295B" w14:paraId="7D7D6B6E" w14:textId="77777777" w:rsidTr="00DD03D8">
        <w:trPr>
          <w:trHeight w:val="300"/>
        </w:trPr>
        <w:tc>
          <w:tcPr>
            <w:tcW w:w="960" w:type="dxa"/>
            <w:tcBorders>
              <w:top w:val="nil"/>
              <w:left w:val="nil"/>
              <w:bottom w:val="nil"/>
              <w:right w:val="nil"/>
            </w:tcBorders>
            <w:shd w:val="clear" w:color="auto" w:fill="auto"/>
            <w:noWrap/>
            <w:vAlign w:val="bottom"/>
            <w:hideMark/>
          </w:tcPr>
          <w:p w14:paraId="38D2E1D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D2F2ABC"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65872D29"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DDC66F3" w14:textId="77777777" w:rsidR="00117D1E" w:rsidRPr="0055295B" w:rsidRDefault="00117D1E" w:rsidP="00737888">
            <w:pPr>
              <w:jc w:val="both"/>
              <w:rPr>
                <w:color w:val="000000"/>
                <w:sz w:val="22"/>
                <w:szCs w:val="22"/>
              </w:rPr>
            </w:pPr>
          </w:p>
        </w:tc>
        <w:tc>
          <w:tcPr>
            <w:tcW w:w="2040" w:type="dxa"/>
            <w:gridSpan w:val="2"/>
            <w:tcBorders>
              <w:top w:val="nil"/>
              <w:left w:val="nil"/>
              <w:bottom w:val="nil"/>
              <w:right w:val="nil"/>
            </w:tcBorders>
            <w:shd w:val="clear" w:color="auto" w:fill="auto"/>
            <w:noWrap/>
            <w:vAlign w:val="bottom"/>
            <w:hideMark/>
          </w:tcPr>
          <w:p w14:paraId="5B661EB7" w14:textId="77777777" w:rsidR="00117D1E" w:rsidRPr="0055295B" w:rsidRDefault="00117D1E" w:rsidP="00737888">
            <w:pPr>
              <w:jc w:val="both"/>
              <w:rPr>
                <w:color w:val="000000"/>
                <w:sz w:val="22"/>
                <w:szCs w:val="22"/>
              </w:rPr>
            </w:pPr>
            <w:r w:rsidRPr="0055295B">
              <w:rPr>
                <w:color w:val="000000"/>
                <w:sz w:val="22"/>
                <w:szCs w:val="22"/>
              </w:rPr>
              <w:t>Субподрядчик</w:t>
            </w:r>
          </w:p>
        </w:tc>
        <w:tc>
          <w:tcPr>
            <w:tcW w:w="3597" w:type="dxa"/>
            <w:gridSpan w:val="3"/>
            <w:tcBorders>
              <w:top w:val="single" w:sz="4" w:space="0" w:color="auto"/>
              <w:left w:val="single" w:sz="4" w:space="0" w:color="auto"/>
              <w:bottom w:val="single" w:sz="4" w:space="0" w:color="auto"/>
              <w:right w:val="single" w:sz="4" w:space="0" w:color="auto"/>
            </w:tcBorders>
            <w:shd w:val="clear" w:color="000000" w:fill="DBEEF3"/>
            <w:noWrap/>
            <w:vAlign w:val="bottom"/>
            <w:hideMark/>
          </w:tcPr>
          <w:p w14:paraId="77B53349"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30F3A821" w14:textId="77777777" w:rsidTr="00DD03D8">
        <w:trPr>
          <w:trHeight w:val="300"/>
        </w:trPr>
        <w:tc>
          <w:tcPr>
            <w:tcW w:w="960" w:type="dxa"/>
            <w:tcBorders>
              <w:top w:val="nil"/>
              <w:left w:val="nil"/>
              <w:bottom w:val="nil"/>
              <w:right w:val="nil"/>
            </w:tcBorders>
            <w:shd w:val="clear" w:color="auto" w:fill="auto"/>
            <w:noWrap/>
            <w:vAlign w:val="bottom"/>
            <w:hideMark/>
          </w:tcPr>
          <w:p w14:paraId="4F8F5B2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49A92C01"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A0A02B8"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6D173D4F"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2F97F244"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7335EA33"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vAlign w:val="bottom"/>
            <w:hideMark/>
          </w:tcPr>
          <w:p w14:paraId="76669C03"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97C1819"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8B55E69" w14:textId="77777777" w:rsidR="00117D1E" w:rsidRPr="0055295B" w:rsidRDefault="00117D1E" w:rsidP="00737888">
            <w:pPr>
              <w:jc w:val="both"/>
              <w:rPr>
                <w:color w:val="000000"/>
                <w:sz w:val="22"/>
                <w:szCs w:val="22"/>
              </w:rPr>
            </w:pPr>
          </w:p>
        </w:tc>
      </w:tr>
      <w:tr w:rsidR="00117D1E" w:rsidRPr="0055295B" w14:paraId="0462BD7D" w14:textId="77777777" w:rsidTr="00DD03D8">
        <w:trPr>
          <w:trHeight w:val="300"/>
        </w:trPr>
        <w:tc>
          <w:tcPr>
            <w:tcW w:w="960" w:type="dxa"/>
            <w:tcBorders>
              <w:top w:val="nil"/>
              <w:left w:val="nil"/>
              <w:bottom w:val="nil"/>
              <w:right w:val="nil"/>
            </w:tcBorders>
            <w:shd w:val="clear" w:color="auto" w:fill="auto"/>
            <w:noWrap/>
            <w:vAlign w:val="bottom"/>
            <w:hideMark/>
          </w:tcPr>
          <w:p w14:paraId="0E85C67E"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3D1C94B5"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C81C1CB"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68F43AA5"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7C7ACB17" w14:textId="77777777" w:rsidR="00117D1E" w:rsidRPr="0055295B" w:rsidRDefault="00117D1E" w:rsidP="00737888">
            <w:pPr>
              <w:jc w:val="both"/>
              <w:rPr>
                <w:color w:val="000000"/>
                <w:sz w:val="22"/>
                <w:szCs w:val="22"/>
              </w:rPr>
            </w:pPr>
            <w:r w:rsidRPr="0055295B">
              <w:rPr>
                <w:color w:val="000000"/>
                <w:sz w:val="22"/>
                <w:szCs w:val="22"/>
              </w:rPr>
              <w:t>договор</w:t>
            </w:r>
          </w:p>
        </w:tc>
        <w:tc>
          <w:tcPr>
            <w:tcW w:w="1077" w:type="dxa"/>
            <w:tcBorders>
              <w:top w:val="nil"/>
              <w:left w:val="nil"/>
              <w:bottom w:val="nil"/>
              <w:right w:val="nil"/>
            </w:tcBorders>
            <w:shd w:val="clear" w:color="auto" w:fill="auto"/>
            <w:noWrap/>
            <w:vAlign w:val="bottom"/>
            <w:hideMark/>
          </w:tcPr>
          <w:p w14:paraId="0DCE3AED" w14:textId="77777777" w:rsidR="00117D1E" w:rsidRPr="0055295B" w:rsidRDefault="00117D1E" w:rsidP="00737888">
            <w:pPr>
              <w:jc w:val="both"/>
              <w:rPr>
                <w:color w:val="000000"/>
                <w:sz w:val="22"/>
                <w:szCs w:val="22"/>
              </w:rPr>
            </w:pPr>
          </w:p>
        </w:tc>
        <w:tc>
          <w:tcPr>
            <w:tcW w:w="3597" w:type="dxa"/>
            <w:gridSpan w:val="3"/>
            <w:tcBorders>
              <w:top w:val="single" w:sz="4" w:space="0" w:color="auto"/>
              <w:left w:val="single" w:sz="4" w:space="0" w:color="auto"/>
              <w:bottom w:val="single" w:sz="4" w:space="0" w:color="auto"/>
              <w:right w:val="single" w:sz="4" w:space="0" w:color="auto"/>
            </w:tcBorders>
            <w:shd w:val="clear" w:color="000000" w:fill="DBEEF3"/>
            <w:noWrap/>
            <w:vAlign w:val="bottom"/>
            <w:hideMark/>
          </w:tcPr>
          <w:p w14:paraId="3BB75C75"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57CDCBCC" w14:textId="77777777" w:rsidTr="00DD03D8">
        <w:trPr>
          <w:trHeight w:val="315"/>
        </w:trPr>
        <w:tc>
          <w:tcPr>
            <w:tcW w:w="960" w:type="dxa"/>
            <w:tcBorders>
              <w:top w:val="nil"/>
              <w:left w:val="nil"/>
              <w:bottom w:val="nil"/>
              <w:right w:val="nil"/>
            </w:tcBorders>
            <w:shd w:val="clear" w:color="auto" w:fill="auto"/>
            <w:noWrap/>
            <w:vAlign w:val="bottom"/>
            <w:hideMark/>
          </w:tcPr>
          <w:p w14:paraId="5B0C14BD"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9847691"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69C585B2"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9A6E297"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724FAE64"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75E235F9"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vAlign w:val="bottom"/>
            <w:hideMark/>
          </w:tcPr>
          <w:p w14:paraId="023D9735"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FDE8893"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672A2B58" w14:textId="77777777" w:rsidR="00117D1E" w:rsidRPr="0055295B" w:rsidRDefault="00117D1E" w:rsidP="00737888">
            <w:pPr>
              <w:jc w:val="both"/>
              <w:rPr>
                <w:color w:val="000000"/>
                <w:sz w:val="22"/>
                <w:szCs w:val="22"/>
              </w:rPr>
            </w:pPr>
          </w:p>
        </w:tc>
      </w:tr>
      <w:tr w:rsidR="00117D1E" w:rsidRPr="0055295B" w14:paraId="0EEF4A05" w14:textId="77777777" w:rsidTr="00DD03D8">
        <w:trPr>
          <w:trHeight w:val="300"/>
        </w:trPr>
        <w:tc>
          <w:tcPr>
            <w:tcW w:w="960" w:type="dxa"/>
            <w:vMerge w:val="restart"/>
            <w:tcBorders>
              <w:top w:val="single" w:sz="8" w:space="0" w:color="auto"/>
              <w:left w:val="single" w:sz="8" w:space="0" w:color="auto"/>
              <w:bottom w:val="single" w:sz="8" w:space="0" w:color="000000"/>
              <w:right w:val="nil"/>
            </w:tcBorders>
            <w:shd w:val="clear" w:color="000000" w:fill="DBEEF3"/>
            <w:noWrap/>
            <w:textDirection w:val="btLr"/>
            <w:vAlign w:val="center"/>
            <w:hideMark/>
          </w:tcPr>
          <w:p w14:paraId="0D10427B" w14:textId="77777777" w:rsidR="00117D1E" w:rsidRPr="0055295B" w:rsidRDefault="00117D1E" w:rsidP="00737888">
            <w:pPr>
              <w:jc w:val="center"/>
              <w:rPr>
                <w:color w:val="000000"/>
                <w:sz w:val="22"/>
                <w:szCs w:val="22"/>
              </w:rPr>
            </w:pPr>
            <w:r w:rsidRPr="0055295B">
              <w:rPr>
                <w:color w:val="000000"/>
                <w:sz w:val="22"/>
                <w:szCs w:val="22"/>
              </w:rPr>
              <w:t>Заказчик</w:t>
            </w:r>
          </w:p>
        </w:tc>
        <w:tc>
          <w:tcPr>
            <w:tcW w:w="3843" w:type="dxa"/>
            <w:gridSpan w:val="4"/>
            <w:tcBorders>
              <w:top w:val="single" w:sz="8" w:space="0" w:color="auto"/>
              <w:left w:val="single" w:sz="4" w:space="0" w:color="auto"/>
              <w:bottom w:val="single" w:sz="4" w:space="0" w:color="auto"/>
              <w:right w:val="single" w:sz="4" w:space="0" w:color="auto"/>
            </w:tcBorders>
            <w:shd w:val="clear" w:color="000000" w:fill="DBEEF3"/>
            <w:noWrap/>
            <w:vAlign w:val="bottom"/>
            <w:hideMark/>
          </w:tcPr>
          <w:p w14:paraId="43D31557" w14:textId="77777777" w:rsidR="00117D1E" w:rsidRPr="0055295B" w:rsidRDefault="00117D1E" w:rsidP="00737888">
            <w:pPr>
              <w:jc w:val="both"/>
              <w:rPr>
                <w:b/>
                <w:bCs/>
                <w:color w:val="000000"/>
                <w:sz w:val="22"/>
                <w:szCs w:val="22"/>
              </w:rPr>
            </w:pPr>
            <w:r w:rsidRPr="0055295B">
              <w:rPr>
                <w:b/>
                <w:bCs/>
                <w:color w:val="000000"/>
                <w:sz w:val="22"/>
                <w:szCs w:val="22"/>
              </w:rPr>
              <w:t xml:space="preserve">Тип АВР </w:t>
            </w:r>
          </w:p>
        </w:tc>
        <w:tc>
          <w:tcPr>
            <w:tcW w:w="4674" w:type="dxa"/>
            <w:gridSpan w:val="4"/>
            <w:tcBorders>
              <w:top w:val="single" w:sz="8" w:space="0" w:color="auto"/>
              <w:left w:val="nil"/>
              <w:bottom w:val="single" w:sz="4" w:space="0" w:color="auto"/>
              <w:right w:val="single" w:sz="8" w:space="0" w:color="000000"/>
            </w:tcBorders>
            <w:shd w:val="clear" w:color="000000" w:fill="DBEEF3"/>
            <w:noWrap/>
            <w:vAlign w:val="bottom"/>
            <w:hideMark/>
          </w:tcPr>
          <w:p w14:paraId="13E68E57" w14:textId="77777777" w:rsidR="00117D1E" w:rsidRPr="0055295B" w:rsidRDefault="00117D1E" w:rsidP="00737888">
            <w:pPr>
              <w:jc w:val="both"/>
              <w:rPr>
                <w:b/>
                <w:bCs/>
                <w:color w:val="000000"/>
                <w:sz w:val="22"/>
                <w:szCs w:val="22"/>
              </w:rPr>
            </w:pPr>
            <w:r w:rsidRPr="0055295B">
              <w:rPr>
                <w:b/>
                <w:bCs/>
                <w:color w:val="000000"/>
                <w:sz w:val="22"/>
                <w:szCs w:val="22"/>
              </w:rPr>
              <w:t> </w:t>
            </w:r>
          </w:p>
        </w:tc>
      </w:tr>
      <w:tr w:rsidR="00117D1E" w:rsidRPr="0055295B" w14:paraId="06DFABC6" w14:textId="77777777" w:rsidTr="00DD03D8">
        <w:trPr>
          <w:trHeight w:val="300"/>
        </w:trPr>
        <w:tc>
          <w:tcPr>
            <w:tcW w:w="960" w:type="dxa"/>
            <w:vMerge/>
            <w:tcBorders>
              <w:top w:val="single" w:sz="8" w:space="0" w:color="auto"/>
              <w:left w:val="single" w:sz="8" w:space="0" w:color="auto"/>
              <w:bottom w:val="single" w:sz="8" w:space="0" w:color="000000"/>
              <w:right w:val="nil"/>
            </w:tcBorders>
            <w:vAlign w:val="center"/>
            <w:hideMark/>
          </w:tcPr>
          <w:p w14:paraId="0CF74DF4" w14:textId="77777777" w:rsidR="00117D1E" w:rsidRPr="0055295B" w:rsidRDefault="00117D1E" w:rsidP="00737888">
            <w:pPr>
              <w:jc w:val="center"/>
              <w:rPr>
                <w:color w:val="000000"/>
                <w:sz w:val="22"/>
                <w:szCs w:val="22"/>
              </w:rPr>
            </w:pPr>
          </w:p>
        </w:tc>
        <w:tc>
          <w:tcPr>
            <w:tcW w:w="1920" w:type="dxa"/>
            <w:gridSpan w:val="2"/>
            <w:vMerge w:val="restart"/>
            <w:tcBorders>
              <w:top w:val="nil"/>
              <w:left w:val="single" w:sz="4" w:space="0" w:color="auto"/>
              <w:bottom w:val="single" w:sz="4" w:space="0" w:color="auto"/>
              <w:right w:val="single" w:sz="4" w:space="0" w:color="auto"/>
            </w:tcBorders>
            <w:shd w:val="clear" w:color="000000" w:fill="DBEEF3"/>
            <w:vAlign w:val="center"/>
            <w:hideMark/>
          </w:tcPr>
          <w:p w14:paraId="06763C99" w14:textId="77777777" w:rsidR="00117D1E" w:rsidRPr="0055295B" w:rsidRDefault="00117D1E" w:rsidP="00737888">
            <w:pPr>
              <w:jc w:val="both"/>
              <w:rPr>
                <w:color w:val="000000"/>
                <w:sz w:val="22"/>
                <w:szCs w:val="22"/>
              </w:rPr>
            </w:pPr>
            <w:r w:rsidRPr="0055295B">
              <w:rPr>
                <w:color w:val="000000"/>
                <w:sz w:val="22"/>
                <w:szCs w:val="22"/>
              </w:rPr>
              <w:t>Номер, название и адрес позиции возникновения аварии</w:t>
            </w:r>
          </w:p>
        </w:tc>
        <w:tc>
          <w:tcPr>
            <w:tcW w:w="1923" w:type="dxa"/>
            <w:gridSpan w:val="2"/>
            <w:tcBorders>
              <w:top w:val="nil"/>
              <w:left w:val="nil"/>
              <w:bottom w:val="single" w:sz="4" w:space="0" w:color="auto"/>
              <w:right w:val="single" w:sz="4" w:space="0" w:color="auto"/>
            </w:tcBorders>
            <w:shd w:val="clear" w:color="000000" w:fill="DBEEF3"/>
            <w:noWrap/>
            <w:vAlign w:val="center"/>
            <w:hideMark/>
          </w:tcPr>
          <w:p w14:paraId="00FF5A7B" w14:textId="77777777" w:rsidR="00117D1E" w:rsidRPr="0055295B" w:rsidRDefault="00117D1E" w:rsidP="00737888">
            <w:pPr>
              <w:jc w:val="both"/>
              <w:rPr>
                <w:color w:val="000000"/>
                <w:sz w:val="22"/>
                <w:szCs w:val="22"/>
              </w:rPr>
            </w:pPr>
            <w:r w:rsidRPr="0055295B">
              <w:rPr>
                <w:color w:val="000000"/>
                <w:sz w:val="22"/>
                <w:szCs w:val="22"/>
              </w:rPr>
              <w:t>номер</w:t>
            </w:r>
          </w:p>
        </w:tc>
        <w:tc>
          <w:tcPr>
            <w:tcW w:w="4674" w:type="dxa"/>
            <w:gridSpan w:val="4"/>
            <w:tcBorders>
              <w:top w:val="nil"/>
              <w:left w:val="nil"/>
              <w:bottom w:val="single" w:sz="4" w:space="0" w:color="auto"/>
              <w:right w:val="single" w:sz="8" w:space="0" w:color="000000"/>
            </w:tcBorders>
            <w:shd w:val="clear" w:color="000000" w:fill="DBEEF3"/>
            <w:noWrap/>
            <w:vAlign w:val="bottom"/>
            <w:hideMark/>
          </w:tcPr>
          <w:p w14:paraId="5F3ECA31"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6EFCF329" w14:textId="77777777" w:rsidTr="00DD03D8">
        <w:trPr>
          <w:trHeight w:val="300"/>
        </w:trPr>
        <w:tc>
          <w:tcPr>
            <w:tcW w:w="960" w:type="dxa"/>
            <w:vMerge/>
            <w:tcBorders>
              <w:top w:val="single" w:sz="8" w:space="0" w:color="auto"/>
              <w:left w:val="single" w:sz="8" w:space="0" w:color="auto"/>
              <w:bottom w:val="single" w:sz="8" w:space="0" w:color="000000"/>
              <w:right w:val="nil"/>
            </w:tcBorders>
            <w:vAlign w:val="center"/>
            <w:hideMark/>
          </w:tcPr>
          <w:p w14:paraId="4DCD6E12" w14:textId="77777777" w:rsidR="00117D1E" w:rsidRPr="0055295B" w:rsidRDefault="00117D1E" w:rsidP="00737888">
            <w:pPr>
              <w:jc w:val="center"/>
              <w:rPr>
                <w:color w:val="000000"/>
                <w:sz w:val="22"/>
                <w:szCs w:val="22"/>
              </w:rPr>
            </w:pPr>
          </w:p>
        </w:tc>
        <w:tc>
          <w:tcPr>
            <w:tcW w:w="1920" w:type="dxa"/>
            <w:gridSpan w:val="2"/>
            <w:vMerge/>
            <w:tcBorders>
              <w:top w:val="nil"/>
              <w:left w:val="single" w:sz="4" w:space="0" w:color="auto"/>
              <w:bottom w:val="single" w:sz="4" w:space="0" w:color="auto"/>
              <w:right w:val="single" w:sz="4" w:space="0" w:color="auto"/>
            </w:tcBorders>
            <w:vAlign w:val="center"/>
            <w:hideMark/>
          </w:tcPr>
          <w:p w14:paraId="5D0489A5" w14:textId="77777777" w:rsidR="00117D1E" w:rsidRPr="0055295B" w:rsidRDefault="00117D1E" w:rsidP="00737888">
            <w:pPr>
              <w:jc w:val="both"/>
              <w:rPr>
                <w:color w:val="000000"/>
                <w:sz w:val="22"/>
                <w:szCs w:val="22"/>
              </w:rPr>
            </w:pPr>
          </w:p>
        </w:tc>
        <w:tc>
          <w:tcPr>
            <w:tcW w:w="1923" w:type="dxa"/>
            <w:gridSpan w:val="2"/>
            <w:tcBorders>
              <w:top w:val="single" w:sz="4" w:space="0" w:color="auto"/>
              <w:left w:val="nil"/>
              <w:bottom w:val="single" w:sz="4" w:space="0" w:color="auto"/>
              <w:right w:val="single" w:sz="4" w:space="0" w:color="auto"/>
            </w:tcBorders>
            <w:shd w:val="clear" w:color="000000" w:fill="DBEEF3"/>
            <w:noWrap/>
            <w:vAlign w:val="center"/>
            <w:hideMark/>
          </w:tcPr>
          <w:p w14:paraId="1221685E" w14:textId="77777777" w:rsidR="00117D1E" w:rsidRPr="0055295B" w:rsidRDefault="00117D1E" w:rsidP="00737888">
            <w:pPr>
              <w:jc w:val="both"/>
              <w:rPr>
                <w:color w:val="000000"/>
                <w:sz w:val="22"/>
                <w:szCs w:val="22"/>
              </w:rPr>
            </w:pPr>
            <w:r w:rsidRPr="0055295B">
              <w:rPr>
                <w:color w:val="000000"/>
                <w:sz w:val="22"/>
                <w:szCs w:val="22"/>
              </w:rPr>
              <w:t>наименование</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26ADA76E"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7817F793" w14:textId="77777777" w:rsidTr="00DD03D8">
        <w:trPr>
          <w:trHeight w:val="615"/>
        </w:trPr>
        <w:tc>
          <w:tcPr>
            <w:tcW w:w="960" w:type="dxa"/>
            <w:vMerge/>
            <w:tcBorders>
              <w:top w:val="single" w:sz="8" w:space="0" w:color="auto"/>
              <w:left w:val="single" w:sz="8" w:space="0" w:color="auto"/>
              <w:bottom w:val="single" w:sz="8" w:space="0" w:color="000000"/>
              <w:right w:val="nil"/>
            </w:tcBorders>
            <w:vAlign w:val="center"/>
            <w:hideMark/>
          </w:tcPr>
          <w:p w14:paraId="790961AE" w14:textId="77777777" w:rsidR="00117D1E" w:rsidRPr="0055295B" w:rsidRDefault="00117D1E" w:rsidP="00737888">
            <w:pPr>
              <w:jc w:val="center"/>
              <w:rPr>
                <w:color w:val="000000"/>
                <w:sz w:val="22"/>
                <w:szCs w:val="22"/>
              </w:rPr>
            </w:pPr>
          </w:p>
        </w:tc>
        <w:tc>
          <w:tcPr>
            <w:tcW w:w="1920" w:type="dxa"/>
            <w:gridSpan w:val="2"/>
            <w:vMerge/>
            <w:tcBorders>
              <w:top w:val="nil"/>
              <w:left w:val="single" w:sz="4" w:space="0" w:color="auto"/>
              <w:bottom w:val="single" w:sz="4" w:space="0" w:color="auto"/>
              <w:right w:val="single" w:sz="4" w:space="0" w:color="auto"/>
            </w:tcBorders>
            <w:vAlign w:val="center"/>
            <w:hideMark/>
          </w:tcPr>
          <w:p w14:paraId="77F53EBA" w14:textId="77777777" w:rsidR="00117D1E" w:rsidRPr="0055295B" w:rsidRDefault="00117D1E" w:rsidP="00737888">
            <w:pPr>
              <w:jc w:val="both"/>
              <w:rPr>
                <w:color w:val="000000"/>
                <w:sz w:val="22"/>
                <w:szCs w:val="22"/>
              </w:rPr>
            </w:pPr>
          </w:p>
        </w:tc>
        <w:tc>
          <w:tcPr>
            <w:tcW w:w="1923" w:type="dxa"/>
            <w:gridSpan w:val="2"/>
            <w:tcBorders>
              <w:top w:val="single" w:sz="4" w:space="0" w:color="auto"/>
              <w:left w:val="nil"/>
              <w:bottom w:val="single" w:sz="4" w:space="0" w:color="auto"/>
              <w:right w:val="single" w:sz="4" w:space="0" w:color="auto"/>
            </w:tcBorders>
            <w:shd w:val="clear" w:color="000000" w:fill="DBEEF3"/>
            <w:noWrap/>
            <w:vAlign w:val="center"/>
            <w:hideMark/>
          </w:tcPr>
          <w:p w14:paraId="167462C7" w14:textId="77777777" w:rsidR="00117D1E" w:rsidRPr="0055295B" w:rsidRDefault="00117D1E" w:rsidP="00737888">
            <w:pPr>
              <w:jc w:val="both"/>
              <w:rPr>
                <w:color w:val="000000"/>
                <w:sz w:val="22"/>
                <w:szCs w:val="22"/>
              </w:rPr>
            </w:pPr>
            <w:r w:rsidRPr="0055295B">
              <w:rPr>
                <w:color w:val="000000"/>
                <w:sz w:val="22"/>
                <w:szCs w:val="22"/>
              </w:rPr>
              <w:t>адрес</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09FE33DA"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22207254" w14:textId="77777777" w:rsidTr="00DD03D8">
        <w:trPr>
          <w:trHeight w:val="300"/>
        </w:trPr>
        <w:tc>
          <w:tcPr>
            <w:tcW w:w="960" w:type="dxa"/>
            <w:vMerge/>
            <w:tcBorders>
              <w:top w:val="single" w:sz="8" w:space="0" w:color="auto"/>
              <w:left w:val="single" w:sz="8" w:space="0" w:color="auto"/>
              <w:bottom w:val="single" w:sz="8" w:space="0" w:color="000000"/>
              <w:right w:val="nil"/>
            </w:tcBorders>
            <w:vAlign w:val="center"/>
            <w:hideMark/>
          </w:tcPr>
          <w:p w14:paraId="4A81CA3F" w14:textId="77777777" w:rsidR="00117D1E" w:rsidRPr="0055295B" w:rsidRDefault="00117D1E" w:rsidP="00737888">
            <w:pPr>
              <w:jc w:val="center"/>
              <w:rPr>
                <w:color w:val="000000"/>
                <w:sz w:val="22"/>
                <w:szCs w:val="22"/>
              </w:rPr>
            </w:pPr>
          </w:p>
        </w:tc>
        <w:tc>
          <w:tcPr>
            <w:tcW w:w="1920" w:type="dxa"/>
            <w:gridSpan w:val="2"/>
            <w:vMerge/>
            <w:tcBorders>
              <w:top w:val="nil"/>
              <w:left w:val="single" w:sz="4" w:space="0" w:color="auto"/>
              <w:bottom w:val="single" w:sz="4" w:space="0" w:color="auto"/>
              <w:right w:val="single" w:sz="4" w:space="0" w:color="auto"/>
            </w:tcBorders>
            <w:vAlign w:val="center"/>
            <w:hideMark/>
          </w:tcPr>
          <w:p w14:paraId="7038B8DD" w14:textId="77777777" w:rsidR="00117D1E" w:rsidRPr="0055295B" w:rsidRDefault="00117D1E" w:rsidP="00737888">
            <w:pPr>
              <w:jc w:val="both"/>
              <w:rPr>
                <w:color w:val="000000"/>
                <w:sz w:val="22"/>
                <w:szCs w:val="22"/>
              </w:rPr>
            </w:pPr>
          </w:p>
        </w:tc>
        <w:tc>
          <w:tcPr>
            <w:tcW w:w="1923" w:type="dxa"/>
            <w:gridSpan w:val="2"/>
            <w:vMerge w:val="restart"/>
            <w:tcBorders>
              <w:top w:val="single" w:sz="4" w:space="0" w:color="auto"/>
              <w:left w:val="single" w:sz="4" w:space="0" w:color="auto"/>
              <w:bottom w:val="single" w:sz="4" w:space="0" w:color="auto"/>
              <w:right w:val="single" w:sz="4" w:space="0" w:color="auto"/>
            </w:tcBorders>
            <w:shd w:val="clear" w:color="000000" w:fill="DBEEF3"/>
            <w:noWrap/>
            <w:vAlign w:val="center"/>
            <w:hideMark/>
          </w:tcPr>
          <w:p w14:paraId="4B18D84A" w14:textId="77777777" w:rsidR="00117D1E" w:rsidRPr="0055295B" w:rsidRDefault="00117D1E" w:rsidP="00737888">
            <w:pPr>
              <w:jc w:val="both"/>
              <w:rPr>
                <w:color w:val="000000"/>
                <w:sz w:val="22"/>
                <w:szCs w:val="22"/>
              </w:rPr>
            </w:pPr>
            <w:r w:rsidRPr="0055295B">
              <w:rPr>
                <w:color w:val="000000"/>
                <w:sz w:val="22"/>
                <w:szCs w:val="22"/>
              </w:rPr>
              <w:t>координаты</w:t>
            </w:r>
          </w:p>
        </w:tc>
        <w:tc>
          <w:tcPr>
            <w:tcW w:w="1077" w:type="dxa"/>
            <w:tcBorders>
              <w:top w:val="nil"/>
              <w:left w:val="nil"/>
              <w:bottom w:val="single" w:sz="4" w:space="0" w:color="auto"/>
              <w:right w:val="single" w:sz="4" w:space="0" w:color="auto"/>
            </w:tcBorders>
            <w:shd w:val="clear" w:color="000000" w:fill="DBEEF3"/>
            <w:noWrap/>
            <w:vAlign w:val="bottom"/>
            <w:hideMark/>
          </w:tcPr>
          <w:p w14:paraId="132E7F34" w14:textId="77777777" w:rsidR="00117D1E" w:rsidRPr="0055295B" w:rsidRDefault="00117D1E" w:rsidP="00737888">
            <w:pPr>
              <w:jc w:val="both"/>
              <w:rPr>
                <w:color w:val="000000"/>
                <w:sz w:val="22"/>
                <w:szCs w:val="22"/>
              </w:rPr>
            </w:pPr>
            <w:r w:rsidRPr="0055295B">
              <w:rPr>
                <w:color w:val="000000"/>
                <w:sz w:val="22"/>
                <w:szCs w:val="22"/>
              </w:rPr>
              <w:t>Широта</w:t>
            </w:r>
          </w:p>
        </w:tc>
        <w:tc>
          <w:tcPr>
            <w:tcW w:w="3597" w:type="dxa"/>
            <w:gridSpan w:val="3"/>
            <w:tcBorders>
              <w:top w:val="single" w:sz="4" w:space="0" w:color="auto"/>
              <w:left w:val="nil"/>
              <w:bottom w:val="single" w:sz="4" w:space="0" w:color="auto"/>
              <w:right w:val="single" w:sz="8" w:space="0" w:color="000000"/>
            </w:tcBorders>
            <w:shd w:val="clear" w:color="000000" w:fill="DBEEF3"/>
            <w:noWrap/>
            <w:vAlign w:val="bottom"/>
            <w:hideMark/>
          </w:tcPr>
          <w:p w14:paraId="79D2AC14"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4B2B4707" w14:textId="77777777" w:rsidTr="00DD03D8">
        <w:trPr>
          <w:trHeight w:val="300"/>
        </w:trPr>
        <w:tc>
          <w:tcPr>
            <w:tcW w:w="960" w:type="dxa"/>
            <w:vMerge/>
            <w:tcBorders>
              <w:top w:val="single" w:sz="8" w:space="0" w:color="auto"/>
              <w:left w:val="single" w:sz="8" w:space="0" w:color="auto"/>
              <w:bottom w:val="single" w:sz="8" w:space="0" w:color="000000"/>
              <w:right w:val="nil"/>
            </w:tcBorders>
            <w:vAlign w:val="center"/>
            <w:hideMark/>
          </w:tcPr>
          <w:p w14:paraId="51CECC1E" w14:textId="77777777" w:rsidR="00117D1E" w:rsidRPr="0055295B" w:rsidRDefault="00117D1E" w:rsidP="00737888">
            <w:pPr>
              <w:jc w:val="center"/>
              <w:rPr>
                <w:color w:val="000000"/>
                <w:sz w:val="22"/>
                <w:szCs w:val="22"/>
              </w:rPr>
            </w:pPr>
          </w:p>
        </w:tc>
        <w:tc>
          <w:tcPr>
            <w:tcW w:w="1920" w:type="dxa"/>
            <w:gridSpan w:val="2"/>
            <w:vMerge/>
            <w:tcBorders>
              <w:top w:val="nil"/>
              <w:left w:val="single" w:sz="4" w:space="0" w:color="auto"/>
              <w:bottom w:val="single" w:sz="4" w:space="0" w:color="auto"/>
              <w:right w:val="single" w:sz="4" w:space="0" w:color="auto"/>
            </w:tcBorders>
            <w:vAlign w:val="center"/>
            <w:hideMark/>
          </w:tcPr>
          <w:p w14:paraId="05797F4E" w14:textId="77777777" w:rsidR="00117D1E" w:rsidRPr="0055295B" w:rsidRDefault="00117D1E" w:rsidP="00737888">
            <w:pPr>
              <w:jc w:val="both"/>
              <w:rPr>
                <w:color w:val="000000"/>
                <w:sz w:val="22"/>
                <w:szCs w:val="22"/>
              </w:rPr>
            </w:pPr>
          </w:p>
        </w:tc>
        <w:tc>
          <w:tcPr>
            <w:tcW w:w="1923" w:type="dxa"/>
            <w:gridSpan w:val="2"/>
            <w:vMerge/>
            <w:tcBorders>
              <w:top w:val="single" w:sz="4" w:space="0" w:color="auto"/>
              <w:left w:val="single" w:sz="4" w:space="0" w:color="auto"/>
              <w:bottom w:val="single" w:sz="4" w:space="0" w:color="auto"/>
              <w:right w:val="single" w:sz="4" w:space="0" w:color="auto"/>
            </w:tcBorders>
            <w:vAlign w:val="center"/>
            <w:hideMark/>
          </w:tcPr>
          <w:p w14:paraId="21159619" w14:textId="77777777" w:rsidR="00117D1E" w:rsidRPr="0055295B" w:rsidRDefault="00117D1E" w:rsidP="00737888">
            <w:pPr>
              <w:jc w:val="both"/>
              <w:rPr>
                <w:color w:val="000000"/>
                <w:sz w:val="22"/>
                <w:szCs w:val="22"/>
              </w:rPr>
            </w:pPr>
          </w:p>
        </w:tc>
        <w:tc>
          <w:tcPr>
            <w:tcW w:w="1077" w:type="dxa"/>
            <w:tcBorders>
              <w:top w:val="nil"/>
              <w:left w:val="nil"/>
              <w:bottom w:val="single" w:sz="4" w:space="0" w:color="auto"/>
              <w:right w:val="single" w:sz="4" w:space="0" w:color="auto"/>
            </w:tcBorders>
            <w:shd w:val="clear" w:color="000000" w:fill="DBEEF3"/>
            <w:noWrap/>
            <w:vAlign w:val="bottom"/>
            <w:hideMark/>
          </w:tcPr>
          <w:p w14:paraId="542C10DA" w14:textId="77777777" w:rsidR="00117D1E" w:rsidRPr="0055295B" w:rsidRDefault="00117D1E" w:rsidP="00737888">
            <w:pPr>
              <w:jc w:val="both"/>
              <w:rPr>
                <w:color w:val="000000"/>
                <w:sz w:val="22"/>
                <w:szCs w:val="22"/>
              </w:rPr>
            </w:pPr>
            <w:r w:rsidRPr="0055295B">
              <w:rPr>
                <w:color w:val="000000"/>
                <w:sz w:val="22"/>
                <w:szCs w:val="22"/>
              </w:rPr>
              <w:t>Долгота</w:t>
            </w:r>
          </w:p>
        </w:tc>
        <w:tc>
          <w:tcPr>
            <w:tcW w:w="3597" w:type="dxa"/>
            <w:gridSpan w:val="3"/>
            <w:tcBorders>
              <w:top w:val="single" w:sz="4" w:space="0" w:color="auto"/>
              <w:left w:val="nil"/>
              <w:bottom w:val="single" w:sz="4" w:space="0" w:color="auto"/>
              <w:right w:val="single" w:sz="8" w:space="0" w:color="000000"/>
            </w:tcBorders>
            <w:shd w:val="clear" w:color="000000" w:fill="DBEEF3"/>
            <w:noWrap/>
            <w:vAlign w:val="bottom"/>
            <w:hideMark/>
          </w:tcPr>
          <w:p w14:paraId="398F57E2"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3DCC38DB" w14:textId="77777777" w:rsidTr="00DD03D8">
        <w:trPr>
          <w:trHeight w:val="600"/>
        </w:trPr>
        <w:tc>
          <w:tcPr>
            <w:tcW w:w="960" w:type="dxa"/>
            <w:vMerge/>
            <w:tcBorders>
              <w:top w:val="single" w:sz="8" w:space="0" w:color="auto"/>
              <w:left w:val="single" w:sz="8" w:space="0" w:color="auto"/>
              <w:bottom w:val="single" w:sz="8" w:space="0" w:color="000000"/>
              <w:right w:val="nil"/>
            </w:tcBorders>
            <w:vAlign w:val="center"/>
            <w:hideMark/>
          </w:tcPr>
          <w:p w14:paraId="5650ADC9"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7027D47A" w14:textId="77777777" w:rsidR="00117D1E" w:rsidRPr="0055295B" w:rsidRDefault="00117D1E" w:rsidP="00737888">
            <w:pPr>
              <w:jc w:val="both"/>
              <w:rPr>
                <w:color w:val="000000"/>
                <w:sz w:val="22"/>
                <w:szCs w:val="22"/>
              </w:rPr>
            </w:pPr>
            <w:r w:rsidRPr="0055295B">
              <w:rPr>
                <w:color w:val="000000"/>
                <w:sz w:val="22"/>
                <w:szCs w:val="22"/>
              </w:rPr>
              <w:t xml:space="preserve">Приоритетность </w:t>
            </w:r>
            <w:proofErr w:type="gramStart"/>
            <w:r w:rsidRPr="0055295B">
              <w:rPr>
                <w:color w:val="000000"/>
                <w:sz w:val="22"/>
                <w:szCs w:val="22"/>
              </w:rPr>
              <w:t>заявки</w:t>
            </w:r>
            <w:r w:rsidRPr="0055295B">
              <w:rPr>
                <w:color w:val="000000"/>
                <w:sz w:val="22"/>
                <w:szCs w:val="22"/>
              </w:rPr>
              <w:br/>
              <w:t>(</w:t>
            </w:r>
            <w:proofErr w:type="spellStart"/>
            <w:proofErr w:type="gramEnd"/>
            <w:r w:rsidRPr="0055295B">
              <w:rPr>
                <w:color w:val="000000"/>
                <w:sz w:val="22"/>
                <w:szCs w:val="22"/>
              </w:rPr>
              <w:t>крититеская</w:t>
            </w:r>
            <w:proofErr w:type="spellEnd"/>
            <w:r w:rsidRPr="0055295B">
              <w:rPr>
                <w:color w:val="000000"/>
                <w:sz w:val="22"/>
                <w:szCs w:val="22"/>
              </w:rPr>
              <w:t>, срочная, не срочная)</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430F5211"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2BFC6382" w14:textId="77777777" w:rsidTr="00DD03D8">
        <w:trPr>
          <w:trHeight w:val="300"/>
        </w:trPr>
        <w:tc>
          <w:tcPr>
            <w:tcW w:w="960" w:type="dxa"/>
            <w:vMerge/>
            <w:tcBorders>
              <w:top w:val="single" w:sz="8" w:space="0" w:color="auto"/>
              <w:left w:val="single" w:sz="8" w:space="0" w:color="auto"/>
              <w:bottom w:val="single" w:sz="8" w:space="0" w:color="000000"/>
              <w:right w:val="nil"/>
            </w:tcBorders>
            <w:vAlign w:val="center"/>
            <w:hideMark/>
          </w:tcPr>
          <w:p w14:paraId="5EAE0BDD"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560A031D" w14:textId="77777777" w:rsidR="00117D1E" w:rsidRPr="0055295B" w:rsidRDefault="00117D1E" w:rsidP="00737888">
            <w:pPr>
              <w:jc w:val="both"/>
              <w:rPr>
                <w:color w:val="000000"/>
                <w:sz w:val="22"/>
                <w:szCs w:val="22"/>
              </w:rPr>
            </w:pPr>
            <w:r w:rsidRPr="0055295B">
              <w:rPr>
                <w:color w:val="000000"/>
                <w:sz w:val="22"/>
                <w:szCs w:val="22"/>
              </w:rPr>
              <w:t>Инцидент №</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5926439A"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7C2E433B" w14:textId="77777777" w:rsidTr="00DD03D8">
        <w:trPr>
          <w:trHeight w:val="825"/>
        </w:trPr>
        <w:tc>
          <w:tcPr>
            <w:tcW w:w="960" w:type="dxa"/>
            <w:vMerge/>
            <w:tcBorders>
              <w:top w:val="single" w:sz="8" w:space="0" w:color="auto"/>
              <w:left w:val="single" w:sz="8" w:space="0" w:color="auto"/>
              <w:bottom w:val="single" w:sz="8" w:space="0" w:color="000000"/>
              <w:right w:val="nil"/>
            </w:tcBorders>
            <w:vAlign w:val="center"/>
            <w:hideMark/>
          </w:tcPr>
          <w:p w14:paraId="0C822FAC"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796B8ADC" w14:textId="77777777" w:rsidR="00117D1E" w:rsidRPr="0055295B" w:rsidRDefault="00117D1E" w:rsidP="00737888">
            <w:pPr>
              <w:jc w:val="both"/>
              <w:rPr>
                <w:color w:val="000000"/>
                <w:sz w:val="22"/>
                <w:szCs w:val="22"/>
              </w:rPr>
            </w:pPr>
            <w:r w:rsidRPr="0055295B">
              <w:rPr>
                <w:color w:val="000000"/>
                <w:sz w:val="22"/>
                <w:szCs w:val="22"/>
              </w:rPr>
              <w:t>Характер неисправности</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2DBB0EA9"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21332A77" w14:textId="77777777" w:rsidTr="00DD03D8">
        <w:trPr>
          <w:trHeight w:val="795"/>
        </w:trPr>
        <w:tc>
          <w:tcPr>
            <w:tcW w:w="960" w:type="dxa"/>
            <w:vMerge/>
            <w:tcBorders>
              <w:top w:val="single" w:sz="8" w:space="0" w:color="auto"/>
              <w:left w:val="single" w:sz="8" w:space="0" w:color="auto"/>
              <w:bottom w:val="single" w:sz="8" w:space="0" w:color="000000"/>
              <w:right w:val="nil"/>
            </w:tcBorders>
            <w:vAlign w:val="center"/>
            <w:hideMark/>
          </w:tcPr>
          <w:p w14:paraId="15D62679"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538EA322" w14:textId="77777777" w:rsidR="00117D1E" w:rsidRPr="0055295B" w:rsidRDefault="00117D1E" w:rsidP="00737888">
            <w:pPr>
              <w:jc w:val="both"/>
              <w:rPr>
                <w:color w:val="000000"/>
                <w:sz w:val="22"/>
                <w:szCs w:val="22"/>
              </w:rPr>
            </w:pPr>
            <w:r w:rsidRPr="0055295B">
              <w:rPr>
                <w:color w:val="000000"/>
                <w:sz w:val="22"/>
                <w:szCs w:val="22"/>
              </w:rPr>
              <w:t>Предполагаемая причина</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22152B84"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29E32D78" w14:textId="77777777" w:rsidTr="00DD03D8">
        <w:trPr>
          <w:trHeight w:val="600"/>
        </w:trPr>
        <w:tc>
          <w:tcPr>
            <w:tcW w:w="960" w:type="dxa"/>
            <w:vMerge/>
            <w:tcBorders>
              <w:top w:val="single" w:sz="8" w:space="0" w:color="auto"/>
              <w:left w:val="single" w:sz="8" w:space="0" w:color="auto"/>
              <w:bottom w:val="single" w:sz="8" w:space="0" w:color="000000"/>
              <w:right w:val="nil"/>
            </w:tcBorders>
            <w:vAlign w:val="center"/>
            <w:hideMark/>
          </w:tcPr>
          <w:p w14:paraId="42F0E3F5"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2E6607D8" w14:textId="77777777" w:rsidR="00117D1E" w:rsidRPr="0055295B" w:rsidRDefault="00117D1E" w:rsidP="00737888">
            <w:pPr>
              <w:jc w:val="both"/>
              <w:rPr>
                <w:color w:val="000000"/>
                <w:sz w:val="22"/>
                <w:szCs w:val="22"/>
              </w:rPr>
            </w:pPr>
            <w:r w:rsidRPr="0055295B">
              <w:rPr>
                <w:color w:val="000000"/>
                <w:sz w:val="22"/>
                <w:szCs w:val="22"/>
              </w:rPr>
              <w:t>Особенности доступа на объект, контакты</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1B47BB25"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4D614C57" w14:textId="77777777" w:rsidTr="00DD03D8">
        <w:trPr>
          <w:trHeight w:val="765"/>
        </w:trPr>
        <w:tc>
          <w:tcPr>
            <w:tcW w:w="960" w:type="dxa"/>
            <w:vMerge/>
            <w:tcBorders>
              <w:top w:val="single" w:sz="8" w:space="0" w:color="auto"/>
              <w:left w:val="single" w:sz="8" w:space="0" w:color="auto"/>
              <w:bottom w:val="single" w:sz="8" w:space="0" w:color="000000"/>
              <w:right w:val="nil"/>
            </w:tcBorders>
            <w:vAlign w:val="center"/>
            <w:hideMark/>
          </w:tcPr>
          <w:p w14:paraId="0B5422D3"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35C89E0B" w14:textId="77777777" w:rsidR="00117D1E" w:rsidRPr="0055295B" w:rsidRDefault="00117D1E" w:rsidP="00737888">
            <w:pPr>
              <w:jc w:val="both"/>
              <w:rPr>
                <w:color w:val="000000"/>
                <w:sz w:val="22"/>
                <w:szCs w:val="22"/>
              </w:rPr>
            </w:pPr>
            <w:r w:rsidRPr="0055295B">
              <w:rPr>
                <w:color w:val="000000"/>
                <w:sz w:val="22"/>
                <w:szCs w:val="22"/>
              </w:rPr>
              <w:t>Дополнительная информация</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6C63D7F9"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517ADAA2" w14:textId="77777777" w:rsidTr="00DD03D8">
        <w:trPr>
          <w:trHeight w:val="300"/>
        </w:trPr>
        <w:tc>
          <w:tcPr>
            <w:tcW w:w="960" w:type="dxa"/>
            <w:vMerge/>
            <w:tcBorders>
              <w:top w:val="single" w:sz="8" w:space="0" w:color="auto"/>
              <w:left w:val="single" w:sz="8" w:space="0" w:color="auto"/>
              <w:bottom w:val="single" w:sz="8" w:space="0" w:color="000000"/>
              <w:right w:val="nil"/>
            </w:tcBorders>
            <w:vAlign w:val="center"/>
            <w:hideMark/>
          </w:tcPr>
          <w:p w14:paraId="28BA7A34"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4" w:space="0" w:color="auto"/>
              <w:right w:val="single" w:sz="4" w:space="0" w:color="auto"/>
            </w:tcBorders>
            <w:shd w:val="clear" w:color="000000" w:fill="DBEEF3"/>
            <w:vAlign w:val="center"/>
            <w:hideMark/>
          </w:tcPr>
          <w:p w14:paraId="14EED324" w14:textId="77777777" w:rsidR="00117D1E" w:rsidRPr="0055295B" w:rsidRDefault="00117D1E" w:rsidP="00737888">
            <w:pPr>
              <w:jc w:val="both"/>
              <w:rPr>
                <w:color w:val="000000"/>
                <w:sz w:val="22"/>
                <w:szCs w:val="22"/>
              </w:rPr>
            </w:pPr>
            <w:r w:rsidRPr="0055295B">
              <w:rPr>
                <w:color w:val="000000"/>
                <w:sz w:val="22"/>
                <w:szCs w:val="22"/>
              </w:rPr>
              <w:t xml:space="preserve">Дата и время направления заявки </w:t>
            </w:r>
          </w:p>
        </w:tc>
        <w:tc>
          <w:tcPr>
            <w:tcW w:w="4674" w:type="dxa"/>
            <w:gridSpan w:val="4"/>
            <w:tcBorders>
              <w:top w:val="single" w:sz="4" w:space="0" w:color="auto"/>
              <w:left w:val="nil"/>
              <w:bottom w:val="single" w:sz="4" w:space="0" w:color="auto"/>
              <w:right w:val="single" w:sz="8" w:space="0" w:color="000000"/>
            </w:tcBorders>
            <w:shd w:val="clear" w:color="000000" w:fill="DBEEF3"/>
            <w:noWrap/>
            <w:vAlign w:val="bottom"/>
            <w:hideMark/>
          </w:tcPr>
          <w:p w14:paraId="2926D309"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33478724" w14:textId="77777777" w:rsidTr="00DD03D8">
        <w:trPr>
          <w:trHeight w:val="315"/>
        </w:trPr>
        <w:tc>
          <w:tcPr>
            <w:tcW w:w="960" w:type="dxa"/>
            <w:vMerge/>
            <w:tcBorders>
              <w:top w:val="single" w:sz="8" w:space="0" w:color="auto"/>
              <w:left w:val="single" w:sz="8" w:space="0" w:color="auto"/>
              <w:bottom w:val="single" w:sz="8" w:space="0" w:color="000000"/>
              <w:right w:val="nil"/>
            </w:tcBorders>
            <w:vAlign w:val="center"/>
            <w:hideMark/>
          </w:tcPr>
          <w:p w14:paraId="712254F0" w14:textId="77777777" w:rsidR="00117D1E" w:rsidRPr="0055295B" w:rsidRDefault="00117D1E" w:rsidP="00737888">
            <w:pPr>
              <w:jc w:val="center"/>
              <w:rPr>
                <w:color w:val="000000"/>
                <w:sz w:val="22"/>
                <w:szCs w:val="22"/>
              </w:rPr>
            </w:pPr>
          </w:p>
        </w:tc>
        <w:tc>
          <w:tcPr>
            <w:tcW w:w="3843" w:type="dxa"/>
            <w:gridSpan w:val="4"/>
            <w:tcBorders>
              <w:top w:val="single" w:sz="4" w:space="0" w:color="auto"/>
              <w:left w:val="single" w:sz="4" w:space="0" w:color="auto"/>
              <w:bottom w:val="single" w:sz="8" w:space="0" w:color="auto"/>
              <w:right w:val="single" w:sz="4" w:space="0" w:color="auto"/>
            </w:tcBorders>
            <w:shd w:val="clear" w:color="000000" w:fill="DBEEF3"/>
            <w:vAlign w:val="center"/>
            <w:hideMark/>
          </w:tcPr>
          <w:p w14:paraId="4D215E18" w14:textId="77777777" w:rsidR="00117D1E" w:rsidRPr="0055295B" w:rsidRDefault="00117D1E" w:rsidP="00737888">
            <w:pPr>
              <w:jc w:val="both"/>
              <w:rPr>
                <w:color w:val="000000"/>
                <w:sz w:val="22"/>
                <w:szCs w:val="22"/>
              </w:rPr>
            </w:pPr>
            <w:proofErr w:type="spellStart"/>
            <w:r w:rsidRPr="0055295B">
              <w:rPr>
                <w:color w:val="000000"/>
                <w:sz w:val="22"/>
                <w:szCs w:val="22"/>
              </w:rPr>
              <w:t>Ответсвенный</w:t>
            </w:r>
            <w:proofErr w:type="spellEnd"/>
            <w:r w:rsidRPr="0055295B">
              <w:rPr>
                <w:color w:val="000000"/>
                <w:sz w:val="22"/>
                <w:szCs w:val="22"/>
              </w:rPr>
              <w:t xml:space="preserve"> от заказчика (ФИО, тел.)</w:t>
            </w:r>
          </w:p>
        </w:tc>
        <w:tc>
          <w:tcPr>
            <w:tcW w:w="4674" w:type="dxa"/>
            <w:gridSpan w:val="4"/>
            <w:tcBorders>
              <w:top w:val="single" w:sz="4" w:space="0" w:color="auto"/>
              <w:left w:val="nil"/>
              <w:bottom w:val="single" w:sz="8" w:space="0" w:color="auto"/>
              <w:right w:val="single" w:sz="8" w:space="0" w:color="000000"/>
            </w:tcBorders>
            <w:shd w:val="clear" w:color="000000" w:fill="DBEEF3"/>
            <w:noWrap/>
            <w:vAlign w:val="bottom"/>
            <w:hideMark/>
          </w:tcPr>
          <w:p w14:paraId="14238F92"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369BD8B2" w14:textId="77777777" w:rsidTr="00DD03D8">
        <w:trPr>
          <w:trHeight w:val="750"/>
        </w:trPr>
        <w:tc>
          <w:tcPr>
            <w:tcW w:w="960" w:type="dxa"/>
            <w:vMerge w:val="restart"/>
            <w:tcBorders>
              <w:top w:val="nil"/>
              <w:left w:val="single" w:sz="8" w:space="0" w:color="auto"/>
              <w:bottom w:val="single" w:sz="8" w:space="0" w:color="000000"/>
              <w:right w:val="single" w:sz="4" w:space="0" w:color="auto"/>
            </w:tcBorders>
            <w:shd w:val="clear" w:color="000000" w:fill="FDE9D9"/>
            <w:noWrap/>
            <w:textDirection w:val="btLr"/>
            <w:vAlign w:val="center"/>
            <w:hideMark/>
          </w:tcPr>
          <w:p w14:paraId="5A184545" w14:textId="77777777" w:rsidR="00117D1E" w:rsidRPr="0055295B" w:rsidRDefault="00117D1E" w:rsidP="00737888">
            <w:pPr>
              <w:jc w:val="center"/>
              <w:rPr>
                <w:color w:val="000000"/>
                <w:sz w:val="22"/>
                <w:szCs w:val="22"/>
              </w:rPr>
            </w:pPr>
            <w:r w:rsidRPr="0055295B">
              <w:rPr>
                <w:color w:val="000000"/>
                <w:sz w:val="22"/>
                <w:szCs w:val="22"/>
              </w:rPr>
              <w:t>Исполнитель</w:t>
            </w:r>
          </w:p>
        </w:tc>
        <w:tc>
          <w:tcPr>
            <w:tcW w:w="3843" w:type="dxa"/>
            <w:gridSpan w:val="4"/>
            <w:tcBorders>
              <w:top w:val="single" w:sz="8" w:space="0" w:color="auto"/>
              <w:left w:val="nil"/>
              <w:bottom w:val="single" w:sz="4" w:space="0" w:color="auto"/>
              <w:right w:val="single" w:sz="4" w:space="0" w:color="auto"/>
            </w:tcBorders>
            <w:shd w:val="clear" w:color="000000" w:fill="FDE9D9"/>
            <w:vAlign w:val="center"/>
            <w:hideMark/>
          </w:tcPr>
          <w:p w14:paraId="7026560F" w14:textId="77777777" w:rsidR="00117D1E" w:rsidRPr="0055295B" w:rsidRDefault="00117D1E" w:rsidP="00737888">
            <w:pPr>
              <w:jc w:val="both"/>
              <w:rPr>
                <w:color w:val="000000"/>
                <w:sz w:val="22"/>
                <w:szCs w:val="22"/>
              </w:rPr>
            </w:pPr>
            <w:r w:rsidRPr="0055295B">
              <w:rPr>
                <w:color w:val="000000"/>
                <w:sz w:val="22"/>
                <w:szCs w:val="22"/>
              </w:rPr>
              <w:t>Оценочная стоимость проведения комплекса работ и материалов</w:t>
            </w:r>
          </w:p>
        </w:tc>
        <w:tc>
          <w:tcPr>
            <w:tcW w:w="4674" w:type="dxa"/>
            <w:gridSpan w:val="4"/>
            <w:tcBorders>
              <w:top w:val="single" w:sz="8" w:space="0" w:color="auto"/>
              <w:left w:val="nil"/>
              <w:bottom w:val="single" w:sz="4" w:space="0" w:color="auto"/>
              <w:right w:val="single" w:sz="8" w:space="0" w:color="000000"/>
            </w:tcBorders>
            <w:shd w:val="clear" w:color="000000" w:fill="FDE9D9"/>
            <w:noWrap/>
            <w:vAlign w:val="bottom"/>
            <w:hideMark/>
          </w:tcPr>
          <w:p w14:paraId="09C0702B"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2E12B8D2" w14:textId="77777777" w:rsidTr="00DD03D8">
        <w:trPr>
          <w:trHeight w:val="1125"/>
        </w:trPr>
        <w:tc>
          <w:tcPr>
            <w:tcW w:w="960" w:type="dxa"/>
            <w:vMerge/>
            <w:tcBorders>
              <w:top w:val="nil"/>
              <w:left w:val="single" w:sz="8" w:space="0" w:color="auto"/>
              <w:bottom w:val="single" w:sz="8" w:space="0" w:color="000000"/>
              <w:right w:val="single" w:sz="4" w:space="0" w:color="auto"/>
            </w:tcBorders>
            <w:vAlign w:val="center"/>
            <w:hideMark/>
          </w:tcPr>
          <w:p w14:paraId="13D4EB8D" w14:textId="77777777" w:rsidR="00117D1E" w:rsidRPr="0055295B" w:rsidRDefault="00117D1E" w:rsidP="00737888">
            <w:pPr>
              <w:jc w:val="both"/>
              <w:rPr>
                <w:color w:val="000000"/>
                <w:sz w:val="22"/>
                <w:szCs w:val="22"/>
              </w:rPr>
            </w:pPr>
          </w:p>
        </w:tc>
        <w:tc>
          <w:tcPr>
            <w:tcW w:w="3843" w:type="dxa"/>
            <w:gridSpan w:val="4"/>
            <w:tcBorders>
              <w:top w:val="single" w:sz="4" w:space="0" w:color="auto"/>
              <w:left w:val="nil"/>
              <w:bottom w:val="single" w:sz="4" w:space="0" w:color="auto"/>
              <w:right w:val="single" w:sz="4" w:space="0" w:color="auto"/>
            </w:tcBorders>
            <w:shd w:val="clear" w:color="000000" w:fill="FDE9D9"/>
            <w:vAlign w:val="center"/>
            <w:hideMark/>
          </w:tcPr>
          <w:p w14:paraId="6A5D2D41" w14:textId="77777777" w:rsidR="00117D1E" w:rsidRPr="0055295B" w:rsidRDefault="00117D1E" w:rsidP="00737888">
            <w:pPr>
              <w:jc w:val="both"/>
              <w:rPr>
                <w:color w:val="000000"/>
                <w:sz w:val="22"/>
                <w:szCs w:val="22"/>
              </w:rPr>
            </w:pPr>
            <w:r w:rsidRPr="0055295B">
              <w:rPr>
                <w:color w:val="000000"/>
                <w:sz w:val="22"/>
                <w:szCs w:val="22"/>
              </w:rPr>
              <w:t>Возможных обременениях и влиянии на функционирование сети при выполнении данной заявки</w:t>
            </w:r>
          </w:p>
        </w:tc>
        <w:tc>
          <w:tcPr>
            <w:tcW w:w="4674" w:type="dxa"/>
            <w:gridSpan w:val="4"/>
            <w:tcBorders>
              <w:top w:val="single" w:sz="4" w:space="0" w:color="auto"/>
              <w:left w:val="nil"/>
              <w:bottom w:val="single" w:sz="4" w:space="0" w:color="auto"/>
              <w:right w:val="single" w:sz="8" w:space="0" w:color="000000"/>
            </w:tcBorders>
            <w:shd w:val="clear" w:color="000000" w:fill="FDE9D9"/>
            <w:noWrap/>
            <w:vAlign w:val="bottom"/>
            <w:hideMark/>
          </w:tcPr>
          <w:p w14:paraId="139DF6D3"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6FF4F771" w14:textId="77777777" w:rsidTr="00DD03D8">
        <w:trPr>
          <w:trHeight w:val="780"/>
        </w:trPr>
        <w:tc>
          <w:tcPr>
            <w:tcW w:w="960" w:type="dxa"/>
            <w:vMerge/>
            <w:tcBorders>
              <w:top w:val="nil"/>
              <w:left w:val="single" w:sz="8" w:space="0" w:color="auto"/>
              <w:bottom w:val="single" w:sz="8" w:space="0" w:color="000000"/>
              <w:right w:val="single" w:sz="4" w:space="0" w:color="auto"/>
            </w:tcBorders>
            <w:vAlign w:val="center"/>
            <w:hideMark/>
          </w:tcPr>
          <w:p w14:paraId="1F4924A9" w14:textId="77777777" w:rsidR="00117D1E" w:rsidRPr="0055295B" w:rsidRDefault="00117D1E" w:rsidP="00737888">
            <w:pPr>
              <w:jc w:val="both"/>
              <w:rPr>
                <w:color w:val="000000"/>
                <w:sz w:val="22"/>
                <w:szCs w:val="22"/>
              </w:rPr>
            </w:pPr>
          </w:p>
        </w:tc>
        <w:tc>
          <w:tcPr>
            <w:tcW w:w="3843" w:type="dxa"/>
            <w:gridSpan w:val="4"/>
            <w:tcBorders>
              <w:top w:val="single" w:sz="4" w:space="0" w:color="auto"/>
              <w:left w:val="nil"/>
              <w:bottom w:val="single" w:sz="8" w:space="0" w:color="auto"/>
              <w:right w:val="single" w:sz="4" w:space="0" w:color="auto"/>
            </w:tcBorders>
            <w:shd w:val="clear" w:color="000000" w:fill="FDE9D9"/>
            <w:vAlign w:val="center"/>
            <w:hideMark/>
          </w:tcPr>
          <w:p w14:paraId="54102F1A" w14:textId="77777777" w:rsidR="00117D1E" w:rsidRPr="0055295B" w:rsidRDefault="00117D1E" w:rsidP="00737888">
            <w:pPr>
              <w:jc w:val="both"/>
              <w:rPr>
                <w:color w:val="000000"/>
                <w:sz w:val="22"/>
                <w:szCs w:val="22"/>
              </w:rPr>
            </w:pPr>
            <w:r w:rsidRPr="0055295B">
              <w:rPr>
                <w:color w:val="000000"/>
                <w:sz w:val="22"/>
                <w:szCs w:val="22"/>
              </w:rPr>
              <w:t>Плановые сроки выполнения настоящей Заявки</w:t>
            </w:r>
          </w:p>
        </w:tc>
        <w:tc>
          <w:tcPr>
            <w:tcW w:w="4674" w:type="dxa"/>
            <w:gridSpan w:val="4"/>
            <w:tcBorders>
              <w:top w:val="single" w:sz="4" w:space="0" w:color="auto"/>
              <w:left w:val="nil"/>
              <w:bottom w:val="single" w:sz="8" w:space="0" w:color="auto"/>
              <w:right w:val="single" w:sz="8" w:space="0" w:color="000000"/>
            </w:tcBorders>
            <w:shd w:val="clear" w:color="000000" w:fill="FDE9D9"/>
            <w:noWrap/>
            <w:vAlign w:val="bottom"/>
            <w:hideMark/>
          </w:tcPr>
          <w:p w14:paraId="0BEBCBC5"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4D8555A8" w14:textId="77777777" w:rsidTr="00DD03D8">
        <w:trPr>
          <w:trHeight w:val="109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C590B4" w14:textId="77777777" w:rsidR="00117D1E" w:rsidRPr="0055295B" w:rsidRDefault="00117D1E" w:rsidP="00737888">
            <w:pPr>
              <w:jc w:val="both"/>
              <w:rPr>
                <w:color w:val="000000"/>
                <w:sz w:val="22"/>
                <w:szCs w:val="22"/>
              </w:rPr>
            </w:pPr>
            <w:r w:rsidRPr="0055295B">
              <w:rPr>
                <w:color w:val="000000"/>
                <w:sz w:val="22"/>
                <w:szCs w:val="22"/>
              </w:rPr>
              <w:t> </w:t>
            </w:r>
          </w:p>
        </w:tc>
        <w:tc>
          <w:tcPr>
            <w:tcW w:w="3843" w:type="dxa"/>
            <w:gridSpan w:val="4"/>
            <w:tcBorders>
              <w:top w:val="nil"/>
              <w:left w:val="nil"/>
              <w:bottom w:val="single" w:sz="4" w:space="0" w:color="auto"/>
              <w:right w:val="single" w:sz="4" w:space="0" w:color="auto"/>
            </w:tcBorders>
            <w:shd w:val="clear" w:color="auto" w:fill="auto"/>
            <w:vAlign w:val="center"/>
            <w:hideMark/>
          </w:tcPr>
          <w:p w14:paraId="6D4D1D88" w14:textId="77777777" w:rsidR="00117D1E" w:rsidRPr="0055295B" w:rsidRDefault="00117D1E" w:rsidP="00737888">
            <w:pPr>
              <w:jc w:val="both"/>
              <w:rPr>
                <w:color w:val="000000"/>
                <w:sz w:val="22"/>
                <w:szCs w:val="22"/>
              </w:rPr>
            </w:pPr>
            <w:r w:rsidRPr="0055295B">
              <w:rPr>
                <w:color w:val="000000"/>
                <w:sz w:val="22"/>
                <w:szCs w:val="22"/>
              </w:rPr>
              <w:t>Примечания</w:t>
            </w:r>
          </w:p>
        </w:tc>
        <w:tc>
          <w:tcPr>
            <w:tcW w:w="4674" w:type="dxa"/>
            <w:gridSpan w:val="4"/>
            <w:tcBorders>
              <w:top w:val="nil"/>
              <w:left w:val="nil"/>
              <w:bottom w:val="single" w:sz="4" w:space="0" w:color="auto"/>
              <w:right w:val="single" w:sz="4" w:space="0" w:color="auto"/>
            </w:tcBorders>
            <w:shd w:val="clear" w:color="auto" w:fill="auto"/>
            <w:noWrap/>
            <w:vAlign w:val="bottom"/>
            <w:hideMark/>
          </w:tcPr>
          <w:p w14:paraId="4272E9EF"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49377642" w14:textId="77777777" w:rsidTr="00DD03D8">
        <w:trPr>
          <w:trHeight w:val="300"/>
        </w:trPr>
        <w:tc>
          <w:tcPr>
            <w:tcW w:w="960" w:type="dxa"/>
            <w:tcBorders>
              <w:top w:val="nil"/>
              <w:left w:val="nil"/>
              <w:bottom w:val="nil"/>
              <w:right w:val="nil"/>
            </w:tcBorders>
            <w:shd w:val="clear" w:color="auto" w:fill="auto"/>
            <w:noWrap/>
            <w:vAlign w:val="bottom"/>
            <w:hideMark/>
          </w:tcPr>
          <w:p w14:paraId="0F33F416"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727B29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28FBAA25"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9BB0C01"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77C875E6"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605FFC34"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vAlign w:val="bottom"/>
            <w:hideMark/>
          </w:tcPr>
          <w:p w14:paraId="5D5B3646"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F3DFE0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8477A9B" w14:textId="77777777" w:rsidR="00117D1E" w:rsidRPr="0055295B" w:rsidRDefault="00117D1E" w:rsidP="00737888">
            <w:pPr>
              <w:jc w:val="both"/>
              <w:rPr>
                <w:color w:val="000000"/>
                <w:sz w:val="22"/>
                <w:szCs w:val="22"/>
              </w:rPr>
            </w:pPr>
          </w:p>
        </w:tc>
      </w:tr>
      <w:tr w:rsidR="00117D1E" w:rsidRPr="0055295B" w14:paraId="4B4D10DB" w14:textId="77777777" w:rsidTr="00DD03D8">
        <w:trPr>
          <w:trHeight w:val="300"/>
        </w:trPr>
        <w:tc>
          <w:tcPr>
            <w:tcW w:w="960" w:type="dxa"/>
            <w:tcBorders>
              <w:top w:val="nil"/>
              <w:left w:val="nil"/>
              <w:bottom w:val="nil"/>
              <w:right w:val="nil"/>
            </w:tcBorders>
            <w:shd w:val="clear" w:color="auto" w:fill="auto"/>
            <w:noWrap/>
            <w:vAlign w:val="bottom"/>
            <w:hideMark/>
          </w:tcPr>
          <w:p w14:paraId="6FC095AB" w14:textId="77777777" w:rsidR="00117D1E" w:rsidRPr="0055295B" w:rsidRDefault="00117D1E" w:rsidP="00737888">
            <w:pPr>
              <w:jc w:val="both"/>
              <w:rPr>
                <w:color w:val="000000"/>
                <w:sz w:val="22"/>
                <w:szCs w:val="22"/>
              </w:rPr>
            </w:pPr>
          </w:p>
        </w:tc>
        <w:tc>
          <w:tcPr>
            <w:tcW w:w="1920" w:type="dxa"/>
            <w:gridSpan w:val="2"/>
            <w:tcBorders>
              <w:top w:val="nil"/>
              <w:left w:val="nil"/>
              <w:bottom w:val="nil"/>
              <w:right w:val="nil"/>
            </w:tcBorders>
            <w:shd w:val="clear" w:color="auto" w:fill="auto"/>
            <w:noWrap/>
            <w:vAlign w:val="bottom"/>
            <w:hideMark/>
          </w:tcPr>
          <w:p w14:paraId="4A3ABD34" w14:textId="77777777" w:rsidR="00117D1E" w:rsidRPr="0055295B" w:rsidRDefault="00117D1E" w:rsidP="00737888">
            <w:pPr>
              <w:jc w:val="both"/>
              <w:rPr>
                <w:color w:val="000000"/>
                <w:sz w:val="22"/>
                <w:szCs w:val="22"/>
              </w:rPr>
            </w:pPr>
            <w:r w:rsidRPr="0055295B">
              <w:rPr>
                <w:color w:val="000000"/>
                <w:sz w:val="22"/>
                <w:szCs w:val="22"/>
              </w:rPr>
              <w:t xml:space="preserve">От Заказчика: </w:t>
            </w:r>
          </w:p>
        </w:tc>
        <w:tc>
          <w:tcPr>
            <w:tcW w:w="960" w:type="dxa"/>
            <w:tcBorders>
              <w:top w:val="nil"/>
              <w:left w:val="nil"/>
              <w:bottom w:val="single" w:sz="4" w:space="0" w:color="auto"/>
              <w:right w:val="nil"/>
            </w:tcBorders>
            <w:shd w:val="clear" w:color="000000" w:fill="DBEEF3"/>
            <w:noWrap/>
            <w:vAlign w:val="bottom"/>
            <w:hideMark/>
          </w:tcPr>
          <w:p w14:paraId="4A7945F0" w14:textId="77777777" w:rsidR="00117D1E" w:rsidRPr="0055295B" w:rsidRDefault="00117D1E" w:rsidP="00737888">
            <w:pPr>
              <w:jc w:val="both"/>
              <w:rPr>
                <w:color w:val="000000"/>
                <w:sz w:val="22"/>
                <w:szCs w:val="22"/>
              </w:rPr>
            </w:pPr>
            <w:r w:rsidRPr="0055295B">
              <w:rPr>
                <w:color w:val="000000"/>
                <w:sz w:val="22"/>
                <w:szCs w:val="22"/>
              </w:rPr>
              <w:t> </w:t>
            </w:r>
          </w:p>
        </w:tc>
        <w:tc>
          <w:tcPr>
            <w:tcW w:w="963" w:type="dxa"/>
            <w:tcBorders>
              <w:top w:val="nil"/>
              <w:left w:val="nil"/>
              <w:bottom w:val="nil"/>
              <w:right w:val="nil"/>
            </w:tcBorders>
            <w:shd w:val="clear" w:color="auto" w:fill="auto"/>
            <w:noWrap/>
            <w:vAlign w:val="bottom"/>
            <w:hideMark/>
          </w:tcPr>
          <w:p w14:paraId="297CDE0F"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365F9F12" w14:textId="77777777" w:rsidR="00117D1E" w:rsidRPr="0055295B" w:rsidRDefault="00117D1E" w:rsidP="00737888">
            <w:pPr>
              <w:jc w:val="both"/>
              <w:rPr>
                <w:color w:val="000000"/>
                <w:sz w:val="22"/>
                <w:szCs w:val="22"/>
              </w:rPr>
            </w:pPr>
          </w:p>
        </w:tc>
        <w:tc>
          <w:tcPr>
            <w:tcW w:w="2637" w:type="dxa"/>
            <w:gridSpan w:val="2"/>
            <w:tcBorders>
              <w:top w:val="nil"/>
              <w:left w:val="nil"/>
              <w:bottom w:val="nil"/>
              <w:right w:val="nil"/>
            </w:tcBorders>
            <w:shd w:val="clear" w:color="auto" w:fill="auto"/>
            <w:noWrap/>
            <w:vAlign w:val="bottom"/>
            <w:hideMark/>
          </w:tcPr>
          <w:p w14:paraId="0D66432B" w14:textId="77777777" w:rsidR="00117D1E" w:rsidRPr="0055295B" w:rsidRDefault="00117D1E" w:rsidP="00737888">
            <w:pPr>
              <w:jc w:val="both"/>
              <w:rPr>
                <w:color w:val="000000"/>
                <w:sz w:val="22"/>
                <w:szCs w:val="22"/>
              </w:rPr>
            </w:pPr>
            <w:r w:rsidRPr="0055295B">
              <w:rPr>
                <w:color w:val="000000"/>
                <w:sz w:val="22"/>
                <w:szCs w:val="22"/>
              </w:rPr>
              <w:t xml:space="preserve">От Исполнителя: </w:t>
            </w:r>
          </w:p>
        </w:tc>
        <w:tc>
          <w:tcPr>
            <w:tcW w:w="960" w:type="dxa"/>
            <w:tcBorders>
              <w:top w:val="nil"/>
              <w:left w:val="nil"/>
              <w:bottom w:val="single" w:sz="4" w:space="0" w:color="auto"/>
              <w:right w:val="nil"/>
            </w:tcBorders>
            <w:shd w:val="clear" w:color="000000" w:fill="FDE9D9"/>
            <w:noWrap/>
            <w:vAlign w:val="bottom"/>
            <w:hideMark/>
          </w:tcPr>
          <w:p w14:paraId="272B82FE"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7BD9409F" w14:textId="77777777" w:rsidTr="00DD03D8">
        <w:trPr>
          <w:trHeight w:val="300"/>
        </w:trPr>
        <w:tc>
          <w:tcPr>
            <w:tcW w:w="960" w:type="dxa"/>
            <w:tcBorders>
              <w:top w:val="nil"/>
              <w:left w:val="nil"/>
              <w:bottom w:val="nil"/>
              <w:right w:val="nil"/>
            </w:tcBorders>
            <w:shd w:val="clear" w:color="auto" w:fill="auto"/>
            <w:noWrap/>
            <w:vAlign w:val="bottom"/>
            <w:hideMark/>
          </w:tcPr>
          <w:p w14:paraId="668C7F71" w14:textId="77777777" w:rsidR="00117D1E" w:rsidRPr="0055295B" w:rsidRDefault="00117D1E" w:rsidP="00737888">
            <w:pPr>
              <w:jc w:val="both"/>
              <w:rPr>
                <w:color w:val="000000"/>
                <w:sz w:val="22"/>
                <w:szCs w:val="22"/>
              </w:rPr>
            </w:pPr>
          </w:p>
        </w:tc>
        <w:tc>
          <w:tcPr>
            <w:tcW w:w="2880" w:type="dxa"/>
            <w:gridSpan w:val="3"/>
            <w:tcBorders>
              <w:top w:val="nil"/>
              <w:left w:val="nil"/>
              <w:bottom w:val="nil"/>
              <w:right w:val="nil"/>
            </w:tcBorders>
            <w:shd w:val="clear" w:color="auto" w:fill="auto"/>
            <w:noWrap/>
            <w:vAlign w:val="bottom"/>
            <w:hideMark/>
          </w:tcPr>
          <w:p w14:paraId="370202BE" w14:textId="1E48B6DE" w:rsidR="00117D1E" w:rsidRPr="0055295B" w:rsidRDefault="00117D1E" w:rsidP="00737888">
            <w:pPr>
              <w:jc w:val="both"/>
              <w:rPr>
                <w:color w:val="000000"/>
                <w:sz w:val="22"/>
                <w:szCs w:val="22"/>
              </w:rPr>
            </w:pPr>
            <w:r w:rsidRPr="0055295B">
              <w:rPr>
                <w:color w:val="000000"/>
                <w:sz w:val="22"/>
                <w:szCs w:val="22"/>
              </w:rPr>
              <w:t>ООО «</w:t>
            </w:r>
            <w:r w:rsidR="00DD03D8">
              <w:rPr>
                <w:color w:val="000000"/>
                <w:sz w:val="22"/>
                <w:szCs w:val="22"/>
              </w:rPr>
              <w:t>Башинформсвязь</w:t>
            </w:r>
            <w:r w:rsidRPr="0055295B">
              <w:rPr>
                <w:color w:val="000000"/>
                <w:sz w:val="22"/>
                <w:szCs w:val="22"/>
              </w:rPr>
              <w:t>»</w:t>
            </w:r>
          </w:p>
        </w:tc>
        <w:tc>
          <w:tcPr>
            <w:tcW w:w="963" w:type="dxa"/>
            <w:tcBorders>
              <w:top w:val="nil"/>
              <w:left w:val="nil"/>
              <w:bottom w:val="nil"/>
              <w:right w:val="nil"/>
            </w:tcBorders>
            <w:shd w:val="clear" w:color="auto" w:fill="auto"/>
            <w:noWrap/>
            <w:vAlign w:val="bottom"/>
            <w:hideMark/>
          </w:tcPr>
          <w:p w14:paraId="6330140E"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467E3F8B" w14:textId="77777777" w:rsidR="00117D1E" w:rsidRPr="0055295B" w:rsidRDefault="00117D1E" w:rsidP="00737888">
            <w:pPr>
              <w:jc w:val="both"/>
              <w:rPr>
                <w:color w:val="000000"/>
                <w:sz w:val="22"/>
                <w:szCs w:val="22"/>
              </w:rPr>
            </w:pPr>
          </w:p>
        </w:tc>
        <w:tc>
          <w:tcPr>
            <w:tcW w:w="1677" w:type="dxa"/>
            <w:tcBorders>
              <w:top w:val="nil"/>
              <w:left w:val="nil"/>
              <w:bottom w:val="single" w:sz="4" w:space="0" w:color="auto"/>
              <w:right w:val="nil"/>
            </w:tcBorders>
            <w:shd w:val="clear" w:color="auto" w:fill="auto"/>
            <w:noWrap/>
            <w:vAlign w:val="bottom"/>
            <w:hideMark/>
          </w:tcPr>
          <w:p w14:paraId="745884E5"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2EF3763"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2E2C7D8C" w14:textId="77777777" w:rsidR="00117D1E" w:rsidRPr="0055295B" w:rsidRDefault="00117D1E" w:rsidP="00737888">
            <w:pPr>
              <w:jc w:val="both"/>
              <w:rPr>
                <w:color w:val="000000"/>
                <w:sz w:val="22"/>
                <w:szCs w:val="22"/>
              </w:rPr>
            </w:pPr>
          </w:p>
        </w:tc>
      </w:tr>
      <w:tr w:rsidR="00117D1E" w:rsidRPr="0055295B" w14:paraId="4152B1EC" w14:textId="77777777" w:rsidTr="00DD03D8">
        <w:trPr>
          <w:trHeight w:val="300"/>
        </w:trPr>
        <w:tc>
          <w:tcPr>
            <w:tcW w:w="960" w:type="dxa"/>
            <w:tcBorders>
              <w:top w:val="nil"/>
              <w:left w:val="nil"/>
              <w:bottom w:val="nil"/>
              <w:right w:val="nil"/>
            </w:tcBorders>
            <w:shd w:val="clear" w:color="auto" w:fill="auto"/>
            <w:noWrap/>
            <w:vAlign w:val="bottom"/>
            <w:hideMark/>
          </w:tcPr>
          <w:p w14:paraId="5890FFA8"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4DACBF73"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7397C6F"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7367B079"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6BE9FF6D"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0AF8E0FA"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hideMark/>
          </w:tcPr>
          <w:p w14:paraId="08DB8B59" w14:textId="77777777" w:rsidR="00117D1E" w:rsidRPr="0055295B" w:rsidRDefault="00117D1E" w:rsidP="00737888">
            <w:pPr>
              <w:jc w:val="both"/>
              <w:rPr>
                <w:color w:val="000000"/>
                <w:sz w:val="22"/>
                <w:szCs w:val="22"/>
              </w:rPr>
            </w:pPr>
            <w:r w:rsidRPr="0055295B">
              <w:rPr>
                <w:color w:val="000000"/>
                <w:sz w:val="22"/>
                <w:szCs w:val="22"/>
              </w:rPr>
              <w:t>подрядная организация</w:t>
            </w:r>
          </w:p>
        </w:tc>
        <w:tc>
          <w:tcPr>
            <w:tcW w:w="960" w:type="dxa"/>
            <w:tcBorders>
              <w:top w:val="nil"/>
              <w:left w:val="nil"/>
              <w:bottom w:val="nil"/>
              <w:right w:val="nil"/>
            </w:tcBorders>
            <w:shd w:val="clear" w:color="auto" w:fill="auto"/>
            <w:noWrap/>
            <w:vAlign w:val="bottom"/>
            <w:hideMark/>
          </w:tcPr>
          <w:p w14:paraId="697D9578"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11DC0905" w14:textId="77777777" w:rsidR="00117D1E" w:rsidRPr="0055295B" w:rsidRDefault="00117D1E" w:rsidP="00737888">
            <w:pPr>
              <w:jc w:val="both"/>
              <w:rPr>
                <w:color w:val="000000"/>
                <w:sz w:val="22"/>
                <w:szCs w:val="22"/>
              </w:rPr>
            </w:pPr>
          </w:p>
        </w:tc>
      </w:tr>
      <w:tr w:rsidR="00117D1E" w:rsidRPr="0055295B" w14:paraId="320144D2" w14:textId="77777777" w:rsidTr="00DD03D8">
        <w:trPr>
          <w:trHeight w:val="300"/>
        </w:trPr>
        <w:tc>
          <w:tcPr>
            <w:tcW w:w="960" w:type="dxa"/>
            <w:tcBorders>
              <w:top w:val="nil"/>
              <w:left w:val="nil"/>
              <w:bottom w:val="nil"/>
              <w:right w:val="nil"/>
            </w:tcBorders>
            <w:shd w:val="clear" w:color="auto" w:fill="auto"/>
            <w:noWrap/>
            <w:vAlign w:val="bottom"/>
            <w:hideMark/>
          </w:tcPr>
          <w:p w14:paraId="1C8091E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B6A760F"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E3FCBD5"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407B6E90" w14:textId="77777777" w:rsidR="00117D1E" w:rsidRPr="0055295B" w:rsidRDefault="00117D1E" w:rsidP="00737888">
            <w:pPr>
              <w:jc w:val="both"/>
              <w:rPr>
                <w:color w:val="000000"/>
                <w:sz w:val="22"/>
                <w:szCs w:val="22"/>
              </w:rPr>
            </w:pPr>
          </w:p>
        </w:tc>
        <w:tc>
          <w:tcPr>
            <w:tcW w:w="963" w:type="dxa"/>
            <w:tcBorders>
              <w:top w:val="nil"/>
              <w:left w:val="nil"/>
              <w:bottom w:val="nil"/>
              <w:right w:val="nil"/>
            </w:tcBorders>
            <w:shd w:val="clear" w:color="auto" w:fill="auto"/>
            <w:noWrap/>
            <w:vAlign w:val="bottom"/>
            <w:hideMark/>
          </w:tcPr>
          <w:p w14:paraId="5A4D6F64"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67B72A70"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vAlign w:val="bottom"/>
            <w:hideMark/>
          </w:tcPr>
          <w:p w14:paraId="78E40617"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5ECAA6C6"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1F6CF50A" w14:textId="77777777" w:rsidR="00117D1E" w:rsidRPr="0055295B" w:rsidRDefault="00117D1E" w:rsidP="00737888">
            <w:pPr>
              <w:jc w:val="both"/>
              <w:rPr>
                <w:color w:val="000000"/>
                <w:sz w:val="22"/>
                <w:szCs w:val="22"/>
              </w:rPr>
            </w:pPr>
          </w:p>
        </w:tc>
      </w:tr>
      <w:tr w:rsidR="00117D1E" w:rsidRPr="0055295B" w14:paraId="190786D9" w14:textId="77777777" w:rsidTr="00DD03D8">
        <w:trPr>
          <w:trHeight w:val="300"/>
        </w:trPr>
        <w:tc>
          <w:tcPr>
            <w:tcW w:w="960" w:type="dxa"/>
            <w:tcBorders>
              <w:top w:val="nil"/>
              <w:left w:val="nil"/>
              <w:bottom w:val="nil"/>
              <w:right w:val="nil"/>
            </w:tcBorders>
            <w:shd w:val="clear" w:color="auto" w:fill="auto"/>
            <w:noWrap/>
            <w:vAlign w:val="bottom"/>
            <w:hideMark/>
          </w:tcPr>
          <w:p w14:paraId="75B9EB00" w14:textId="77777777" w:rsidR="00117D1E" w:rsidRPr="0055295B" w:rsidRDefault="00117D1E" w:rsidP="00737888">
            <w:pPr>
              <w:jc w:val="both"/>
              <w:rPr>
                <w:color w:val="000000"/>
                <w:sz w:val="22"/>
                <w:szCs w:val="22"/>
              </w:rPr>
            </w:pPr>
          </w:p>
        </w:tc>
        <w:tc>
          <w:tcPr>
            <w:tcW w:w="960" w:type="dxa"/>
            <w:tcBorders>
              <w:top w:val="nil"/>
              <w:left w:val="nil"/>
              <w:bottom w:val="single" w:sz="4" w:space="0" w:color="auto"/>
              <w:right w:val="nil"/>
            </w:tcBorders>
            <w:shd w:val="clear" w:color="000000" w:fill="DBEEF3"/>
            <w:noWrap/>
            <w:vAlign w:val="bottom"/>
            <w:hideMark/>
          </w:tcPr>
          <w:p w14:paraId="78796079"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single" w:sz="4" w:space="0" w:color="auto"/>
              <w:right w:val="nil"/>
            </w:tcBorders>
            <w:shd w:val="clear" w:color="000000" w:fill="DBEEF3"/>
            <w:noWrap/>
            <w:vAlign w:val="bottom"/>
            <w:hideMark/>
          </w:tcPr>
          <w:p w14:paraId="6376FD5D"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single" w:sz="4" w:space="0" w:color="auto"/>
              <w:right w:val="nil"/>
            </w:tcBorders>
            <w:shd w:val="clear" w:color="000000" w:fill="DBEEF3"/>
            <w:noWrap/>
            <w:vAlign w:val="bottom"/>
            <w:hideMark/>
          </w:tcPr>
          <w:p w14:paraId="66E2B8EB" w14:textId="77777777" w:rsidR="00117D1E" w:rsidRPr="0055295B" w:rsidRDefault="00117D1E" w:rsidP="00737888">
            <w:pPr>
              <w:jc w:val="both"/>
              <w:rPr>
                <w:color w:val="000000"/>
                <w:sz w:val="22"/>
                <w:szCs w:val="22"/>
              </w:rPr>
            </w:pPr>
            <w:r w:rsidRPr="0055295B">
              <w:rPr>
                <w:color w:val="000000"/>
                <w:sz w:val="22"/>
                <w:szCs w:val="22"/>
              </w:rPr>
              <w:t> </w:t>
            </w:r>
          </w:p>
        </w:tc>
        <w:tc>
          <w:tcPr>
            <w:tcW w:w="963" w:type="dxa"/>
            <w:tcBorders>
              <w:top w:val="nil"/>
              <w:left w:val="nil"/>
              <w:bottom w:val="nil"/>
              <w:right w:val="nil"/>
            </w:tcBorders>
            <w:shd w:val="clear" w:color="auto" w:fill="auto"/>
            <w:noWrap/>
            <w:vAlign w:val="bottom"/>
            <w:hideMark/>
          </w:tcPr>
          <w:p w14:paraId="22DCEAF0"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102DAB51" w14:textId="77777777" w:rsidR="00117D1E" w:rsidRPr="0055295B" w:rsidRDefault="00117D1E" w:rsidP="00737888">
            <w:pPr>
              <w:jc w:val="both"/>
              <w:rPr>
                <w:color w:val="000000"/>
                <w:sz w:val="22"/>
                <w:szCs w:val="22"/>
              </w:rPr>
            </w:pPr>
          </w:p>
        </w:tc>
        <w:tc>
          <w:tcPr>
            <w:tcW w:w="1677" w:type="dxa"/>
            <w:tcBorders>
              <w:top w:val="nil"/>
              <w:left w:val="nil"/>
              <w:bottom w:val="single" w:sz="4" w:space="0" w:color="auto"/>
              <w:right w:val="nil"/>
            </w:tcBorders>
            <w:shd w:val="clear" w:color="000000" w:fill="FDE9D9"/>
            <w:noWrap/>
            <w:vAlign w:val="bottom"/>
            <w:hideMark/>
          </w:tcPr>
          <w:p w14:paraId="431209C2"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single" w:sz="4" w:space="0" w:color="auto"/>
              <w:right w:val="nil"/>
            </w:tcBorders>
            <w:shd w:val="clear" w:color="000000" w:fill="FDE9D9"/>
            <w:noWrap/>
            <w:vAlign w:val="bottom"/>
            <w:hideMark/>
          </w:tcPr>
          <w:p w14:paraId="260D2E52"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single" w:sz="4" w:space="0" w:color="auto"/>
              <w:right w:val="nil"/>
            </w:tcBorders>
            <w:shd w:val="clear" w:color="000000" w:fill="FDE9D9"/>
            <w:noWrap/>
            <w:vAlign w:val="bottom"/>
            <w:hideMark/>
          </w:tcPr>
          <w:p w14:paraId="62B6C745" w14:textId="77777777" w:rsidR="00117D1E" w:rsidRPr="0055295B" w:rsidRDefault="00117D1E" w:rsidP="00737888">
            <w:pPr>
              <w:jc w:val="both"/>
              <w:rPr>
                <w:color w:val="000000"/>
                <w:sz w:val="22"/>
                <w:szCs w:val="22"/>
              </w:rPr>
            </w:pPr>
            <w:r w:rsidRPr="0055295B">
              <w:rPr>
                <w:color w:val="000000"/>
                <w:sz w:val="22"/>
                <w:szCs w:val="22"/>
              </w:rPr>
              <w:t> </w:t>
            </w:r>
          </w:p>
        </w:tc>
      </w:tr>
      <w:tr w:rsidR="00117D1E" w:rsidRPr="0055295B" w14:paraId="03A76819" w14:textId="77777777" w:rsidTr="00DD03D8">
        <w:trPr>
          <w:trHeight w:val="300"/>
        </w:trPr>
        <w:tc>
          <w:tcPr>
            <w:tcW w:w="960" w:type="dxa"/>
            <w:tcBorders>
              <w:top w:val="nil"/>
              <w:left w:val="nil"/>
              <w:bottom w:val="nil"/>
              <w:right w:val="nil"/>
            </w:tcBorders>
            <w:shd w:val="clear" w:color="auto" w:fill="auto"/>
            <w:noWrap/>
            <w:vAlign w:val="bottom"/>
            <w:hideMark/>
          </w:tcPr>
          <w:p w14:paraId="50CCF212"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616F8211"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DDDA4BD"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hideMark/>
          </w:tcPr>
          <w:p w14:paraId="0B05A2FB" w14:textId="77777777" w:rsidR="00117D1E" w:rsidRPr="0055295B" w:rsidRDefault="00117D1E" w:rsidP="00737888">
            <w:pPr>
              <w:jc w:val="both"/>
              <w:rPr>
                <w:color w:val="000000"/>
                <w:sz w:val="22"/>
                <w:szCs w:val="22"/>
              </w:rPr>
            </w:pPr>
            <w:r w:rsidRPr="0055295B">
              <w:rPr>
                <w:color w:val="000000"/>
                <w:sz w:val="22"/>
                <w:szCs w:val="22"/>
              </w:rPr>
              <w:t>ФИО</w:t>
            </w:r>
          </w:p>
        </w:tc>
        <w:tc>
          <w:tcPr>
            <w:tcW w:w="963" w:type="dxa"/>
            <w:tcBorders>
              <w:top w:val="nil"/>
              <w:left w:val="nil"/>
              <w:bottom w:val="nil"/>
              <w:right w:val="nil"/>
            </w:tcBorders>
            <w:shd w:val="clear" w:color="auto" w:fill="auto"/>
            <w:noWrap/>
            <w:vAlign w:val="bottom"/>
            <w:hideMark/>
          </w:tcPr>
          <w:p w14:paraId="724A3320"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23983874" w14:textId="77777777" w:rsidR="00117D1E" w:rsidRPr="0055295B" w:rsidRDefault="00117D1E" w:rsidP="00737888">
            <w:pPr>
              <w:jc w:val="both"/>
              <w:rPr>
                <w:color w:val="000000"/>
                <w:sz w:val="22"/>
                <w:szCs w:val="22"/>
              </w:rPr>
            </w:pPr>
          </w:p>
        </w:tc>
        <w:tc>
          <w:tcPr>
            <w:tcW w:w="1677" w:type="dxa"/>
            <w:tcBorders>
              <w:top w:val="nil"/>
              <w:left w:val="nil"/>
              <w:bottom w:val="nil"/>
              <w:right w:val="nil"/>
            </w:tcBorders>
            <w:shd w:val="clear" w:color="auto" w:fill="auto"/>
            <w:noWrap/>
            <w:vAlign w:val="bottom"/>
            <w:hideMark/>
          </w:tcPr>
          <w:p w14:paraId="21BA8E4A"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vAlign w:val="bottom"/>
            <w:hideMark/>
          </w:tcPr>
          <w:p w14:paraId="0CF15FB0" w14:textId="77777777" w:rsidR="00117D1E" w:rsidRPr="0055295B" w:rsidRDefault="00117D1E" w:rsidP="00737888">
            <w:pPr>
              <w:jc w:val="both"/>
              <w:rPr>
                <w:color w:val="000000"/>
                <w:sz w:val="22"/>
                <w:szCs w:val="22"/>
              </w:rPr>
            </w:pPr>
          </w:p>
        </w:tc>
        <w:tc>
          <w:tcPr>
            <w:tcW w:w="960" w:type="dxa"/>
            <w:tcBorders>
              <w:top w:val="nil"/>
              <w:left w:val="nil"/>
              <w:bottom w:val="nil"/>
              <w:right w:val="nil"/>
            </w:tcBorders>
            <w:shd w:val="clear" w:color="auto" w:fill="auto"/>
            <w:noWrap/>
            <w:hideMark/>
          </w:tcPr>
          <w:p w14:paraId="22F09C42" w14:textId="77777777" w:rsidR="00117D1E" w:rsidRPr="0055295B" w:rsidRDefault="00117D1E" w:rsidP="00737888">
            <w:pPr>
              <w:jc w:val="both"/>
              <w:rPr>
                <w:color w:val="000000"/>
                <w:sz w:val="22"/>
                <w:szCs w:val="22"/>
              </w:rPr>
            </w:pPr>
            <w:r w:rsidRPr="0055295B">
              <w:rPr>
                <w:color w:val="000000"/>
                <w:sz w:val="22"/>
                <w:szCs w:val="22"/>
              </w:rPr>
              <w:t>ФИО</w:t>
            </w:r>
          </w:p>
        </w:tc>
      </w:tr>
      <w:tr w:rsidR="00117D1E" w:rsidRPr="0055295B" w14:paraId="52DE8939" w14:textId="77777777" w:rsidTr="00DD03D8">
        <w:trPr>
          <w:trHeight w:val="300"/>
        </w:trPr>
        <w:tc>
          <w:tcPr>
            <w:tcW w:w="960" w:type="dxa"/>
            <w:tcBorders>
              <w:top w:val="nil"/>
              <w:left w:val="nil"/>
              <w:bottom w:val="nil"/>
              <w:right w:val="nil"/>
            </w:tcBorders>
            <w:shd w:val="clear" w:color="auto" w:fill="auto"/>
            <w:noWrap/>
            <w:vAlign w:val="bottom"/>
            <w:hideMark/>
          </w:tcPr>
          <w:p w14:paraId="48512B92" w14:textId="77777777" w:rsidR="00117D1E" w:rsidRPr="0055295B" w:rsidRDefault="00117D1E" w:rsidP="00737888">
            <w:pPr>
              <w:jc w:val="both"/>
              <w:rPr>
                <w:color w:val="000000"/>
                <w:sz w:val="22"/>
                <w:szCs w:val="22"/>
              </w:rPr>
            </w:pPr>
          </w:p>
        </w:tc>
        <w:tc>
          <w:tcPr>
            <w:tcW w:w="960" w:type="dxa"/>
            <w:tcBorders>
              <w:top w:val="nil"/>
              <w:left w:val="nil"/>
              <w:bottom w:val="single" w:sz="4" w:space="0" w:color="auto"/>
              <w:right w:val="nil"/>
            </w:tcBorders>
            <w:shd w:val="clear" w:color="000000" w:fill="DBEEF3"/>
            <w:noWrap/>
            <w:vAlign w:val="bottom"/>
            <w:hideMark/>
          </w:tcPr>
          <w:p w14:paraId="6D016B7C"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single" w:sz="4" w:space="0" w:color="auto"/>
              <w:right w:val="nil"/>
            </w:tcBorders>
            <w:shd w:val="clear" w:color="000000" w:fill="DBEEF3"/>
            <w:noWrap/>
            <w:vAlign w:val="bottom"/>
            <w:hideMark/>
          </w:tcPr>
          <w:p w14:paraId="6A856004"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nil"/>
              <w:right w:val="nil"/>
            </w:tcBorders>
            <w:shd w:val="clear" w:color="auto" w:fill="auto"/>
            <w:noWrap/>
            <w:vAlign w:val="bottom"/>
            <w:hideMark/>
          </w:tcPr>
          <w:p w14:paraId="19C16FEB" w14:textId="5DC3E709" w:rsidR="00117D1E" w:rsidRPr="0055295B" w:rsidRDefault="00DD03D8" w:rsidP="00737888">
            <w:pPr>
              <w:jc w:val="both"/>
              <w:rPr>
                <w:color w:val="000000"/>
                <w:sz w:val="22"/>
                <w:szCs w:val="22"/>
              </w:rPr>
            </w:pPr>
            <w:r>
              <w:rPr>
                <w:color w:val="000000"/>
                <w:sz w:val="22"/>
                <w:szCs w:val="22"/>
              </w:rPr>
              <w:t>201_</w:t>
            </w:r>
            <w:r w:rsidR="00117D1E" w:rsidRPr="0055295B">
              <w:rPr>
                <w:color w:val="000000"/>
                <w:sz w:val="22"/>
                <w:szCs w:val="22"/>
              </w:rPr>
              <w:t xml:space="preserve"> г.</w:t>
            </w:r>
          </w:p>
        </w:tc>
        <w:tc>
          <w:tcPr>
            <w:tcW w:w="963" w:type="dxa"/>
            <w:tcBorders>
              <w:top w:val="nil"/>
              <w:left w:val="nil"/>
              <w:bottom w:val="nil"/>
              <w:right w:val="nil"/>
            </w:tcBorders>
            <w:shd w:val="clear" w:color="auto" w:fill="auto"/>
            <w:noWrap/>
            <w:vAlign w:val="bottom"/>
            <w:hideMark/>
          </w:tcPr>
          <w:p w14:paraId="2CEF4484" w14:textId="77777777" w:rsidR="00117D1E" w:rsidRPr="0055295B" w:rsidRDefault="00117D1E" w:rsidP="00737888">
            <w:pPr>
              <w:jc w:val="both"/>
              <w:rPr>
                <w:color w:val="000000"/>
                <w:sz w:val="22"/>
                <w:szCs w:val="22"/>
              </w:rPr>
            </w:pPr>
          </w:p>
        </w:tc>
        <w:tc>
          <w:tcPr>
            <w:tcW w:w="1077" w:type="dxa"/>
            <w:tcBorders>
              <w:top w:val="nil"/>
              <w:left w:val="nil"/>
              <w:bottom w:val="nil"/>
              <w:right w:val="nil"/>
            </w:tcBorders>
            <w:shd w:val="clear" w:color="auto" w:fill="auto"/>
            <w:noWrap/>
            <w:vAlign w:val="bottom"/>
            <w:hideMark/>
          </w:tcPr>
          <w:p w14:paraId="722453FE" w14:textId="77777777" w:rsidR="00117D1E" w:rsidRPr="0055295B" w:rsidRDefault="00117D1E" w:rsidP="00737888">
            <w:pPr>
              <w:jc w:val="both"/>
              <w:rPr>
                <w:color w:val="000000"/>
                <w:sz w:val="22"/>
                <w:szCs w:val="22"/>
              </w:rPr>
            </w:pPr>
          </w:p>
        </w:tc>
        <w:tc>
          <w:tcPr>
            <w:tcW w:w="1677" w:type="dxa"/>
            <w:tcBorders>
              <w:top w:val="nil"/>
              <w:left w:val="nil"/>
              <w:bottom w:val="single" w:sz="4" w:space="0" w:color="auto"/>
              <w:right w:val="nil"/>
            </w:tcBorders>
            <w:shd w:val="clear" w:color="000000" w:fill="FDE9D9"/>
            <w:noWrap/>
            <w:vAlign w:val="bottom"/>
            <w:hideMark/>
          </w:tcPr>
          <w:p w14:paraId="76B72185"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single" w:sz="4" w:space="0" w:color="auto"/>
              <w:right w:val="nil"/>
            </w:tcBorders>
            <w:shd w:val="clear" w:color="000000" w:fill="FDE9D9"/>
            <w:noWrap/>
            <w:vAlign w:val="bottom"/>
            <w:hideMark/>
          </w:tcPr>
          <w:p w14:paraId="6A8DDB08" w14:textId="77777777" w:rsidR="00117D1E" w:rsidRPr="0055295B" w:rsidRDefault="00117D1E" w:rsidP="00737888">
            <w:pPr>
              <w:jc w:val="both"/>
              <w:rPr>
                <w:color w:val="000000"/>
                <w:sz w:val="22"/>
                <w:szCs w:val="22"/>
              </w:rPr>
            </w:pPr>
            <w:r w:rsidRPr="0055295B">
              <w:rPr>
                <w:color w:val="000000"/>
                <w:sz w:val="22"/>
                <w:szCs w:val="22"/>
              </w:rPr>
              <w:t> </w:t>
            </w:r>
          </w:p>
        </w:tc>
        <w:tc>
          <w:tcPr>
            <w:tcW w:w="960" w:type="dxa"/>
            <w:tcBorders>
              <w:top w:val="nil"/>
              <w:left w:val="nil"/>
              <w:bottom w:val="nil"/>
              <w:right w:val="nil"/>
            </w:tcBorders>
            <w:shd w:val="clear" w:color="auto" w:fill="auto"/>
            <w:noWrap/>
            <w:vAlign w:val="bottom"/>
            <w:hideMark/>
          </w:tcPr>
          <w:p w14:paraId="5F18BB83" w14:textId="262692D3" w:rsidR="00117D1E" w:rsidRPr="0055295B" w:rsidRDefault="00DD03D8" w:rsidP="00737888">
            <w:pPr>
              <w:jc w:val="both"/>
              <w:rPr>
                <w:color w:val="000000"/>
                <w:sz w:val="22"/>
                <w:szCs w:val="22"/>
              </w:rPr>
            </w:pPr>
            <w:r>
              <w:rPr>
                <w:color w:val="000000"/>
                <w:sz w:val="22"/>
                <w:szCs w:val="22"/>
              </w:rPr>
              <w:t>201_</w:t>
            </w:r>
            <w:r w:rsidR="00117D1E" w:rsidRPr="0055295B">
              <w:rPr>
                <w:color w:val="000000"/>
                <w:sz w:val="22"/>
                <w:szCs w:val="22"/>
              </w:rPr>
              <w:t xml:space="preserve"> г.</w:t>
            </w:r>
          </w:p>
        </w:tc>
      </w:tr>
    </w:tbl>
    <w:p w14:paraId="3E433A7B" w14:textId="77777777" w:rsidR="00117D1E" w:rsidRPr="0055295B" w:rsidRDefault="00117D1E" w:rsidP="00737888">
      <w:pPr>
        <w:widowControl w:val="0"/>
        <w:autoSpaceDE w:val="0"/>
        <w:autoSpaceDN w:val="0"/>
        <w:adjustRightInd w:val="0"/>
        <w:jc w:val="both"/>
        <w:rPr>
          <w:b/>
          <w:bCs/>
          <w:sz w:val="22"/>
          <w:szCs w:val="22"/>
        </w:rPr>
      </w:pPr>
    </w:p>
    <w:p w14:paraId="3427544E" w14:textId="77777777" w:rsidR="00117D1E" w:rsidRPr="0055295B" w:rsidRDefault="00117D1E" w:rsidP="00737888">
      <w:pPr>
        <w:jc w:val="both"/>
        <w:rPr>
          <w:sz w:val="22"/>
          <w:szCs w:val="22"/>
        </w:rPr>
      </w:pPr>
    </w:p>
    <w:p w14:paraId="63DA0315" w14:textId="77777777" w:rsidR="00117D1E" w:rsidRPr="0055295B" w:rsidRDefault="00117D1E" w:rsidP="00737888">
      <w:pPr>
        <w:jc w:val="both"/>
        <w:rPr>
          <w:sz w:val="22"/>
          <w:szCs w:val="22"/>
        </w:rPr>
      </w:pPr>
    </w:p>
    <w:p w14:paraId="3DB53929" w14:textId="23A9D21F" w:rsidR="00117D1E" w:rsidRPr="0055295B" w:rsidRDefault="00072679" w:rsidP="00072679">
      <w:pPr>
        <w:jc w:val="center"/>
        <w:rPr>
          <w:b/>
          <w:sz w:val="22"/>
          <w:szCs w:val="22"/>
        </w:rPr>
      </w:pPr>
      <w:r w:rsidRPr="0055295B">
        <w:rPr>
          <w:b/>
          <w:sz w:val="22"/>
          <w:szCs w:val="22"/>
        </w:rPr>
        <w:t>Форма сторонами согласована.</w:t>
      </w:r>
    </w:p>
    <w:p w14:paraId="7145E1A2" w14:textId="77777777"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072679" w:rsidRPr="0055295B" w14:paraId="34F19343" w14:textId="77777777" w:rsidTr="00F1468F">
        <w:tc>
          <w:tcPr>
            <w:tcW w:w="5103" w:type="dxa"/>
          </w:tcPr>
          <w:p w14:paraId="20EE02C8" w14:textId="77777777" w:rsidR="00072679" w:rsidRPr="0055295B" w:rsidRDefault="00072679" w:rsidP="00F1468F">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65ED811B" w14:textId="5DFDEA59" w:rsidR="00072679" w:rsidRPr="0055295B" w:rsidRDefault="00DD03D8" w:rsidP="00F1468F">
            <w:pPr>
              <w:rPr>
                <w:sz w:val="22"/>
                <w:szCs w:val="22"/>
              </w:rPr>
            </w:pPr>
            <w:r>
              <w:rPr>
                <w:b/>
                <w:sz w:val="22"/>
                <w:szCs w:val="22"/>
                <w:u w:val="single"/>
              </w:rPr>
              <w:t>___ «___________</w:t>
            </w:r>
            <w:r w:rsidR="00072679" w:rsidRPr="0055295B">
              <w:rPr>
                <w:b/>
                <w:sz w:val="22"/>
                <w:szCs w:val="22"/>
                <w:u w:val="single"/>
              </w:rPr>
              <w:t>»</w:t>
            </w:r>
          </w:p>
        </w:tc>
        <w:tc>
          <w:tcPr>
            <w:tcW w:w="5387" w:type="dxa"/>
          </w:tcPr>
          <w:p w14:paraId="637EC977" w14:textId="77777777" w:rsidR="00072679" w:rsidRPr="0055295B" w:rsidRDefault="00072679" w:rsidP="00F1468F">
            <w:pPr>
              <w:jc w:val="both"/>
              <w:rPr>
                <w:b/>
                <w:bCs/>
                <w:sz w:val="22"/>
                <w:szCs w:val="22"/>
                <w:u w:val="single"/>
              </w:rPr>
            </w:pPr>
            <w:r w:rsidRPr="0055295B">
              <w:rPr>
                <w:b/>
                <w:bCs/>
                <w:sz w:val="22"/>
                <w:szCs w:val="22"/>
                <w:u w:val="single"/>
              </w:rPr>
              <w:t xml:space="preserve">Заказчик: </w:t>
            </w:r>
          </w:p>
          <w:p w14:paraId="1203C036" w14:textId="06A7EF84" w:rsidR="00072679" w:rsidRPr="0055295B" w:rsidRDefault="00DD03D8" w:rsidP="00DD03D8">
            <w:pPr>
              <w:jc w:val="both"/>
              <w:rPr>
                <w:sz w:val="22"/>
                <w:szCs w:val="22"/>
              </w:rPr>
            </w:pPr>
            <w:r>
              <w:rPr>
                <w:b/>
                <w:bCs/>
                <w:sz w:val="22"/>
                <w:szCs w:val="22"/>
                <w:u w:val="single"/>
              </w:rPr>
              <w:t>ПАО</w:t>
            </w:r>
            <w:r w:rsidR="00072679" w:rsidRPr="0055295B">
              <w:rPr>
                <w:b/>
                <w:bCs/>
                <w:sz w:val="22"/>
                <w:szCs w:val="22"/>
                <w:u w:val="single"/>
              </w:rPr>
              <w:t xml:space="preserve"> «</w:t>
            </w:r>
            <w:r>
              <w:rPr>
                <w:b/>
                <w:bCs/>
                <w:sz w:val="22"/>
                <w:szCs w:val="22"/>
                <w:u w:val="single"/>
              </w:rPr>
              <w:t>Башинформсвязь</w:t>
            </w:r>
            <w:r w:rsidR="00072679" w:rsidRPr="0055295B">
              <w:rPr>
                <w:b/>
                <w:bCs/>
                <w:sz w:val="22"/>
                <w:szCs w:val="22"/>
                <w:u w:val="single"/>
              </w:rPr>
              <w:t>»</w:t>
            </w:r>
          </w:p>
        </w:tc>
      </w:tr>
      <w:tr w:rsidR="00072679" w:rsidRPr="0055295B" w14:paraId="30D62DDA" w14:textId="77777777" w:rsidTr="00F1468F">
        <w:tc>
          <w:tcPr>
            <w:tcW w:w="5103" w:type="dxa"/>
            <w:vAlign w:val="bottom"/>
          </w:tcPr>
          <w:p w14:paraId="32AB3B4C" w14:textId="34EAAE88" w:rsidR="00072679" w:rsidRPr="0055295B" w:rsidRDefault="00072679" w:rsidP="0055295B">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sidR="00DD03D8">
              <w:rPr>
                <w:sz w:val="22"/>
                <w:szCs w:val="22"/>
              </w:rPr>
              <w:t>__________</w:t>
            </w:r>
            <w:r w:rsidRPr="0055295B">
              <w:rPr>
                <w:sz w:val="22"/>
                <w:szCs w:val="22"/>
                <w:lang w:val="en-US"/>
              </w:rPr>
              <w:t>/</w:t>
            </w:r>
          </w:p>
        </w:tc>
        <w:tc>
          <w:tcPr>
            <w:tcW w:w="5387" w:type="dxa"/>
            <w:vAlign w:val="bottom"/>
          </w:tcPr>
          <w:p w14:paraId="6E0E90CC" w14:textId="77777777" w:rsidR="00072679" w:rsidRPr="0055295B" w:rsidRDefault="00072679" w:rsidP="00F1468F">
            <w:pPr>
              <w:jc w:val="right"/>
              <w:rPr>
                <w:sz w:val="22"/>
                <w:szCs w:val="22"/>
                <w:lang w:val="en-US"/>
              </w:rPr>
            </w:pPr>
          </w:p>
          <w:p w14:paraId="3FD5D92C" w14:textId="77777777" w:rsidR="00072679" w:rsidRPr="0055295B" w:rsidRDefault="00072679" w:rsidP="00F1468F">
            <w:pPr>
              <w:jc w:val="right"/>
              <w:rPr>
                <w:sz w:val="22"/>
                <w:szCs w:val="22"/>
                <w:lang w:val="en-US"/>
              </w:rPr>
            </w:pPr>
          </w:p>
          <w:p w14:paraId="09F93897" w14:textId="77777777" w:rsidR="00072679" w:rsidRPr="0055295B" w:rsidRDefault="00072679" w:rsidP="00F1468F">
            <w:pPr>
              <w:jc w:val="right"/>
              <w:rPr>
                <w:sz w:val="22"/>
                <w:szCs w:val="22"/>
                <w:lang w:val="en-US"/>
              </w:rPr>
            </w:pPr>
          </w:p>
          <w:p w14:paraId="38FCB6E6" w14:textId="77777777" w:rsidR="00072679" w:rsidRPr="0055295B" w:rsidRDefault="00072679" w:rsidP="00F1468F">
            <w:pPr>
              <w:jc w:val="right"/>
              <w:rPr>
                <w:sz w:val="22"/>
                <w:szCs w:val="22"/>
                <w:lang w:val="en-US"/>
              </w:rPr>
            </w:pPr>
          </w:p>
          <w:p w14:paraId="52015851" w14:textId="77777777" w:rsidR="00072679" w:rsidRPr="0055295B" w:rsidRDefault="00072679" w:rsidP="00F1468F">
            <w:pPr>
              <w:jc w:val="right"/>
              <w:rPr>
                <w:sz w:val="22"/>
                <w:szCs w:val="22"/>
                <w:lang w:val="en-US"/>
              </w:rPr>
            </w:pPr>
          </w:p>
          <w:p w14:paraId="18A5EF33" w14:textId="055D5AF7" w:rsidR="00072679" w:rsidRPr="0055295B" w:rsidRDefault="00072679" w:rsidP="00F1468F">
            <w:pPr>
              <w:jc w:val="right"/>
              <w:rPr>
                <w:sz w:val="22"/>
                <w:szCs w:val="22"/>
              </w:rPr>
            </w:pPr>
            <w:r w:rsidRPr="0055295B">
              <w:rPr>
                <w:sz w:val="22"/>
                <w:szCs w:val="22"/>
                <w:lang w:val="en-US"/>
              </w:rPr>
              <w:t>________</w:t>
            </w:r>
            <w:r w:rsidR="00DD03D8">
              <w:rPr>
                <w:sz w:val="22"/>
                <w:szCs w:val="22"/>
              </w:rPr>
              <w:t>______________</w:t>
            </w:r>
            <w:r w:rsidRPr="0055295B">
              <w:rPr>
                <w:sz w:val="22"/>
                <w:szCs w:val="22"/>
                <w:lang w:val="en-US"/>
              </w:rPr>
              <w:t xml:space="preserve">____/ </w:t>
            </w:r>
            <w:proofErr w:type="spellStart"/>
            <w:r w:rsidR="00DD03D8" w:rsidRPr="00DD03D8">
              <w:rPr>
                <w:sz w:val="22"/>
                <w:szCs w:val="22"/>
                <w:u w:val="single"/>
              </w:rPr>
              <w:t>Долгоаршинных</w:t>
            </w:r>
            <w:proofErr w:type="spellEnd"/>
            <w:r w:rsidR="00DD03D8" w:rsidRPr="00DD03D8">
              <w:rPr>
                <w:sz w:val="22"/>
                <w:szCs w:val="22"/>
                <w:u w:val="single"/>
              </w:rPr>
              <w:t xml:space="preserve"> М.Г</w:t>
            </w:r>
            <w:r w:rsidR="00DD03D8">
              <w:rPr>
                <w:sz w:val="22"/>
                <w:szCs w:val="22"/>
              </w:rPr>
              <w:t>.</w:t>
            </w:r>
            <w:r w:rsidRPr="0055295B">
              <w:rPr>
                <w:sz w:val="22"/>
                <w:szCs w:val="22"/>
                <w:lang w:val="en-US"/>
              </w:rPr>
              <w:t>/</w:t>
            </w:r>
          </w:p>
        </w:tc>
      </w:tr>
    </w:tbl>
    <w:p w14:paraId="6C5EAF63" w14:textId="77777777" w:rsidR="00117D1E" w:rsidRPr="0055295B" w:rsidRDefault="00117D1E" w:rsidP="00737888">
      <w:pPr>
        <w:jc w:val="both"/>
        <w:rPr>
          <w:sz w:val="22"/>
          <w:szCs w:val="22"/>
        </w:rPr>
      </w:pPr>
    </w:p>
    <w:p w14:paraId="077B4C79" w14:textId="77777777" w:rsidR="00117D1E" w:rsidRPr="0055295B" w:rsidRDefault="00117D1E" w:rsidP="00737888">
      <w:pPr>
        <w:jc w:val="both"/>
        <w:rPr>
          <w:sz w:val="22"/>
          <w:szCs w:val="22"/>
        </w:rPr>
      </w:pPr>
    </w:p>
    <w:p w14:paraId="203179D4" w14:textId="77777777" w:rsidR="00117D1E" w:rsidRPr="0055295B" w:rsidRDefault="00117D1E">
      <w:pPr>
        <w:rPr>
          <w:b/>
          <w:sz w:val="22"/>
          <w:szCs w:val="22"/>
        </w:rPr>
      </w:pPr>
      <w:r w:rsidRPr="0055295B">
        <w:rPr>
          <w:b/>
          <w:sz w:val="22"/>
          <w:szCs w:val="22"/>
        </w:rPr>
        <w:br w:type="page"/>
      </w:r>
    </w:p>
    <w:p w14:paraId="251B7283" w14:textId="4C7C36D8" w:rsidR="00117D1E" w:rsidRPr="0055295B" w:rsidRDefault="00117D1E" w:rsidP="00737888">
      <w:pPr>
        <w:jc w:val="right"/>
        <w:rPr>
          <w:b/>
          <w:sz w:val="22"/>
          <w:szCs w:val="22"/>
        </w:rPr>
      </w:pPr>
      <w:r w:rsidRPr="0055295B">
        <w:rPr>
          <w:b/>
          <w:sz w:val="22"/>
          <w:szCs w:val="22"/>
        </w:rPr>
        <w:t xml:space="preserve">Приложение 4. </w:t>
      </w:r>
    </w:p>
    <w:p w14:paraId="31931A18" w14:textId="12FDB3F8" w:rsidR="00BD1E8A" w:rsidRDefault="00BD1E8A" w:rsidP="00BD1E8A">
      <w:pPr>
        <w:jc w:val="right"/>
        <w:rPr>
          <w:rFonts w:eastAsia="Calibri"/>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E657C2" w:rsidRPr="0055295B">
        <w:rPr>
          <w:sz w:val="22"/>
          <w:szCs w:val="22"/>
        </w:rPr>
        <w:t>______ 201</w:t>
      </w:r>
      <w:r w:rsidR="00E657C2" w:rsidRPr="0017549E">
        <w:rPr>
          <w:sz w:val="22"/>
          <w:szCs w:val="22"/>
        </w:rPr>
        <w:t>8</w:t>
      </w:r>
      <w:r w:rsidR="00E657C2" w:rsidRPr="0055295B">
        <w:rPr>
          <w:sz w:val="22"/>
          <w:szCs w:val="22"/>
        </w:rPr>
        <w:t xml:space="preserve"> г.</w:t>
      </w:r>
      <w:r w:rsidRPr="0055295B">
        <w:rPr>
          <w:rFonts w:eastAsia="Calibri"/>
          <w:sz w:val="22"/>
          <w:szCs w:val="22"/>
        </w:rPr>
        <w:fldChar w:fldCharType="end"/>
      </w:r>
    </w:p>
    <w:p w14:paraId="5450D076" w14:textId="0E01E06F" w:rsidR="0055295B" w:rsidRDefault="0055295B" w:rsidP="0055295B">
      <w:pPr>
        <w:jc w:val="center"/>
        <w:rPr>
          <w:rFonts w:eastAsia="Calibri"/>
          <w:sz w:val="22"/>
          <w:szCs w:val="22"/>
        </w:rPr>
      </w:pPr>
      <w:r w:rsidRPr="0055295B">
        <w:rPr>
          <w:b/>
          <w:sz w:val="22"/>
          <w:szCs w:val="22"/>
        </w:rPr>
        <w:t>Форма Предварительного расчета стоимости работ.</w:t>
      </w:r>
    </w:p>
    <w:p w14:paraId="3B5A3076" w14:textId="12DBCBF8" w:rsidR="0055295B" w:rsidRPr="0055295B" w:rsidRDefault="001972B0" w:rsidP="00BD1E8A">
      <w:pPr>
        <w:jc w:val="right"/>
        <w:rPr>
          <w:rFonts w:eastAsia="Calibri"/>
          <w:sz w:val="22"/>
          <w:szCs w:val="22"/>
        </w:rPr>
      </w:pPr>
      <w:r>
        <w:rPr>
          <w:rFonts w:eastAsia="Calibri"/>
          <w:noProof/>
          <w:sz w:val="22"/>
          <w:szCs w:val="22"/>
        </w:rPr>
        <w:drawing>
          <wp:inline distT="0" distB="0" distL="0" distR="0" wp14:anchorId="686E6906" wp14:editId="5D7955C2">
            <wp:extent cx="6029325" cy="56864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9325" cy="5686425"/>
                    </a:xfrm>
                    <a:prstGeom prst="rect">
                      <a:avLst/>
                    </a:prstGeom>
                    <a:noFill/>
                    <a:ln>
                      <a:noFill/>
                    </a:ln>
                  </pic:spPr>
                </pic:pic>
              </a:graphicData>
            </a:graphic>
          </wp:inline>
        </w:drawing>
      </w:r>
    </w:p>
    <w:p w14:paraId="3BA3417B" w14:textId="4291FA10" w:rsidR="00117D1E" w:rsidRPr="0055295B" w:rsidRDefault="00117D1E" w:rsidP="00737888">
      <w:pPr>
        <w:jc w:val="both"/>
        <w:rPr>
          <w:sz w:val="22"/>
          <w:szCs w:val="22"/>
        </w:rPr>
      </w:pPr>
    </w:p>
    <w:p w14:paraId="15E7854D" w14:textId="6DF1A0F4" w:rsidR="00072679" w:rsidRPr="0055295B" w:rsidRDefault="00117D1E" w:rsidP="00072679">
      <w:pPr>
        <w:pStyle w:val="1"/>
        <w:numPr>
          <w:ilvl w:val="0"/>
          <w:numId w:val="0"/>
        </w:numPr>
        <w:spacing w:before="0" w:after="0"/>
        <w:ind w:left="432"/>
        <w:jc w:val="center"/>
        <w:rPr>
          <w:rFonts w:ascii="Times New Roman" w:hAnsi="Times New Roman"/>
          <w:sz w:val="22"/>
          <w:szCs w:val="22"/>
          <w:lang w:val="ru-RU"/>
        </w:rPr>
      </w:pPr>
      <w:r w:rsidRPr="0055295B">
        <w:rPr>
          <w:rFonts w:ascii="Times New Roman" w:hAnsi="Times New Roman"/>
          <w:sz w:val="22"/>
          <w:szCs w:val="22"/>
          <w:lang w:val="ru-RU"/>
        </w:rPr>
        <w:t>Форма Сторонами согласована:</w:t>
      </w:r>
    </w:p>
    <w:p w14:paraId="52DABAD6" w14:textId="77777777"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021A16A3" w14:textId="77777777" w:rsidTr="00F1468F">
        <w:tc>
          <w:tcPr>
            <w:tcW w:w="5103" w:type="dxa"/>
          </w:tcPr>
          <w:p w14:paraId="1B816FC2"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7669F785" w14:textId="4FA92CA8"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656811B2"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54F97C15" w14:textId="647BBDB1"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3F85370C" w14:textId="77777777" w:rsidTr="00F1468F">
        <w:tc>
          <w:tcPr>
            <w:tcW w:w="5103" w:type="dxa"/>
            <w:vAlign w:val="bottom"/>
          </w:tcPr>
          <w:p w14:paraId="3DE318FF" w14:textId="1621FB4B"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3CA00C12" w14:textId="77777777" w:rsidR="00DD03D8" w:rsidRPr="0055295B" w:rsidRDefault="00DD03D8" w:rsidP="00DD03D8">
            <w:pPr>
              <w:jc w:val="right"/>
              <w:rPr>
                <w:sz w:val="22"/>
                <w:szCs w:val="22"/>
                <w:lang w:val="en-US"/>
              </w:rPr>
            </w:pPr>
          </w:p>
          <w:p w14:paraId="62FBD498" w14:textId="77777777" w:rsidR="00DD03D8" w:rsidRPr="0055295B" w:rsidRDefault="00DD03D8" w:rsidP="00DD03D8">
            <w:pPr>
              <w:jc w:val="right"/>
              <w:rPr>
                <w:sz w:val="22"/>
                <w:szCs w:val="22"/>
                <w:lang w:val="en-US"/>
              </w:rPr>
            </w:pPr>
          </w:p>
          <w:p w14:paraId="7217C50D" w14:textId="77777777" w:rsidR="00DD03D8" w:rsidRPr="0055295B" w:rsidRDefault="00DD03D8" w:rsidP="00DD03D8">
            <w:pPr>
              <w:jc w:val="right"/>
              <w:rPr>
                <w:sz w:val="22"/>
                <w:szCs w:val="22"/>
                <w:lang w:val="en-US"/>
              </w:rPr>
            </w:pPr>
          </w:p>
          <w:p w14:paraId="14EF6AE7" w14:textId="77777777" w:rsidR="00DD03D8" w:rsidRPr="0055295B" w:rsidRDefault="00DD03D8" w:rsidP="00DD03D8">
            <w:pPr>
              <w:jc w:val="right"/>
              <w:rPr>
                <w:sz w:val="22"/>
                <w:szCs w:val="22"/>
                <w:lang w:val="en-US"/>
              </w:rPr>
            </w:pPr>
          </w:p>
          <w:p w14:paraId="3FE4D80A" w14:textId="77777777" w:rsidR="00DD03D8" w:rsidRPr="0055295B" w:rsidRDefault="00DD03D8" w:rsidP="00DD03D8">
            <w:pPr>
              <w:jc w:val="right"/>
              <w:rPr>
                <w:sz w:val="22"/>
                <w:szCs w:val="22"/>
                <w:lang w:val="en-US"/>
              </w:rPr>
            </w:pPr>
          </w:p>
          <w:p w14:paraId="269F1213" w14:textId="4940D358" w:rsidR="00DD03D8" w:rsidRPr="0055295B" w:rsidRDefault="00DD03D8" w:rsidP="00DD03D8">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sidRPr="0055295B">
              <w:rPr>
                <w:sz w:val="22"/>
                <w:szCs w:val="22"/>
                <w:lang w:val="en-US"/>
              </w:rPr>
              <w:t>/</w:t>
            </w:r>
          </w:p>
        </w:tc>
      </w:tr>
    </w:tbl>
    <w:p w14:paraId="65CAEBD8" w14:textId="214579C1" w:rsidR="00117D1E" w:rsidRPr="0055295B" w:rsidRDefault="00117D1E" w:rsidP="001972B0">
      <w:pPr>
        <w:jc w:val="right"/>
        <w:rPr>
          <w:sz w:val="22"/>
          <w:szCs w:val="22"/>
        </w:rPr>
      </w:pPr>
      <w:r w:rsidRPr="0055295B">
        <w:rPr>
          <w:b/>
          <w:sz w:val="22"/>
          <w:szCs w:val="22"/>
        </w:rPr>
        <w:br w:type="page"/>
      </w:r>
      <w:r w:rsidR="001972B0" w:rsidRPr="0055295B">
        <w:rPr>
          <w:sz w:val="22"/>
          <w:szCs w:val="22"/>
        </w:rPr>
        <w:t xml:space="preserve"> </w:t>
      </w:r>
    </w:p>
    <w:p w14:paraId="127D21B7" w14:textId="015CABBF" w:rsidR="00117D1E" w:rsidRPr="0055295B" w:rsidRDefault="001972B0" w:rsidP="00737888">
      <w:pPr>
        <w:jc w:val="right"/>
        <w:rPr>
          <w:b/>
          <w:sz w:val="22"/>
          <w:szCs w:val="22"/>
        </w:rPr>
      </w:pPr>
      <w:r>
        <w:rPr>
          <w:b/>
          <w:sz w:val="22"/>
          <w:szCs w:val="22"/>
        </w:rPr>
        <w:t>Приложение 5</w:t>
      </w:r>
      <w:r w:rsidR="00117D1E" w:rsidRPr="0055295B">
        <w:rPr>
          <w:b/>
          <w:sz w:val="22"/>
          <w:szCs w:val="22"/>
        </w:rPr>
        <w:t>.1.</w:t>
      </w:r>
    </w:p>
    <w:p w14:paraId="30F8B9C4" w14:textId="26A5C3DE" w:rsidR="00BD1E8A" w:rsidRDefault="00BD1E8A" w:rsidP="00BD1E8A">
      <w:pPr>
        <w:jc w:val="right"/>
        <w:rPr>
          <w:rFonts w:eastAsia="Calibri"/>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E657C2" w:rsidRPr="0055295B">
        <w:rPr>
          <w:sz w:val="22"/>
          <w:szCs w:val="22"/>
        </w:rPr>
        <w:t>______ 201</w:t>
      </w:r>
      <w:r w:rsidR="00E657C2" w:rsidRPr="0017549E">
        <w:rPr>
          <w:sz w:val="22"/>
          <w:szCs w:val="22"/>
        </w:rPr>
        <w:t>8</w:t>
      </w:r>
      <w:r w:rsidR="00E657C2" w:rsidRPr="0055295B">
        <w:rPr>
          <w:sz w:val="22"/>
          <w:szCs w:val="22"/>
        </w:rPr>
        <w:t xml:space="preserve"> г.</w:t>
      </w:r>
      <w:r w:rsidRPr="0055295B">
        <w:rPr>
          <w:rFonts w:eastAsia="Calibri"/>
          <w:sz w:val="22"/>
          <w:szCs w:val="22"/>
        </w:rPr>
        <w:fldChar w:fldCharType="end"/>
      </w:r>
    </w:p>
    <w:p w14:paraId="37112302" w14:textId="3E17B781" w:rsidR="0055295B" w:rsidRDefault="0055295B" w:rsidP="0055295B">
      <w:pPr>
        <w:jc w:val="center"/>
        <w:rPr>
          <w:rFonts w:eastAsia="Calibri"/>
          <w:sz w:val="22"/>
          <w:szCs w:val="22"/>
        </w:rPr>
      </w:pPr>
      <w:r>
        <w:rPr>
          <w:b/>
          <w:sz w:val="22"/>
          <w:szCs w:val="22"/>
        </w:rPr>
        <w:t>ФОРМА</w:t>
      </w:r>
    </w:p>
    <w:p w14:paraId="2778DF84" w14:textId="77777777" w:rsidR="0055295B" w:rsidRPr="0055295B" w:rsidRDefault="0055295B" w:rsidP="00BD1E8A">
      <w:pPr>
        <w:jc w:val="right"/>
        <w:rPr>
          <w:rFonts w:eastAsia="Calibri"/>
          <w:sz w:val="22"/>
          <w:szCs w:val="22"/>
        </w:rPr>
      </w:pPr>
    </w:p>
    <w:p w14:paraId="43704982" w14:textId="77777777" w:rsidR="00C21E3E" w:rsidRPr="007608CC" w:rsidRDefault="00C21E3E" w:rsidP="00C21E3E">
      <w:pPr>
        <w:jc w:val="center"/>
        <w:rPr>
          <w:b/>
          <w:sz w:val="24"/>
          <w:szCs w:val="24"/>
        </w:rPr>
      </w:pPr>
      <w:r w:rsidRPr="007608CC">
        <w:rPr>
          <w:b/>
          <w:sz w:val="24"/>
          <w:szCs w:val="24"/>
        </w:rPr>
        <w:t>Акт</w:t>
      </w:r>
    </w:p>
    <w:p w14:paraId="45C0E78D" w14:textId="77777777" w:rsidR="00C21E3E" w:rsidRDefault="00C21E3E" w:rsidP="00C21E3E">
      <w:pPr>
        <w:jc w:val="center"/>
        <w:rPr>
          <w:b/>
          <w:sz w:val="24"/>
          <w:szCs w:val="24"/>
        </w:rPr>
      </w:pPr>
      <w:r w:rsidRPr="007608CC">
        <w:rPr>
          <w:b/>
          <w:sz w:val="24"/>
          <w:szCs w:val="24"/>
        </w:rPr>
        <w:t>Приема-передачи оборудования</w:t>
      </w:r>
    </w:p>
    <w:p w14:paraId="147FF892" w14:textId="77777777" w:rsidR="00C21E3E" w:rsidRDefault="00C21E3E" w:rsidP="00C21E3E">
      <w:pPr>
        <w:jc w:val="center"/>
        <w:rPr>
          <w:b/>
          <w:sz w:val="24"/>
          <w:szCs w:val="24"/>
        </w:rPr>
      </w:pPr>
    </w:p>
    <w:p w14:paraId="0C6FC58B" w14:textId="77777777" w:rsidR="00C21E3E" w:rsidRDefault="00C21E3E" w:rsidP="00C21E3E">
      <w:pPr>
        <w:jc w:val="center"/>
        <w:rPr>
          <w:sz w:val="24"/>
          <w:szCs w:val="24"/>
        </w:rPr>
      </w:pPr>
      <w:r>
        <w:rPr>
          <w:sz w:val="24"/>
          <w:szCs w:val="24"/>
        </w:rPr>
        <w:t>Мы, ниже подписавшиеся, представитель ПАО «Башинформсвязь» с одной стороны, и представитель _____________________ с другой стороны, составили настоящий Акт о том, что ___</w:t>
      </w:r>
      <w:proofErr w:type="gramStart"/>
      <w:r>
        <w:rPr>
          <w:sz w:val="24"/>
          <w:szCs w:val="24"/>
        </w:rPr>
        <w:t>_(</w:t>
      </w:r>
      <w:proofErr w:type="gramEnd"/>
      <w:r>
        <w:rPr>
          <w:sz w:val="24"/>
          <w:szCs w:val="24"/>
        </w:rPr>
        <w:t>представитель Исполнителя)____ сдал, а ______(представитель Исполнителя)_______ принял следующее оборудование:</w:t>
      </w:r>
    </w:p>
    <w:tbl>
      <w:tblPr>
        <w:tblStyle w:val="a8"/>
        <w:tblW w:w="0" w:type="auto"/>
        <w:tblLook w:val="04A0" w:firstRow="1" w:lastRow="0" w:firstColumn="1" w:lastColumn="0" w:noHBand="0" w:noVBand="1"/>
      </w:tblPr>
      <w:tblGrid>
        <w:gridCol w:w="846"/>
        <w:gridCol w:w="3969"/>
        <w:gridCol w:w="2693"/>
        <w:gridCol w:w="1837"/>
      </w:tblGrid>
      <w:tr w:rsidR="00C21E3E" w14:paraId="1E92E5F6" w14:textId="77777777" w:rsidTr="00244528">
        <w:tc>
          <w:tcPr>
            <w:tcW w:w="846" w:type="dxa"/>
          </w:tcPr>
          <w:p w14:paraId="36FA2A6E" w14:textId="77777777" w:rsidR="00C21E3E" w:rsidRDefault="00C21E3E" w:rsidP="00244528">
            <w:pPr>
              <w:spacing w:before="312"/>
              <w:jc w:val="center"/>
              <w:rPr>
                <w:sz w:val="24"/>
                <w:szCs w:val="24"/>
              </w:rPr>
            </w:pPr>
            <w:r>
              <w:rPr>
                <w:sz w:val="24"/>
                <w:szCs w:val="24"/>
              </w:rPr>
              <w:t xml:space="preserve">№ </w:t>
            </w:r>
            <w:proofErr w:type="spellStart"/>
            <w:r>
              <w:rPr>
                <w:sz w:val="24"/>
                <w:szCs w:val="24"/>
              </w:rPr>
              <w:t>п.п</w:t>
            </w:r>
            <w:proofErr w:type="spellEnd"/>
            <w:r>
              <w:rPr>
                <w:sz w:val="24"/>
                <w:szCs w:val="24"/>
              </w:rPr>
              <w:t>.</w:t>
            </w:r>
          </w:p>
        </w:tc>
        <w:tc>
          <w:tcPr>
            <w:tcW w:w="3969" w:type="dxa"/>
          </w:tcPr>
          <w:p w14:paraId="363A9BFF" w14:textId="77777777" w:rsidR="00C21E3E" w:rsidRDefault="00C21E3E" w:rsidP="00244528">
            <w:pPr>
              <w:spacing w:before="312"/>
              <w:jc w:val="center"/>
              <w:rPr>
                <w:sz w:val="24"/>
                <w:szCs w:val="24"/>
              </w:rPr>
            </w:pPr>
            <w:r>
              <w:rPr>
                <w:sz w:val="24"/>
                <w:szCs w:val="24"/>
              </w:rPr>
              <w:t>Наименование оборудования</w:t>
            </w:r>
          </w:p>
        </w:tc>
        <w:tc>
          <w:tcPr>
            <w:tcW w:w="2693" w:type="dxa"/>
          </w:tcPr>
          <w:p w14:paraId="017F5DE8" w14:textId="77777777" w:rsidR="00C21E3E" w:rsidRDefault="00C21E3E" w:rsidP="00244528">
            <w:pPr>
              <w:spacing w:before="312"/>
              <w:jc w:val="center"/>
              <w:rPr>
                <w:sz w:val="24"/>
                <w:szCs w:val="24"/>
              </w:rPr>
            </w:pPr>
            <w:r>
              <w:rPr>
                <w:sz w:val="24"/>
                <w:szCs w:val="24"/>
              </w:rPr>
              <w:t>Серийный номер</w:t>
            </w:r>
          </w:p>
        </w:tc>
        <w:tc>
          <w:tcPr>
            <w:tcW w:w="1837" w:type="dxa"/>
          </w:tcPr>
          <w:p w14:paraId="0E423FB6" w14:textId="77777777" w:rsidR="00C21E3E" w:rsidRDefault="00C21E3E" w:rsidP="00244528">
            <w:pPr>
              <w:spacing w:before="312"/>
              <w:jc w:val="center"/>
              <w:rPr>
                <w:sz w:val="24"/>
                <w:szCs w:val="24"/>
              </w:rPr>
            </w:pPr>
            <w:r>
              <w:rPr>
                <w:sz w:val="24"/>
                <w:szCs w:val="24"/>
              </w:rPr>
              <w:t>Количество</w:t>
            </w:r>
          </w:p>
        </w:tc>
      </w:tr>
      <w:tr w:rsidR="00C21E3E" w14:paraId="60019C21" w14:textId="77777777" w:rsidTr="00244528">
        <w:tc>
          <w:tcPr>
            <w:tcW w:w="846" w:type="dxa"/>
          </w:tcPr>
          <w:p w14:paraId="048CE03B" w14:textId="77777777" w:rsidR="00C21E3E" w:rsidRDefault="00C21E3E" w:rsidP="00244528">
            <w:pPr>
              <w:spacing w:before="312"/>
              <w:jc w:val="center"/>
              <w:rPr>
                <w:sz w:val="24"/>
                <w:szCs w:val="24"/>
              </w:rPr>
            </w:pPr>
          </w:p>
        </w:tc>
        <w:tc>
          <w:tcPr>
            <w:tcW w:w="3969" w:type="dxa"/>
          </w:tcPr>
          <w:p w14:paraId="2B82E8B3" w14:textId="77777777" w:rsidR="00C21E3E" w:rsidRDefault="00C21E3E" w:rsidP="00244528">
            <w:pPr>
              <w:spacing w:before="312"/>
              <w:jc w:val="center"/>
              <w:rPr>
                <w:sz w:val="24"/>
                <w:szCs w:val="24"/>
              </w:rPr>
            </w:pPr>
          </w:p>
        </w:tc>
        <w:tc>
          <w:tcPr>
            <w:tcW w:w="2693" w:type="dxa"/>
          </w:tcPr>
          <w:p w14:paraId="5825F221" w14:textId="77777777" w:rsidR="00C21E3E" w:rsidRDefault="00C21E3E" w:rsidP="00244528">
            <w:pPr>
              <w:spacing w:before="312"/>
              <w:jc w:val="center"/>
              <w:rPr>
                <w:sz w:val="24"/>
                <w:szCs w:val="24"/>
              </w:rPr>
            </w:pPr>
          </w:p>
        </w:tc>
        <w:tc>
          <w:tcPr>
            <w:tcW w:w="1837" w:type="dxa"/>
          </w:tcPr>
          <w:p w14:paraId="42C6CF0A" w14:textId="77777777" w:rsidR="00C21E3E" w:rsidRDefault="00C21E3E" w:rsidP="00244528">
            <w:pPr>
              <w:spacing w:before="312"/>
              <w:jc w:val="center"/>
              <w:rPr>
                <w:sz w:val="24"/>
                <w:szCs w:val="24"/>
              </w:rPr>
            </w:pPr>
          </w:p>
        </w:tc>
      </w:tr>
      <w:tr w:rsidR="00C21E3E" w14:paraId="30AE7C79" w14:textId="77777777" w:rsidTr="00244528">
        <w:tc>
          <w:tcPr>
            <w:tcW w:w="846" w:type="dxa"/>
          </w:tcPr>
          <w:p w14:paraId="38CF949A" w14:textId="77777777" w:rsidR="00C21E3E" w:rsidRDefault="00C21E3E" w:rsidP="00244528">
            <w:pPr>
              <w:spacing w:before="312"/>
              <w:jc w:val="center"/>
              <w:rPr>
                <w:sz w:val="24"/>
                <w:szCs w:val="24"/>
              </w:rPr>
            </w:pPr>
          </w:p>
        </w:tc>
        <w:tc>
          <w:tcPr>
            <w:tcW w:w="3969" w:type="dxa"/>
          </w:tcPr>
          <w:p w14:paraId="0E84A008" w14:textId="77777777" w:rsidR="00C21E3E" w:rsidRDefault="00C21E3E" w:rsidP="00244528">
            <w:pPr>
              <w:spacing w:before="312"/>
              <w:jc w:val="center"/>
              <w:rPr>
                <w:sz w:val="24"/>
                <w:szCs w:val="24"/>
              </w:rPr>
            </w:pPr>
          </w:p>
        </w:tc>
        <w:tc>
          <w:tcPr>
            <w:tcW w:w="2693" w:type="dxa"/>
          </w:tcPr>
          <w:p w14:paraId="10FBFC58" w14:textId="77777777" w:rsidR="00C21E3E" w:rsidRDefault="00C21E3E" w:rsidP="00244528">
            <w:pPr>
              <w:spacing w:before="312"/>
              <w:jc w:val="center"/>
              <w:rPr>
                <w:sz w:val="24"/>
                <w:szCs w:val="24"/>
              </w:rPr>
            </w:pPr>
          </w:p>
        </w:tc>
        <w:tc>
          <w:tcPr>
            <w:tcW w:w="1837" w:type="dxa"/>
          </w:tcPr>
          <w:p w14:paraId="2E0C809B" w14:textId="77777777" w:rsidR="00C21E3E" w:rsidRDefault="00C21E3E" w:rsidP="00244528">
            <w:pPr>
              <w:spacing w:before="312"/>
              <w:jc w:val="center"/>
              <w:rPr>
                <w:sz w:val="24"/>
                <w:szCs w:val="24"/>
              </w:rPr>
            </w:pPr>
          </w:p>
        </w:tc>
      </w:tr>
      <w:tr w:rsidR="00C21E3E" w14:paraId="1D606DD4" w14:textId="77777777" w:rsidTr="00244528">
        <w:tc>
          <w:tcPr>
            <w:tcW w:w="846" w:type="dxa"/>
          </w:tcPr>
          <w:p w14:paraId="30E9F058" w14:textId="77777777" w:rsidR="00C21E3E" w:rsidRDefault="00C21E3E" w:rsidP="00244528">
            <w:pPr>
              <w:spacing w:before="312"/>
              <w:jc w:val="center"/>
              <w:rPr>
                <w:sz w:val="24"/>
                <w:szCs w:val="24"/>
              </w:rPr>
            </w:pPr>
          </w:p>
        </w:tc>
        <w:tc>
          <w:tcPr>
            <w:tcW w:w="3969" w:type="dxa"/>
          </w:tcPr>
          <w:p w14:paraId="19B63743" w14:textId="77777777" w:rsidR="00C21E3E" w:rsidRDefault="00C21E3E" w:rsidP="00244528">
            <w:pPr>
              <w:spacing w:before="312"/>
              <w:jc w:val="center"/>
              <w:rPr>
                <w:sz w:val="24"/>
                <w:szCs w:val="24"/>
              </w:rPr>
            </w:pPr>
          </w:p>
        </w:tc>
        <w:tc>
          <w:tcPr>
            <w:tcW w:w="2693" w:type="dxa"/>
          </w:tcPr>
          <w:p w14:paraId="7E72D044" w14:textId="77777777" w:rsidR="00C21E3E" w:rsidRDefault="00C21E3E" w:rsidP="00244528">
            <w:pPr>
              <w:spacing w:before="312"/>
              <w:jc w:val="center"/>
              <w:rPr>
                <w:sz w:val="24"/>
                <w:szCs w:val="24"/>
              </w:rPr>
            </w:pPr>
          </w:p>
        </w:tc>
        <w:tc>
          <w:tcPr>
            <w:tcW w:w="1837" w:type="dxa"/>
          </w:tcPr>
          <w:p w14:paraId="15ACB31F" w14:textId="77777777" w:rsidR="00C21E3E" w:rsidRDefault="00C21E3E" w:rsidP="00244528">
            <w:pPr>
              <w:spacing w:before="312"/>
              <w:jc w:val="center"/>
              <w:rPr>
                <w:sz w:val="24"/>
                <w:szCs w:val="24"/>
              </w:rPr>
            </w:pPr>
          </w:p>
        </w:tc>
      </w:tr>
      <w:tr w:rsidR="00C21E3E" w14:paraId="10728564" w14:textId="77777777" w:rsidTr="00244528">
        <w:tc>
          <w:tcPr>
            <w:tcW w:w="846" w:type="dxa"/>
          </w:tcPr>
          <w:p w14:paraId="17620F06" w14:textId="77777777" w:rsidR="00C21E3E" w:rsidRDefault="00C21E3E" w:rsidP="00244528">
            <w:pPr>
              <w:spacing w:before="312"/>
              <w:jc w:val="center"/>
              <w:rPr>
                <w:sz w:val="24"/>
                <w:szCs w:val="24"/>
              </w:rPr>
            </w:pPr>
          </w:p>
        </w:tc>
        <w:tc>
          <w:tcPr>
            <w:tcW w:w="3969" w:type="dxa"/>
          </w:tcPr>
          <w:p w14:paraId="27E704B7" w14:textId="77777777" w:rsidR="00C21E3E" w:rsidRDefault="00C21E3E" w:rsidP="00244528">
            <w:pPr>
              <w:spacing w:before="312"/>
              <w:jc w:val="center"/>
              <w:rPr>
                <w:sz w:val="24"/>
                <w:szCs w:val="24"/>
              </w:rPr>
            </w:pPr>
          </w:p>
        </w:tc>
        <w:tc>
          <w:tcPr>
            <w:tcW w:w="2693" w:type="dxa"/>
          </w:tcPr>
          <w:p w14:paraId="64ACA869" w14:textId="77777777" w:rsidR="00C21E3E" w:rsidRDefault="00C21E3E" w:rsidP="00244528">
            <w:pPr>
              <w:spacing w:before="312"/>
              <w:jc w:val="center"/>
              <w:rPr>
                <w:sz w:val="24"/>
                <w:szCs w:val="24"/>
              </w:rPr>
            </w:pPr>
          </w:p>
        </w:tc>
        <w:tc>
          <w:tcPr>
            <w:tcW w:w="1837" w:type="dxa"/>
          </w:tcPr>
          <w:p w14:paraId="4EC5AC5F" w14:textId="77777777" w:rsidR="00C21E3E" w:rsidRDefault="00C21E3E" w:rsidP="00244528">
            <w:pPr>
              <w:spacing w:before="312"/>
              <w:jc w:val="center"/>
              <w:rPr>
                <w:sz w:val="24"/>
                <w:szCs w:val="24"/>
              </w:rPr>
            </w:pPr>
          </w:p>
        </w:tc>
      </w:tr>
    </w:tbl>
    <w:p w14:paraId="14740EBE" w14:textId="77777777" w:rsidR="00C21E3E" w:rsidRDefault="00C21E3E" w:rsidP="00C21E3E">
      <w:pPr>
        <w:jc w:val="center"/>
        <w:rPr>
          <w:sz w:val="24"/>
          <w:szCs w:val="24"/>
        </w:rPr>
      </w:pPr>
    </w:p>
    <w:p w14:paraId="43665874" w14:textId="77777777" w:rsidR="00C21E3E" w:rsidRDefault="00C21E3E" w:rsidP="00C21E3E">
      <w:pPr>
        <w:rPr>
          <w:sz w:val="24"/>
          <w:szCs w:val="24"/>
        </w:rPr>
      </w:pPr>
      <w:r>
        <w:rPr>
          <w:sz w:val="24"/>
          <w:szCs w:val="24"/>
        </w:rPr>
        <w:t>Дата передачи:</w:t>
      </w:r>
    </w:p>
    <w:p w14:paraId="485C3447" w14:textId="77777777" w:rsidR="00C21E3E" w:rsidRDefault="00C21E3E" w:rsidP="00C21E3E">
      <w:pPr>
        <w:rPr>
          <w:sz w:val="24"/>
          <w:szCs w:val="24"/>
        </w:rPr>
      </w:pPr>
      <w:r>
        <w:rPr>
          <w:sz w:val="24"/>
          <w:szCs w:val="24"/>
        </w:rPr>
        <w:t>Адрес передачи:</w:t>
      </w:r>
    </w:p>
    <w:p w14:paraId="144E7557" w14:textId="77777777" w:rsidR="00C21E3E" w:rsidRDefault="00C21E3E" w:rsidP="00C21E3E">
      <w:pPr>
        <w:rPr>
          <w:sz w:val="24"/>
          <w:szCs w:val="24"/>
        </w:rPr>
      </w:pPr>
      <w:r>
        <w:rPr>
          <w:sz w:val="24"/>
          <w:szCs w:val="24"/>
        </w:rPr>
        <w:t>Основание передачи: исполнение Заявки №__ от_____ к Договору №____ от____</w:t>
      </w:r>
    </w:p>
    <w:p w14:paraId="20F85383" w14:textId="77777777" w:rsidR="00C21E3E" w:rsidRDefault="00C21E3E" w:rsidP="00C21E3E">
      <w:pPr>
        <w:rPr>
          <w:sz w:val="24"/>
          <w:szCs w:val="24"/>
        </w:rPr>
      </w:pPr>
      <w:r>
        <w:rPr>
          <w:sz w:val="24"/>
          <w:szCs w:val="24"/>
        </w:rPr>
        <w:t>Сдал представитель Заказчика                                      Принял представитель Исполнителя</w:t>
      </w:r>
    </w:p>
    <w:p w14:paraId="71A89850" w14:textId="77777777" w:rsidR="00C21E3E" w:rsidRDefault="00C21E3E" w:rsidP="00C21E3E">
      <w:pPr>
        <w:rPr>
          <w:sz w:val="24"/>
          <w:szCs w:val="24"/>
        </w:rPr>
      </w:pPr>
      <w:r>
        <w:rPr>
          <w:sz w:val="24"/>
          <w:szCs w:val="24"/>
        </w:rPr>
        <w:t xml:space="preserve">__________________ Ф.И.О                                           __________________ </w:t>
      </w:r>
      <w:proofErr w:type="spellStart"/>
      <w:r>
        <w:rPr>
          <w:sz w:val="24"/>
          <w:szCs w:val="24"/>
        </w:rPr>
        <w:t>Ф.И.О</w:t>
      </w:r>
      <w:proofErr w:type="spellEnd"/>
    </w:p>
    <w:p w14:paraId="6BE81917" w14:textId="77777777" w:rsidR="00C21E3E" w:rsidRPr="007608CC" w:rsidRDefault="00C21E3E" w:rsidP="00C21E3E">
      <w:pPr>
        <w:rPr>
          <w:sz w:val="24"/>
          <w:szCs w:val="24"/>
        </w:rPr>
      </w:pPr>
      <w:r>
        <w:rPr>
          <w:sz w:val="24"/>
          <w:szCs w:val="24"/>
        </w:rPr>
        <w:t xml:space="preserve">Дата___________                                                              </w:t>
      </w:r>
      <w:proofErr w:type="spellStart"/>
      <w:r>
        <w:rPr>
          <w:sz w:val="24"/>
          <w:szCs w:val="24"/>
        </w:rPr>
        <w:t>Дата</w:t>
      </w:r>
      <w:proofErr w:type="spellEnd"/>
      <w:r>
        <w:rPr>
          <w:sz w:val="24"/>
          <w:szCs w:val="24"/>
        </w:rPr>
        <w:t>__________</w:t>
      </w:r>
    </w:p>
    <w:p w14:paraId="4DD0DEA0" w14:textId="47347B70" w:rsidR="00117D1E" w:rsidRPr="0055295B" w:rsidRDefault="00117D1E" w:rsidP="00737888">
      <w:pPr>
        <w:jc w:val="both"/>
        <w:rPr>
          <w:sz w:val="22"/>
          <w:szCs w:val="22"/>
        </w:rPr>
      </w:pPr>
    </w:p>
    <w:p w14:paraId="60F97145" w14:textId="77777777" w:rsidR="00117D1E" w:rsidRPr="0055295B" w:rsidRDefault="00117D1E" w:rsidP="00737888">
      <w:pPr>
        <w:jc w:val="both"/>
        <w:rPr>
          <w:sz w:val="22"/>
          <w:szCs w:val="22"/>
        </w:rPr>
      </w:pPr>
    </w:p>
    <w:p w14:paraId="5C7B5967" w14:textId="77777777" w:rsidR="00117D1E" w:rsidRPr="0055295B" w:rsidRDefault="00117D1E" w:rsidP="003F40E5">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Форма Сторонами согласована:</w:t>
      </w:r>
    </w:p>
    <w:p w14:paraId="2D0B568D" w14:textId="77777777"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56DABDF5" w14:textId="77777777" w:rsidTr="00F1468F">
        <w:tc>
          <w:tcPr>
            <w:tcW w:w="5103" w:type="dxa"/>
          </w:tcPr>
          <w:p w14:paraId="624E7526"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66C07B7C" w14:textId="76F126B7"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3F403D87"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2F728165" w14:textId="1E852921"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4C51CCF9" w14:textId="77777777" w:rsidTr="00F1468F">
        <w:tc>
          <w:tcPr>
            <w:tcW w:w="5103" w:type="dxa"/>
            <w:vAlign w:val="bottom"/>
          </w:tcPr>
          <w:p w14:paraId="20B6432C" w14:textId="6E8F699A"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5838B911" w14:textId="77777777" w:rsidR="00DD03D8" w:rsidRPr="0055295B" w:rsidRDefault="00DD03D8" w:rsidP="00DD03D8">
            <w:pPr>
              <w:jc w:val="right"/>
              <w:rPr>
                <w:sz w:val="22"/>
                <w:szCs w:val="22"/>
                <w:lang w:val="en-US"/>
              </w:rPr>
            </w:pPr>
          </w:p>
          <w:p w14:paraId="1320B205" w14:textId="77777777" w:rsidR="00DD03D8" w:rsidRPr="0055295B" w:rsidRDefault="00DD03D8" w:rsidP="00DD03D8">
            <w:pPr>
              <w:jc w:val="right"/>
              <w:rPr>
                <w:sz w:val="22"/>
                <w:szCs w:val="22"/>
                <w:lang w:val="en-US"/>
              </w:rPr>
            </w:pPr>
          </w:p>
          <w:p w14:paraId="685A326B" w14:textId="77777777" w:rsidR="00DD03D8" w:rsidRPr="0055295B" w:rsidRDefault="00DD03D8" w:rsidP="00DD03D8">
            <w:pPr>
              <w:jc w:val="right"/>
              <w:rPr>
                <w:sz w:val="22"/>
                <w:szCs w:val="22"/>
                <w:lang w:val="en-US"/>
              </w:rPr>
            </w:pPr>
          </w:p>
          <w:p w14:paraId="674D3372" w14:textId="77777777" w:rsidR="00DD03D8" w:rsidRPr="0055295B" w:rsidRDefault="00DD03D8" w:rsidP="00DD03D8">
            <w:pPr>
              <w:jc w:val="right"/>
              <w:rPr>
                <w:sz w:val="22"/>
                <w:szCs w:val="22"/>
                <w:lang w:val="en-US"/>
              </w:rPr>
            </w:pPr>
          </w:p>
          <w:p w14:paraId="17BB90EE" w14:textId="77777777" w:rsidR="00DD03D8" w:rsidRPr="0055295B" w:rsidRDefault="00DD03D8" w:rsidP="00DD03D8">
            <w:pPr>
              <w:jc w:val="right"/>
              <w:rPr>
                <w:sz w:val="22"/>
                <w:szCs w:val="22"/>
                <w:lang w:val="en-US"/>
              </w:rPr>
            </w:pPr>
          </w:p>
          <w:p w14:paraId="513A801E" w14:textId="11B3BF40" w:rsidR="00DD03D8" w:rsidRPr="0055295B" w:rsidRDefault="00DD03D8" w:rsidP="00DD03D8">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Pr>
                <w:sz w:val="22"/>
                <w:szCs w:val="22"/>
              </w:rPr>
              <w:t>.</w:t>
            </w:r>
            <w:r w:rsidRPr="0055295B">
              <w:rPr>
                <w:sz w:val="22"/>
                <w:szCs w:val="22"/>
                <w:lang w:val="en-US"/>
              </w:rPr>
              <w:t>/</w:t>
            </w:r>
          </w:p>
        </w:tc>
      </w:tr>
    </w:tbl>
    <w:p w14:paraId="0321AF7F" w14:textId="77777777" w:rsidR="00117D1E" w:rsidRPr="0055295B" w:rsidRDefault="00117D1E" w:rsidP="00737888">
      <w:pPr>
        <w:jc w:val="both"/>
        <w:rPr>
          <w:sz w:val="22"/>
          <w:szCs w:val="22"/>
        </w:rPr>
      </w:pPr>
    </w:p>
    <w:p w14:paraId="46A707BF" w14:textId="77777777" w:rsidR="00117D1E" w:rsidRPr="0055295B" w:rsidRDefault="00117D1E" w:rsidP="00737888">
      <w:pPr>
        <w:jc w:val="both"/>
        <w:rPr>
          <w:sz w:val="22"/>
          <w:szCs w:val="22"/>
        </w:rPr>
      </w:pPr>
    </w:p>
    <w:p w14:paraId="10E10906" w14:textId="5DC22660" w:rsidR="00117D1E" w:rsidRPr="0055295B" w:rsidRDefault="00117D1E" w:rsidP="003F40E5">
      <w:pPr>
        <w:jc w:val="right"/>
        <w:rPr>
          <w:b/>
          <w:sz w:val="22"/>
          <w:szCs w:val="22"/>
        </w:rPr>
      </w:pPr>
      <w:r w:rsidRPr="0055295B">
        <w:rPr>
          <w:b/>
          <w:sz w:val="22"/>
          <w:szCs w:val="22"/>
        </w:rPr>
        <w:br w:type="page"/>
        <w:t xml:space="preserve">Приложение </w:t>
      </w:r>
      <w:r w:rsidR="001972B0">
        <w:rPr>
          <w:b/>
          <w:sz w:val="22"/>
          <w:szCs w:val="22"/>
        </w:rPr>
        <w:t>5</w:t>
      </w:r>
      <w:r w:rsidRPr="0055295B">
        <w:rPr>
          <w:b/>
          <w:sz w:val="22"/>
          <w:szCs w:val="22"/>
        </w:rPr>
        <w:t>.2.</w:t>
      </w:r>
    </w:p>
    <w:p w14:paraId="59AAE2CE" w14:textId="0879881D" w:rsidR="00BD1E8A" w:rsidRDefault="00BD1E8A" w:rsidP="00BD1E8A">
      <w:pPr>
        <w:jc w:val="right"/>
        <w:rPr>
          <w:rFonts w:eastAsia="Calibri"/>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E657C2" w:rsidRPr="0055295B">
        <w:rPr>
          <w:sz w:val="22"/>
          <w:szCs w:val="22"/>
        </w:rPr>
        <w:t>______ 201</w:t>
      </w:r>
      <w:r w:rsidR="00E657C2" w:rsidRPr="0017549E">
        <w:rPr>
          <w:sz w:val="22"/>
          <w:szCs w:val="22"/>
        </w:rPr>
        <w:t>8</w:t>
      </w:r>
      <w:r w:rsidR="00E657C2" w:rsidRPr="0055295B">
        <w:rPr>
          <w:sz w:val="22"/>
          <w:szCs w:val="22"/>
        </w:rPr>
        <w:t xml:space="preserve"> г.</w:t>
      </w:r>
      <w:r w:rsidRPr="0055295B">
        <w:rPr>
          <w:rFonts w:eastAsia="Calibri"/>
          <w:sz w:val="22"/>
          <w:szCs w:val="22"/>
        </w:rPr>
        <w:fldChar w:fldCharType="end"/>
      </w:r>
    </w:p>
    <w:p w14:paraId="37AFF0A9" w14:textId="3837A8D6" w:rsidR="0055295B" w:rsidRDefault="0055295B" w:rsidP="0055295B">
      <w:pPr>
        <w:jc w:val="center"/>
        <w:rPr>
          <w:rFonts w:eastAsia="Calibri"/>
          <w:sz w:val="22"/>
          <w:szCs w:val="22"/>
        </w:rPr>
      </w:pPr>
      <w:r>
        <w:rPr>
          <w:b/>
          <w:sz w:val="22"/>
          <w:szCs w:val="22"/>
        </w:rPr>
        <w:t>ФОРМА</w:t>
      </w:r>
    </w:p>
    <w:p w14:paraId="73B0585C" w14:textId="77777777" w:rsidR="0055295B" w:rsidRPr="0055295B" w:rsidRDefault="0055295B" w:rsidP="00BD1E8A">
      <w:pPr>
        <w:jc w:val="right"/>
        <w:rPr>
          <w:rFonts w:eastAsia="Calibri"/>
          <w:sz w:val="22"/>
          <w:szCs w:val="22"/>
        </w:rPr>
      </w:pPr>
    </w:p>
    <w:p w14:paraId="7CC1ADB5" w14:textId="77777777" w:rsidR="00117D1E" w:rsidRPr="0055295B" w:rsidRDefault="004055EE" w:rsidP="00737888">
      <w:pPr>
        <w:jc w:val="both"/>
        <w:rPr>
          <w:sz w:val="22"/>
          <w:szCs w:val="22"/>
        </w:rPr>
      </w:pPr>
      <w:r w:rsidRPr="0055295B">
        <w:rPr>
          <w:noProof/>
          <w:sz w:val="22"/>
          <w:szCs w:val="22"/>
        </w:rPr>
        <w:drawing>
          <wp:inline distT="0" distB="0" distL="0" distR="0" wp14:anchorId="18C7D7D9" wp14:editId="45B06FDB">
            <wp:extent cx="6116320" cy="2837815"/>
            <wp:effectExtent l="19050" t="19050" r="17780" b="19685"/>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6320" cy="2837815"/>
                    </a:xfrm>
                    <a:prstGeom prst="rect">
                      <a:avLst/>
                    </a:prstGeom>
                    <a:noFill/>
                    <a:ln w="9525" cmpd="sng">
                      <a:solidFill>
                        <a:srgbClr val="7F7F7F"/>
                      </a:solidFill>
                      <a:miter lim="800000"/>
                      <a:headEnd/>
                      <a:tailEnd/>
                    </a:ln>
                    <a:effectLst/>
                  </pic:spPr>
                </pic:pic>
              </a:graphicData>
            </a:graphic>
          </wp:inline>
        </w:drawing>
      </w:r>
    </w:p>
    <w:p w14:paraId="2D31EFAB" w14:textId="77777777" w:rsidR="00117D1E" w:rsidRPr="0055295B" w:rsidRDefault="00117D1E" w:rsidP="00737888">
      <w:pPr>
        <w:jc w:val="both"/>
        <w:rPr>
          <w:sz w:val="22"/>
          <w:szCs w:val="22"/>
        </w:rPr>
      </w:pPr>
    </w:p>
    <w:p w14:paraId="6FC430C9" w14:textId="77777777" w:rsidR="00117D1E" w:rsidRPr="0055295B" w:rsidRDefault="00117D1E" w:rsidP="003F40E5">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Форма Сторонами согласована:</w:t>
      </w:r>
    </w:p>
    <w:p w14:paraId="73EF516E" w14:textId="77777777" w:rsidR="00072679" w:rsidRPr="0055295B" w:rsidRDefault="00072679" w:rsidP="00072679">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7CBE4AEC" w14:textId="77777777" w:rsidTr="00F1468F">
        <w:tc>
          <w:tcPr>
            <w:tcW w:w="5103" w:type="dxa"/>
          </w:tcPr>
          <w:p w14:paraId="111B685E"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7AD63723" w14:textId="637F8B54"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3AC644AF"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48A8547E" w14:textId="6345C2B1"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61D289CA" w14:textId="77777777" w:rsidTr="00F1468F">
        <w:tc>
          <w:tcPr>
            <w:tcW w:w="5103" w:type="dxa"/>
            <w:vAlign w:val="bottom"/>
          </w:tcPr>
          <w:p w14:paraId="2B4D482E" w14:textId="029951FE"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3032C1FE" w14:textId="77777777" w:rsidR="00DD03D8" w:rsidRPr="0055295B" w:rsidRDefault="00DD03D8" w:rsidP="00DD03D8">
            <w:pPr>
              <w:jc w:val="right"/>
              <w:rPr>
                <w:sz w:val="22"/>
                <w:szCs w:val="22"/>
                <w:lang w:val="en-US"/>
              </w:rPr>
            </w:pPr>
          </w:p>
          <w:p w14:paraId="26490A09" w14:textId="77777777" w:rsidR="00DD03D8" w:rsidRPr="0055295B" w:rsidRDefault="00DD03D8" w:rsidP="00DD03D8">
            <w:pPr>
              <w:jc w:val="right"/>
              <w:rPr>
                <w:sz w:val="22"/>
                <w:szCs w:val="22"/>
                <w:lang w:val="en-US"/>
              </w:rPr>
            </w:pPr>
          </w:p>
          <w:p w14:paraId="5B12D029" w14:textId="77777777" w:rsidR="00DD03D8" w:rsidRPr="0055295B" w:rsidRDefault="00DD03D8" w:rsidP="00DD03D8">
            <w:pPr>
              <w:jc w:val="right"/>
              <w:rPr>
                <w:sz w:val="22"/>
                <w:szCs w:val="22"/>
                <w:lang w:val="en-US"/>
              </w:rPr>
            </w:pPr>
          </w:p>
          <w:p w14:paraId="7BC8AD60" w14:textId="77777777" w:rsidR="00DD03D8" w:rsidRPr="0055295B" w:rsidRDefault="00DD03D8" w:rsidP="00DD03D8">
            <w:pPr>
              <w:jc w:val="right"/>
              <w:rPr>
                <w:sz w:val="22"/>
                <w:szCs w:val="22"/>
                <w:lang w:val="en-US"/>
              </w:rPr>
            </w:pPr>
          </w:p>
          <w:p w14:paraId="5CB03F13" w14:textId="77777777" w:rsidR="00DD03D8" w:rsidRPr="0055295B" w:rsidRDefault="00DD03D8" w:rsidP="00DD03D8">
            <w:pPr>
              <w:jc w:val="right"/>
              <w:rPr>
                <w:sz w:val="22"/>
                <w:szCs w:val="22"/>
                <w:lang w:val="en-US"/>
              </w:rPr>
            </w:pPr>
          </w:p>
          <w:p w14:paraId="4D521A94" w14:textId="707097D6" w:rsidR="00DD03D8" w:rsidRPr="0055295B" w:rsidRDefault="00DD03D8" w:rsidP="00DD03D8">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Pr>
                <w:sz w:val="22"/>
                <w:szCs w:val="22"/>
              </w:rPr>
              <w:t>.</w:t>
            </w:r>
            <w:r w:rsidRPr="0055295B">
              <w:rPr>
                <w:sz w:val="22"/>
                <w:szCs w:val="22"/>
                <w:lang w:val="en-US"/>
              </w:rPr>
              <w:t>/</w:t>
            </w:r>
          </w:p>
        </w:tc>
      </w:tr>
    </w:tbl>
    <w:p w14:paraId="793150A2" w14:textId="77777777" w:rsidR="00072679" w:rsidRPr="0055295B" w:rsidRDefault="00072679" w:rsidP="00072679">
      <w:pPr>
        <w:pStyle w:val="2"/>
        <w:numPr>
          <w:ilvl w:val="0"/>
          <w:numId w:val="0"/>
        </w:numPr>
        <w:ind w:left="576"/>
        <w:rPr>
          <w:rFonts w:ascii="Times New Roman" w:hAnsi="Times New Roman"/>
          <w:sz w:val="22"/>
          <w:szCs w:val="22"/>
        </w:rPr>
      </w:pPr>
    </w:p>
    <w:p w14:paraId="54907BAA" w14:textId="77777777" w:rsidR="00117D1E" w:rsidRPr="0055295B" w:rsidRDefault="00117D1E" w:rsidP="00737888">
      <w:pPr>
        <w:jc w:val="both"/>
        <w:rPr>
          <w:sz w:val="22"/>
          <w:szCs w:val="22"/>
        </w:rPr>
      </w:pPr>
    </w:p>
    <w:p w14:paraId="5F1EC0CD" w14:textId="77777777" w:rsidR="00117D1E" w:rsidRPr="0055295B" w:rsidRDefault="00117D1E">
      <w:pPr>
        <w:rPr>
          <w:b/>
          <w:sz w:val="22"/>
          <w:szCs w:val="22"/>
        </w:rPr>
      </w:pPr>
      <w:r w:rsidRPr="0055295B">
        <w:rPr>
          <w:b/>
          <w:sz w:val="22"/>
          <w:szCs w:val="22"/>
        </w:rPr>
        <w:br w:type="page"/>
      </w:r>
    </w:p>
    <w:p w14:paraId="370AACB8" w14:textId="4D8F7359" w:rsidR="0055295B" w:rsidRPr="0055295B" w:rsidRDefault="00612CA4" w:rsidP="00612CA4">
      <w:pPr>
        <w:jc w:val="center"/>
        <w:rPr>
          <w:b/>
          <w:sz w:val="22"/>
          <w:szCs w:val="22"/>
        </w:rPr>
      </w:pPr>
      <w:r>
        <w:rPr>
          <w:b/>
          <w:sz w:val="22"/>
          <w:szCs w:val="22"/>
        </w:rPr>
        <w:t xml:space="preserve">Приложение </w:t>
      </w:r>
      <w:r w:rsidR="001972B0">
        <w:rPr>
          <w:b/>
          <w:sz w:val="22"/>
          <w:szCs w:val="22"/>
        </w:rPr>
        <w:t>6</w:t>
      </w:r>
      <w:r>
        <w:rPr>
          <w:b/>
          <w:sz w:val="22"/>
          <w:szCs w:val="22"/>
        </w:rPr>
        <w:t>.1</w:t>
      </w:r>
      <w:r w:rsidR="00117D1E" w:rsidRPr="0055295B">
        <w:rPr>
          <w:b/>
          <w:sz w:val="22"/>
          <w:szCs w:val="22"/>
        </w:rPr>
        <w:t>.</w:t>
      </w:r>
    </w:p>
    <w:p w14:paraId="61923D68" w14:textId="5255D7B1" w:rsidR="0055295B" w:rsidRPr="0055295B" w:rsidRDefault="0055295B" w:rsidP="0055295B">
      <w:pPr>
        <w:jc w:val="right"/>
        <w:rPr>
          <w:b/>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E657C2" w:rsidRPr="0055295B">
        <w:rPr>
          <w:sz w:val="22"/>
          <w:szCs w:val="22"/>
        </w:rPr>
        <w:t>______ 201</w:t>
      </w:r>
      <w:r w:rsidR="00E657C2" w:rsidRPr="0017549E">
        <w:rPr>
          <w:sz w:val="22"/>
          <w:szCs w:val="22"/>
        </w:rPr>
        <w:t>8</w:t>
      </w:r>
      <w:r w:rsidR="00E657C2" w:rsidRPr="0055295B">
        <w:rPr>
          <w:sz w:val="22"/>
          <w:szCs w:val="22"/>
        </w:rPr>
        <w:t xml:space="preserve"> г.</w:t>
      </w:r>
      <w:r w:rsidRPr="0055295B">
        <w:rPr>
          <w:rFonts w:eastAsia="Calibri"/>
          <w:sz w:val="22"/>
          <w:szCs w:val="22"/>
        </w:rPr>
        <w:fldChar w:fldCharType="end"/>
      </w:r>
    </w:p>
    <w:p w14:paraId="2A720F21" w14:textId="53AD7437" w:rsidR="00117D1E" w:rsidRPr="0055295B" w:rsidRDefault="00117D1E" w:rsidP="0055295B">
      <w:pPr>
        <w:jc w:val="center"/>
        <w:rPr>
          <w:b/>
          <w:sz w:val="22"/>
          <w:szCs w:val="22"/>
        </w:rPr>
      </w:pPr>
      <w:r w:rsidRPr="0055295B">
        <w:rPr>
          <w:b/>
          <w:sz w:val="22"/>
          <w:szCs w:val="22"/>
        </w:rPr>
        <w:t>Дополнительные условия по обеспечению выполнения требований охраны труда.</w:t>
      </w:r>
    </w:p>
    <w:tbl>
      <w:tblPr>
        <w:tblW w:w="9923" w:type="dxa"/>
        <w:tblInd w:w="-284" w:type="dxa"/>
        <w:tblLook w:val="01E0" w:firstRow="1" w:lastRow="1" w:firstColumn="1" w:lastColumn="1" w:noHBand="0" w:noVBand="0"/>
      </w:tblPr>
      <w:tblGrid>
        <w:gridCol w:w="9923"/>
      </w:tblGrid>
      <w:tr w:rsidR="00EC1486" w:rsidRPr="0055295B" w14:paraId="3F5BA62D" w14:textId="77777777" w:rsidTr="002C4E7E">
        <w:tc>
          <w:tcPr>
            <w:tcW w:w="9923" w:type="dxa"/>
          </w:tcPr>
          <w:p w14:paraId="121B60C2" w14:textId="77777777" w:rsidR="00EC1486" w:rsidRPr="0055295B" w:rsidRDefault="00EC1486" w:rsidP="002C4E7E">
            <w:pPr>
              <w:pStyle w:val="a7"/>
              <w:tabs>
                <w:tab w:val="clear" w:pos="4153"/>
                <w:tab w:val="clear" w:pos="8306"/>
              </w:tabs>
              <w:spacing w:before="312"/>
              <w:rPr>
                <w:rFonts w:ascii="Times New Roman" w:hAnsi="Times New Roman"/>
                <w:sz w:val="22"/>
                <w:szCs w:val="22"/>
                <w:lang w:val="ru-RU"/>
              </w:rPr>
            </w:pPr>
            <w:r w:rsidRPr="0055295B">
              <w:rPr>
                <w:rFonts w:ascii="Times New Roman" w:hAnsi="Times New Roman"/>
                <w:sz w:val="22"/>
                <w:szCs w:val="22"/>
                <w:lang w:val="ru-RU"/>
              </w:rPr>
              <w:t xml:space="preserve">Исполнитель своими силами обеспечивает соблюдение его работниками требований охраны труда, пожарной и </w:t>
            </w:r>
            <w:proofErr w:type="spellStart"/>
            <w:proofErr w:type="gramStart"/>
            <w:r w:rsidRPr="0055295B">
              <w:rPr>
                <w:rFonts w:ascii="Times New Roman" w:hAnsi="Times New Roman"/>
                <w:sz w:val="22"/>
                <w:szCs w:val="22"/>
                <w:lang w:val="ru-RU"/>
              </w:rPr>
              <w:t>электро</w:t>
            </w:r>
            <w:proofErr w:type="spellEnd"/>
            <w:r w:rsidRPr="0055295B">
              <w:rPr>
                <w:rFonts w:ascii="Times New Roman" w:hAnsi="Times New Roman"/>
                <w:sz w:val="22"/>
                <w:szCs w:val="22"/>
                <w:lang w:val="ru-RU"/>
              </w:rPr>
              <w:t xml:space="preserve"> безопасности</w:t>
            </w:r>
            <w:proofErr w:type="gramEnd"/>
            <w:r w:rsidRPr="0055295B">
              <w:rPr>
                <w:rFonts w:ascii="Times New Roman" w:hAnsi="Times New Roman"/>
                <w:sz w:val="22"/>
                <w:szCs w:val="22"/>
                <w:lang w:val="ru-RU"/>
              </w:rPr>
              <w:t xml:space="preserve"> при производстве работ по технической эксплуатации сети Заказчика.</w:t>
            </w:r>
          </w:p>
        </w:tc>
      </w:tr>
      <w:tr w:rsidR="00EC1486" w:rsidRPr="0055295B" w14:paraId="1E2E3B20" w14:textId="77777777" w:rsidTr="002C4E7E">
        <w:tc>
          <w:tcPr>
            <w:tcW w:w="9923" w:type="dxa"/>
          </w:tcPr>
          <w:p w14:paraId="3A02F2ED" w14:textId="77777777" w:rsidR="00EC1486" w:rsidRPr="0055295B" w:rsidRDefault="00EC1486" w:rsidP="002C4E7E">
            <w:pPr>
              <w:pStyle w:val="a7"/>
              <w:tabs>
                <w:tab w:val="clear" w:pos="4153"/>
                <w:tab w:val="clear" w:pos="8306"/>
              </w:tabs>
              <w:spacing w:before="312"/>
              <w:rPr>
                <w:rFonts w:ascii="Times New Roman" w:hAnsi="Times New Roman"/>
                <w:sz w:val="22"/>
                <w:szCs w:val="22"/>
                <w:highlight w:val="yellow"/>
                <w:lang w:val="ru-RU"/>
              </w:rPr>
            </w:pPr>
            <w:r w:rsidRPr="0055295B">
              <w:rPr>
                <w:rFonts w:ascii="Times New Roman" w:hAnsi="Times New Roman"/>
                <w:sz w:val="22"/>
                <w:szCs w:val="22"/>
                <w:lang w:val="ru-RU"/>
              </w:rPr>
              <w:t>Исполнитель несет полную ответственность перед государственными органами соответствующей компетенции за соблюдение требований охраны труда и пожарной безопасности при производстве работ на объектах Заказчика. В случае нарушения работниками Исполнителя требований охраны труда при производстве работ по технической эксплуатации сети, Заказчик освобождается от ответственности за допущенные нарушения.</w:t>
            </w:r>
          </w:p>
        </w:tc>
      </w:tr>
      <w:tr w:rsidR="00EC1486" w:rsidRPr="0055295B" w14:paraId="664E7D02" w14:textId="77777777" w:rsidTr="002C4E7E">
        <w:tc>
          <w:tcPr>
            <w:tcW w:w="9923" w:type="dxa"/>
          </w:tcPr>
          <w:p w14:paraId="6E9F09F9" w14:textId="47D8E690" w:rsidR="00EC1486" w:rsidRPr="0055295B" w:rsidRDefault="00EC1486" w:rsidP="002C4E7E">
            <w:pPr>
              <w:pStyle w:val="affff2"/>
              <w:spacing w:before="0" w:after="0"/>
              <w:rPr>
                <w:rFonts w:ascii="Times New Roman" w:hAnsi="Times New Roman"/>
                <w:highlight w:val="yellow"/>
              </w:rPr>
            </w:pPr>
            <w:r w:rsidRPr="0055295B">
              <w:rPr>
                <w:rFonts w:ascii="Times New Roman" w:hAnsi="Times New Roman"/>
              </w:rPr>
              <w:t>Работы в электроустановках Заказчика производится в соответствии с требованием раздела 12 «Организация работы командированного персонала» и других разделов Межотраслевых Правил по охране труда (правил безопасности) при эксплуатации электроустановок. Работники Исполнителя, выполняющие эти работы, относятся к   категории «командированный персонал». Со стороны Заказчика предоставление прав командированному персоналу может производится резолюцией руководителя (те</w:t>
            </w:r>
            <w:r w:rsidR="006D1423">
              <w:rPr>
                <w:rFonts w:ascii="Times New Roman" w:hAnsi="Times New Roman"/>
              </w:rPr>
              <w:t>хнического руководителя)</w:t>
            </w:r>
            <w:r w:rsidRPr="0055295B">
              <w:rPr>
                <w:rFonts w:ascii="Times New Roman" w:hAnsi="Times New Roman"/>
              </w:rPr>
              <w:t xml:space="preserve"> на письме Исполнителя о допуске. </w:t>
            </w:r>
          </w:p>
        </w:tc>
      </w:tr>
      <w:tr w:rsidR="00EC1486" w:rsidRPr="0055295B" w14:paraId="4A4804A2" w14:textId="77777777" w:rsidTr="002C4E7E">
        <w:tc>
          <w:tcPr>
            <w:tcW w:w="9923" w:type="dxa"/>
          </w:tcPr>
          <w:p w14:paraId="283D147F" w14:textId="40503514" w:rsidR="00EC1486" w:rsidRPr="0055295B" w:rsidRDefault="00EC1486" w:rsidP="0055295B">
            <w:pPr>
              <w:pStyle w:val="affff2"/>
              <w:spacing w:before="0" w:after="0"/>
              <w:rPr>
                <w:rFonts w:ascii="Times New Roman" w:hAnsi="Times New Roman"/>
                <w:highlight w:val="yellow"/>
              </w:rPr>
            </w:pPr>
            <w:r w:rsidRPr="0055295B">
              <w:rPr>
                <w:rFonts w:ascii="Times New Roman" w:hAnsi="Times New Roman"/>
              </w:rPr>
              <w:t xml:space="preserve">Исполнитель самостоятельно обеспечивает персонал спецодеждой, </w:t>
            </w:r>
            <w:proofErr w:type="spellStart"/>
            <w:r w:rsidRPr="0055295B">
              <w:rPr>
                <w:rFonts w:ascii="Times New Roman" w:hAnsi="Times New Roman"/>
              </w:rPr>
              <w:t>спецобувью</w:t>
            </w:r>
            <w:proofErr w:type="spellEnd"/>
            <w:r w:rsidRPr="0055295B">
              <w:rPr>
                <w:rFonts w:ascii="Times New Roman" w:hAnsi="Times New Roman"/>
              </w:rPr>
              <w:t xml:space="preserve"> и другими СИЗ, аптечками для оказания первой медицинской помощи, а также организует проведение медицинского осмотра и обучение безопасности труда. </w:t>
            </w:r>
          </w:p>
        </w:tc>
      </w:tr>
      <w:tr w:rsidR="00EC1486" w:rsidRPr="0055295B" w14:paraId="70A7DF40" w14:textId="77777777" w:rsidTr="002C4E7E">
        <w:tc>
          <w:tcPr>
            <w:tcW w:w="9923" w:type="dxa"/>
          </w:tcPr>
          <w:p w14:paraId="73A3DED1" w14:textId="60110499" w:rsidR="00EC1486" w:rsidRPr="0055295B" w:rsidRDefault="00EC1486" w:rsidP="0055295B">
            <w:pPr>
              <w:pStyle w:val="affff2"/>
              <w:spacing w:before="0" w:after="0"/>
              <w:rPr>
                <w:rFonts w:ascii="Times New Roman" w:hAnsi="Times New Roman"/>
              </w:rPr>
            </w:pPr>
            <w:r w:rsidRPr="0055295B">
              <w:rPr>
                <w:rFonts w:ascii="Times New Roman" w:hAnsi="Times New Roman"/>
              </w:rPr>
              <w:t>При выполнении работ по технической эксплуатации сети все работники Исполнителя должны иметь при себе удостоверения по охране труда, электробезопасности, на право выполнения верхолазных работ и др.</w:t>
            </w:r>
          </w:p>
        </w:tc>
      </w:tr>
      <w:tr w:rsidR="00EC1486" w:rsidRPr="0055295B" w14:paraId="0E374808" w14:textId="77777777" w:rsidTr="002C4E7E">
        <w:tc>
          <w:tcPr>
            <w:tcW w:w="9923" w:type="dxa"/>
          </w:tcPr>
          <w:p w14:paraId="732C86AB" w14:textId="77777777" w:rsidR="00EC1486" w:rsidRPr="0055295B" w:rsidRDefault="00EC1486" w:rsidP="002C4E7E">
            <w:pPr>
              <w:pStyle w:val="a7"/>
              <w:tabs>
                <w:tab w:val="clear" w:pos="4153"/>
                <w:tab w:val="clear" w:pos="8306"/>
                <w:tab w:val="right" w:leader="dot" w:pos="9921"/>
              </w:tabs>
              <w:spacing w:before="312"/>
              <w:rPr>
                <w:rFonts w:ascii="Times New Roman" w:hAnsi="Times New Roman"/>
                <w:sz w:val="22"/>
                <w:szCs w:val="22"/>
                <w:lang w:val="ru-RU"/>
              </w:rPr>
            </w:pPr>
            <w:r w:rsidRPr="0055295B">
              <w:rPr>
                <w:rFonts w:ascii="Times New Roman" w:hAnsi="Times New Roman"/>
                <w:sz w:val="22"/>
                <w:szCs w:val="22"/>
                <w:lang w:val="ru-RU"/>
              </w:rPr>
              <w:t>В случае возникновения угрозы безопасности и здоровью работников при выполнении работ по технической эксплуатации сети, Исполнитель обязан прекратить работы, принять меры по устранению опасности (а при необходимости обеспечить эвакуацию людей в безопасное место) и немедленно информировать об этом Заказчика.</w:t>
            </w:r>
          </w:p>
        </w:tc>
      </w:tr>
      <w:tr w:rsidR="00EC1486" w:rsidRPr="0055295B" w14:paraId="33E97419" w14:textId="77777777" w:rsidTr="002C4E7E">
        <w:tc>
          <w:tcPr>
            <w:tcW w:w="9923" w:type="dxa"/>
          </w:tcPr>
          <w:p w14:paraId="79D322C2" w14:textId="77777777" w:rsidR="00EC1486" w:rsidRPr="0055295B" w:rsidRDefault="00EC1486" w:rsidP="002C4E7E">
            <w:pPr>
              <w:pStyle w:val="a7"/>
              <w:tabs>
                <w:tab w:val="clear" w:pos="4153"/>
                <w:tab w:val="clear" w:pos="8306"/>
              </w:tabs>
              <w:spacing w:before="312"/>
              <w:rPr>
                <w:rFonts w:ascii="Times New Roman" w:hAnsi="Times New Roman"/>
                <w:sz w:val="22"/>
                <w:szCs w:val="22"/>
                <w:lang w:val="ru-RU"/>
              </w:rPr>
            </w:pPr>
            <w:r w:rsidRPr="0055295B">
              <w:rPr>
                <w:rFonts w:ascii="Times New Roman" w:hAnsi="Times New Roman"/>
                <w:sz w:val="22"/>
                <w:szCs w:val="22"/>
                <w:lang w:val="ru-RU"/>
              </w:rPr>
              <w:t>В случаях производственного травматизма при выполнении работ по эксплуатации сети, Исполнитель самостоятельно принимает меры по оказанию травмированным работникам первой доврачебной медицинской помощи и немедленно информирует Заказчика о факте травматизма. Расследование несчастных случаев в этом случае проводится Исполнителем в соответствии с действующим законодательством, с включением в состав комиссии по расследованию представителя Заказчика.</w:t>
            </w:r>
          </w:p>
        </w:tc>
      </w:tr>
      <w:tr w:rsidR="00EC1486" w:rsidRPr="0055295B" w14:paraId="151E22DB" w14:textId="77777777" w:rsidTr="002C4E7E">
        <w:tc>
          <w:tcPr>
            <w:tcW w:w="9923" w:type="dxa"/>
          </w:tcPr>
          <w:p w14:paraId="0E6A0A69" w14:textId="35BBB018" w:rsidR="00EC1486" w:rsidRPr="0055295B" w:rsidRDefault="00EC1486" w:rsidP="0055295B">
            <w:pPr>
              <w:pStyle w:val="affff2"/>
              <w:spacing w:before="0" w:after="0"/>
              <w:rPr>
                <w:rFonts w:ascii="Times New Roman" w:hAnsi="Times New Roman"/>
              </w:rPr>
            </w:pPr>
            <w:r w:rsidRPr="0055295B">
              <w:rPr>
                <w:rFonts w:ascii="Times New Roman" w:hAnsi="Times New Roman"/>
              </w:rPr>
              <w:t>Заказчик оставляет за собой право осуществления контроля за выполнением Исполнителем требований охраны труда, электробезопасности и пожарной безопасности при выполнении работ по эксплуатации сети.  Контролирующими лицами со стороны Заказчика могут быть Директора, технические директора, главные энергетики и спец</w:t>
            </w:r>
            <w:r w:rsidR="006D1423">
              <w:rPr>
                <w:rFonts w:ascii="Times New Roman" w:hAnsi="Times New Roman"/>
              </w:rPr>
              <w:t>иалисты по охране труда</w:t>
            </w:r>
            <w:r w:rsidRPr="0055295B">
              <w:rPr>
                <w:rFonts w:ascii="Times New Roman" w:hAnsi="Times New Roman"/>
              </w:rPr>
              <w:t>.</w:t>
            </w:r>
          </w:p>
        </w:tc>
      </w:tr>
      <w:tr w:rsidR="00EC1486" w:rsidRPr="0055295B" w14:paraId="2E24DA58" w14:textId="77777777" w:rsidTr="002C4E7E">
        <w:tc>
          <w:tcPr>
            <w:tcW w:w="9923" w:type="dxa"/>
          </w:tcPr>
          <w:p w14:paraId="7156E890" w14:textId="43BC4474" w:rsidR="00EC1486" w:rsidRPr="0055295B" w:rsidRDefault="00EC1486" w:rsidP="0055295B">
            <w:pPr>
              <w:pStyle w:val="affff2"/>
              <w:spacing w:before="0" w:after="0"/>
              <w:rPr>
                <w:rFonts w:ascii="Times New Roman" w:hAnsi="Times New Roman"/>
              </w:rPr>
            </w:pPr>
            <w:r w:rsidRPr="0055295B">
              <w:rPr>
                <w:rFonts w:ascii="Times New Roman" w:hAnsi="Times New Roman"/>
              </w:rPr>
              <w:t>По результатам контроля до Исполнителя могут доводиться устные или письменные замечания о нарушениях требований охраны труда, выписки из протоколов совместных совещаний.</w:t>
            </w:r>
          </w:p>
        </w:tc>
      </w:tr>
      <w:tr w:rsidR="00EC1486" w:rsidRPr="0055295B" w14:paraId="641AE56D" w14:textId="77777777" w:rsidTr="002C4E7E">
        <w:tc>
          <w:tcPr>
            <w:tcW w:w="9923" w:type="dxa"/>
          </w:tcPr>
          <w:p w14:paraId="56D92986" w14:textId="77777777" w:rsidR="00EC1486" w:rsidRPr="0055295B" w:rsidRDefault="00EC1486" w:rsidP="002C4E7E">
            <w:pPr>
              <w:pStyle w:val="affff2"/>
              <w:spacing w:before="0" w:after="0"/>
              <w:rPr>
                <w:rFonts w:ascii="Times New Roman" w:hAnsi="Times New Roman"/>
              </w:rPr>
            </w:pPr>
            <w:r w:rsidRPr="0055295B">
              <w:rPr>
                <w:rFonts w:ascii="Times New Roman" w:hAnsi="Times New Roman"/>
              </w:rPr>
              <w:t>Все изменения в списке работников Исполнителя и ответственных за безопасность труда лиц доводятся до сведения Заказчика незамедлительно.</w:t>
            </w:r>
          </w:p>
        </w:tc>
      </w:tr>
    </w:tbl>
    <w:p w14:paraId="455888AE" w14:textId="77777777" w:rsidR="00BD1E8A" w:rsidRPr="0055295B" w:rsidRDefault="00BD1E8A" w:rsidP="00BD1E8A">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0DAA3DF9" w14:textId="77777777" w:rsidTr="00F1468F">
        <w:tc>
          <w:tcPr>
            <w:tcW w:w="5103" w:type="dxa"/>
          </w:tcPr>
          <w:p w14:paraId="52DD1684"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03F8A02B" w14:textId="06B597A1"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6CE1CC2D"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562612C0" w14:textId="2D62CC77"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16E66843" w14:textId="77777777" w:rsidTr="00F1468F">
        <w:tc>
          <w:tcPr>
            <w:tcW w:w="5103" w:type="dxa"/>
            <w:vAlign w:val="bottom"/>
          </w:tcPr>
          <w:p w14:paraId="57183459" w14:textId="13F4B052"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Pr>
                <w:sz w:val="22"/>
                <w:szCs w:val="22"/>
                <w:lang w:val="en-US"/>
              </w:rPr>
              <w:t>_______</w:t>
            </w:r>
            <w:r w:rsidRPr="0055295B">
              <w:rPr>
                <w:sz w:val="22"/>
                <w:szCs w:val="22"/>
              </w:rPr>
              <w:t>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69459DA4" w14:textId="77777777" w:rsidR="00DD03D8" w:rsidRPr="0055295B" w:rsidRDefault="00DD03D8" w:rsidP="00DD03D8">
            <w:pPr>
              <w:jc w:val="right"/>
              <w:rPr>
                <w:sz w:val="22"/>
                <w:szCs w:val="22"/>
                <w:lang w:val="en-US"/>
              </w:rPr>
            </w:pPr>
          </w:p>
          <w:p w14:paraId="4B8F6095" w14:textId="77777777" w:rsidR="00DD03D8" w:rsidRPr="0055295B" w:rsidRDefault="00DD03D8" w:rsidP="00DD03D8">
            <w:pPr>
              <w:rPr>
                <w:sz w:val="22"/>
                <w:szCs w:val="22"/>
                <w:lang w:val="en-US"/>
              </w:rPr>
            </w:pPr>
          </w:p>
          <w:p w14:paraId="56791A08" w14:textId="77777777" w:rsidR="00DD03D8" w:rsidRPr="0055295B" w:rsidRDefault="00DD03D8" w:rsidP="00DD03D8">
            <w:pPr>
              <w:jc w:val="right"/>
              <w:rPr>
                <w:sz w:val="22"/>
                <w:szCs w:val="22"/>
                <w:lang w:val="en-US"/>
              </w:rPr>
            </w:pPr>
          </w:p>
          <w:p w14:paraId="36E8AA9F" w14:textId="3A66D8A8" w:rsidR="00DD03D8" w:rsidRPr="0055295B" w:rsidRDefault="00DD03D8" w:rsidP="00DD03D8">
            <w:pPr>
              <w:jc w:val="right"/>
              <w:rPr>
                <w:sz w:val="22"/>
                <w:szCs w:val="22"/>
              </w:rPr>
            </w:pPr>
            <w:r>
              <w:rPr>
                <w:sz w:val="22"/>
                <w:szCs w:val="22"/>
              </w:rPr>
              <w:t>_______</w:t>
            </w:r>
            <w:r>
              <w:rPr>
                <w:sz w:val="22"/>
                <w:szCs w:val="22"/>
                <w:lang w:val="en-US"/>
              </w:rPr>
              <w:t>______</w:t>
            </w:r>
            <w:r>
              <w:rPr>
                <w:sz w:val="22"/>
                <w:szCs w:val="22"/>
              </w:rPr>
              <w:t>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Pr>
                <w:sz w:val="22"/>
                <w:szCs w:val="22"/>
              </w:rPr>
              <w:t>.</w:t>
            </w:r>
            <w:r w:rsidRPr="0055295B">
              <w:rPr>
                <w:sz w:val="22"/>
                <w:szCs w:val="22"/>
                <w:lang w:val="en-US"/>
              </w:rPr>
              <w:t>/</w:t>
            </w:r>
          </w:p>
        </w:tc>
      </w:tr>
    </w:tbl>
    <w:p w14:paraId="289AEBEF" w14:textId="734A4D1E" w:rsidR="0055295B" w:rsidRPr="0055295B" w:rsidRDefault="00BD1E8A" w:rsidP="00DD03D8">
      <w:pPr>
        <w:jc w:val="center"/>
        <w:rPr>
          <w:b/>
          <w:sz w:val="22"/>
          <w:szCs w:val="22"/>
        </w:rPr>
      </w:pPr>
      <w:r w:rsidRPr="0055295B">
        <w:rPr>
          <w:b/>
          <w:sz w:val="22"/>
          <w:szCs w:val="22"/>
        </w:rPr>
        <w:br w:type="page"/>
      </w:r>
      <w:r w:rsidR="00612CA4">
        <w:rPr>
          <w:b/>
          <w:sz w:val="22"/>
          <w:szCs w:val="22"/>
        </w:rPr>
        <w:t xml:space="preserve">Приложение </w:t>
      </w:r>
      <w:r w:rsidR="001972B0">
        <w:rPr>
          <w:b/>
          <w:sz w:val="22"/>
          <w:szCs w:val="22"/>
        </w:rPr>
        <w:t>6</w:t>
      </w:r>
      <w:r w:rsidR="00612CA4">
        <w:rPr>
          <w:b/>
          <w:sz w:val="22"/>
          <w:szCs w:val="22"/>
        </w:rPr>
        <w:t>.2</w:t>
      </w:r>
      <w:r w:rsidR="00117D1E" w:rsidRPr="0055295B">
        <w:rPr>
          <w:b/>
          <w:sz w:val="22"/>
          <w:szCs w:val="22"/>
        </w:rPr>
        <w:t xml:space="preserve">. </w:t>
      </w:r>
    </w:p>
    <w:p w14:paraId="4FFDAE89" w14:textId="3DA7326D" w:rsidR="0055295B" w:rsidRPr="0055295B" w:rsidRDefault="0055295B" w:rsidP="0055295B">
      <w:pPr>
        <w:jc w:val="right"/>
        <w:rPr>
          <w:rFonts w:eastAsia="Calibri"/>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E657C2" w:rsidRPr="0055295B">
        <w:rPr>
          <w:sz w:val="22"/>
          <w:szCs w:val="22"/>
        </w:rPr>
        <w:t>______ 201</w:t>
      </w:r>
      <w:r w:rsidR="00E657C2" w:rsidRPr="0017549E">
        <w:rPr>
          <w:sz w:val="22"/>
          <w:szCs w:val="22"/>
        </w:rPr>
        <w:t>8</w:t>
      </w:r>
      <w:r w:rsidR="00E657C2" w:rsidRPr="0055295B">
        <w:rPr>
          <w:sz w:val="22"/>
          <w:szCs w:val="22"/>
        </w:rPr>
        <w:t xml:space="preserve"> г.</w:t>
      </w:r>
      <w:r w:rsidRPr="0055295B">
        <w:rPr>
          <w:rFonts w:eastAsia="Calibri"/>
          <w:sz w:val="22"/>
          <w:szCs w:val="22"/>
        </w:rPr>
        <w:fldChar w:fldCharType="end"/>
      </w:r>
    </w:p>
    <w:p w14:paraId="4B11F1DA" w14:textId="77777777" w:rsidR="0055295B" w:rsidRPr="0055295B" w:rsidRDefault="0055295B" w:rsidP="00737888">
      <w:pPr>
        <w:jc w:val="right"/>
        <w:rPr>
          <w:b/>
          <w:sz w:val="22"/>
          <w:szCs w:val="22"/>
        </w:rPr>
      </w:pPr>
    </w:p>
    <w:p w14:paraId="4D60CE64" w14:textId="521D925D" w:rsidR="00117D1E" w:rsidRPr="0055295B" w:rsidRDefault="00117D1E" w:rsidP="0055295B">
      <w:pPr>
        <w:jc w:val="center"/>
        <w:rPr>
          <w:b/>
          <w:sz w:val="22"/>
          <w:szCs w:val="22"/>
        </w:rPr>
      </w:pPr>
      <w:proofErr w:type="gramStart"/>
      <w:r w:rsidRPr="0055295B">
        <w:rPr>
          <w:b/>
          <w:sz w:val="22"/>
          <w:szCs w:val="22"/>
        </w:rPr>
        <w:t>Руководящие документы</w:t>
      </w:r>
      <w:proofErr w:type="gramEnd"/>
      <w:r w:rsidRPr="0055295B">
        <w:rPr>
          <w:b/>
          <w:sz w:val="22"/>
          <w:szCs w:val="22"/>
        </w:rPr>
        <w:t xml:space="preserve"> по оценке критериев качества принятия работ.</w:t>
      </w:r>
    </w:p>
    <w:p w14:paraId="0B5D809C" w14:textId="77777777" w:rsidR="00117D1E" w:rsidRPr="0055295B" w:rsidRDefault="00117D1E" w:rsidP="00737888">
      <w:pPr>
        <w:jc w:val="center"/>
        <w:rPr>
          <w:sz w:val="22"/>
          <w:szCs w:val="22"/>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DD03D8" w:rsidRPr="0055295B" w14:paraId="41681175" w14:textId="77777777" w:rsidTr="00DD03D8">
        <w:tc>
          <w:tcPr>
            <w:tcW w:w="9640" w:type="dxa"/>
          </w:tcPr>
          <w:p w14:paraId="62254B7A" w14:textId="77777777" w:rsidR="00DD03D8" w:rsidRPr="0055295B" w:rsidRDefault="00DD03D8" w:rsidP="00737888">
            <w:pPr>
              <w:jc w:val="both"/>
              <w:rPr>
                <w:b/>
                <w:sz w:val="22"/>
                <w:szCs w:val="22"/>
              </w:rPr>
            </w:pPr>
            <w:proofErr w:type="gramStart"/>
            <w:r w:rsidRPr="0055295B">
              <w:rPr>
                <w:b/>
                <w:sz w:val="22"/>
                <w:szCs w:val="22"/>
              </w:rPr>
              <w:t>Руководящие документы</w:t>
            </w:r>
            <w:proofErr w:type="gramEnd"/>
            <w:r w:rsidRPr="0055295B">
              <w:rPr>
                <w:b/>
                <w:sz w:val="22"/>
                <w:szCs w:val="22"/>
              </w:rPr>
              <w:t xml:space="preserve"> по оценке критериев качества принятия работ.</w:t>
            </w:r>
          </w:p>
          <w:p w14:paraId="4BCD6CC6"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Инструкция по эксплуатации металлических антенных опор радиоцентров и радиотелевизионных передающих </w:t>
            </w:r>
            <w:proofErr w:type="gramStart"/>
            <w:r w:rsidRPr="0055295B">
              <w:rPr>
                <w:color w:val="000000"/>
                <w:sz w:val="22"/>
                <w:szCs w:val="22"/>
              </w:rPr>
              <w:t>станций»  (</w:t>
            </w:r>
            <w:proofErr w:type="gramEnd"/>
            <w:r w:rsidRPr="0055295B">
              <w:rPr>
                <w:color w:val="000000"/>
                <w:sz w:val="22"/>
                <w:szCs w:val="22"/>
              </w:rPr>
              <w:t>Утверждена Минсвязи СССР 23.04.80 г.),</w:t>
            </w:r>
          </w:p>
          <w:p w14:paraId="22D2BF86"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«Инструкция по эксплуатации антенных сооружений радиорелейных линий связи» (Утверждена Минсвязи СССР 14.01.80 г.),</w:t>
            </w:r>
          </w:p>
          <w:p w14:paraId="0A0A381F"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ОСТН-600-93 «Отраслевые строительно-технологические нормы на монтаж сооружений и устройств связи, радиовещания и телевидения» (Утверждены Приказом Минсвязи России от 15.07.1993 N 168);</w:t>
            </w:r>
          </w:p>
          <w:p w14:paraId="4517B8D4"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СНиП 3.03.01-87 «Несущие и ограждающие конструкции» (Утверждены постановлением Государственного строительного комитета СССР от 04.12. 1987 г. № 280);</w:t>
            </w:r>
          </w:p>
          <w:p w14:paraId="3A1A865E"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РД 34.21.122-87 «Инструкция по устройству </w:t>
            </w:r>
            <w:proofErr w:type="spellStart"/>
            <w:r w:rsidRPr="0055295B">
              <w:rPr>
                <w:color w:val="000000"/>
                <w:sz w:val="22"/>
                <w:szCs w:val="22"/>
              </w:rPr>
              <w:t>молниезащиты</w:t>
            </w:r>
            <w:proofErr w:type="spellEnd"/>
            <w:r w:rsidRPr="0055295B">
              <w:rPr>
                <w:color w:val="000000"/>
                <w:sz w:val="22"/>
                <w:szCs w:val="22"/>
              </w:rPr>
              <w:t xml:space="preserve"> зданий и сооружений» (Утверждена </w:t>
            </w:r>
            <w:proofErr w:type="spellStart"/>
            <w:r w:rsidRPr="0055295B">
              <w:rPr>
                <w:color w:val="000000"/>
                <w:sz w:val="22"/>
                <w:szCs w:val="22"/>
              </w:rPr>
              <w:t>Главтехуправлением</w:t>
            </w:r>
            <w:proofErr w:type="spellEnd"/>
            <w:r w:rsidRPr="0055295B">
              <w:rPr>
                <w:color w:val="000000"/>
                <w:sz w:val="22"/>
                <w:szCs w:val="22"/>
              </w:rPr>
              <w:t xml:space="preserve"> Минэнерго СССР 12.10.1987);</w:t>
            </w:r>
          </w:p>
          <w:p w14:paraId="26A18676"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СНиП III-18-75 «Металлические конструкции. Правила производства и приемки работ»</w:t>
            </w:r>
          </w:p>
          <w:p w14:paraId="1DB02D31"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ГОСТ 1759.0-87 «Болты, винты, шпильки и гайки. Технические условия»</w:t>
            </w:r>
          </w:p>
          <w:p w14:paraId="0AC27FDB"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СНиП 3.04.03.85 «Защита строительных конструкций и сооружений от коррозии»</w:t>
            </w:r>
          </w:p>
          <w:p w14:paraId="62AF99DF"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СО 153-34.21.122-2003 «Инструкция по устройству </w:t>
            </w:r>
            <w:proofErr w:type="spellStart"/>
            <w:r w:rsidRPr="0055295B">
              <w:rPr>
                <w:color w:val="000000"/>
                <w:sz w:val="22"/>
                <w:szCs w:val="22"/>
              </w:rPr>
              <w:t>молниезащиты</w:t>
            </w:r>
            <w:proofErr w:type="spellEnd"/>
            <w:r w:rsidRPr="0055295B">
              <w:rPr>
                <w:color w:val="000000"/>
                <w:sz w:val="22"/>
                <w:szCs w:val="22"/>
              </w:rPr>
              <w:t xml:space="preserve"> зданий, сооружений и промышленных коммуникаций»</w:t>
            </w:r>
          </w:p>
          <w:p w14:paraId="05AEEB63"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РД 45.162-2001 «Ведомственные нормы технологического проектирования. Комплексы сетей сотовой и спутниковой подвижной связи общего пользования» (Утверждены Приказом Минсвязи России от 15.03.2001 N 1809);</w:t>
            </w:r>
          </w:p>
          <w:p w14:paraId="2288F39B"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РЭГА РФ-94 «Руководство по эксплуатации гражданских аэродромов Российской Федерации» (Утверждено приказом директора департамента воздушного транспорта Министерства транспорта Российской Федерации от 19.09.94 № ДВ-98);</w:t>
            </w:r>
          </w:p>
          <w:p w14:paraId="7AF65573"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Федеральные авиационные правила размещение маркировочных знаков и устройств на зданиях, сооружениях, линиях связи, линиях электропередачи, радиотехническом оборудовании и других объектах, устанавливаемых в целях обеспечения безопасности полетов воздушных судов. (Утверждены Приказом Федеральной аэронавигационной службы от 28.11.2007 N 119);</w:t>
            </w:r>
          </w:p>
          <w:p w14:paraId="57391C4E"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НАС ГА – 86 «Наставление аэродромной службы гражданской авиации»</w:t>
            </w:r>
          </w:p>
          <w:p w14:paraId="44FFBC2B"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РЭГА-РФ 94 «Руководство по эксплуатации гражданских аэродромов РФ»</w:t>
            </w:r>
          </w:p>
          <w:p w14:paraId="21E2A3AD"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СНиП 12-03-2001. Строительные нормы и правила Российской Федерации. Безопасность труда в строительстве. Часть 1. Общие требования (Приняты и введены в действие с 01.09.2001 постановлением Госстроя России от 23.07.2001 N 80);</w:t>
            </w:r>
          </w:p>
          <w:p w14:paraId="0EADE676"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proofErr w:type="gramStart"/>
            <w:r w:rsidRPr="0055295B">
              <w:rPr>
                <w:color w:val="000000"/>
                <w:sz w:val="22"/>
                <w:szCs w:val="22"/>
              </w:rPr>
              <w:t>ПУЭ  Правила</w:t>
            </w:r>
            <w:proofErr w:type="gramEnd"/>
            <w:r w:rsidRPr="0055295B">
              <w:rPr>
                <w:color w:val="000000"/>
                <w:sz w:val="22"/>
                <w:szCs w:val="22"/>
              </w:rPr>
              <w:t xml:space="preserve"> устройства электроустановок (Утверждены Приказом Минэнерго России от 08.07.2002 N 204);</w:t>
            </w:r>
          </w:p>
          <w:p w14:paraId="406F02B3"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ПТЭЭП «Правила технической эксплуатации электроустановок потребителей»</w:t>
            </w:r>
          </w:p>
          <w:p w14:paraId="7DC771F4"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РД 009-01-96 «Установки пожарной автоматики правила технического </w:t>
            </w:r>
            <w:proofErr w:type="gramStart"/>
            <w:r w:rsidRPr="0055295B">
              <w:rPr>
                <w:color w:val="000000"/>
                <w:sz w:val="22"/>
                <w:szCs w:val="22"/>
              </w:rPr>
              <w:t>содержания»(</w:t>
            </w:r>
            <w:proofErr w:type="gramEnd"/>
            <w:r w:rsidRPr="0055295B">
              <w:rPr>
                <w:color w:val="000000"/>
                <w:sz w:val="22"/>
                <w:szCs w:val="22"/>
              </w:rPr>
              <w:t>( Утверждены  Президентом  МА  «</w:t>
            </w:r>
            <w:proofErr w:type="spellStart"/>
            <w:r w:rsidRPr="0055295B">
              <w:rPr>
                <w:color w:val="000000"/>
                <w:sz w:val="22"/>
                <w:szCs w:val="22"/>
              </w:rPr>
              <w:t>Системсервис</w:t>
            </w:r>
            <w:proofErr w:type="spellEnd"/>
            <w:r w:rsidRPr="0055295B">
              <w:rPr>
                <w:color w:val="000000"/>
                <w:sz w:val="22"/>
                <w:szCs w:val="22"/>
              </w:rPr>
              <w:t xml:space="preserve">». </w:t>
            </w:r>
            <w:proofErr w:type="gramStart"/>
            <w:r w:rsidRPr="0055295B">
              <w:rPr>
                <w:color w:val="000000"/>
                <w:sz w:val="22"/>
                <w:szCs w:val="22"/>
              </w:rPr>
              <w:t>Согласованы  с</w:t>
            </w:r>
            <w:proofErr w:type="gramEnd"/>
            <w:r w:rsidRPr="0055295B">
              <w:rPr>
                <w:color w:val="000000"/>
                <w:sz w:val="22"/>
                <w:szCs w:val="22"/>
              </w:rPr>
              <w:t xml:space="preserve"> ГУ ГПС МВД России (письмо от 27.08.96 года № 20/2.2./2010).</w:t>
            </w:r>
          </w:p>
          <w:p w14:paraId="676B912E"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РД 009-02-96 «Установки пожарной автоматики планово-предупредительный ремонт</w:t>
            </w:r>
            <w:proofErr w:type="gramStart"/>
            <w:r w:rsidRPr="0055295B">
              <w:rPr>
                <w:color w:val="000000"/>
                <w:sz w:val="22"/>
                <w:szCs w:val="22"/>
              </w:rPr>
              <w:t>» »</w:t>
            </w:r>
            <w:proofErr w:type="gramEnd"/>
            <w:r w:rsidRPr="0055295B">
              <w:rPr>
                <w:color w:val="000000"/>
                <w:sz w:val="22"/>
                <w:szCs w:val="22"/>
              </w:rPr>
              <w:t>((Утверждены  Президентом  МА  «</w:t>
            </w:r>
            <w:proofErr w:type="spellStart"/>
            <w:r w:rsidRPr="0055295B">
              <w:rPr>
                <w:color w:val="000000"/>
                <w:sz w:val="22"/>
                <w:szCs w:val="22"/>
              </w:rPr>
              <w:t>Системсервис</w:t>
            </w:r>
            <w:proofErr w:type="spellEnd"/>
            <w:r w:rsidRPr="0055295B">
              <w:rPr>
                <w:color w:val="000000"/>
                <w:sz w:val="22"/>
                <w:szCs w:val="22"/>
              </w:rPr>
              <w:t xml:space="preserve">». </w:t>
            </w:r>
            <w:proofErr w:type="gramStart"/>
            <w:r w:rsidRPr="0055295B">
              <w:rPr>
                <w:color w:val="000000"/>
                <w:sz w:val="22"/>
                <w:szCs w:val="22"/>
              </w:rPr>
              <w:t>Согласованы  с</w:t>
            </w:r>
            <w:proofErr w:type="gramEnd"/>
            <w:r w:rsidRPr="0055295B">
              <w:rPr>
                <w:color w:val="000000"/>
                <w:sz w:val="22"/>
                <w:szCs w:val="22"/>
              </w:rPr>
              <w:t xml:space="preserve"> ГУ ГПС МВД России (письмо от 27.08.96 года № 20/2.2./2010).</w:t>
            </w:r>
          </w:p>
          <w:p w14:paraId="24AD6F26"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ГОСТ 26599-85 Компоненты волоконно-оптических систем передачи.</w:t>
            </w:r>
          </w:p>
          <w:p w14:paraId="2C8DCBB0"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ГОСТ 25462-82 Волоконная оптика. Термины и определения.</w:t>
            </w:r>
          </w:p>
          <w:p w14:paraId="56CBF255"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ТУ 16-705.425-86 Волокно оптическое.</w:t>
            </w:r>
          </w:p>
          <w:p w14:paraId="691C8716"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ТХО.735.113.ТУ. </w:t>
            </w:r>
            <w:proofErr w:type="spellStart"/>
            <w:r w:rsidRPr="0055295B">
              <w:rPr>
                <w:color w:val="000000"/>
                <w:sz w:val="22"/>
                <w:szCs w:val="22"/>
              </w:rPr>
              <w:t>Световоды</w:t>
            </w:r>
            <w:proofErr w:type="spellEnd"/>
            <w:r w:rsidRPr="0055295B">
              <w:rPr>
                <w:color w:val="000000"/>
                <w:sz w:val="22"/>
                <w:szCs w:val="22"/>
              </w:rPr>
              <w:t xml:space="preserve"> кварцевые волоконные </w:t>
            </w:r>
            <w:proofErr w:type="spellStart"/>
            <w:r w:rsidRPr="0055295B">
              <w:rPr>
                <w:color w:val="000000"/>
                <w:sz w:val="22"/>
                <w:szCs w:val="22"/>
              </w:rPr>
              <w:t>одномодовые</w:t>
            </w:r>
            <w:proofErr w:type="spellEnd"/>
            <w:r w:rsidRPr="0055295B">
              <w:rPr>
                <w:color w:val="000000"/>
                <w:sz w:val="22"/>
                <w:szCs w:val="22"/>
              </w:rPr>
              <w:t>.</w:t>
            </w:r>
          </w:p>
          <w:p w14:paraId="06773987"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ТУ 16.К71.018-88. Кабели оптические (марки ОМЗКГ) </w:t>
            </w:r>
            <w:proofErr w:type="spellStart"/>
            <w:r w:rsidRPr="0055295B">
              <w:rPr>
                <w:color w:val="000000"/>
                <w:sz w:val="22"/>
                <w:szCs w:val="22"/>
              </w:rPr>
              <w:t>одномодовые</w:t>
            </w:r>
            <w:proofErr w:type="spellEnd"/>
            <w:r w:rsidRPr="0055295B">
              <w:rPr>
                <w:color w:val="000000"/>
                <w:sz w:val="22"/>
                <w:szCs w:val="22"/>
              </w:rPr>
              <w:t xml:space="preserve"> для магистральных и внутризоновых систем передачи.</w:t>
            </w:r>
          </w:p>
          <w:p w14:paraId="26E69E0D"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ТУ 218.005 Гильза для защиты мест сварки </w:t>
            </w:r>
            <w:proofErr w:type="spellStart"/>
            <w:r w:rsidRPr="0055295B">
              <w:rPr>
                <w:color w:val="000000"/>
                <w:sz w:val="22"/>
                <w:szCs w:val="22"/>
              </w:rPr>
              <w:t>световодов</w:t>
            </w:r>
            <w:proofErr w:type="spellEnd"/>
            <w:r w:rsidRPr="0055295B">
              <w:rPr>
                <w:color w:val="000000"/>
                <w:sz w:val="22"/>
                <w:szCs w:val="22"/>
              </w:rPr>
              <w:t xml:space="preserve"> ГЗС АХП4.</w:t>
            </w:r>
          </w:p>
          <w:p w14:paraId="784A206D"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ТУ РФ4-074.001. Комплект деталей ТУ 4-87 для защиты мест сварки волокон.</w:t>
            </w:r>
          </w:p>
          <w:p w14:paraId="4ECAEF48"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Руководство по прокладке, монтажу и сдаче в эксплуатацию волоконно-оптических линий связи ГТС (Линейно-кабельные сооружения) – </w:t>
            </w:r>
            <w:proofErr w:type="gramStart"/>
            <w:r w:rsidRPr="0055295B">
              <w:rPr>
                <w:color w:val="000000"/>
                <w:sz w:val="22"/>
                <w:szCs w:val="22"/>
              </w:rPr>
              <w:t>М.:ССКТБ</w:t>
            </w:r>
            <w:proofErr w:type="gramEnd"/>
            <w:r w:rsidRPr="0055295B">
              <w:rPr>
                <w:color w:val="000000"/>
                <w:sz w:val="22"/>
                <w:szCs w:val="22"/>
              </w:rPr>
              <w:t>, 1987.</w:t>
            </w:r>
          </w:p>
          <w:p w14:paraId="5A4A7665"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Руководство по прокладке, монтажу, измерениям и сдаче в эксплуатацию оптических кабелей с </w:t>
            </w:r>
            <w:proofErr w:type="spellStart"/>
            <w:r w:rsidRPr="0055295B">
              <w:rPr>
                <w:color w:val="000000"/>
                <w:sz w:val="22"/>
                <w:szCs w:val="22"/>
              </w:rPr>
              <w:t>одномодовым</w:t>
            </w:r>
            <w:proofErr w:type="spellEnd"/>
            <w:r w:rsidRPr="0055295B">
              <w:rPr>
                <w:color w:val="000000"/>
                <w:sz w:val="22"/>
                <w:szCs w:val="22"/>
              </w:rPr>
              <w:t xml:space="preserve"> оптическим волокном для местных городских телефонных сетей («СОПКА-Г») - М.: ССКТБ, 1990.</w:t>
            </w:r>
          </w:p>
          <w:p w14:paraId="75ACE757"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Руководство по прокладке, монтажу и сдаче в эксплуатацию волоконно-оптических линий связи внутризоновых сетей (линейно-кабельные сооружения) - М.: ССКТБ, 1987.</w:t>
            </w:r>
          </w:p>
          <w:p w14:paraId="0533EEF8"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Руководство по проведению планово-профилактических и аварийно-восстановительных работ на линейно-кабельных сооружениях связи волоконно-оптических линий передачи РД от 28.04.2001 N 45.180-2001 Приказ Минсвязи России от 28.04.2001</w:t>
            </w:r>
          </w:p>
          <w:p w14:paraId="34634509"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Положение об организации электрических измерений при монтаже и сдаче в эксплуатацию ВОЛС на Московской ГТС, утвержденное 13.10.95 г. заместителем Генерального директора АО МГТС Пановым В.С.</w:t>
            </w:r>
          </w:p>
          <w:p w14:paraId="5F5C32CC"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 xml:space="preserve">Руководство по строительству линейных сооружений медных сетей связи, утвержденное 21.12.95 г., заместителем Министра связи РФ </w:t>
            </w:r>
            <w:proofErr w:type="spellStart"/>
            <w:r w:rsidRPr="0055295B">
              <w:rPr>
                <w:color w:val="000000"/>
                <w:sz w:val="22"/>
                <w:szCs w:val="22"/>
              </w:rPr>
              <w:t>Полиоковым</w:t>
            </w:r>
            <w:proofErr w:type="spellEnd"/>
            <w:r w:rsidRPr="0055295B">
              <w:rPr>
                <w:color w:val="000000"/>
                <w:sz w:val="22"/>
                <w:szCs w:val="22"/>
              </w:rPr>
              <w:t xml:space="preserve"> Н.Ф.</w:t>
            </w:r>
          </w:p>
          <w:p w14:paraId="6F15B5B7"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Рекомендации по прокладке ОК в телефонной канализации, утвержденные 13.11.95 г., заместителем Генерального директора АО МГТС Пановым В.С.</w:t>
            </w:r>
          </w:p>
          <w:p w14:paraId="2EE9261E" w14:textId="77777777" w:rsidR="00DD03D8" w:rsidRPr="0055295B" w:rsidRDefault="00DD03D8" w:rsidP="006506C6">
            <w:pPr>
              <w:numPr>
                <w:ilvl w:val="1"/>
                <w:numId w:val="14"/>
              </w:numPr>
              <w:tabs>
                <w:tab w:val="clear" w:pos="1440"/>
                <w:tab w:val="num" w:pos="459"/>
              </w:tabs>
              <w:spacing w:line="276" w:lineRule="auto"/>
              <w:ind w:left="459" w:hanging="459"/>
              <w:jc w:val="both"/>
              <w:rPr>
                <w:rFonts w:eastAsia="SimSun"/>
                <w:sz w:val="22"/>
                <w:szCs w:val="22"/>
              </w:rPr>
            </w:pPr>
            <w:r w:rsidRPr="0055295B">
              <w:rPr>
                <w:color w:val="000000"/>
                <w:sz w:val="22"/>
                <w:szCs w:val="22"/>
              </w:rPr>
              <w:t>Иные действующие нормы и правила (СНиП, НПБ) и требования режима, действующие в Российской Федерации.</w:t>
            </w:r>
          </w:p>
        </w:tc>
      </w:tr>
    </w:tbl>
    <w:p w14:paraId="409505BD" w14:textId="77777777" w:rsidR="00BD1E8A" w:rsidRPr="0055295B" w:rsidRDefault="00BD1E8A" w:rsidP="00BD1E8A">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3A5BF0FE" w14:textId="77777777" w:rsidTr="00F1468F">
        <w:tc>
          <w:tcPr>
            <w:tcW w:w="5103" w:type="dxa"/>
          </w:tcPr>
          <w:p w14:paraId="54135A0D"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082CCF62" w14:textId="05727F64"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1EA0C8BC"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7856F0AC" w14:textId="1941A6A5"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5BC3CD1A" w14:textId="77777777" w:rsidTr="00F1468F">
        <w:tc>
          <w:tcPr>
            <w:tcW w:w="5103" w:type="dxa"/>
            <w:vAlign w:val="bottom"/>
          </w:tcPr>
          <w:p w14:paraId="74391983" w14:textId="2F91C04A"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330F6D60" w14:textId="77777777" w:rsidR="00DD03D8" w:rsidRPr="0055295B" w:rsidRDefault="00DD03D8" w:rsidP="00DD03D8">
            <w:pPr>
              <w:jc w:val="right"/>
              <w:rPr>
                <w:sz w:val="22"/>
                <w:szCs w:val="22"/>
                <w:lang w:val="en-US"/>
              </w:rPr>
            </w:pPr>
          </w:p>
          <w:p w14:paraId="71E3BCC3" w14:textId="77777777" w:rsidR="00DD03D8" w:rsidRPr="0055295B" w:rsidRDefault="00DD03D8" w:rsidP="00DD03D8">
            <w:pPr>
              <w:jc w:val="right"/>
              <w:rPr>
                <w:sz w:val="22"/>
                <w:szCs w:val="22"/>
                <w:lang w:val="en-US"/>
              </w:rPr>
            </w:pPr>
          </w:p>
          <w:p w14:paraId="48CD6A38" w14:textId="77777777" w:rsidR="00DD03D8" w:rsidRPr="0055295B" w:rsidRDefault="00DD03D8" w:rsidP="00DD03D8">
            <w:pPr>
              <w:jc w:val="right"/>
              <w:rPr>
                <w:sz w:val="22"/>
                <w:szCs w:val="22"/>
                <w:lang w:val="en-US"/>
              </w:rPr>
            </w:pPr>
          </w:p>
          <w:p w14:paraId="0B70B70C" w14:textId="77777777" w:rsidR="00DD03D8" w:rsidRPr="0055295B" w:rsidRDefault="00DD03D8" w:rsidP="00DD03D8">
            <w:pPr>
              <w:jc w:val="right"/>
              <w:rPr>
                <w:sz w:val="22"/>
                <w:szCs w:val="22"/>
                <w:lang w:val="en-US"/>
              </w:rPr>
            </w:pPr>
          </w:p>
          <w:p w14:paraId="7E2AEC85" w14:textId="77777777" w:rsidR="00DD03D8" w:rsidRPr="0055295B" w:rsidRDefault="00DD03D8" w:rsidP="00DD03D8">
            <w:pPr>
              <w:jc w:val="right"/>
              <w:rPr>
                <w:sz w:val="22"/>
                <w:szCs w:val="22"/>
                <w:lang w:val="en-US"/>
              </w:rPr>
            </w:pPr>
          </w:p>
          <w:p w14:paraId="4C4DB273" w14:textId="4FC0AE1D" w:rsidR="00DD03D8" w:rsidRPr="0055295B" w:rsidRDefault="00DD03D8" w:rsidP="00DD03D8">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Pr>
                <w:sz w:val="22"/>
                <w:szCs w:val="22"/>
              </w:rPr>
              <w:t>.</w:t>
            </w:r>
            <w:r w:rsidRPr="0055295B">
              <w:rPr>
                <w:sz w:val="22"/>
                <w:szCs w:val="22"/>
                <w:lang w:val="en-US"/>
              </w:rPr>
              <w:t>/</w:t>
            </w:r>
          </w:p>
        </w:tc>
      </w:tr>
    </w:tbl>
    <w:p w14:paraId="5072970F" w14:textId="77777777" w:rsidR="00117D1E" w:rsidRPr="0055295B" w:rsidRDefault="00117D1E" w:rsidP="00737888">
      <w:pPr>
        <w:jc w:val="center"/>
        <w:rPr>
          <w:sz w:val="22"/>
          <w:szCs w:val="22"/>
        </w:rPr>
      </w:pPr>
    </w:p>
    <w:p w14:paraId="5F76B5CF" w14:textId="73FE3019" w:rsidR="00D75B39" w:rsidRPr="0055295B" w:rsidRDefault="00D75B39" w:rsidP="0093225D">
      <w:pPr>
        <w:jc w:val="right"/>
        <w:rPr>
          <w:b/>
          <w:sz w:val="22"/>
          <w:szCs w:val="22"/>
        </w:rPr>
      </w:pPr>
    </w:p>
    <w:p w14:paraId="5CB1AFDA" w14:textId="77777777" w:rsidR="00EF2ADF" w:rsidRPr="0055295B" w:rsidRDefault="00EF2ADF">
      <w:pPr>
        <w:rPr>
          <w:b/>
          <w:sz w:val="22"/>
          <w:szCs w:val="22"/>
        </w:rPr>
      </w:pPr>
      <w:r w:rsidRPr="0055295B">
        <w:rPr>
          <w:b/>
          <w:sz w:val="22"/>
          <w:szCs w:val="22"/>
        </w:rPr>
        <w:br w:type="page"/>
      </w:r>
    </w:p>
    <w:p w14:paraId="48DE6252" w14:textId="59397470" w:rsidR="00D75B39" w:rsidRPr="0055295B" w:rsidRDefault="00D75B39" w:rsidP="00D75B39">
      <w:pPr>
        <w:ind w:left="-709"/>
        <w:jc w:val="right"/>
        <w:rPr>
          <w:b/>
          <w:sz w:val="22"/>
          <w:szCs w:val="22"/>
        </w:rPr>
      </w:pPr>
      <w:r w:rsidRPr="0055295B">
        <w:rPr>
          <w:b/>
          <w:sz w:val="22"/>
          <w:szCs w:val="22"/>
        </w:rPr>
        <w:t xml:space="preserve">Приложение </w:t>
      </w:r>
      <w:r w:rsidR="001972B0">
        <w:rPr>
          <w:b/>
          <w:sz w:val="22"/>
          <w:szCs w:val="22"/>
        </w:rPr>
        <w:t>7</w:t>
      </w:r>
      <w:r w:rsidRPr="0055295B">
        <w:rPr>
          <w:b/>
          <w:sz w:val="22"/>
          <w:szCs w:val="22"/>
        </w:rPr>
        <w:t xml:space="preserve">. </w:t>
      </w:r>
    </w:p>
    <w:p w14:paraId="74036173" w14:textId="6D190F6E" w:rsidR="00117D1E" w:rsidRPr="0055295B" w:rsidRDefault="00D75B39" w:rsidP="00D75B39">
      <w:pPr>
        <w:jc w:val="right"/>
        <w:rPr>
          <w:rFonts w:eastAsia="Calibri"/>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E657C2" w:rsidRPr="0055295B">
        <w:rPr>
          <w:sz w:val="22"/>
          <w:szCs w:val="22"/>
        </w:rPr>
        <w:t>______ 201</w:t>
      </w:r>
      <w:r w:rsidR="00E657C2" w:rsidRPr="0017549E">
        <w:rPr>
          <w:sz w:val="22"/>
          <w:szCs w:val="22"/>
        </w:rPr>
        <w:t>8</w:t>
      </w:r>
      <w:r w:rsidR="00E657C2" w:rsidRPr="0055295B">
        <w:rPr>
          <w:sz w:val="22"/>
          <w:szCs w:val="22"/>
        </w:rPr>
        <w:t xml:space="preserve"> г.</w:t>
      </w:r>
      <w:r w:rsidRPr="0055295B">
        <w:rPr>
          <w:rFonts w:eastAsia="Calibri"/>
          <w:sz w:val="22"/>
          <w:szCs w:val="22"/>
        </w:rPr>
        <w:fldChar w:fldCharType="end"/>
      </w:r>
    </w:p>
    <w:p w14:paraId="6DE92373" w14:textId="77777777" w:rsidR="0055295B" w:rsidRPr="0055295B" w:rsidRDefault="0055295B" w:rsidP="00D75B39">
      <w:pPr>
        <w:jc w:val="right"/>
        <w:rPr>
          <w:rFonts w:eastAsia="Calibri"/>
          <w:sz w:val="22"/>
          <w:szCs w:val="22"/>
        </w:rPr>
      </w:pPr>
    </w:p>
    <w:p w14:paraId="2401F53B" w14:textId="556AFAFE" w:rsidR="0055295B" w:rsidRPr="0055295B" w:rsidRDefault="00E2252A" w:rsidP="0055295B">
      <w:pPr>
        <w:jc w:val="center"/>
        <w:rPr>
          <w:sz w:val="22"/>
          <w:szCs w:val="22"/>
        </w:rPr>
      </w:pPr>
      <w:r>
        <w:rPr>
          <w:b/>
          <w:sz w:val="22"/>
          <w:szCs w:val="22"/>
        </w:rPr>
        <w:t xml:space="preserve">Адресный план сети </w:t>
      </w:r>
    </w:p>
    <w:p w14:paraId="40BE62A7" w14:textId="77777777" w:rsidR="00E4024C" w:rsidRPr="0055295B" w:rsidRDefault="00E4024C">
      <w:pPr>
        <w:rPr>
          <w:rFonts w:eastAsia="SimSun"/>
          <w:sz w:val="22"/>
          <w:szCs w:val="22"/>
        </w:rPr>
      </w:pPr>
    </w:p>
    <w:p w14:paraId="2EEE9F7B" w14:textId="77777777" w:rsidR="00A57352" w:rsidRPr="0055295B" w:rsidRDefault="00A57352" w:rsidP="00A57352">
      <w:pPr>
        <w:rPr>
          <w:b/>
          <w:sz w:val="22"/>
          <w:szCs w:val="22"/>
        </w:rPr>
      </w:pPr>
      <w:r w:rsidRPr="0055295B">
        <w:rPr>
          <w:b/>
          <w:sz w:val="22"/>
          <w:szCs w:val="22"/>
        </w:rPr>
        <w:t>Данные переданы Исполнителю в электронном виде.</w:t>
      </w:r>
    </w:p>
    <w:p w14:paraId="136901A3" w14:textId="77777777" w:rsidR="00A57352" w:rsidRPr="0055295B" w:rsidRDefault="00A57352" w:rsidP="00A57352">
      <w:pPr>
        <w:ind w:firstLine="420"/>
        <w:rPr>
          <w:b/>
          <w:sz w:val="22"/>
          <w:szCs w:val="22"/>
        </w:rPr>
      </w:pPr>
    </w:p>
    <w:tbl>
      <w:tblPr>
        <w:tblStyle w:val="a8"/>
        <w:tblW w:w="0" w:type="auto"/>
        <w:tblLook w:val="04A0" w:firstRow="1" w:lastRow="0" w:firstColumn="1" w:lastColumn="0" w:noHBand="0" w:noVBand="1"/>
      </w:tblPr>
      <w:tblGrid>
        <w:gridCol w:w="4743"/>
        <w:gridCol w:w="4744"/>
      </w:tblGrid>
      <w:tr w:rsidR="00A57352" w:rsidRPr="0055295B" w14:paraId="5C53CA73" w14:textId="77777777" w:rsidTr="00AD6E74">
        <w:tc>
          <w:tcPr>
            <w:tcW w:w="4743" w:type="dxa"/>
          </w:tcPr>
          <w:p w14:paraId="3E70766C" w14:textId="77777777" w:rsidR="00A57352" w:rsidRPr="0055295B" w:rsidRDefault="00A57352" w:rsidP="00AD6E74">
            <w:pPr>
              <w:rPr>
                <w:b/>
                <w:sz w:val="22"/>
                <w:szCs w:val="22"/>
              </w:rPr>
            </w:pPr>
            <w:r w:rsidRPr="0055295B">
              <w:rPr>
                <w:b/>
                <w:sz w:val="22"/>
                <w:szCs w:val="22"/>
              </w:rPr>
              <w:t>От:</w:t>
            </w:r>
          </w:p>
        </w:tc>
        <w:tc>
          <w:tcPr>
            <w:tcW w:w="4744" w:type="dxa"/>
          </w:tcPr>
          <w:p w14:paraId="7B7BED84" w14:textId="77777777" w:rsidR="00A57352" w:rsidRPr="0055295B" w:rsidRDefault="00A57352" w:rsidP="00AD6E74">
            <w:pPr>
              <w:rPr>
                <w:b/>
                <w:sz w:val="22"/>
                <w:szCs w:val="22"/>
              </w:rPr>
            </w:pPr>
          </w:p>
        </w:tc>
      </w:tr>
      <w:tr w:rsidR="00A57352" w:rsidRPr="0055295B" w14:paraId="385CF3F2" w14:textId="77777777" w:rsidTr="00AD6E74">
        <w:tc>
          <w:tcPr>
            <w:tcW w:w="4743" w:type="dxa"/>
          </w:tcPr>
          <w:p w14:paraId="158A9464" w14:textId="77777777" w:rsidR="00A57352" w:rsidRPr="0055295B" w:rsidRDefault="00A57352" w:rsidP="00AD6E74">
            <w:pPr>
              <w:rPr>
                <w:b/>
                <w:sz w:val="22"/>
                <w:szCs w:val="22"/>
              </w:rPr>
            </w:pPr>
            <w:r w:rsidRPr="0055295B">
              <w:rPr>
                <w:b/>
                <w:sz w:val="22"/>
                <w:szCs w:val="22"/>
              </w:rPr>
              <w:t>К:</w:t>
            </w:r>
          </w:p>
        </w:tc>
        <w:tc>
          <w:tcPr>
            <w:tcW w:w="4744" w:type="dxa"/>
          </w:tcPr>
          <w:p w14:paraId="006B886A" w14:textId="77777777" w:rsidR="00A57352" w:rsidRPr="0055295B" w:rsidRDefault="00A57352" w:rsidP="00AD6E74">
            <w:pPr>
              <w:rPr>
                <w:b/>
                <w:sz w:val="22"/>
                <w:szCs w:val="22"/>
              </w:rPr>
            </w:pPr>
          </w:p>
        </w:tc>
      </w:tr>
      <w:tr w:rsidR="00A57352" w:rsidRPr="0055295B" w14:paraId="04E4E292" w14:textId="77777777" w:rsidTr="00AD6E74">
        <w:tc>
          <w:tcPr>
            <w:tcW w:w="4743" w:type="dxa"/>
          </w:tcPr>
          <w:p w14:paraId="61074F8C" w14:textId="77777777" w:rsidR="00A57352" w:rsidRPr="0055295B" w:rsidRDefault="00A57352" w:rsidP="00AD6E74">
            <w:pPr>
              <w:rPr>
                <w:b/>
                <w:sz w:val="22"/>
                <w:szCs w:val="22"/>
              </w:rPr>
            </w:pPr>
            <w:r w:rsidRPr="0055295B">
              <w:rPr>
                <w:b/>
                <w:sz w:val="22"/>
                <w:szCs w:val="22"/>
              </w:rPr>
              <w:t>Отправлено:</w:t>
            </w:r>
          </w:p>
        </w:tc>
        <w:tc>
          <w:tcPr>
            <w:tcW w:w="4744" w:type="dxa"/>
          </w:tcPr>
          <w:p w14:paraId="7083A1D9" w14:textId="77777777" w:rsidR="00A57352" w:rsidRPr="0055295B" w:rsidRDefault="00A57352" w:rsidP="00AD6E74">
            <w:pPr>
              <w:rPr>
                <w:b/>
                <w:sz w:val="22"/>
                <w:szCs w:val="22"/>
              </w:rPr>
            </w:pPr>
          </w:p>
        </w:tc>
      </w:tr>
      <w:tr w:rsidR="00A57352" w:rsidRPr="0055295B" w14:paraId="76BB2280" w14:textId="77777777" w:rsidTr="00AD6E74">
        <w:tc>
          <w:tcPr>
            <w:tcW w:w="4743" w:type="dxa"/>
          </w:tcPr>
          <w:p w14:paraId="5BD49B55" w14:textId="77777777" w:rsidR="00A57352" w:rsidRPr="0055295B" w:rsidRDefault="00A57352" w:rsidP="00AD6E74">
            <w:pPr>
              <w:rPr>
                <w:b/>
                <w:sz w:val="22"/>
                <w:szCs w:val="22"/>
              </w:rPr>
            </w:pPr>
            <w:r w:rsidRPr="0055295B">
              <w:rPr>
                <w:b/>
                <w:sz w:val="22"/>
                <w:szCs w:val="22"/>
              </w:rPr>
              <w:t>Получено:</w:t>
            </w:r>
          </w:p>
        </w:tc>
        <w:tc>
          <w:tcPr>
            <w:tcW w:w="4744" w:type="dxa"/>
          </w:tcPr>
          <w:p w14:paraId="0657F0BC" w14:textId="77777777" w:rsidR="00A57352" w:rsidRPr="0055295B" w:rsidRDefault="00A57352" w:rsidP="00AD6E74">
            <w:pPr>
              <w:rPr>
                <w:b/>
                <w:sz w:val="22"/>
                <w:szCs w:val="22"/>
              </w:rPr>
            </w:pPr>
          </w:p>
        </w:tc>
      </w:tr>
    </w:tbl>
    <w:p w14:paraId="4DA80F4D" w14:textId="77777777" w:rsidR="00D75B39" w:rsidRPr="0055295B" w:rsidRDefault="00D75B39">
      <w:pPr>
        <w:rPr>
          <w:rFonts w:eastAsia="SimSun"/>
          <w:sz w:val="22"/>
          <w:szCs w:val="22"/>
        </w:rPr>
      </w:pPr>
    </w:p>
    <w:p w14:paraId="27B41FD4" w14:textId="07C74C63" w:rsidR="00EF2ADF" w:rsidRPr="0055295B" w:rsidRDefault="00EF2ADF" w:rsidP="00EF2ADF">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6965FF9B" w14:textId="77777777" w:rsidTr="00F1468F">
        <w:tc>
          <w:tcPr>
            <w:tcW w:w="5103" w:type="dxa"/>
          </w:tcPr>
          <w:p w14:paraId="6F93098D"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604C1591" w14:textId="76E261ED"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070A7FF7"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0EFF0B6D" w14:textId="38DBE153"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289F7138" w14:textId="77777777" w:rsidTr="00F1468F">
        <w:tc>
          <w:tcPr>
            <w:tcW w:w="5103" w:type="dxa"/>
            <w:vAlign w:val="bottom"/>
          </w:tcPr>
          <w:p w14:paraId="090BC131" w14:textId="0D384D1B"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4F6CB305" w14:textId="77777777" w:rsidR="00DD03D8" w:rsidRPr="0055295B" w:rsidRDefault="00DD03D8" w:rsidP="00DD03D8">
            <w:pPr>
              <w:jc w:val="right"/>
              <w:rPr>
                <w:sz w:val="22"/>
                <w:szCs w:val="22"/>
                <w:lang w:val="en-US"/>
              </w:rPr>
            </w:pPr>
          </w:p>
          <w:p w14:paraId="181CB830" w14:textId="77777777" w:rsidR="00DD03D8" w:rsidRPr="0055295B" w:rsidRDefault="00DD03D8" w:rsidP="00DD03D8">
            <w:pPr>
              <w:jc w:val="right"/>
              <w:rPr>
                <w:sz w:val="22"/>
                <w:szCs w:val="22"/>
                <w:lang w:val="en-US"/>
              </w:rPr>
            </w:pPr>
          </w:p>
          <w:p w14:paraId="20D2B619" w14:textId="77777777" w:rsidR="00DD03D8" w:rsidRPr="0055295B" w:rsidRDefault="00DD03D8" w:rsidP="00DD03D8">
            <w:pPr>
              <w:jc w:val="right"/>
              <w:rPr>
                <w:sz w:val="22"/>
                <w:szCs w:val="22"/>
                <w:lang w:val="en-US"/>
              </w:rPr>
            </w:pPr>
          </w:p>
          <w:p w14:paraId="4EA09A73" w14:textId="77777777" w:rsidR="00DD03D8" w:rsidRPr="0055295B" w:rsidRDefault="00DD03D8" w:rsidP="00DD03D8">
            <w:pPr>
              <w:jc w:val="right"/>
              <w:rPr>
                <w:sz w:val="22"/>
                <w:szCs w:val="22"/>
                <w:lang w:val="en-US"/>
              </w:rPr>
            </w:pPr>
          </w:p>
          <w:p w14:paraId="0251FE8E" w14:textId="77777777" w:rsidR="00DD03D8" w:rsidRPr="0055295B" w:rsidRDefault="00DD03D8" w:rsidP="00DD03D8">
            <w:pPr>
              <w:jc w:val="right"/>
              <w:rPr>
                <w:sz w:val="22"/>
                <w:szCs w:val="22"/>
                <w:lang w:val="en-US"/>
              </w:rPr>
            </w:pPr>
          </w:p>
          <w:p w14:paraId="6E615FA7" w14:textId="1E9F39B9" w:rsidR="00DD03D8" w:rsidRPr="0055295B" w:rsidRDefault="00DD03D8" w:rsidP="00DD03D8">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Pr>
                <w:sz w:val="22"/>
                <w:szCs w:val="22"/>
              </w:rPr>
              <w:t>.</w:t>
            </w:r>
            <w:r w:rsidRPr="0055295B">
              <w:rPr>
                <w:sz w:val="22"/>
                <w:szCs w:val="22"/>
                <w:lang w:val="en-US"/>
              </w:rPr>
              <w:t>/</w:t>
            </w:r>
          </w:p>
        </w:tc>
      </w:tr>
    </w:tbl>
    <w:p w14:paraId="6F280686" w14:textId="77777777" w:rsidR="00D75B39" w:rsidRPr="0055295B" w:rsidRDefault="00D75B39">
      <w:pPr>
        <w:rPr>
          <w:b/>
          <w:sz w:val="22"/>
          <w:szCs w:val="22"/>
        </w:rPr>
      </w:pPr>
    </w:p>
    <w:p w14:paraId="5F15667D" w14:textId="77777777" w:rsidR="00EF2ADF" w:rsidRPr="0055295B" w:rsidRDefault="00EF2ADF">
      <w:pPr>
        <w:rPr>
          <w:b/>
          <w:sz w:val="22"/>
          <w:szCs w:val="22"/>
        </w:rPr>
      </w:pPr>
      <w:r w:rsidRPr="0055295B">
        <w:rPr>
          <w:b/>
          <w:sz w:val="22"/>
          <w:szCs w:val="22"/>
        </w:rPr>
        <w:br w:type="page"/>
      </w:r>
    </w:p>
    <w:p w14:paraId="5F2F29E8" w14:textId="604F139A" w:rsidR="00D75B39" w:rsidRPr="0055295B" w:rsidRDefault="00D75B39" w:rsidP="00D75B39">
      <w:pPr>
        <w:ind w:left="-709"/>
        <w:jc w:val="right"/>
        <w:rPr>
          <w:b/>
          <w:sz w:val="22"/>
          <w:szCs w:val="22"/>
        </w:rPr>
      </w:pPr>
      <w:r w:rsidRPr="0055295B">
        <w:rPr>
          <w:b/>
          <w:sz w:val="22"/>
          <w:szCs w:val="22"/>
        </w:rPr>
        <w:t xml:space="preserve">Приложение </w:t>
      </w:r>
      <w:r w:rsidR="001972B0">
        <w:rPr>
          <w:b/>
          <w:sz w:val="22"/>
          <w:szCs w:val="22"/>
        </w:rPr>
        <w:t>8</w:t>
      </w:r>
      <w:r w:rsidRPr="0055295B">
        <w:rPr>
          <w:b/>
          <w:sz w:val="22"/>
          <w:szCs w:val="22"/>
        </w:rPr>
        <w:t>.</w:t>
      </w:r>
    </w:p>
    <w:p w14:paraId="34D86300" w14:textId="2CCEC894" w:rsidR="00D75B39" w:rsidRPr="0055295B" w:rsidRDefault="00D75B39" w:rsidP="00D75B39">
      <w:pPr>
        <w:jc w:val="right"/>
        <w:rPr>
          <w:rFonts w:eastAsia="Calibri"/>
          <w:sz w:val="22"/>
          <w:szCs w:val="22"/>
        </w:rPr>
      </w:pPr>
      <w:r w:rsidRPr="0055295B">
        <w:rPr>
          <w:rFonts w:eastAsia="Calibri"/>
          <w:sz w:val="22"/>
          <w:szCs w:val="22"/>
        </w:rPr>
        <w:t xml:space="preserve">от </w:t>
      </w:r>
      <w:r w:rsidRPr="0055295B">
        <w:rPr>
          <w:rFonts w:eastAsia="Calibri"/>
          <w:sz w:val="22"/>
          <w:szCs w:val="22"/>
        </w:rPr>
        <w:fldChar w:fldCharType="begin"/>
      </w:r>
      <w:r w:rsidRPr="0055295B">
        <w:rPr>
          <w:rFonts w:eastAsia="Calibri"/>
          <w:sz w:val="22"/>
          <w:szCs w:val="22"/>
        </w:rPr>
        <w:instrText xml:space="preserve"> REF  Date  \* MERGEFORMAT </w:instrText>
      </w:r>
      <w:r w:rsidRPr="0055295B">
        <w:rPr>
          <w:rFonts w:eastAsia="Calibri"/>
          <w:sz w:val="22"/>
          <w:szCs w:val="22"/>
        </w:rPr>
        <w:fldChar w:fldCharType="separate"/>
      </w:r>
      <w:r w:rsidR="00E657C2" w:rsidRPr="0055295B">
        <w:rPr>
          <w:sz w:val="22"/>
          <w:szCs w:val="22"/>
        </w:rPr>
        <w:t>______ 201</w:t>
      </w:r>
      <w:r w:rsidR="00E657C2" w:rsidRPr="0017549E">
        <w:rPr>
          <w:sz w:val="22"/>
          <w:szCs w:val="22"/>
        </w:rPr>
        <w:t>8</w:t>
      </w:r>
      <w:r w:rsidR="00E657C2" w:rsidRPr="0055295B">
        <w:rPr>
          <w:sz w:val="22"/>
          <w:szCs w:val="22"/>
        </w:rPr>
        <w:t xml:space="preserve"> г.</w:t>
      </w:r>
      <w:r w:rsidRPr="0055295B">
        <w:rPr>
          <w:rFonts w:eastAsia="Calibri"/>
          <w:sz w:val="22"/>
          <w:szCs w:val="22"/>
        </w:rPr>
        <w:fldChar w:fldCharType="end"/>
      </w:r>
    </w:p>
    <w:p w14:paraId="5F8274B6" w14:textId="77777777" w:rsidR="0055295B" w:rsidRPr="0055295B" w:rsidRDefault="0055295B" w:rsidP="00D75B39">
      <w:pPr>
        <w:jc w:val="right"/>
        <w:rPr>
          <w:rFonts w:eastAsia="Calibri"/>
          <w:sz w:val="22"/>
          <w:szCs w:val="22"/>
        </w:rPr>
      </w:pPr>
    </w:p>
    <w:p w14:paraId="2AC46108" w14:textId="4ACB2D7F" w:rsidR="0055295B" w:rsidRPr="0055295B" w:rsidRDefault="0055295B" w:rsidP="0055295B">
      <w:pPr>
        <w:jc w:val="center"/>
        <w:rPr>
          <w:sz w:val="22"/>
          <w:szCs w:val="22"/>
        </w:rPr>
      </w:pPr>
      <w:r w:rsidRPr="0055295B">
        <w:rPr>
          <w:b/>
          <w:sz w:val="22"/>
          <w:szCs w:val="22"/>
        </w:rPr>
        <w:t>Штрафные санкции</w:t>
      </w:r>
    </w:p>
    <w:p w14:paraId="5E387499" w14:textId="7257F4A2" w:rsidR="00D71CFA" w:rsidRPr="0055295B" w:rsidRDefault="00D71CFA" w:rsidP="006506C6">
      <w:pPr>
        <w:pStyle w:val="aa"/>
        <w:numPr>
          <w:ilvl w:val="0"/>
          <w:numId w:val="63"/>
        </w:numPr>
        <w:suppressAutoHyphens/>
        <w:autoSpaceDN w:val="0"/>
        <w:spacing w:before="312"/>
        <w:jc w:val="both"/>
        <w:textAlignment w:val="baseline"/>
        <w:rPr>
          <w:b w:val="0"/>
          <w:bCs w:val="0"/>
          <w:sz w:val="22"/>
          <w:szCs w:val="22"/>
          <w:lang w:val="ru-RU"/>
        </w:rPr>
      </w:pPr>
      <w:r w:rsidRPr="0055295B">
        <w:rPr>
          <w:b w:val="0"/>
          <w:sz w:val="22"/>
          <w:szCs w:val="22"/>
          <w:lang w:val="ru-RU"/>
        </w:rPr>
        <w:t>В случае выполнения Работ с нарушением процедур, качества или требований нормативных документов, допущенных по вине Исполнителя, повлекших за собой повреждения Оборудования или любые неисправности Объекта связи, Исполнитель обязан возместить Заказчику все убытки (исключая упущенную выгоду), вызванные действием/бездействием Исполнителя.</w:t>
      </w:r>
    </w:p>
    <w:p w14:paraId="36DE02CD" w14:textId="77777777" w:rsidR="00D71CFA" w:rsidRPr="0055295B" w:rsidRDefault="00D71CFA" w:rsidP="006506C6">
      <w:pPr>
        <w:pStyle w:val="ae"/>
        <w:numPr>
          <w:ilvl w:val="0"/>
          <w:numId w:val="63"/>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В случае несоблюдения Исполнителем сроков выполнения Работ, предусмотренных настоящим Договором, Исполнитель уплачивает Заказчику за каждый день просрочки исполнения неустойку в размере 0,1% (ноль целых одна десятая процента) от стоимости абонентской платы.</w:t>
      </w:r>
    </w:p>
    <w:p w14:paraId="330CF4BB" w14:textId="5336F986" w:rsidR="00DD6006" w:rsidRPr="0055295B" w:rsidRDefault="00DD6006" w:rsidP="006506C6">
      <w:pPr>
        <w:pStyle w:val="ae"/>
        <w:numPr>
          <w:ilvl w:val="0"/>
          <w:numId w:val="63"/>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Если в течение нормативного срока, указанного в настоящем Договоре, Исполнитель не приступил к проведению АВР, Заказчик может выполнить работы собственными силами или с привлечением сторонней организации, проинформировав Исполнителя об этом. В таком случае Заказчик, по своему выбору выставляет штраф Исполнителю в размере 100 000 рублей (сто тысяч) (за каждый случай).</w:t>
      </w:r>
    </w:p>
    <w:p w14:paraId="7E1E378E" w14:textId="77777777" w:rsidR="00D71CFA" w:rsidRPr="0055295B" w:rsidRDefault="00D71CFA" w:rsidP="006506C6">
      <w:pPr>
        <w:pStyle w:val="ae"/>
        <w:numPr>
          <w:ilvl w:val="0"/>
          <w:numId w:val="63"/>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В случае нарушения Исполнителем срока окончания Работ или устранения аварий, Исполнитель оплачивает Заказчику штраф в размере 100 000 (Сто тысяч) рублей за каждый случай нарушения.</w:t>
      </w:r>
    </w:p>
    <w:p w14:paraId="68462E8E" w14:textId="77777777" w:rsidR="00D71CFA" w:rsidRPr="0055295B" w:rsidRDefault="00D71CFA" w:rsidP="006506C6">
      <w:pPr>
        <w:pStyle w:val="ae"/>
        <w:numPr>
          <w:ilvl w:val="0"/>
          <w:numId w:val="63"/>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В случае, если в результате действий и /или бездействий Исполнителя при проведении Работ произошла остановка технологического оборудования одного или более Объектов связи (авария), Исполнитель уплачивает Заказчику штраф, размер которого зависит от категории аварии и исчисляется в процентах от абонентской платы, за отчётный период (за месяц, в котором произошла авария):</w:t>
      </w:r>
    </w:p>
    <w:p w14:paraId="6774F40C" w14:textId="77777777" w:rsidR="00D71CFA" w:rsidRPr="0055295B" w:rsidRDefault="00D71CFA" w:rsidP="00D71CFA">
      <w:pPr>
        <w:suppressAutoHyphens/>
        <w:autoSpaceDN w:val="0"/>
        <w:ind w:left="1440"/>
        <w:jc w:val="both"/>
        <w:textAlignment w:val="baseline"/>
        <w:rPr>
          <w:sz w:val="22"/>
          <w:szCs w:val="22"/>
        </w:rPr>
      </w:pPr>
      <w:r w:rsidRPr="0055295B">
        <w:rPr>
          <w:sz w:val="22"/>
          <w:szCs w:val="22"/>
        </w:rPr>
        <w:t xml:space="preserve">За аварию 1 (высшего) или 2 </w:t>
      </w:r>
      <w:proofErr w:type="gramStart"/>
      <w:r w:rsidRPr="0055295B">
        <w:rPr>
          <w:sz w:val="22"/>
          <w:szCs w:val="22"/>
        </w:rPr>
        <w:t>уровня  –</w:t>
      </w:r>
      <w:proofErr w:type="gramEnd"/>
      <w:r w:rsidRPr="0055295B">
        <w:rPr>
          <w:sz w:val="22"/>
          <w:szCs w:val="22"/>
        </w:rPr>
        <w:t xml:space="preserve"> 50 %</w:t>
      </w:r>
    </w:p>
    <w:p w14:paraId="0CC350DF" w14:textId="77777777" w:rsidR="00D71CFA" w:rsidRPr="0055295B" w:rsidRDefault="00D71CFA" w:rsidP="00D71CFA">
      <w:pPr>
        <w:suppressAutoHyphens/>
        <w:autoSpaceDN w:val="0"/>
        <w:ind w:left="1440"/>
        <w:jc w:val="both"/>
        <w:textAlignment w:val="baseline"/>
        <w:rPr>
          <w:sz w:val="22"/>
          <w:szCs w:val="22"/>
        </w:rPr>
      </w:pPr>
      <w:r w:rsidRPr="0055295B">
        <w:rPr>
          <w:sz w:val="22"/>
          <w:szCs w:val="22"/>
        </w:rPr>
        <w:t xml:space="preserve">За аварию 3 </w:t>
      </w:r>
      <w:proofErr w:type="gramStart"/>
      <w:r w:rsidRPr="0055295B">
        <w:rPr>
          <w:sz w:val="22"/>
          <w:szCs w:val="22"/>
        </w:rPr>
        <w:t>уровня  –</w:t>
      </w:r>
      <w:proofErr w:type="gramEnd"/>
      <w:r w:rsidRPr="0055295B">
        <w:rPr>
          <w:sz w:val="22"/>
          <w:szCs w:val="22"/>
        </w:rPr>
        <w:t xml:space="preserve"> 25 %</w:t>
      </w:r>
    </w:p>
    <w:p w14:paraId="3C022CB1" w14:textId="77777777" w:rsidR="00D71CFA" w:rsidRPr="0055295B" w:rsidRDefault="00D71CFA" w:rsidP="00D71CFA">
      <w:pPr>
        <w:suppressAutoHyphens/>
        <w:autoSpaceDN w:val="0"/>
        <w:ind w:left="1440"/>
        <w:jc w:val="both"/>
        <w:textAlignment w:val="baseline"/>
        <w:rPr>
          <w:sz w:val="22"/>
          <w:szCs w:val="22"/>
        </w:rPr>
      </w:pPr>
      <w:r w:rsidRPr="0055295B">
        <w:rPr>
          <w:sz w:val="22"/>
          <w:szCs w:val="22"/>
        </w:rPr>
        <w:t>За аварию 4 уровня – 10%</w:t>
      </w:r>
    </w:p>
    <w:p w14:paraId="3A794630" w14:textId="77777777" w:rsidR="00D71CFA" w:rsidRPr="0055295B" w:rsidRDefault="00D71CFA" w:rsidP="00D71CFA">
      <w:pPr>
        <w:suppressAutoHyphens/>
        <w:autoSpaceDN w:val="0"/>
        <w:ind w:left="1440"/>
        <w:jc w:val="both"/>
        <w:textAlignment w:val="baseline"/>
        <w:rPr>
          <w:sz w:val="22"/>
          <w:szCs w:val="22"/>
        </w:rPr>
      </w:pPr>
      <w:r w:rsidRPr="0055295B">
        <w:rPr>
          <w:sz w:val="22"/>
          <w:szCs w:val="22"/>
        </w:rPr>
        <w:t xml:space="preserve">За аварию 5 </w:t>
      </w:r>
      <w:proofErr w:type="gramStart"/>
      <w:r w:rsidRPr="0055295B">
        <w:rPr>
          <w:sz w:val="22"/>
          <w:szCs w:val="22"/>
        </w:rPr>
        <w:t>уровня  –</w:t>
      </w:r>
      <w:proofErr w:type="gramEnd"/>
      <w:r w:rsidRPr="0055295B">
        <w:rPr>
          <w:sz w:val="22"/>
          <w:szCs w:val="22"/>
        </w:rPr>
        <w:t xml:space="preserve"> 5%</w:t>
      </w:r>
    </w:p>
    <w:p w14:paraId="598668A4" w14:textId="042BB380" w:rsidR="00D71CFA" w:rsidRPr="0055295B" w:rsidRDefault="00D71CFA" w:rsidP="00D71CFA">
      <w:pPr>
        <w:pStyle w:val="afff4"/>
        <w:rPr>
          <w:rFonts w:ascii="Times New Roman" w:hAnsi="Times New Roman"/>
        </w:rPr>
      </w:pPr>
    </w:p>
    <w:p w14:paraId="1469472E" w14:textId="77777777" w:rsidR="00D71CFA" w:rsidRPr="0055295B" w:rsidRDefault="00D71CFA" w:rsidP="006506C6">
      <w:pPr>
        <w:pStyle w:val="ae"/>
        <w:numPr>
          <w:ilvl w:val="0"/>
          <w:numId w:val="64"/>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Штраф уплачивается за каждый отдельный факт аварии. Уплата штрафа не освобождает Исполнителя от исполнения своих обязанностей по настоящему Договору.</w:t>
      </w:r>
    </w:p>
    <w:p w14:paraId="25DC5CE5" w14:textId="77777777" w:rsidR="00D71CFA" w:rsidRPr="0055295B" w:rsidRDefault="00D71CFA" w:rsidP="006506C6">
      <w:pPr>
        <w:pStyle w:val="ae"/>
        <w:numPr>
          <w:ilvl w:val="0"/>
          <w:numId w:val="64"/>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 xml:space="preserve">Уплата неустойки не освобождает Стороны от исполнения обязательств или устранения нарушений. </w:t>
      </w:r>
    </w:p>
    <w:p w14:paraId="11E484FA" w14:textId="77777777" w:rsidR="00D71CFA" w:rsidRPr="0055295B" w:rsidRDefault="00D71CFA" w:rsidP="006506C6">
      <w:pPr>
        <w:pStyle w:val="ae"/>
        <w:numPr>
          <w:ilvl w:val="0"/>
          <w:numId w:val="64"/>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 xml:space="preserve">Обязанность виновной стороны уплатить неустойку, предусмотренную настоящей главой Договора, наступает на основании письменной претензии, выставленной соответствующей Стороной. </w:t>
      </w:r>
    </w:p>
    <w:p w14:paraId="06CE1EC0" w14:textId="77777777" w:rsidR="00D71CFA" w:rsidRPr="0055295B" w:rsidRDefault="00D71CFA" w:rsidP="006506C6">
      <w:pPr>
        <w:pStyle w:val="ae"/>
        <w:numPr>
          <w:ilvl w:val="0"/>
          <w:numId w:val="64"/>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Исполнитель несет ответственность за потери трафика Заказчиком, связанные с нарушением технологии проведения Работ Исполнителем, в объеме среднестатистического потребления по данным Заказчика.</w:t>
      </w:r>
    </w:p>
    <w:p w14:paraId="2C7E5A82" w14:textId="470E1738" w:rsidR="00D71CFA" w:rsidRPr="0055295B" w:rsidRDefault="00D71CFA" w:rsidP="006506C6">
      <w:pPr>
        <w:pStyle w:val="ae"/>
        <w:numPr>
          <w:ilvl w:val="0"/>
          <w:numId w:val="64"/>
        </w:numPr>
        <w:tabs>
          <w:tab w:val="left" w:pos="142"/>
        </w:tabs>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 xml:space="preserve">Стороны договорились, что в случае </w:t>
      </w:r>
      <w:proofErr w:type="gramStart"/>
      <w:r w:rsidRPr="0055295B">
        <w:rPr>
          <w:rFonts w:ascii="Times New Roman" w:hAnsi="Times New Roman"/>
          <w:szCs w:val="22"/>
          <w:lang w:val="ru-RU"/>
        </w:rPr>
        <w:t>не выполнения</w:t>
      </w:r>
      <w:proofErr w:type="gramEnd"/>
      <w:r w:rsidRPr="0055295B">
        <w:rPr>
          <w:rFonts w:ascii="Times New Roman" w:hAnsi="Times New Roman"/>
          <w:szCs w:val="22"/>
          <w:lang w:val="ru-RU"/>
        </w:rPr>
        <w:t xml:space="preserve"> Исполнит</w:t>
      </w:r>
      <w:r w:rsidR="00E2252A">
        <w:rPr>
          <w:rFonts w:ascii="Times New Roman" w:hAnsi="Times New Roman"/>
          <w:szCs w:val="22"/>
          <w:lang w:val="ru-RU"/>
        </w:rPr>
        <w:t>елем действующей</w:t>
      </w:r>
      <w:r w:rsidRPr="0055295B">
        <w:rPr>
          <w:rFonts w:ascii="Times New Roman" w:hAnsi="Times New Roman"/>
          <w:szCs w:val="22"/>
          <w:lang w:val="ru-RU"/>
        </w:rPr>
        <w:t xml:space="preserve"> процедуры автоматизированной регистрации посещений базовых станций посредством отправки </w:t>
      </w:r>
      <w:proofErr w:type="spellStart"/>
      <w:r w:rsidRPr="0055295B">
        <w:rPr>
          <w:rFonts w:ascii="Times New Roman" w:hAnsi="Times New Roman"/>
          <w:szCs w:val="22"/>
        </w:rPr>
        <w:t>sms</w:t>
      </w:r>
      <w:proofErr w:type="spellEnd"/>
      <w:r w:rsidRPr="0055295B">
        <w:rPr>
          <w:rFonts w:ascii="Times New Roman" w:hAnsi="Times New Roman"/>
          <w:szCs w:val="22"/>
          <w:lang w:val="ru-RU"/>
        </w:rPr>
        <w:t>-сообщения (Приложение №), Заказчик вправе потребовать уплаты штрафа в размере 30</w:t>
      </w:r>
      <w:r w:rsidRPr="0055295B">
        <w:rPr>
          <w:rFonts w:ascii="Times New Roman" w:hAnsi="Times New Roman"/>
          <w:szCs w:val="22"/>
        </w:rPr>
        <w:t> </w:t>
      </w:r>
      <w:r w:rsidRPr="0055295B">
        <w:rPr>
          <w:rFonts w:ascii="Times New Roman" w:hAnsi="Times New Roman"/>
          <w:szCs w:val="22"/>
          <w:lang w:val="ru-RU"/>
        </w:rPr>
        <w:t>000 (тридцати тысяч) рублей за каждое не санкционированное посещение или физическое воздействие на оборудование Заказчика, установленное на базовой станции, в интересах безопасности, признаваемые Сторонами как нарушения.</w:t>
      </w:r>
    </w:p>
    <w:p w14:paraId="0662EDE5" w14:textId="77777777" w:rsidR="00D71CFA" w:rsidRPr="0055295B" w:rsidRDefault="00D71CFA" w:rsidP="006506C6">
      <w:pPr>
        <w:pStyle w:val="ae"/>
        <w:numPr>
          <w:ilvl w:val="0"/>
          <w:numId w:val="64"/>
        </w:numPr>
        <w:suppressAutoHyphens/>
        <w:autoSpaceDN w:val="0"/>
        <w:spacing w:after="0" w:line="240" w:lineRule="auto"/>
        <w:jc w:val="both"/>
        <w:textAlignment w:val="baseline"/>
        <w:rPr>
          <w:rFonts w:ascii="Times New Roman" w:hAnsi="Times New Roman"/>
          <w:szCs w:val="22"/>
          <w:lang w:val="ru-RU"/>
        </w:rPr>
      </w:pPr>
      <w:r w:rsidRPr="0055295B">
        <w:rPr>
          <w:rFonts w:ascii="Times New Roman" w:hAnsi="Times New Roman"/>
          <w:szCs w:val="22"/>
          <w:lang w:val="ru-RU"/>
        </w:rPr>
        <w:t>Для идентификации полицией и/или сотрудниками Безопасности Заказчика лиц, осуществляющих работы на БС, представитель или ответственный работник бригады Исполнителя, непосредственно проводящий работы на БС в интересах Заказчика, обязан иметь при себе Техническое задание на производство Работ, утвержденное ответственным за выполнение Работ по Договору должностным лицом Исполнителя.</w:t>
      </w:r>
    </w:p>
    <w:p w14:paraId="1C4D144E" w14:textId="77777777" w:rsidR="00D71CFA" w:rsidRPr="0055295B" w:rsidRDefault="00D71CFA" w:rsidP="00D71CFA">
      <w:pPr>
        <w:pStyle w:val="afff4"/>
        <w:rPr>
          <w:rFonts w:ascii="Times New Roman" w:hAnsi="Times New Roman"/>
        </w:rPr>
      </w:pPr>
      <w:r w:rsidRPr="0055295B">
        <w:rPr>
          <w:rFonts w:ascii="Times New Roman" w:hAnsi="Times New Roman"/>
        </w:rPr>
        <w:t>Техническое задание в обязательном порядке должно содержать следующую информацию:</w:t>
      </w:r>
    </w:p>
    <w:p w14:paraId="5410AAF5" w14:textId="77777777" w:rsidR="00D71CFA" w:rsidRPr="0055295B" w:rsidRDefault="00D71CFA" w:rsidP="00D71CFA">
      <w:pPr>
        <w:pStyle w:val="afff4"/>
        <w:rPr>
          <w:rFonts w:ascii="Times New Roman" w:hAnsi="Times New Roman"/>
        </w:rPr>
      </w:pPr>
      <w:r w:rsidRPr="0055295B">
        <w:rPr>
          <w:rFonts w:ascii="Times New Roman" w:hAnsi="Times New Roman"/>
        </w:rPr>
        <w:t>- наименование Заказчика;</w:t>
      </w:r>
    </w:p>
    <w:p w14:paraId="1E7B62CE" w14:textId="77777777" w:rsidR="00D71CFA" w:rsidRPr="0055295B" w:rsidRDefault="00D71CFA" w:rsidP="00D71CFA">
      <w:pPr>
        <w:pStyle w:val="afff4"/>
        <w:rPr>
          <w:rFonts w:ascii="Times New Roman" w:hAnsi="Times New Roman"/>
        </w:rPr>
      </w:pPr>
      <w:r w:rsidRPr="0055295B">
        <w:rPr>
          <w:rFonts w:ascii="Times New Roman" w:hAnsi="Times New Roman"/>
        </w:rPr>
        <w:t>- реквизиты Договора;</w:t>
      </w:r>
    </w:p>
    <w:p w14:paraId="7E8A3E97" w14:textId="77777777" w:rsidR="00D71CFA" w:rsidRPr="0055295B" w:rsidRDefault="00D71CFA" w:rsidP="00D71CFA">
      <w:pPr>
        <w:pStyle w:val="afff4"/>
        <w:rPr>
          <w:rFonts w:ascii="Times New Roman" w:hAnsi="Times New Roman"/>
        </w:rPr>
      </w:pPr>
      <w:r w:rsidRPr="0055295B">
        <w:rPr>
          <w:rFonts w:ascii="Times New Roman" w:hAnsi="Times New Roman"/>
        </w:rPr>
        <w:t>- место проведения Работ;</w:t>
      </w:r>
    </w:p>
    <w:p w14:paraId="18902B2E" w14:textId="77777777" w:rsidR="00D71CFA" w:rsidRPr="0055295B" w:rsidRDefault="00D71CFA" w:rsidP="00D71CFA">
      <w:pPr>
        <w:pStyle w:val="afff4"/>
        <w:rPr>
          <w:rFonts w:ascii="Times New Roman" w:hAnsi="Times New Roman"/>
        </w:rPr>
      </w:pPr>
      <w:r w:rsidRPr="0055295B">
        <w:rPr>
          <w:rFonts w:ascii="Times New Roman" w:hAnsi="Times New Roman"/>
        </w:rPr>
        <w:t>- конкретный перечень проводимых Работ по заданию Заказчика;</w:t>
      </w:r>
    </w:p>
    <w:p w14:paraId="6DD55528" w14:textId="77777777" w:rsidR="00D71CFA" w:rsidRPr="0055295B" w:rsidRDefault="00D71CFA" w:rsidP="00D71CFA">
      <w:pPr>
        <w:pStyle w:val="afff4"/>
        <w:rPr>
          <w:rFonts w:ascii="Times New Roman" w:hAnsi="Times New Roman"/>
        </w:rPr>
      </w:pPr>
      <w:r w:rsidRPr="0055295B">
        <w:rPr>
          <w:rFonts w:ascii="Times New Roman" w:hAnsi="Times New Roman"/>
        </w:rPr>
        <w:t>- срок проведения Работ.</w:t>
      </w:r>
    </w:p>
    <w:p w14:paraId="2C30CA61" w14:textId="77777777" w:rsidR="00D71CFA" w:rsidRPr="0055295B" w:rsidRDefault="00D71CFA" w:rsidP="00D71CFA">
      <w:pPr>
        <w:pStyle w:val="afff4"/>
        <w:rPr>
          <w:rFonts w:ascii="Times New Roman" w:hAnsi="Times New Roman"/>
        </w:rPr>
      </w:pPr>
      <w:r w:rsidRPr="0055295B">
        <w:rPr>
          <w:rFonts w:ascii="Times New Roman" w:hAnsi="Times New Roman"/>
        </w:rPr>
        <w:t>В случае отсутствия у представителей Исполнителя, производящих работы на БС, Технического задания Заказчик вправе потребовать уплаты штрафа в размере 30 000,00 (тридцати тысяч) рублей за каждый факт выявленного нарушения.</w:t>
      </w:r>
    </w:p>
    <w:p w14:paraId="66D0C5F9" w14:textId="77777777" w:rsidR="00D71CFA" w:rsidRPr="0055295B" w:rsidRDefault="00D71CFA" w:rsidP="006506C6">
      <w:pPr>
        <w:pStyle w:val="afff4"/>
        <w:numPr>
          <w:ilvl w:val="0"/>
          <w:numId w:val="65"/>
        </w:numPr>
        <w:rPr>
          <w:rFonts w:ascii="Times New Roman" w:hAnsi="Times New Roman"/>
        </w:rPr>
      </w:pPr>
      <w:r w:rsidRPr="0055295B">
        <w:rPr>
          <w:rFonts w:ascii="Times New Roman" w:hAnsi="Times New Roman"/>
        </w:rPr>
        <w:t xml:space="preserve">Исполнитель несет материальную ответственность </w:t>
      </w:r>
      <w:proofErr w:type="gramStart"/>
      <w:r w:rsidRPr="0055295B">
        <w:rPr>
          <w:rFonts w:ascii="Times New Roman" w:hAnsi="Times New Roman"/>
        </w:rPr>
        <w:t>за материальные ценности</w:t>
      </w:r>
      <w:proofErr w:type="gramEnd"/>
      <w:r w:rsidRPr="0055295B">
        <w:rPr>
          <w:rFonts w:ascii="Times New Roman" w:hAnsi="Times New Roman"/>
        </w:rPr>
        <w:t xml:space="preserve"> переданные Заказчиком для проведения работ в случае их повреждения или утраты в следующих размерах:</w:t>
      </w:r>
    </w:p>
    <w:p w14:paraId="7247E062" w14:textId="77777777" w:rsidR="00D71CFA" w:rsidRPr="0055295B" w:rsidRDefault="00D71CFA" w:rsidP="006506C6">
      <w:pPr>
        <w:pStyle w:val="afff4"/>
        <w:numPr>
          <w:ilvl w:val="0"/>
          <w:numId w:val="65"/>
        </w:numPr>
        <w:tabs>
          <w:tab w:val="left" w:pos="851"/>
          <w:tab w:val="left" w:pos="1134"/>
        </w:tabs>
        <w:rPr>
          <w:rFonts w:ascii="Times New Roman" w:hAnsi="Times New Roman"/>
        </w:rPr>
      </w:pPr>
      <w:r w:rsidRPr="0055295B">
        <w:rPr>
          <w:rFonts w:ascii="Times New Roman" w:hAnsi="Times New Roman"/>
        </w:rPr>
        <w:t xml:space="preserve">Ключ </w:t>
      </w:r>
      <w:r w:rsidRPr="0055295B">
        <w:rPr>
          <w:rFonts w:ascii="Times New Roman" w:hAnsi="Times New Roman"/>
          <w:lang w:val="en-US"/>
        </w:rPr>
        <w:t>ABLOY</w:t>
      </w:r>
      <w:r w:rsidRPr="0055295B">
        <w:rPr>
          <w:rFonts w:ascii="Times New Roman" w:hAnsi="Times New Roman"/>
        </w:rPr>
        <w:t xml:space="preserve"> (</w:t>
      </w:r>
      <w:proofErr w:type="spellStart"/>
      <w:r w:rsidRPr="0055295B">
        <w:rPr>
          <w:rFonts w:ascii="Times New Roman" w:hAnsi="Times New Roman"/>
        </w:rPr>
        <w:t>чипованный</w:t>
      </w:r>
      <w:proofErr w:type="spellEnd"/>
      <w:r w:rsidRPr="0055295B">
        <w:rPr>
          <w:rFonts w:ascii="Times New Roman" w:hAnsi="Times New Roman"/>
        </w:rPr>
        <w:t>) от стационарных ДГУ – стоимость 2 500 (две тысячи пятьсот) рублей.</w:t>
      </w:r>
    </w:p>
    <w:p w14:paraId="4A780444" w14:textId="77777777" w:rsidR="00D71CFA" w:rsidRPr="0055295B" w:rsidRDefault="00D71CFA" w:rsidP="006506C6">
      <w:pPr>
        <w:pStyle w:val="afff4"/>
        <w:numPr>
          <w:ilvl w:val="0"/>
          <w:numId w:val="65"/>
        </w:numPr>
        <w:tabs>
          <w:tab w:val="left" w:pos="851"/>
          <w:tab w:val="left" w:pos="1134"/>
        </w:tabs>
        <w:rPr>
          <w:rFonts w:ascii="Times New Roman" w:hAnsi="Times New Roman"/>
        </w:rPr>
      </w:pPr>
      <w:r w:rsidRPr="0055295B">
        <w:rPr>
          <w:rFonts w:ascii="Times New Roman" w:hAnsi="Times New Roman"/>
        </w:rPr>
        <w:t>Топливная карта - стоимость 2 500 (две тысячи пятьсот) рублей.</w:t>
      </w:r>
    </w:p>
    <w:p w14:paraId="7948777F" w14:textId="77777777" w:rsidR="00D71CFA" w:rsidRPr="0055295B" w:rsidRDefault="00D71CFA" w:rsidP="006506C6">
      <w:pPr>
        <w:pStyle w:val="afff4"/>
        <w:numPr>
          <w:ilvl w:val="0"/>
          <w:numId w:val="65"/>
        </w:numPr>
        <w:tabs>
          <w:tab w:val="left" w:pos="851"/>
          <w:tab w:val="left" w:pos="1134"/>
        </w:tabs>
        <w:rPr>
          <w:rFonts w:ascii="Times New Roman" w:hAnsi="Times New Roman"/>
        </w:rPr>
      </w:pPr>
      <w:r w:rsidRPr="0055295B">
        <w:rPr>
          <w:rFonts w:ascii="Times New Roman" w:hAnsi="Times New Roman"/>
        </w:rPr>
        <w:t>Исполнитель несет материальную ответственность в случае хищения нефтепродуктов и услуг, списываемых с топливной карты Заказчика.</w:t>
      </w:r>
    </w:p>
    <w:p w14:paraId="79882921" w14:textId="77777777" w:rsidR="00372939" w:rsidRPr="0055295B" w:rsidRDefault="00372939" w:rsidP="00EF2ADF">
      <w:pPr>
        <w:pStyle w:val="1"/>
        <w:numPr>
          <w:ilvl w:val="0"/>
          <w:numId w:val="0"/>
        </w:numPr>
        <w:ind w:left="432"/>
        <w:jc w:val="center"/>
        <w:rPr>
          <w:rFonts w:ascii="Times New Roman" w:hAnsi="Times New Roman"/>
          <w:sz w:val="22"/>
          <w:szCs w:val="22"/>
          <w:lang w:val="ru-RU"/>
        </w:rPr>
      </w:pPr>
    </w:p>
    <w:p w14:paraId="5309A978" w14:textId="77777777" w:rsidR="00EF2ADF" w:rsidRPr="0055295B" w:rsidRDefault="00EF2ADF" w:rsidP="00EF2ADF">
      <w:pPr>
        <w:pStyle w:val="1"/>
        <w:numPr>
          <w:ilvl w:val="0"/>
          <w:numId w:val="0"/>
        </w:numPr>
        <w:ind w:left="432"/>
        <w:jc w:val="center"/>
        <w:rPr>
          <w:rFonts w:ascii="Times New Roman" w:hAnsi="Times New Roman"/>
          <w:sz w:val="22"/>
          <w:szCs w:val="22"/>
          <w:lang w:val="ru-RU"/>
        </w:rPr>
      </w:pPr>
      <w:r w:rsidRPr="0055295B">
        <w:rPr>
          <w:rFonts w:ascii="Times New Roman" w:hAnsi="Times New Roman"/>
          <w:sz w:val="22"/>
          <w:szCs w:val="22"/>
          <w:lang w:val="ru-RU"/>
        </w:rPr>
        <w:t>Подписи Сторон:</w:t>
      </w:r>
    </w:p>
    <w:tbl>
      <w:tblPr>
        <w:tblStyle w:val="a8"/>
        <w:tblW w:w="10490" w:type="dxa"/>
        <w:tblInd w:w="-572"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103"/>
        <w:gridCol w:w="5387"/>
      </w:tblGrid>
      <w:tr w:rsidR="00DD03D8" w:rsidRPr="0055295B" w14:paraId="7FD5A85B" w14:textId="77777777" w:rsidTr="00F1468F">
        <w:tc>
          <w:tcPr>
            <w:tcW w:w="5103" w:type="dxa"/>
          </w:tcPr>
          <w:p w14:paraId="707E19F3" w14:textId="77777777" w:rsidR="00DD03D8" w:rsidRPr="0055295B" w:rsidRDefault="00DD03D8" w:rsidP="00DD03D8">
            <w:pPr>
              <w:jc w:val="both"/>
              <w:rPr>
                <w:b/>
                <w:bCs/>
                <w:sz w:val="22"/>
                <w:szCs w:val="22"/>
                <w:u w:val="single"/>
                <w:lang w:val="en-US"/>
              </w:rPr>
            </w:pPr>
            <w:r w:rsidRPr="0055295B">
              <w:rPr>
                <w:b/>
                <w:bCs/>
                <w:sz w:val="22"/>
                <w:szCs w:val="22"/>
                <w:u w:val="single"/>
              </w:rPr>
              <w:t>Исполнитель</w:t>
            </w:r>
            <w:r w:rsidRPr="0055295B">
              <w:rPr>
                <w:b/>
                <w:bCs/>
                <w:sz w:val="22"/>
                <w:szCs w:val="22"/>
                <w:u w:val="single"/>
                <w:lang w:val="en-US"/>
              </w:rPr>
              <w:t>:</w:t>
            </w:r>
          </w:p>
          <w:p w14:paraId="73804F0C" w14:textId="30B67D88" w:rsidR="00DD03D8" w:rsidRPr="0055295B" w:rsidRDefault="00DD03D8" w:rsidP="00DD03D8">
            <w:pPr>
              <w:rPr>
                <w:sz w:val="22"/>
                <w:szCs w:val="22"/>
              </w:rPr>
            </w:pPr>
            <w:r>
              <w:rPr>
                <w:b/>
                <w:sz w:val="22"/>
                <w:szCs w:val="22"/>
                <w:u w:val="single"/>
              </w:rPr>
              <w:t>___ «___________</w:t>
            </w:r>
            <w:r w:rsidRPr="0055295B">
              <w:rPr>
                <w:b/>
                <w:sz w:val="22"/>
                <w:szCs w:val="22"/>
                <w:u w:val="single"/>
              </w:rPr>
              <w:t>»</w:t>
            </w:r>
          </w:p>
        </w:tc>
        <w:tc>
          <w:tcPr>
            <w:tcW w:w="5387" w:type="dxa"/>
          </w:tcPr>
          <w:p w14:paraId="21DD922A" w14:textId="77777777" w:rsidR="00DD03D8" w:rsidRPr="0055295B" w:rsidRDefault="00DD03D8" w:rsidP="00DD03D8">
            <w:pPr>
              <w:jc w:val="both"/>
              <w:rPr>
                <w:b/>
                <w:bCs/>
                <w:sz w:val="22"/>
                <w:szCs w:val="22"/>
                <w:u w:val="single"/>
              </w:rPr>
            </w:pPr>
            <w:r w:rsidRPr="0055295B">
              <w:rPr>
                <w:b/>
                <w:bCs/>
                <w:sz w:val="22"/>
                <w:szCs w:val="22"/>
                <w:u w:val="single"/>
              </w:rPr>
              <w:t xml:space="preserve">Заказчик: </w:t>
            </w:r>
          </w:p>
          <w:p w14:paraId="7A0729A5" w14:textId="4C3D159F" w:rsidR="00DD03D8" w:rsidRPr="0055295B" w:rsidRDefault="00DD03D8" w:rsidP="00DD03D8">
            <w:pPr>
              <w:jc w:val="both"/>
              <w:rPr>
                <w:sz w:val="22"/>
                <w:szCs w:val="22"/>
              </w:rPr>
            </w:pPr>
            <w:r>
              <w:rPr>
                <w:b/>
                <w:bCs/>
                <w:sz w:val="22"/>
                <w:szCs w:val="22"/>
                <w:u w:val="single"/>
              </w:rPr>
              <w:t>ПАО</w:t>
            </w:r>
            <w:r w:rsidRPr="0055295B">
              <w:rPr>
                <w:b/>
                <w:bCs/>
                <w:sz w:val="22"/>
                <w:szCs w:val="22"/>
                <w:u w:val="single"/>
              </w:rPr>
              <w:t xml:space="preserve"> «</w:t>
            </w:r>
            <w:r>
              <w:rPr>
                <w:b/>
                <w:bCs/>
                <w:sz w:val="22"/>
                <w:szCs w:val="22"/>
                <w:u w:val="single"/>
              </w:rPr>
              <w:t>Башинформсвязь</w:t>
            </w:r>
            <w:r w:rsidRPr="0055295B">
              <w:rPr>
                <w:b/>
                <w:bCs/>
                <w:sz w:val="22"/>
                <w:szCs w:val="22"/>
                <w:u w:val="single"/>
              </w:rPr>
              <w:t>»</w:t>
            </w:r>
          </w:p>
        </w:tc>
      </w:tr>
      <w:tr w:rsidR="00DD03D8" w:rsidRPr="0055295B" w14:paraId="265EA155" w14:textId="77777777" w:rsidTr="00F1468F">
        <w:tc>
          <w:tcPr>
            <w:tcW w:w="5103" w:type="dxa"/>
            <w:vAlign w:val="bottom"/>
          </w:tcPr>
          <w:p w14:paraId="42A8B05B" w14:textId="08C659AE" w:rsidR="00DD03D8" w:rsidRPr="0055295B" w:rsidRDefault="00DD03D8" w:rsidP="00DD03D8">
            <w:pPr>
              <w:tabs>
                <w:tab w:val="left" w:pos="480"/>
                <w:tab w:val="left" w:pos="960"/>
                <w:tab w:val="left" w:pos="1440"/>
                <w:tab w:val="left" w:pos="1920"/>
                <w:tab w:val="left" w:pos="2400"/>
                <w:tab w:val="left" w:pos="2880"/>
                <w:tab w:val="left" w:pos="3360"/>
                <w:tab w:val="left" w:pos="3840"/>
                <w:tab w:val="left" w:pos="4320"/>
                <w:tab w:val="left" w:pos="7200"/>
              </w:tabs>
              <w:rPr>
                <w:sz w:val="22"/>
                <w:szCs w:val="22"/>
              </w:rPr>
            </w:pPr>
            <w:r w:rsidRPr="0055295B">
              <w:rPr>
                <w:sz w:val="22"/>
                <w:szCs w:val="22"/>
                <w:lang w:val="en-US"/>
              </w:rPr>
              <w:t>________</w:t>
            </w:r>
            <w:r w:rsidRPr="0055295B">
              <w:rPr>
                <w:sz w:val="22"/>
                <w:szCs w:val="22"/>
              </w:rPr>
              <w:t>_______________</w:t>
            </w:r>
            <w:r w:rsidRPr="0055295B">
              <w:rPr>
                <w:sz w:val="22"/>
                <w:szCs w:val="22"/>
                <w:lang w:val="en-US"/>
              </w:rPr>
              <w:t xml:space="preserve">/ </w:t>
            </w:r>
            <w:r>
              <w:rPr>
                <w:sz w:val="22"/>
                <w:szCs w:val="22"/>
              </w:rPr>
              <w:t>__________</w:t>
            </w:r>
            <w:r w:rsidRPr="0055295B">
              <w:rPr>
                <w:sz w:val="22"/>
                <w:szCs w:val="22"/>
                <w:lang w:val="en-US"/>
              </w:rPr>
              <w:t>/</w:t>
            </w:r>
          </w:p>
        </w:tc>
        <w:tc>
          <w:tcPr>
            <w:tcW w:w="5387" w:type="dxa"/>
            <w:vAlign w:val="bottom"/>
          </w:tcPr>
          <w:p w14:paraId="763CC7A5" w14:textId="77777777" w:rsidR="00DD03D8" w:rsidRPr="0055295B" w:rsidRDefault="00DD03D8" w:rsidP="00DD03D8">
            <w:pPr>
              <w:jc w:val="right"/>
              <w:rPr>
                <w:sz w:val="22"/>
                <w:szCs w:val="22"/>
                <w:lang w:val="en-US"/>
              </w:rPr>
            </w:pPr>
          </w:p>
          <w:p w14:paraId="14C40EF6" w14:textId="77777777" w:rsidR="00DD03D8" w:rsidRPr="0055295B" w:rsidRDefault="00DD03D8" w:rsidP="00DD03D8">
            <w:pPr>
              <w:jc w:val="right"/>
              <w:rPr>
                <w:sz w:val="22"/>
                <w:szCs w:val="22"/>
                <w:lang w:val="en-US"/>
              </w:rPr>
            </w:pPr>
          </w:p>
          <w:p w14:paraId="407EBD52" w14:textId="77777777" w:rsidR="00DD03D8" w:rsidRPr="0055295B" w:rsidRDefault="00DD03D8" w:rsidP="00DD03D8">
            <w:pPr>
              <w:jc w:val="right"/>
              <w:rPr>
                <w:sz w:val="22"/>
                <w:szCs w:val="22"/>
                <w:lang w:val="en-US"/>
              </w:rPr>
            </w:pPr>
          </w:p>
          <w:p w14:paraId="5931D757" w14:textId="77777777" w:rsidR="00DD03D8" w:rsidRPr="0055295B" w:rsidRDefault="00DD03D8" w:rsidP="00DD03D8">
            <w:pPr>
              <w:jc w:val="right"/>
              <w:rPr>
                <w:sz w:val="22"/>
                <w:szCs w:val="22"/>
                <w:lang w:val="en-US"/>
              </w:rPr>
            </w:pPr>
          </w:p>
          <w:p w14:paraId="681F1BAA" w14:textId="77777777" w:rsidR="00DD03D8" w:rsidRPr="0055295B" w:rsidRDefault="00DD03D8" w:rsidP="00DD03D8">
            <w:pPr>
              <w:jc w:val="right"/>
              <w:rPr>
                <w:sz w:val="22"/>
                <w:szCs w:val="22"/>
                <w:lang w:val="en-US"/>
              </w:rPr>
            </w:pPr>
          </w:p>
          <w:p w14:paraId="112A7F34" w14:textId="0C753AA7" w:rsidR="00DD03D8" w:rsidRPr="0055295B" w:rsidRDefault="00DD03D8" w:rsidP="00DD03D8">
            <w:pPr>
              <w:jc w:val="right"/>
              <w:rPr>
                <w:sz w:val="22"/>
                <w:szCs w:val="22"/>
              </w:rPr>
            </w:pPr>
            <w:r w:rsidRPr="0055295B">
              <w:rPr>
                <w:sz w:val="22"/>
                <w:szCs w:val="22"/>
                <w:lang w:val="en-US"/>
              </w:rPr>
              <w:t>________</w:t>
            </w:r>
            <w:r>
              <w:rPr>
                <w:sz w:val="22"/>
                <w:szCs w:val="22"/>
              </w:rPr>
              <w:t>______________</w:t>
            </w:r>
            <w:r w:rsidRPr="0055295B">
              <w:rPr>
                <w:sz w:val="22"/>
                <w:szCs w:val="22"/>
                <w:lang w:val="en-US"/>
              </w:rPr>
              <w:t xml:space="preserve">____/ </w:t>
            </w:r>
            <w:proofErr w:type="spellStart"/>
            <w:r w:rsidRPr="00DD03D8">
              <w:rPr>
                <w:sz w:val="22"/>
                <w:szCs w:val="22"/>
                <w:u w:val="single"/>
              </w:rPr>
              <w:t>Долгоаршинных</w:t>
            </w:r>
            <w:proofErr w:type="spellEnd"/>
            <w:r w:rsidRPr="00DD03D8">
              <w:rPr>
                <w:sz w:val="22"/>
                <w:szCs w:val="22"/>
                <w:u w:val="single"/>
              </w:rPr>
              <w:t xml:space="preserve"> М.Г</w:t>
            </w:r>
            <w:r>
              <w:rPr>
                <w:sz w:val="22"/>
                <w:szCs w:val="22"/>
              </w:rPr>
              <w:t>.</w:t>
            </w:r>
            <w:r w:rsidRPr="0055295B">
              <w:rPr>
                <w:sz w:val="22"/>
                <w:szCs w:val="22"/>
                <w:lang w:val="en-US"/>
              </w:rPr>
              <w:t>/</w:t>
            </w:r>
          </w:p>
        </w:tc>
      </w:tr>
    </w:tbl>
    <w:p w14:paraId="685586C8" w14:textId="236294FA" w:rsidR="00612CA4" w:rsidRPr="00612CA4" w:rsidRDefault="00612CA4" w:rsidP="00612CA4">
      <w:pPr>
        <w:rPr>
          <w:b/>
          <w:sz w:val="22"/>
          <w:szCs w:val="22"/>
        </w:rPr>
      </w:pPr>
    </w:p>
    <w:sectPr w:rsidR="00612CA4" w:rsidRPr="00612CA4" w:rsidSect="00A37A69">
      <w:headerReference w:type="even" r:id="rId11"/>
      <w:headerReference w:type="default" r:id="rId12"/>
      <w:footerReference w:type="even" r:id="rId13"/>
      <w:footerReference w:type="default" r:id="rId14"/>
      <w:headerReference w:type="first" r:id="rId15"/>
      <w:footerReference w:type="first" r:id="rId16"/>
      <w:pgSz w:w="11906" w:h="16838"/>
      <w:pgMar w:top="709" w:right="991" w:bottom="567" w:left="1418" w:header="397" w:footer="259"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5E73D" w14:textId="77777777" w:rsidR="002D3F23" w:rsidRDefault="002D3F23">
      <w:pPr>
        <w:ind w:left="420"/>
      </w:pPr>
      <w:r>
        <w:separator/>
      </w:r>
    </w:p>
  </w:endnote>
  <w:endnote w:type="continuationSeparator" w:id="0">
    <w:p w14:paraId="2ECEFE6F" w14:textId="77777777" w:rsidR="002D3F23" w:rsidRDefault="002D3F23">
      <w:pPr>
        <w:ind w:left="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KaiTi_GB2312">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StarSymbol">
    <w:altName w:val="Times New Roman"/>
    <w:charset w:val="00"/>
    <w:family w:val="roman"/>
    <w:pitch w:val="variable"/>
  </w:font>
  <w:font w:name="Cambria">
    <w:panose1 w:val="02040503050406030204"/>
    <w:charset w:val="CC"/>
    <w:family w:val="roman"/>
    <w:pitch w:val="variable"/>
    <w:sig w:usb0="E00002FF" w:usb1="400004FF" w:usb2="00000000" w:usb3="00000000" w:csb0="0000019F" w:csb1="00000000"/>
  </w:font>
  <w:font w:name="Dutch">
    <w:altName w:val="Times New Roman"/>
    <w:panose1 w:val="00000000000000000000"/>
    <w:charset w:val="00"/>
    <w:family w:val="roman"/>
    <w:notTrueType/>
    <w:pitch w:val="variable"/>
    <w:sig w:usb0="00000003" w:usb1="00000000" w:usb2="00000000" w:usb3="00000000" w:csb0="00000001" w:csb1="00000000"/>
  </w:font>
  <w:font w:name="CommonBullets">
    <w:altName w:val="Symbol"/>
    <w:panose1 w:val="00000000000000000000"/>
    <w:charset w:val="02"/>
    <w:family w:val="swiss"/>
    <w:notTrueType/>
    <w:pitch w:val="variable"/>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03709" w14:textId="27185D99" w:rsidR="00D731D4" w:rsidRPr="00A37A69" w:rsidRDefault="00D731D4" w:rsidP="00E118EA">
    <w:pPr>
      <w:pStyle w:val="a6"/>
      <w:rPr>
        <w:lang w:val="ru-RU"/>
      </w:rPr>
    </w:pPr>
    <w:r w:rsidRPr="00A37A69">
      <w:rPr>
        <w:lang w:val="ru-RU"/>
      </w:rPr>
      <w:ptab w:relativeTo="margin" w:alignment="center" w:leader="none"/>
    </w:r>
    <w:r w:rsidRPr="00A37A69">
      <w:rPr>
        <w:lang w:val="ru-RU"/>
      </w:rPr>
      <w:ptab w:relativeTo="margin" w:alignment="right" w:leader="none"/>
    </w:r>
    <w:r w:rsidRPr="00A37A69">
      <w:rPr>
        <w:b/>
        <w:lang w:val="ru-RU"/>
      </w:rPr>
      <w:fldChar w:fldCharType="begin"/>
    </w:r>
    <w:r w:rsidRPr="00A37A69">
      <w:rPr>
        <w:b/>
        <w:lang w:val="ru-RU"/>
      </w:rPr>
      <w:instrText xml:space="preserve"> PAGE  \* Arabic  \* MERGEFORMAT </w:instrText>
    </w:r>
    <w:r w:rsidRPr="00A37A69">
      <w:rPr>
        <w:b/>
        <w:lang w:val="ru-RU"/>
      </w:rPr>
      <w:fldChar w:fldCharType="separate"/>
    </w:r>
    <w:r w:rsidR="000A5077">
      <w:rPr>
        <w:b/>
        <w:noProof/>
        <w:lang w:val="ru-RU"/>
      </w:rPr>
      <w:t>90</w:t>
    </w:r>
    <w:r w:rsidRPr="00A37A69">
      <w:rPr>
        <w:b/>
        <w:lang w:val="ru-RU"/>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54466" w14:textId="77777777" w:rsidR="00D731D4" w:rsidRDefault="00D731D4">
    <w:pPr>
      <w:pStyle w:val="a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5A352" w14:textId="6312CC2D" w:rsidR="00D731D4" w:rsidRPr="00A37A69" w:rsidRDefault="00D731D4" w:rsidP="00A37A69">
    <w:pPr>
      <w:pStyle w:val="a6"/>
      <w:rPr>
        <w:lang w:val="ru-RU"/>
      </w:rPr>
    </w:pPr>
    <w:r w:rsidRPr="00A37A69">
      <w:rPr>
        <w:lang w:val="ru-RU"/>
      </w:rPr>
      <w:ptab w:relativeTo="margin" w:alignment="center" w:leader="none"/>
    </w:r>
    <w:r w:rsidRPr="00A37A69">
      <w:rPr>
        <w:lang w:val="ru-RU"/>
      </w:rPr>
      <w:ptab w:relativeTo="margin" w:alignment="right" w:leader="none"/>
    </w:r>
    <w:r w:rsidRPr="00A37A69">
      <w:rPr>
        <w:b/>
        <w:lang w:val="ru-RU"/>
      </w:rPr>
      <w:fldChar w:fldCharType="begin"/>
    </w:r>
    <w:r w:rsidRPr="00A37A69">
      <w:rPr>
        <w:b/>
        <w:lang w:val="ru-RU"/>
      </w:rPr>
      <w:instrText xml:space="preserve"> PAGE  \* Arabic  \* MERGEFORMAT </w:instrText>
    </w:r>
    <w:r w:rsidRPr="00A37A69">
      <w:rPr>
        <w:b/>
        <w:lang w:val="ru-RU"/>
      </w:rPr>
      <w:fldChar w:fldCharType="separate"/>
    </w:r>
    <w:r w:rsidR="000A5077">
      <w:rPr>
        <w:b/>
        <w:noProof/>
        <w:lang w:val="ru-RU"/>
      </w:rPr>
      <w:t>139</w:t>
    </w:r>
    <w:r w:rsidRPr="00A37A69">
      <w:rPr>
        <w:b/>
        <w:lang w:val="ru-RU"/>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A9A20" w14:textId="77777777" w:rsidR="00D731D4" w:rsidRDefault="00D731D4">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F2BBC" w14:textId="77777777" w:rsidR="002D3F23" w:rsidRDefault="002D3F23">
      <w:pPr>
        <w:ind w:left="420"/>
      </w:pPr>
      <w:r>
        <w:separator/>
      </w:r>
    </w:p>
  </w:footnote>
  <w:footnote w:type="continuationSeparator" w:id="0">
    <w:p w14:paraId="6194F0D5" w14:textId="77777777" w:rsidR="002D3F23" w:rsidRDefault="002D3F23">
      <w:pPr>
        <w:ind w:left="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BAD97B" w14:textId="77777777" w:rsidR="00D731D4" w:rsidRDefault="00D731D4">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6B618" w14:textId="77777777" w:rsidR="00D731D4" w:rsidRPr="00A37A69" w:rsidRDefault="00D731D4">
    <w:pPr>
      <w:pStyle w:val="a7"/>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35E47" w14:textId="77777777" w:rsidR="00D731D4" w:rsidRDefault="00D731D4">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9CE916"/>
    <w:lvl w:ilvl="0">
      <w:start w:val="1"/>
      <w:numFmt w:val="decimal"/>
      <w:pStyle w:val="m"/>
      <w:lvlText w:val="%1."/>
      <w:lvlJc w:val="left"/>
      <w:pPr>
        <w:tabs>
          <w:tab w:val="num" w:pos="2040"/>
        </w:tabs>
        <w:ind w:left="2040" w:hanging="360"/>
      </w:pPr>
      <w:rPr>
        <w:rFonts w:cs="Times New Roman"/>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8"/>
    <w:multiLevelType w:val="singleLevel"/>
    <w:tmpl w:val="00000008"/>
    <w:name w:val="WW8Num8"/>
    <w:lvl w:ilvl="0">
      <w:start w:val="1"/>
      <w:numFmt w:val="decimal"/>
      <w:lvlText w:val="%1."/>
      <w:lvlJc w:val="left"/>
      <w:pPr>
        <w:tabs>
          <w:tab w:val="num" w:pos="610"/>
        </w:tabs>
        <w:ind w:left="610" w:hanging="360"/>
      </w:pPr>
      <w:rPr>
        <w:rFonts w:cs="Times New Roman"/>
      </w:rPr>
    </w:lvl>
  </w:abstractNum>
  <w:abstractNum w:abstractNumId="3" w15:restartNumberingAfterBreak="0">
    <w:nsid w:val="0000000A"/>
    <w:multiLevelType w:val="singleLevel"/>
    <w:tmpl w:val="0000000A"/>
    <w:name w:val="WW8Num10"/>
    <w:lvl w:ilvl="0">
      <w:start w:val="1"/>
      <w:numFmt w:val="bullet"/>
      <w:lvlText w:val=""/>
      <w:lvlJc w:val="left"/>
      <w:pPr>
        <w:tabs>
          <w:tab w:val="num" w:pos="1440"/>
        </w:tabs>
        <w:ind w:left="1440" w:hanging="360"/>
      </w:pPr>
      <w:rPr>
        <w:rFonts w:ascii="Symbol" w:hAnsi="Symbol"/>
        <w:b w:val="0"/>
      </w:rPr>
    </w:lvl>
  </w:abstractNum>
  <w:abstractNum w:abstractNumId="4" w15:restartNumberingAfterBreak="0">
    <w:nsid w:val="01554881"/>
    <w:multiLevelType w:val="hybridMultilevel"/>
    <w:tmpl w:val="D57A6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131931"/>
    <w:multiLevelType w:val="multilevel"/>
    <w:tmpl w:val="5F3A9F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4CB1039"/>
    <w:multiLevelType w:val="multilevel"/>
    <w:tmpl w:val="10BE8DC8"/>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8A6791E"/>
    <w:multiLevelType w:val="multilevel"/>
    <w:tmpl w:val="B32400F8"/>
    <w:styleLink w:val="LFO20"/>
    <w:lvl w:ilvl="0">
      <w:start w:val="1"/>
      <w:numFmt w:val="decimal"/>
      <w:lvlText w:val="%1."/>
      <w:lvlJc w:val="left"/>
      <w:rPr>
        <w:rFonts w:ascii="Times New Roman" w:hAnsi="Times New Roman" w:cs="Times New Roman"/>
        <w:b/>
        <w:i w:val="0"/>
        <w:caps/>
        <w:strike w:val="0"/>
        <w:dstrike w:val="0"/>
        <w:vanish w:val="0"/>
        <w:color w:val="000000"/>
        <w:position w:val="0"/>
        <w:sz w:val="24"/>
        <w:vertAlign w:val="baseline"/>
      </w:rPr>
    </w:lvl>
    <w:lvl w:ilvl="1">
      <w:start w:val="1"/>
      <w:numFmt w:val="decimal"/>
      <w:lvlText w:val="%1.%2."/>
      <w:lvlJc w:val="left"/>
      <w:pPr>
        <w:ind w:left="28" w:firstLine="0"/>
      </w:pPr>
      <w:rPr>
        <w:rFonts w:ascii="Times New Roman" w:hAnsi="Times New Roman" w:cs="Times New Roman"/>
        <w:b/>
        <w:i w:val="0"/>
        <w:strike w:val="0"/>
        <w:dstrike w:val="0"/>
        <w:vanish w:val="0"/>
        <w:color w:val="000000"/>
        <w:position w:val="0"/>
        <w:sz w:val="24"/>
        <w:vertAlign w:val="baseline"/>
      </w:rPr>
    </w:lvl>
    <w:lvl w:ilvl="2">
      <w:start w:val="1"/>
      <w:numFmt w:val="decimal"/>
      <w:lvlText w:val="%1.%2.%3."/>
      <w:lvlJc w:val="left"/>
      <w:rPr>
        <w:rFonts w:ascii="Times New Roman" w:hAnsi="Times New Roman" w:cs="Times New Roman"/>
        <w:b/>
        <w:i w:val="0"/>
        <w:strike w:val="0"/>
        <w:dstrike w:val="0"/>
        <w:vanish w:val="0"/>
        <w:position w:val="0"/>
        <w:sz w:val="24"/>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09345395"/>
    <w:multiLevelType w:val="multilevel"/>
    <w:tmpl w:val="F08EFA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AE075C7"/>
    <w:multiLevelType w:val="hybridMultilevel"/>
    <w:tmpl w:val="4A2CD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A71BA8"/>
    <w:multiLevelType w:val="multilevel"/>
    <w:tmpl w:val="845088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D6F16D6"/>
    <w:multiLevelType w:val="hybridMultilevel"/>
    <w:tmpl w:val="822C5B9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153B3F51"/>
    <w:multiLevelType w:val="multilevel"/>
    <w:tmpl w:val="83F60150"/>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59059CB"/>
    <w:multiLevelType w:val="hybridMultilevel"/>
    <w:tmpl w:val="38FA444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1AF973AC"/>
    <w:multiLevelType w:val="multilevel"/>
    <w:tmpl w:val="8C0068E6"/>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20650C88"/>
    <w:multiLevelType w:val="multilevel"/>
    <w:tmpl w:val="079E9D4E"/>
    <w:lvl w:ilvl="0">
      <w:start w:val="6"/>
      <w:numFmt w:val="decimal"/>
      <w:lvlText w:val="%1."/>
      <w:lvlJc w:val="left"/>
      <w:pPr>
        <w:ind w:left="495" w:hanging="495"/>
      </w:pPr>
      <w:rPr>
        <w:rFonts w:cs="Times New Roman" w:hint="default"/>
      </w:rPr>
    </w:lvl>
    <w:lvl w:ilvl="1">
      <w:start w:val="1"/>
      <w:numFmt w:val="decimal"/>
      <w:lvlText w:val="%1.%2."/>
      <w:lvlJc w:val="left"/>
      <w:pPr>
        <w:ind w:left="779"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45E733D"/>
    <w:multiLevelType w:val="hybridMultilevel"/>
    <w:tmpl w:val="59CE89D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70806FF"/>
    <w:multiLevelType w:val="multilevel"/>
    <w:tmpl w:val="3A4603BA"/>
    <w:styleLink w:val="LFO24"/>
    <w:lvl w:ilvl="0">
      <w:start w:val="1"/>
      <w:numFmt w:val="decimal"/>
      <w:pStyle w:val="3"/>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18" w15:restartNumberingAfterBreak="0">
    <w:nsid w:val="276B5D1D"/>
    <w:multiLevelType w:val="multilevel"/>
    <w:tmpl w:val="E79862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8F63030"/>
    <w:multiLevelType w:val="multilevel"/>
    <w:tmpl w:val="E25C69BA"/>
    <w:lvl w:ilvl="0">
      <w:start w:val="2"/>
      <w:numFmt w:val="decimal"/>
      <w:lvlText w:val="%1."/>
      <w:lvlJc w:val="left"/>
      <w:pPr>
        <w:ind w:left="480" w:hanging="360"/>
      </w:pPr>
    </w:lvl>
    <w:lvl w:ilvl="1">
      <w:start w:val="1"/>
      <w:numFmt w:val="lowerLetter"/>
      <w:lvlText w:val="%2."/>
      <w:lvlJc w:val="left"/>
      <w:pPr>
        <w:ind w:left="120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29735A67"/>
    <w:multiLevelType w:val="multilevel"/>
    <w:tmpl w:val="EF5C38D2"/>
    <w:styleLink w:val="LFO13"/>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1" w15:restartNumberingAfterBreak="0">
    <w:nsid w:val="2A024C3D"/>
    <w:multiLevelType w:val="hybridMultilevel"/>
    <w:tmpl w:val="2B68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740B82"/>
    <w:multiLevelType w:val="multilevel"/>
    <w:tmpl w:val="5A3870C6"/>
    <w:styleLink w:val="LFO17"/>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3" w15:restartNumberingAfterBreak="0">
    <w:nsid w:val="312C13B9"/>
    <w:multiLevelType w:val="multilevel"/>
    <w:tmpl w:val="C4F8F7A6"/>
    <w:lvl w:ilvl="0">
      <w:start w:val="1"/>
      <w:numFmt w:val="upperRoman"/>
      <w:lvlText w:val="%1."/>
      <w:lvlJc w:val="right"/>
      <w:pPr>
        <w:ind w:left="720" w:hanging="180"/>
      </w:pPr>
      <w:rPr>
        <w:b/>
      </w:rPr>
    </w:lvl>
    <w:lvl w:ilvl="1">
      <w:start w:val="1"/>
      <w:numFmt w:val="decimal"/>
      <w:lvlText w:val="%2."/>
      <w:lvlJc w:val="left"/>
      <w:pPr>
        <w:ind w:left="1440" w:hanging="360"/>
      </w:pPr>
      <w:rPr>
        <w:b/>
        <w: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1D85E91"/>
    <w:multiLevelType w:val="multilevel"/>
    <w:tmpl w:val="0888ABBA"/>
    <w:lvl w:ilvl="0">
      <w:start w:val="1"/>
      <w:numFmt w:val="decimal"/>
      <w:lvlText w:val="%1."/>
      <w:lvlJc w:val="left"/>
      <w:pPr>
        <w:ind w:left="720" w:hanging="360"/>
      </w:pPr>
      <w:rPr>
        <w:rFonts w:cs="Times New Roman" w:hint="default"/>
        <w:b/>
        <w:i w:val="0"/>
      </w:rPr>
    </w:lvl>
    <w:lvl w:ilvl="1">
      <w:start w:val="1"/>
      <w:numFmt w:val="decimal"/>
      <w:isLgl/>
      <w:lvlText w:val="%1.%2."/>
      <w:lvlJc w:val="left"/>
      <w:pPr>
        <w:ind w:left="644" w:hanging="360"/>
      </w:pPr>
      <w:rPr>
        <w:rFonts w:cs="Arial" w:hint="default"/>
        <w:b w:val="0"/>
      </w:rPr>
    </w:lvl>
    <w:lvl w:ilvl="2">
      <w:start w:val="1"/>
      <w:numFmt w:val="decimal"/>
      <w:isLgl/>
      <w:lvlText w:val="%1.%2.%3."/>
      <w:lvlJc w:val="left"/>
      <w:pPr>
        <w:ind w:left="720" w:hanging="720"/>
      </w:pPr>
      <w:rPr>
        <w:rFonts w:cs="Arial" w:hint="default"/>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25" w15:restartNumberingAfterBreak="0">
    <w:nsid w:val="33E048A2"/>
    <w:multiLevelType w:val="hybridMultilevel"/>
    <w:tmpl w:val="0538B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7616C9"/>
    <w:multiLevelType w:val="multilevel"/>
    <w:tmpl w:val="A1305218"/>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D6628C1"/>
    <w:multiLevelType w:val="multilevel"/>
    <w:tmpl w:val="43A8E492"/>
    <w:styleLink w:val="LFO12"/>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425A4518"/>
    <w:multiLevelType w:val="multilevel"/>
    <w:tmpl w:val="9806A6D6"/>
    <w:lvl w:ilvl="0">
      <w:start w:val="1"/>
      <w:numFmt w:val="decimal"/>
      <w:lvlText w:val="%1."/>
      <w:lvlJc w:val="left"/>
      <w:pPr>
        <w:ind w:left="1080" w:hanging="720"/>
      </w:pPr>
      <w:rPr>
        <w:rFonts w:cs="Times New Roman" w:hint="default"/>
      </w:rPr>
    </w:lvl>
    <w:lvl w:ilvl="1">
      <w:start w:val="1"/>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30"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9C727C2"/>
    <w:multiLevelType w:val="multilevel"/>
    <w:tmpl w:val="E3446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9EB74F3"/>
    <w:multiLevelType w:val="hybridMultilevel"/>
    <w:tmpl w:val="5D9C8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6A4834"/>
    <w:multiLevelType w:val="hybridMultilevel"/>
    <w:tmpl w:val="97C6ED4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50DB3A93"/>
    <w:multiLevelType w:val="multilevel"/>
    <w:tmpl w:val="A4EEEB60"/>
    <w:lvl w:ilvl="0">
      <w:start w:val="1"/>
      <w:numFmt w:val="decimal"/>
      <w:lvlText w:val="%1"/>
      <w:lvlJc w:val="left"/>
      <w:pPr>
        <w:ind w:left="547" w:hanging="360"/>
      </w:pPr>
    </w:lvl>
    <w:lvl w:ilvl="1">
      <w:start w:val="1"/>
      <w:numFmt w:val="lowerLetter"/>
      <w:lvlText w:val="%2."/>
      <w:lvlJc w:val="left"/>
      <w:pPr>
        <w:ind w:left="1267" w:hanging="360"/>
      </w:pPr>
    </w:lvl>
    <w:lvl w:ilvl="2">
      <w:start w:val="1"/>
      <w:numFmt w:val="lowerRoman"/>
      <w:lvlText w:val="%3."/>
      <w:lvlJc w:val="right"/>
      <w:pPr>
        <w:ind w:left="1987" w:hanging="180"/>
      </w:pPr>
    </w:lvl>
    <w:lvl w:ilvl="3">
      <w:start w:val="1"/>
      <w:numFmt w:val="decimal"/>
      <w:lvlText w:val="%4."/>
      <w:lvlJc w:val="left"/>
      <w:pPr>
        <w:ind w:left="2707" w:hanging="360"/>
      </w:pPr>
    </w:lvl>
    <w:lvl w:ilvl="4">
      <w:start w:val="1"/>
      <w:numFmt w:val="lowerLetter"/>
      <w:lvlText w:val="%5."/>
      <w:lvlJc w:val="left"/>
      <w:pPr>
        <w:ind w:left="3427" w:hanging="360"/>
      </w:pPr>
    </w:lvl>
    <w:lvl w:ilvl="5">
      <w:start w:val="1"/>
      <w:numFmt w:val="lowerRoman"/>
      <w:lvlText w:val="%6."/>
      <w:lvlJc w:val="right"/>
      <w:pPr>
        <w:ind w:left="4147" w:hanging="180"/>
      </w:pPr>
    </w:lvl>
    <w:lvl w:ilvl="6">
      <w:start w:val="1"/>
      <w:numFmt w:val="decimal"/>
      <w:lvlText w:val="%7."/>
      <w:lvlJc w:val="left"/>
      <w:pPr>
        <w:ind w:left="4867" w:hanging="360"/>
      </w:pPr>
    </w:lvl>
    <w:lvl w:ilvl="7">
      <w:start w:val="1"/>
      <w:numFmt w:val="lowerLetter"/>
      <w:lvlText w:val="%8."/>
      <w:lvlJc w:val="left"/>
      <w:pPr>
        <w:ind w:left="5587" w:hanging="360"/>
      </w:pPr>
    </w:lvl>
    <w:lvl w:ilvl="8">
      <w:start w:val="1"/>
      <w:numFmt w:val="lowerRoman"/>
      <w:lvlText w:val="%9."/>
      <w:lvlJc w:val="right"/>
      <w:pPr>
        <w:ind w:left="6307" w:hanging="180"/>
      </w:pPr>
    </w:lvl>
  </w:abstractNum>
  <w:abstractNum w:abstractNumId="35" w15:restartNumberingAfterBreak="0">
    <w:nsid w:val="5355371A"/>
    <w:multiLevelType w:val="multilevel"/>
    <w:tmpl w:val="310E4216"/>
    <w:lvl w:ilvl="0">
      <w:start w:val="1"/>
      <w:numFmt w:val="decimal"/>
      <w:lvlText w:val="%1."/>
      <w:lvlJc w:val="left"/>
      <w:pPr>
        <w:ind w:left="360" w:hanging="360"/>
      </w:pPr>
    </w:lvl>
    <w:lvl w:ilvl="1">
      <w:numFmt w:val="bullet"/>
      <w:lvlText w:val=""/>
      <w:lvlJc w:val="left"/>
      <w:pPr>
        <w:ind w:left="900" w:hanging="360"/>
      </w:pPr>
      <w:rPr>
        <w:rFonts w:ascii="Wingdings" w:hAnsi="Wingding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55170BCC"/>
    <w:multiLevelType w:val="multilevel"/>
    <w:tmpl w:val="908A6AA8"/>
    <w:lvl w:ilvl="0">
      <w:start w:val="1"/>
      <w:numFmt w:val="decimal"/>
      <w:lvlText w:val="%1."/>
      <w:lvlJc w:val="left"/>
      <w:pPr>
        <w:ind w:left="300" w:hanging="11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5F90916"/>
    <w:multiLevelType w:val="multilevel"/>
    <w:tmpl w:val="700E22BA"/>
    <w:lvl w:ilvl="0">
      <w:start w:val="1"/>
      <w:numFmt w:val="decimal"/>
      <w:lvlText w:val="%1."/>
      <w:lvlJc w:val="left"/>
      <w:pPr>
        <w:ind w:left="502"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693196C"/>
    <w:multiLevelType w:val="hybridMultilevel"/>
    <w:tmpl w:val="5B449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9559AD"/>
    <w:multiLevelType w:val="multilevel"/>
    <w:tmpl w:val="FA60D258"/>
    <w:lvl w:ilvl="0">
      <w:start w:val="1"/>
      <w:numFmt w:val="decimal"/>
      <w:lvlText w:val="%1."/>
      <w:lvlJc w:val="left"/>
      <w:pPr>
        <w:ind w:left="720" w:hanging="360"/>
      </w:pPr>
      <w:rPr>
        <w:rFonts w:cs="Times New Roman" w:hint="default"/>
        <w:b/>
        <w:i w:val="0"/>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494" w:hanging="720"/>
      </w:pPr>
      <w:rPr>
        <w:rFonts w:cs="Arial" w:hint="default"/>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40" w15:restartNumberingAfterBreak="0">
    <w:nsid w:val="57E95555"/>
    <w:multiLevelType w:val="multilevel"/>
    <w:tmpl w:val="C62283CE"/>
    <w:styleLink w:val="LFO19"/>
    <w:lvl w:ilvl="0">
      <w:start w:val="1"/>
      <w:numFmt w:val="decimal"/>
      <w:lvlText w:val="%1."/>
      <w:lvlJc w:val="left"/>
      <w:pPr>
        <w:ind w:left="204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1" w15:restartNumberingAfterBreak="0">
    <w:nsid w:val="59CD4CEC"/>
    <w:multiLevelType w:val="multilevel"/>
    <w:tmpl w:val="90D0F22C"/>
    <w:lvl w:ilvl="0">
      <w:start w:val="1"/>
      <w:numFmt w:val="upperRoman"/>
      <w:lvlText w:val="%1."/>
      <w:lvlJc w:val="left"/>
      <w:pPr>
        <w:ind w:left="360" w:hanging="360"/>
      </w:pPr>
    </w:lvl>
    <w:lvl w:ilvl="1">
      <w:start w:val="1"/>
      <w:numFmt w:val="lowerLetter"/>
      <w:lvlText w:val="%2."/>
      <w:lvlJc w:val="left"/>
      <w:pPr>
        <w:ind w:left="1035" w:hanging="360"/>
      </w:pPr>
    </w:lvl>
    <w:lvl w:ilvl="2">
      <w:start w:val="1"/>
      <w:numFmt w:val="lowerRoman"/>
      <w:lvlText w:val="%3."/>
      <w:lvlJc w:val="right"/>
      <w:pPr>
        <w:ind w:left="1755" w:hanging="180"/>
      </w:pPr>
    </w:lvl>
    <w:lvl w:ilvl="3">
      <w:start w:val="1"/>
      <w:numFmt w:val="decimal"/>
      <w:lvlText w:val="%4."/>
      <w:lvlJc w:val="left"/>
      <w:pPr>
        <w:ind w:left="2475" w:hanging="360"/>
      </w:pPr>
    </w:lvl>
    <w:lvl w:ilvl="4">
      <w:start w:val="1"/>
      <w:numFmt w:val="lowerLetter"/>
      <w:lvlText w:val="%5."/>
      <w:lvlJc w:val="left"/>
      <w:pPr>
        <w:ind w:left="3195" w:hanging="360"/>
      </w:pPr>
    </w:lvl>
    <w:lvl w:ilvl="5">
      <w:start w:val="1"/>
      <w:numFmt w:val="lowerRoman"/>
      <w:lvlText w:val="%6."/>
      <w:lvlJc w:val="right"/>
      <w:pPr>
        <w:ind w:left="3915" w:hanging="180"/>
      </w:pPr>
    </w:lvl>
    <w:lvl w:ilvl="6">
      <w:start w:val="1"/>
      <w:numFmt w:val="decimal"/>
      <w:lvlText w:val="%7."/>
      <w:lvlJc w:val="left"/>
      <w:pPr>
        <w:ind w:left="4635" w:hanging="360"/>
      </w:pPr>
    </w:lvl>
    <w:lvl w:ilvl="7">
      <w:start w:val="1"/>
      <w:numFmt w:val="lowerLetter"/>
      <w:lvlText w:val="%8."/>
      <w:lvlJc w:val="left"/>
      <w:pPr>
        <w:ind w:left="5355" w:hanging="360"/>
      </w:pPr>
    </w:lvl>
    <w:lvl w:ilvl="8">
      <w:start w:val="1"/>
      <w:numFmt w:val="lowerRoman"/>
      <w:lvlText w:val="%9."/>
      <w:lvlJc w:val="right"/>
      <w:pPr>
        <w:ind w:left="6075" w:hanging="180"/>
      </w:pPr>
    </w:lvl>
  </w:abstractNum>
  <w:abstractNum w:abstractNumId="42" w15:restartNumberingAfterBreak="0">
    <w:nsid w:val="5E262781"/>
    <w:multiLevelType w:val="multilevel"/>
    <w:tmpl w:val="5A0C078E"/>
    <w:styleLink w:val="LFO23"/>
    <w:lvl w:ilvl="0">
      <w:start w:val="1"/>
      <w:numFmt w:val="decimal"/>
      <w:pStyle w:val="Num4"/>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5E651563"/>
    <w:multiLevelType w:val="multilevel"/>
    <w:tmpl w:val="5E3690D6"/>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44" w15:restartNumberingAfterBreak="0">
    <w:nsid w:val="601144B8"/>
    <w:multiLevelType w:val="hybridMultilevel"/>
    <w:tmpl w:val="44E2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8E6DF3"/>
    <w:multiLevelType w:val="hybridMultilevel"/>
    <w:tmpl w:val="97B4792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6" w15:restartNumberingAfterBreak="0">
    <w:nsid w:val="62D974CF"/>
    <w:multiLevelType w:val="multilevel"/>
    <w:tmpl w:val="D684198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3546429"/>
    <w:multiLevelType w:val="multilevel"/>
    <w:tmpl w:val="F6B05DA0"/>
    <w:lvl w:ilvl="0">
      <w:start w:val="1"/>
      <w:numFmt w:val="decimal"/>
      <w:pStyle w:val="1"/>
      <w:lvlText w:val="%1"/>
      <w:lvlJc w:val="left"/>
      <w:pPr>
        <w:tabs>
          <w:tab w:val="num" w:pos="9363"/>
        </w:tabs>
        <w:ind w:left="9363" w:hanging="432"/>
      </w:pPr>
      <w:rPr>
        <w:rFonts w:hint="eastAsia"/>
      </w:rPr>
    </w:lvl>
    <w:lvl w:ilvl="1">
      <w:start w:val="1"/>
      <w:numFmt w:val="decimal"/>
      <w:pStyle w:val="2"/>
      <w:lvlText w:val="%1.%2"/>
      <w:lvlJc w:val="left"/>
      <w:pPr>
        <w:tabs>
          <w:tab w:val="num" w:pos="9507"/>
        </w:tabs>
        <w:ind w:left="9507" w:hanging="576"/>
      </w:pPr>
      <w:rPr>
        <w:rFonts w:hint="eastAsia"/>
      </w:rPr>
    </w:lvl>
    <w:lvl w:ilvl="2">
      <w:start w:val="1"/>
      <w:numFmt w:val="decimal"/>
      <w:pStyle w:val="30"/>
      <w:lvlText w:val="%1.%2.%3"/>
      <w:lvlJc w:val="left"/>
      <w:pPr>
        <w:tabs>
          <w:tab w:val="num" w:pos="9651"/>
        </w:tabs>
        <w:ind w:left="9651" w:hanging="720"/>
      </w:pPr>
      <w:rPr>
        <w:rFonts w:hint="default"/>
      </w:rPr>
    </w:lvl>
    <w:lvl w:ilvl="3">
      <w:start w:val="1"/>
      <w:numFmt w:val="decimal"/>
      <w:lvlText w:val="%4."/>
      <w:lvlJc w:val="left"/>
      <w:pPr>
        <w:tabs>
          <w:tab w:val="num" w:pos="9498"/>
        </w:tabs>
        <w:ind w:left="9867" w:hanging="680"/>
      </w:pPr>
      <w:rPr>
        <w:rFonts w:hint="eastAsia"/>
      </w:rPr>
    </w:lvl>
    <w:lvl w:ilvl="4">
      <w:start w:val="1"/>
      <w:numFmt w:val="decimal"/>
      <w:lvlText w:val="%5）"/>
      <w:lvlJc w:val="left"/>
      <w:pPr>
        <w:tabs>
          <w:tab w:val="num" w:pos="9498"/>
        </w:tabs>
        <w:ind w:left="9867" w:hanging="680"/>
      </w:pPr>
      <w:rPr>
        <w:rFonts w:hint="eastAsia"/>
      </w:rPr>
    </w:lvl>
    <w:lvl w:ilvl="5">
      <w:start w:val="1"/>
      <w:numFmt w:val="lowerLetter"/>
      <w:lvlText w:val="%6）"/>
      <w:lvlJc w:val="left"/>
      <w:pPr>
        <w:tabs>
          <w:tab w:val="num" w:pos="9498"/>
        </w:tabs>
        <w:ind w:left="9867" w:hanging="680"/>
      </w:pPr>
      <w:rPr>
        <w:rFonts w:hint="eastAsia"/>
      </w:rPr>
    </w:lvl>
    <w:lvl w:ilvl="6">
      <w:start w:val="1"/>
      <w:numFmt w:val="lowerRoman"/>
      <w:lvlText w:val="%7"/>
      <w:lvlJc w:val="left"/>
      <w:pPr>
        <w:tabs>
          <w:tab w:val="num" w:pos="9498"/>
        </w:tabs>
        <w:ind w:left="9867" w:hanging="680"/>
      </w:pPr>
      <w:rPr>
        <w:rFonts w:hint="default"/>
      </w:rPr>
    </w:lvl>
    <w:lvl w:ilvl="7">
      <w:start w:val="1"/>
      <w:numFmt w:val="decimal"/>
      <w:lvlText w:val="%1.%2.%3.%4.%5.%6.%7.%8"/>
      <w:lvlJc w:val="left"/>
      <w:pPr>
        <w:tabs>
          <w:tab w:val="num" w:pos="10371"/>
        </w:tabs>
        <w:ind w:left="10371" w:hanging="1440"/>
      </w:pPr>
      <w:rPr>
        <w:rFonts w:hint="eastAsia"/>
      </w:rPr>
    </w:lvl>
    <w:lvl w:ilvl="8">
      <w:start w:val="1"/>
      <w:numFmt w:val="decimal"/>
      <w:lvlText w:val="%1.%2.%3.%4.%5.%6.%7.%8.%9"/>
      <w:lvlJc w:val="left"/>
      <w:pPr>
        <w:tabs>
          <w:tab w:val="num" w:pos="10515"/>
        </w:tabs>
        <w:ind w:left="10515" w:hanging="1584"/>
      </w:pPr>
      <w:rPr>
        <w:rFonts w:hint="eastAsia"/>
      </w:rPr>
    </w:lvl>
  </w:abstractNum>
  <w:abstractNum w:abstractNumId="48" w15:restartNumberingAfterBreak="0">
    <w:nsid w:val="64F96D7F"/>
    <w:multiLevelType w:val="hybridMultilevel"/>
    <w:tmpl w:val="E8884E8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9" w15:restartNumberingAfterBreak="0">
    <w:nsid w:val="65246F49"/>
    <w:multiLevelType w:val="hybridMultilevel"/>
    <w:tmpl w:val="28C0A2E4"/>
    <w:lvl w:ilvl="0" w:tplc="EA10071E">
      <w:start w:val="1"/>
      <w:numFmt w:val="bullet"/>
      <w:pStyle w:val="a0"/>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0" w15:restartNumberingAfterBreak="0">
    <w:nsid w:val="656A7052"/>
    <w:multiLevelType w:val="multilevel"/>
    <w:tmpl w:val="B1046E0A"/>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5B644BE"/>
    <w:multiLevelType w:val="multilevel"/>
    <w:tmpl w:val="EA58EE1E"/>
    <w:styleLink w:val="LFO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2" w15:restartNumberingAfterBreak="0">
    <w:nsid w:val="67957C42"/>
    <w:multiLevelType w:val="multilevel"/>
    <w:tmpl w:val="B17C5F84"/>
    <w:lvl w:ilvl="0">
      <w:start w:val="6"/>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6A0A4AE9"/>
    <w:multiLevelType w:val="hybridMultilevel"/>
    <w:tmpl w:val="3D62452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4" w15:restartNumberingAfterBreak="0">
    <w:nsid w:val="6F43285E"/>
    <w:multiLevelType w:val="hybridMultilevel"/>
    <w:tmpl w:val="6D2EF3CA"/>
    <w:lvl w:ilvl="0" w:tplc="0419000F">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15:restartNumberingAfterBreak="0">
    <w:nsid w:val="71214E83"/>
    <w:multiLevelType w:val="multilevel"/>
    <w:tmpl w:val="15DA8DE6"/>
    <w:lvl w:ilvl="0">
      <w:start w:val="1"/>
      <w:numFmt w:val="decimal"/>
      <w:lvlText w:val="%1."/>
      <w:lvlJc w:val="left"/>
      <w:pPr>
        <w:ind w:left="720" w:hanging="360"/>
      </w:pPr>
      <w:rPr>
        <w:rFonts w:cs="Times New Roman" w:hint="default"/>
        <w:b/>
        <w:i w:val="0"/>
      </w:rPr>
    </w:lvl>
    <w:lvl w:ilvl="1">
      <w:start w:val="1"/>
      <w:numFmt w:val="decimal"/>
      <w:isLgl/>
      <w:lvlText w:val="%1.%2."/>
      <w:lvlJc w:val="left"/>
      <w:pPr>
        <w:ind w:left="644" w:hanging="360"/>
      </w:pPr>
      <w:rPr>
        <w:rFonts w:cs="Arial" w:hint="default"/>
        <w:b w:val="0"/>
      </w:rPr>
    </w:lvl>
    <w:lvl w:ilvl="2">
      <w:start w:val="1"/>
      <w:numFmt w:val="decimal"/>
      <w:isLgl/>
      <w:lvlText w:val="%1.%2.%3."/>
      <w:lvlJc w:val="left"/>
      <w:pPr>
        <w:ind w:left="862" w:hanging="720"/>
      </w:pPr>
      <w:rPr>
        <w:rFonts w:cs="Arial" w:hint="default"/>
        <w:strike w:val="0"/>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56" w15:restartNumberingAfterBreak="0">
    <w:nsid w:val="72FF6BB7"/>
    <w:multiLevelType w:val="multilevel"/>
    <w:tmpl w:val="0DE6A36C"/>
    <w:lvl w:ilvl="0">
      <w:start w:val="1"/>
      <w:numFmt w:val="decimal"/>
      <w:lvlText w:val="%1."/>
      <w:lvlJc w:val="left"/>
      <w:pPr>
        <w:ind w:left="48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7" w15:restartNumberingAfterBreak="0">
    <w:nsid w:val="7344589C"/>
    <w:multiLevelType w:val="multilevel"/>
    <w:tmpl w:val="48C2C3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4373085"/>
    <w:multiLevelType w:val="multilevel"/>
    <w:tmpl w:val="8F4282BC"/>
    <w:lvl w:ilvl="0">
      <w:start w:val="3"/>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75766E9E"/>
    <w:multiLevelType w:val="multilevel"/>
    <w:tmpl w:val="EE7A5D4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88"/>
        </w:tabs>
        <w:ind w:left="28"/>
      </w:pPr>
      <w:rPr>
        <w:rFonts w:ascii="Times New Roman" w:hAnsi="Times New Roman" w:cs="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770A7A8F"/>
    <w:multiLevelType w:val="multilevel"/>
    <w:tmpl w:val="314A6C0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61" w15:restartNumberingAfterBreak="0">
    <w:nsid w:val="77D6119E"/>
    <w:multiLevelType w:val="multilevel"/>
    <w:tmpl w:val="1ACA17FA"/>
    <w:styleLink w:val="LFO16"/>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2" w15:restartNumberingAfterBreak="0">
    <w:nsid w:val="7D31046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abstractNum w:abstractNumId="63" w15:restartNumberingAfterBreak="0">
    <w:nsid w:val="7E7770C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num w:numId="1">
    <w:abstractNumId w:val="29"/>
  </w:num>
  <w:num w:numId="2">
    <w:abstractNumId w:val="47"/>
  </w:num>
  <w:num w:numId="3">
    <w:abstractNumId w:val="24"/>
  </w:num>
  <w:num w:numId="4">
    <w:abstractNumId w:val="39"/>
  </w:num>
  <w:num w:numId="5">
    <w:abstractNumId w:val="58"/>
  </w:num>
  <w:num w:numId="6">
    <w:abstractNumId w:val="15"/>
  </w:num>
  <w:num w:numId="7">
    <w:abstractNumId w:val="55"/>
  </w:num>
  <w:num w:numId="8">
    <w:abstractNumId w:val="52"/>
  </w:num>
  <w:num w:numId="9">
    <w:abstractNumId w:val="28"/>
  </w:num>
  <w:num w:numId="10">
    <w:abstractNumId w:val="54"/>
  </w:num>
  <w:num w:numId="11">
    <w:abstractNumId w:val="14"/>
  </w:num>
  <w:num w:numId="12">
    <w:abstractNumId w:val="0"/>
  </w:num>
  <w:num w:numId="13">
    <w:abstractNumId w:val="59"/>
  </w:num>
  <w:num w:numId="14">
    <w:abstractNumId w:val="49"/>
  </w:num>
  <w:num w:numId="15">
    <w:abstractNumId w:val="8"/>
  </w:num>
  <w:num w:numId="16">
    <w:abstractNumId w:val="30"/>
  </w:num>
  <w:num w:numId="17">
    <w:abstractNumId w:val="42"/>
  </w:num>
  <w:num w:numId="18">
    <w:abstractNumId w:val="17"/>
  </w:num>
  <w:num w:numId="19">
    <w:abstractNumId w:val="37"/>
  </w:num>
  <w:num w:numId="20">
    <w:abstractNumId w:val="23"/>
  </w:num>
  <w:num w:numId="21">
    <w:abstractNumId w:val="56"/>
  </w:num>
  <w:num w:numId="22">
    <w:abstractNumId w:val="19"/>
  </w:num>
  <w:num w:numId="23">
    <w:abstractNumId w:val="43"/>
  </w:num>
  <w:num w:numId="24">
    <w:abstractNumId w:val="6"/>
  </w:num>
  <w:num w:numId="25">
    <w:abstractNumId w:val="6"/>
    <w:lvlOverride w:ilvl="0">
      <w:startOverride w:val="1"/>
    </w:lvlOverride>
  </w:num>
  <w:num w:numId="26">
    <w:abstractNumId w:val="57"/>
  </w:num>
  <w:num w:numId="27">
    <w:abstractNumId w:val="57"/>
    <w:lvlOverride w:ilvl="0">
      <w:startOverride w:val="1"/>
    </w:lvlOverride>
  </w:num>
  <w:num w:numId="28">
    <w:abstractNumId w:val="31"/>
  </w:num>
  <w:num w:numId="29">
    <w:abstractNumId w:val="31"/>
    <w:lvlOverride w:ilvl="0">
      <w:startOverride w:val="1"/>
    </w:lvlOverride>
  </w:num>
  <w:num w:numId="30">
    <w:abstractNumId w:val="41"/>
  </w:num>
  <w:num w:numId="31">
    <w:abstractNumId w:val="41"/>
    <w:lvlOverride w:ilvl="0">
      <w:startOverride w:val="1"/>
    </w:lvlOverride>
  </w:num>
  <w:num w:numId="32">
    <w:abstractNumId w:val="21"/>
  </w:num>
  <w:num w:numId="33">
    <w:abstractNumId w:val="27"/>
  </w:num>
  <w:num w:numId="34">
    <w:abstractNumId w:val="20"/>
  </w:num>
  <w:num w:numId="35">
    <w:abstractNumId w:val="60"/>
  </w:num>
  <w:num w:numId="36">
    <w:abstractNumId w:val="36"/>
  </w:num>
  <w:num w:numId="37">
    <w:abstractNumId w:val="12"/>
  </w:num>
  <w:num w:numId="38">
    <w:abstractNumId w:val="34"/>
  </w:num>
  <w:num w:numId="39">
    <w:abstractNumId w:val="32"/>
  </w:num>
  <w:num w:numId="40">
    <w:abstractNumId w:val="50"/>
  </w:num>
  <w:num w:numId="41">
    <w:abstractNumId w:val="35"/>
  </w:num>
  <w:num w:numId="42">
    <w:abstractNumId w:val="10"/>
  </w:num>
  <w:num w:numId="43">
    <w:abstractNumId w:val="13"/>
  </w:num>
  <w:num w:numId="44">
    <w:abstractNumId w:val="25"/>
  </w:num>
  <w:num w:numId="45">
    <w:abstractNumId w:val="11"/>
  </w:num>
  <w:num w:numId="46">
    <w:abstractNumId w:val="53"/>
  </w:num>
  <w:num w:numId="47">
    <w:abstractNumId w:val="48"/>
  </w:num>
  <w:num w:numId="48">
    <w:abstractNumId w:val="16"/>
  </w:num>
  <w:num w:numId="49">
    <w:abstractNumId w:val="33"/>
  </w:num>
  <w:num w:numId="50">
    <w:abstractNumId w:val="46"/>
  </w:num>
  <w:num w:numId="51">
    <w:abstractNumId w:val="61"/>
  </w:num>
  <w:num w:numId="52">
    <w:abstractNumId w:val="22"/>
  </w:num>
  <w:num w:numId="53">
    <w:abstractNumId w:val="51"/>
  </w:num>
  <w:num w:numId="54">
    <w:abstractNumId w:val="40"/>
  </w:num>
  <w:num w:numId="55">
    <w:abstractNumId w:val="7"/>
  </w:num>
  <w:num w:numId="56">
    <w:abstractNumId w:val="5"/>
  </w:num>
  <w:num w:numId="57">
    <w:abstractNumId w:val="18"/>
  </w:num>
  <w:num w:numId="58">
    <w:abstractNumId w:val="4"/>
  </w:num>
  <w:num w:numId="59">
    <w:abstractNumId w:val="62"/>
  </w:num>
  <w:num w:numId="60">
    <w:abstractNumId w:val="63"/>
  </w:num>
  <w:num w:numId="61">
    <w:abstractNumId w:val="26"/>
  </w:num>
  <w:num w:numId="62">
    <w:abstractNumId w:val="44"/>
  </w:num>
  <w:num w:numId="63">
    <w:abstractNumId w:val="9"/>
  </w:num>
  <w:num w:numId="64">
    <w:abstractNumId w:val="38"/>
  </w:num>
  <w:num w:numId="65">
    <w:abstractNumId w:val="45"/>
  </w:num>
  <w:num w:numId="66">
    <w:abstractNumId w:val="2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F14"/>
    <w:rsid w:val="0000037B"/>
    <w:rsid w:val="0000135A"/>
    <w:rsid w:val="000024EB"/>
    <w:rsid w:val="00003270"/>
    <w:rsid w:val="000037C8"/>
    <w:rsid w:val="00003830"/>
    <w:rsid w:val="00003A1B"/>
    <w:rsid w:val="00004081"/>
    <w:rsid w:val="0000484A"/>
    <w:rsid w:val="00004B52"/>
    <w:rsid w:val="00004BE1"/>
    <w:rsid w:val="00006D2E"/>
    <w:rsid w:val="00007E12"/>
    <w:rsid w:val="00010764"/>
    <w:rsid w:val="0001087E"/>
    <w:rsid w:val="000109D9"/>
    <w:rsid w:val="0001115F"/>
    <w:rsid w:val="00011778"/>
    <w:rsid w:val="00011912"/>
    <w:rsid w:val="00011B43"/>
    <w:rsid w:val="00011C87"/>
    <w:rsid w:val="00011D43"/>
    <w:rsid w:val="00011F39"/>
    <w:rsid w:val="00013178"/>
    <w:rsid w:val="0001329F"/>
    <w:rsid w:val="0001674A"/>
    <w:rsid w:val="0001725A"/>
    <w:rsid w:val="0001765E"/>
    <w:rsid w:val="000178DA"/>
    <w:rsid w:val="0002014A"/>
    <w:rsid w:val="00020AAA"/>
    <w:rsid w:val="0002134C"/>
    <w:rsid w:val="00021AE0"/>
    <w:rsid w:val="0002232E"/>
    <w:rsid w:val="00022600"/>
    <w:rsid w:val="00022F2F"/>
    <w:rsid w:val="0002336A"/>
    <w:rsid w:val="00023EAB"/>
    <w:rsid w:val="0002418F"/>
    <w:rsid w:val="00024753"/>
    <w:rsid w:val="00024A02"/>
    <w:rsid w:val="000255A2"/>
    <w:rsid w:val="00025ABC"/>
    <w:rsid w:val="00025BF2"/>
    <w:rsid w:val="0002663B"/>
    <w:rsid w:val="00026D80"/>
    <w:rsid w:val="00026E06"/>
    <w:rsid w:val="00027C65"/>
    <w:rsid w:val="00030618"/>
    <w:rsid w:val="00030F97"/>
    <w:rsid w:val="00031987"/>
    <w:rsid w:val="00031E2B"/>
    <w:rsid w:val="000324B5"/>
    <w:rsid w:val="00032898"/>
    <w:rsid w:val="000334D0"/>
    <w:rsid w:val="0003368B"/>
    <w:rsid w:val="000348FF"/>
    <w:rsid w:val="00034ECE"/>
    <w:rsid w:val="00035130"/>
    <w:rsid w:val="0003619D"/>
    <w:rsid w:val="00036274"/>
    <w:rsid w:val="00037290"/>
    <w:rsid w:val="00037BBC"/>
    <w:rsid w:val="00040306"/>
    <w:rsid w:val="00040383"/>
    <w:rsid w:val="00042069"/>
    <w:rsid w:val="0004308A"/>
    <w:rsid w:val="00043232"/>
    <w:rsid w:val="00043586"/>
    <w:rsid w:val="00044D1A"/>
    <w:rsid w:val="0004501B"/>
    <w:rsid w:val="000454AC"/>
    <w:rsid w:val="0004558F"/>
    <w:rsid w:val="00045B7F"/>
    <w:rsid w:val="00045D74"/>
    <w:rsid w:val="00046609"/>
    <w:rsid w:val="00046E47"/>
    <w:rsid w:val="000473CE"/>
    <w:rsid w:val="000474DC"/>
    <w:rsid w:val="0004792E"/>
    <w:rsid w:val="00047BD7"/>
    <w:rsid w:val="00047D88"/>
    <w:rsid w:val="00050090"/>
    <w:rsid w:val="0005027B"/>
    <w:rsid w:val="00050556"/>
    <w:rsid w:val="00050C38"/>
    <w:rsid w:val="000512E4"/>
    <w:rsid w:val="00052002"/>
    <w:rsid w:val="00053E8A"/>
    <w:rsid w:val="00053FA3"/>
    <w:rsid w:val="00054010"/>
    <w:rsid w:val="000544F3"/>
    <w:rsid w:val="000546A8"/>
    <w:rsid w:val="00054FC5"/>
    <w:rsid w:val="00055034"/>
    <w:rsid w:val="00055535"/>
    <w:rsid w:val="0005569C"/>
    <w:rsid w:val="0005599F"/>
    <w:rsid w:val="00057D94"/>
    <w:rsid w:val="00057E05"/>
    <w:rsid w:val="00057F6C"/>
    <w:rsid w:val="00060332"/>
    <w:rsid w:val="00061F91"/>
    <w:rsid w:val="00062817"/>
    <w:rsid w:val="00062996"/>
    <w:rsid w:val="00063C47"/>
    <w:rsid w:val="00064418"/>
    <w:rsid w:val="00065316"/>
    <w:rsid w:val="00065354"/>
    <w:rsid w:val="00065B13"/>
    <w:rsid w:val="00065B92"/>
    <w:rsid w:val="0006610F"/>
    <w:rsid w:val="000661F5"/>
    <w:rsid w:val="00066BBA"/>
    <w:rsid w:val="00067486"/>
    <w:rsid w:val="00067555"/>
    <w:rsid w:val="000675AF"/>
    <w:rsid w:val="00067996"/>
    <w:rsid w:val="00070738"/>
    <w:rsid w:val="00071479"/>
    <w:rsid w:val="000715FF"/>
    <w:rsid w:val="00071787"/>
    <w:rsid w:val="000718BC"/>
    <w:rsid w:val="00071C54"/>
    <w:rsid w:val="00072679"/>
    <w:rsid w:val="00073342"/>
    <w:rsid w:val="0007381C"/>
    <w:rsid w:val="00073943"/>
    <w:rsid w:val="00073A80"/>
    <w:rsid w:val="00073D6D"/>
    <w:rsid w:val="00073F59"/>
    <w:rsid w:val="00074B7D"/>
    <w:rsid w:val="00075041"/>
    <w:rsid w:val="00075C6F"/>
    <w:rsid w:val="00076003"/>
    <w:rsid w:val="00076C7B"/>
    <w:rsid w:val="00076D7A"/>
    <w:rsid w:val="00076E26"/>
    <w:rsid w:val="000775F2"/>
    <w:rsid w:val="00080537"/>
    <w:rsid w:val="00080CD8"/>
    <w:rsid w:val="0008129C"/>
    <w:rsid w:val="0008181D"/>
    <w:rsid w:val="00082337"/>
    <w:rsid w:val="000827F1"/>
    <w:rsid w:val="00086202"/>
    <w:rsid w:val="00086795"/>
    <w:rsid w:val="0009000C"/>
    <w:rsid w:val="0009057F"/>
    <w:rsid w:val="0009140A"/>
    <w:rsid w:val="0009154B"/>
    <w:rsid w:val="0009191A"/>
    <w:rsid w:val="00092017"/>
    <w:rsid w:val="0009215D"/>
    <w:rsid w:val="00093846"/>
    <w:rsid w:val="00093960"/>
    <w:rsid w:val="00094142"/>
    <w:rsid w:val="00094252"/>
    <w:rsid w:val="000942C6"/>
    <w:rsid w:val="000949A3"/>
    <w:rsid w:val="00094CB9"/>
    <w:rsid w:val="00094F6C"/>
    <w:rsid w:val="000962CE"/>
    <w:rsid w:val="00096E6B"/>
    <w:rsid w:val="000A14F2"/>
    <w:rsid w:val="000A18CE"/>
    <w:rsid w:val="000A18D1"/>
    <w:rsid w:val="000A1C2B"/>
    <w:rsid w:val="000A1F3D"/>
    <w:rsid w:val="000A2466"/>
    <w:rsid w:val="000A322A"/>
    <w:rsid w:val="000A35D9"/>
    <w:rsid w:val="000A3C1C"/>
    <w:rsid w:val="000A5077"/>
    <w:rsid w:val="000A6EE5"/>
    <w:rsid w:val="000A75CD"/>
    <w:rsid w:val="000B00E1"/>
    <w:rsid w:val="000B028A"/>
    <w:rsid w:val="000B10CB"/>
    <w:rsid w:val="000B23AF"/>
    <w:rsid w:val="000B2C35"/>
    <w:rsid w:val="000B2C72"/>
    <w:rsid w:val="000B2D5D"/>
    <w:rsid w:val="000B325A"/>
    <w:rsid w:val="000B360F"/>
    <w:rsid w:val="000B36BB"/>
    <w:rsid w:val="000B3B11"/>
    <w:rsid w:val="000B4192"/>
    <w:rsid w:val="000B499D"/>
    <w:rsid w:val="000B4A63"/>
    <w:rsid w:val="000B6A98"/>
    <w:rsid w:val="000B762E"/>
    <w:rsid w:val="000B7B81"/>
    <w:rsid w:val="000B7D6A"/>
    <w:rsid w:val="000C0C19"/>
    <w:rsid w:val="000C0D6A"/>
    <w:rsid w:val="000C1F3B"/>
    <w:rsid w:val="000C218B"/>
    <w:rsid w:val="000C23CD"/>
    <w:rsid w:val="000C2FC3"/>
    <w:rsid w:val="000C3279"/>
    <w:rsid w:val="000C59EA"/>
    <w:rsid w:val="000C6440"/>
    <w:rsid w:val="000C64B3"/>
    <w:rsid w:val="000C666B"/>
    <w:rsid w:val="000C6C3B"/>
    <w:rsid w:val="000C7617"/>
    <w:rsid w:val="000C7847"/>
    <w:rsid w:val="000C7C26"/>
    <w:rsid w:val="000D0B53"/>
    <w:rsid w:val="000D1AF2"/>
    <w:rsid w:val="000D207A"/>
    <w:rsid w:val="000D228B"/>
    <w:rsid w:val="000D228F"/>
    <w:rsid w:val="000D23CD"/>
    <w:rsid w:val="000D269B"/>
    <w:rsid w:val="000D2818"/>
    <w:rsid w:val="000D3D0C"/>
    <w:rsid w:val="000D3EBE"/>
    <w:rsid w:val="000D4211"/>
    <w:rsid w:val="000D4547"/>
    <w:rsid w:val="000D5C61"/>
    <w:rsid w:val="000D5D59"/>
    <w:rsid w:val="000D6719"/>
    <w:rsid w:val="000D7364"/>
    <w:rsid w:val="000D7DF8"/>
    <w:rsid w:val="000E0A3C"/>
    <w:rsid w:val="000E0A57"/>
    <w:rsid w:val="000E0D66"/>
    <w:rsid w:val="000E0DFC"/>
    <w:rsid w:val="000E18D4"/>
    <w:rsid w:val="000E1B80"/>
    <w:rsid w:val="000E207B"/>
    <w:rsid w:val="000E215C"/>
    <w:rsid w:val="000E29E0"/>
    <w:rsid w:val="000E33A4"/>
    <w:rsid w:val="000E383B"/>
    <w:rsid w:val="000E383D"/>
    <w:rsid w:val="000E53C4"/>
    <w:rsid w:val="000E58C1"/>
    <w:rsid w:val="000E612C"/>
    <w:rsid w:val="000E689B"/>
    <w:rsid w:val="000E69BD"/>
    <w:rsid w:val="000E7AB5"/>
    <w:rsid w:val="000F01C9"/>
    <w:rsid w:val="000F057B"/>
    <w:rsid w:val="000F29EE"/>
    <w:rsid w:val="000F2C0B"/>
    <w:rsid w:val="000F2E27"/>
    <w:rsid w:val="000F305C"/>
    <w:rsid w:val="000F3721"/>
    <w:rsid w:val="000F38BD"/>
    <w:rsid w:val="000F4B30"/>
    <w:rsid w:val="000F4D3C"/>
    <w:rsid w:val="000F56EA"/>
    <w:rsid w:val="000F5B45"/>
    <w:rsid w:val="000F6240"/>
    <w:rsid w:val="000F66FE"/>
    <w:rsid w:val="000F6971"/>
    <w:rsid w:val="000F6C53"/>
    <w:rsid w:val="000F6F69"/>
    <w:rsid w:val="000F7DAF"/>
    <w:rsid w:val="0010142E"/>
    <w:rsid w:val="0010148B"/>
    <w:rsid w:val="00101C00"/>
    <w:rsid w:val="00101C96"/>
    <w:rsid w:val="00102E3C"/>
    <w:rsid w:val="001030EE"/>
    <w:rsid w:val="001034D9"/>
    <w:rsid w:val="001035AC"/>
    <w:rsid w:val="0010373E"/>
    <w:rsid w:val="00103C5C"/>
    <w:rsid w:val="00104202"/>
    <w:rsid w:val="00104A9C"/>
    <w:rsid w:val="001054FD"/>
    <w:rsid w:val="00105588"/>
    <w:rsid w:val="0010630B"/>
    <w:rsid w:val="00106980"/>
    <w:rsid w:val="00107D3A"/>
    <w:rsid w:val="00110486"/>
    <w:rsid w:val="00111965"/>
    <w:rsid w:val="001120A7"/>
    <w:rsid w:val="00113072"/>
    <w:rsid w:val="0011329E"/>
    <w:rsid w:val="00113594"/>
    <w:rsid w:val="00113F77"/>
    <w:rsid w:val="00114271"/>
    <w:rsid w:val="00114A07"/>
    <w:rsid w:val="001152D8"/>
    <w:rsid w:val="0011572C"/>
    <w:rsid w:val="00115857"/>
    <w:rsid w:val="00115DE6"/>
    <w:rsid w:val="0011603B"/>
    <w:rsid w:val="001170D5"/>
    <w:rsid w:val="001172E8"/>
    <w:rsid w:val="0011776E"/>
    <w:rsid w:val="00117B56"/>
    <w:rsid w:val="00117D1E"/>
    <w:rsid w:val="001216E7"/>
    <w:rsid w:val="001216F2"/>
    <w:rsid w:val="001218AB"/>
    <w:rsid w:val="00121F65"/>
    <w:rsid w:val="00123972"/>
    <w:rsid w:val="00123F6D"/>
    <w:rsid w:val="001247C1"/>
    <w:rsid w:val="0012666A"/>
    <w:rsid w:val="00126BF7"/>
    <w:rsid w:val="001273E5"/>
    <w:rsid w:val="00127419"/>
    <w:rsid w:val="0012782E"/>
    <w:rsid w:val="00127BFE"/>
    <w:rsid w:val="0013018C"/>
    <w:rsid w:val="00131574"/>
    <w:rsid w:val="0013178F"/>
    <w:rsid w:val="00132995"/>
    <w:rsid w:val="00132A1F"/>
    <w:rsid w:val="00133021"/>
    <w:rsid w:val="00133469"/>
    <w:rsid w:val="00133AC7"/>
    <w:rsid w:val="00134589"/>
    <w:rsid w:val="001352EA"/>
    <w:rsid w:val="001361EF"/>
    <w:rsid w:val="00136428"/>
    <w:rsid w:val="0013646A"/>
    <w:rsid w:val="00136505"/>
    <w:rsid w:val="00136714"/>
    <w:rsid w:val="00140602"/>
    <w:rsid w:val="001413B8"/>
    <w:rsid w:val="00141677"/>
    <w:rsid w:val="0014280B"/>
    <w:rsid w:val="00143A06"/>
    <w:rsid w:val="00144B5B"/>
    <w:rsid w:val="001453CD"/>
    <w:rsid w:val="001453DF"/>
    <w:rsid w:val="00145849"/>
    <w:rsid w:val="00146374"/>
    <w:rsid w:val="00146A97"/>
    <w:rsid w:val="00146E1B"/>
    <w:rsid w:val="00150083"/>
    <w:rsid w:val="0015173F"/>
    <w:rsid w:val="00151FEC"/>
    <w:rsid w:val="0015316F"/>
    <w:rsid w:val="00153212"/>
    <w:rsid w:val="00153B94"/>
    <w:rsid w:val="00154464"/>
    <w:rsid w:val="00155138"/>
    <w:rsid w:val="00155457"/>
    <w:rsid w:val="001557C4"/>
    <w:rsid w:val="00155890"/>
    <w:rsid w:val="00155F52"/>
    <w:rsid w:val="00156244"/>
    <w:rsid w:val="0015644A"/>
    <w:rsid w:val="001568B1"/>
    <w:rsid w:val="00156B56"/>
    <w:rsid w:val="00156B9F"/>
    <w:rsid w:val="00156BE1"/>
    <w:rsid w:val="00156F93"/>
    <w:rsid w:val="001572A7"/>
    <w:rsid w:val="00160952"/>
    <w:rsid w:val="00161185"/>
    <w:rsid w:val="00162039"/>
    <w:rsid w:val="00162C60"/>
    <w:rsid w:val="0016332C"/>
    <w:rsid w:val="0016379F"/>
    <w:rsid w:val="00163B75"/>
    <w:rsid w:val="00164794"/>
    <w:rsid w:val="0016479A"/>
    <w:rsid w:val="001655B1"/>
    <w:rsid w:val="00165CEA"/>
    <w:rsid w:val="001661BC"/>
    <w:rsid w:val="00166489"/>
    <w:rsid w:val="00166682"/>
    <w:rsid w:val="00166B40"/>
    <w:rsid w:val="00167617"/>
    <w:rsid w:val="001678F4"/>
    <w:rsid w:val="00167CCC"/>
    <w:rsid w:val="001702C1"/>
    <w:rsid w:val="00170D42"/>
    <w:rsid w:val="001718B1"/>
    <w:rsid w:val="00171943"/>
    <w:rsid w:val="00172328"/>
    <w:rsid w:val="001737D2"/>
    <w:rsid w:val="00174AFA"/>
    <w:rsid w:val="0017549E"/>
    <w:rsid w:val="0017634A"/>
    <w:rsid w:val="00177344"/>
    <w:rsid w:val="001773A7"/>
    <w:rsid w:val="00177F6C"/>
    <w:rsid w:val="00180A4C"/>
    <w:rsid w:val="00181479"/>
    <w:rsid w:val="00181712"/>
    <w:rsid w:val="001818AF"/>
    <w:rsid w:val="00181ABA"/>
    <w:rsid w:val="00181DFC"/>
    <w:rsid w:val="0018297A"/>
    <w:rsid w:val="001834B0"/>
    <w:rsid w:val="001836F2"/>
    <w:rsid w:val="00183838"/>
    <w:rsid w:val="00184308"/>
    <w:rsid w:val="00184A3B"/>
    <w:rsid w:val="00184EC3"/>
    <w:rsid w:val="00185361"/>
    <w:rsid w:val="0018577F"/>
    <w:rsid w:val="00186457"/>
    <w:rsid w:val="001865F8"/>
    <w:rsid w:val="0018669B"/>
    <w:rsid w:val="00186A98"/>
    <w:rsid w:val="0019019F"/>
    <w:rsid w:val="00190633"/>
    <w:rsid w:val="00190A56"/>
    <w:rsid w:val="001915CF"/>
    <w:rsid w:val="00191D9A"/>
    <w:rsid w:val="00191DD4"/>
    <w:rsid w:val="00191F12"/>
    <w:rsid w:val="0019388F"/>
    <w:rsid w:val="00193EBD"/>
    <w:rsid w:val="001946C1"/>
    <w:rsid w:val="00195449"/>
    <w:rsid w:val="0019583F"/>
    <w:rsid w:val="001959B0"/>
    <w:rsid w:val="00196631"/>
    <w:rsid w:val="001972B0"/>
    <w:rsid w:val="0019753B"/>
    <w:rsid w:val="001A0F4B"/>
    <w:rsid w:val="001A1D97"/>
    <w:rsid w:val="001A2624"/>
    <w:rsid w:val="001A2CB7"/>
    <w:rsid w:val="001A2EE8"/>
    <w:rsid w:val="001A33D1"/>
    <w:rsid w:val="001A40C5"/>
    <w:rsid w:val="001A428F"/>
    <w:rsid w:val="001A5118"/>
    <w:rsid w:val="001A56E4"/>
    <w:rsid w:val="001A5EAC"/>
    <w:rsid w:val="001A6011"/>
    <w:rsid w:val="001A65DC"/>
    <w:rsid w:val="001A674E"/>
    <w:rsid w:val="001A72DB"/>
    <w:rsid w:val="001A742C"/>
    <w:rsid w:val="001B038D"/>
    <w:rsid w:val="001B0973"/>
    <w:rsid w:val="001B161C"/>
    <w:rsid w:val="001B2841"/>
    <w:rsid w:val="001B35D5"/>
    <w:rsid w:val="001B423F"/>
    <w:rsid w:val="001B5071"/>
    <w:rsid w:val="001B597A"/>
    <w:rsid w:val="001B70FE"/>
    <w:rsid w:val="001C0D6E"/>
    <w:rsid w:val="001C17C4"/>
    <w:rsid w:val="001C1A34"/>
    <w:rsid w:val="001C26F5"/>
    <w:rsid w:val="001C2961"/>
    <w:rsid w:val="001C2A53"/>
    <w:rsid w:val="001C306E"/>
    <w:rsid w:val="001C39D6"/>
    <w:rsid w:val="001C400D"/>
    <w:rsid w:val="001C4420"/>
    <w:rsid w:val="001C48D3"/>
    <w:rsid w:val="001C4F80"/>
    <w:rsid w:val="001C6035"/>
    <w:rsid w:val="001C63CB"/>
    <w:rsid w:val="001C6D4D"/>
    <w:rsid w:val="001C744C"/>
    <w:rsid w:val="001C785C"/>
    <w:rsid w:val="001D1A7E"/>
    <w:rsid w:val="001D236B"/>
    <w:rsid w:val="001D2ED9"/>
    <w:rsid w:val="001D3016"/>
    <w:rsid w:val="001D4F02"/>
    <w:rsid w:val="001D5924"/>
    <w:rsid w:val="001D5D0A"/>
    <w:rsid w:val="001D5E30"/>
    <w:rsid w:val="001D6327"/>
    <w:rsid w:val="001D7940"/>
    <w:rsid w:val="001E0278"/>
    <w:rsid w:val="001E07F8"/>
    <w:rsid w:val="001E0D5C"/>
    <w:rsid w:val="001E10A8"/>
    <w:rsid w:val="001E1606"/>
    <w:rsid w:val="001E1800"/>
    <w:rsid w:val="001E2502"/>
    <w:rsid w:val="001E2C25"/>
    <w:rsid w:val="001E2EA2"/>
    <w:rsid w:val="001E3729"/>
    <w:rsid w:val="001E40BE"/>
    <w:rsid w:val="001E44B2"/>
    <w:rsid w:val="001E4613"/>
    <w:rsid w:val="001E4A61"/>
    <w:rsid w:val="001E4ABF"/>
    <w:rsid w:val="001E4F99"/>
    <w:rsid w:val="001E50F9"/>
    <w:rsid w:val="001E5156"/>
    <w:rsid w:val="001E5284"/>
    <w:rsid w:val="001E5A88"/>
    <w:rsid w:val="001E625D"/>
    <w:rsid w:val="001E69BE"/>
    <w:rsid w:val="001E6F81"/>
    <w:rsid w:val="001E722F"/>
    <w:rsid w:val="001E7801"/>
    <w:rsid w:val="001E7B5A"/>
    <w:rsid w:val="001E7DB7"/>
    <w:rsid w:val="001F0856"/>
    <w:rsid w:val="001F1888"/>
    <w:rsid w:val="001F233F"/>
    <w:rsid w:val="001F2769"/>
    <w:rsid w:val="001F33AF"/>
    <w:rsid w:val="001F355E"/>
    <w:rsid w:val="001F39FE"/>
    <w:rsid w:val="001F4692"/>
    <w:rsid w:val="001F476F"/>
    <w:rsid w:val="001F5036"/>
    <w:rsid w:val="001F552F"/>
    <w:rsid w:val="001F5582"/>
    <w:rsid w:val="001F569C"/>
    <w:rsid w:val="001F57EF"/>
    <w:rsid w:val="001F5923"/>
    <w:rsid w:val="001F5D5D"/>
    <w:rsid w:val="001F6324"/>
    <w:rsid w:val="001F6A52"/>
    <w:rsid w:val="001F6B81"/>
    <w:rsid w:val="001F794F"/>
    <w:rsid w:val="001F7F56"/>
    <w:rsid w:val="00200077"/>
    <w:rsid w:val="00200276"/>
    <w:rsid w:val="00201032"/>
    <w:rsid w:val="00201B12"/>
    <w:rsid w:val="00201E5E"/>
    <w:rsid w:val="00202401"/>
    <w:rsid w:val="00202D89"/>
    <w:rsid w:val="00202FBD"/>
    <w:rsid w:val="0020345E"/>
    <w:rsid w:val="00205447"/>
    <w:rsid w:val="002059C2"/>
    <w:rsid w:val="00205AC6"/>
    <w:rsid w:val="00206090"/>
    <w:rsid w:val="002067E3"/>
    <w:rsid w:val="00206DF1"/>
    <w:rsid w:val="00206EC6"/>
    <w:rsid w:val="00207398"/>
    <w:rsid w:val="00207E8C"/>
    <w:rsid w:val="0021097C"/>
    <w:rsid w:val="002109B2"/>
    <w:rsid w:val="00211AE1"/>
    <w:rsid w:val="00211D4A"/>
    <w:rsid w:val="00211E34"/>
    <w:rsid w:val="00212217"/>
    <w:rsid w:val="002132CE"/>
    <w:rsid w:val="00213BE1"/>
    <w:rsid w:val="0021428D"/>
    <w:rsid w:val="00214B9A"/>
    <w:rsid w:val="00214D0C"/>
    <w:rsid w:val="00214DFE"/>
    <w:rsid w:val="002150F8"/>
    <w:rsid w:val="0021571A"/>
    <w:rsid w:val="002159F6"/>
    <w:rsid w:val="00215B50"/>
    <w:rsid w:val="00215CD6"/>
    <w:rsid w:val="002164D9"/>
    <w:rsid w:val="00216A55"/>
    <w:rsid w:val="00216D2B"/>
    <w:rsid w:val="0021745E"/>
    <w:rsid w:val="00217F27"/>
    <w:rsid w:val="00220012"/>
    <w:rsid w:val="00220394"/>
    <w:rsid w:val="002206E1"/>
    <w:rsid w:val="00220853"/>
    <w:rsid w:val="002214FA"/>
    <w:rsid w:val="002216B7"/>
    <w:rsid w:val="0022249C"/>
    <w:rsid w:val="00222951"/>
    <w:rsid w:val="00223723"/>
    <w:rsid w:val="00224068"/>
    <w:rsid w:val="002242AB"/>
    <w:rsid w:val="0022444C"/>
    <w:rsid w:val="00224BF0"/>
    <w:rsid w:val="002254E7"/>
    <w:rsid w:val="00225571"/>
    <w:rsid w:val="00226362"/>
    <w:rsid w:val="0022644D"/>
    <w:rsid w:val="00226B06"/>
    <w:rsid w:val="002307D1"/>
    <w:rsid w:val="00230B7D"/>
    <w:rsid w:val="00231BE1"/>
    <w:rsid w:val="00232514"/>
    <w:rsid w:val="002325EF"/>
    <w:rsid w:val="002327B2"/>
    <w:rsid w:val="002329A0"/>
    <w:rsid w:val="00233586"/>
    <w:rsid w:val="0023358A"/>
    <w:rsid w:val="00233DD4"/>
    <w:rsid w:val="00234746"/>
    <w:rsid w:val="00234DAA"/>
    <w:rsid w:val="0023594A"/>
    <w:rsid w:val="00235BB8"/>
    <w:rsid w:val="00235BBD"/>
    <w:rsid w:val="002365F0"/>
    <w:rsid w:val="002368B7"/>
    <w:rsid w:val="002377F7"/>
    <w:rsid w:val="0024075D"/>
    <w:rsid w:val="00240AD6"/>
    <w:rsid w:val="00240C1C"/>
    <w:rsid w:val="00241351"/>
    <w:rsid w:val="002422AE"/>
    <w:rsid w:val="00242465"/>
    <w:rsid w:val="00242BBF"/>
    <w:rsid w:val="00243A33"/>
    <w:rsid w:val="00243C21"/>
    <w:rsid w:val="002441B3"/>
    <w:rsid w:val="00244528"/>
    <w:rsid w:val="00244BAC"/>
    <w:rsid w:val="00244F2B"/>
    <w:rsid w:val="002461A8"/>
    <w:rsid w:val="0024735A"/>
    <w:rsid w:val="00247488"/>
    <w:rsid w:val="0024764F"/>
    <w:rsid w:val="00247BA0"/>
    <w:rsid w:val="00247C73"/>
    <w:rsid w:val="002508AB"/>
    <w:rsid w:val="0025159A"/>
    <w:rsid w:val="00251DD0"/>
    <w:rsid w:val="00252664"/>
    <w:rsid w:val="00252BB2"/>
    <w:rsid w:val="00252EED"/>
    <w:rsid w:val="00253081"/>
    <w:rsid w:val="002534C6"/>
    <w:rsid w:val="00253A89"/>
    <w:rsid w:val="00253C18"/>
    <w:rsid w:val="002546E0"/>
    <w:rsid w:val="0025471E"/>
    <w:rsid w:val="00254E9E"/>
    <w:rsid w:val="00254F36"/>
    <w:rsid w:val="0025511B"/>
    <w:rsid w:val="00255162"/>
    <w:rsid w:val="00255A82"/>
    <w:rsid w:val="00256423"/>
    <w:rsid w:val="00256947"/>
    <w:rsid w:val="00256D23"/>
    <w:rsid w:val="00256F78"/>
    <w:rsid w:val="00257039"/>
    <w:rsid w:val="00257368"/>
    <w:rsid w:val="00257A55"/>
    <w:rsid w:val="00257C1B"/>
    <w:rsid w:val="00257F55"/>
    <w:rsid w:val="00260CBE"/>
    <w:rsid w:val="00260DD6"/>
    <w:rsid w:val="00260E7F"/>
    <w:rsid w:val="00262969"/>
    <w:rsid w:val="00262AA9"/>
    <w:rsid w:val="00262C22"/>
    <w:rsid w:val="00263D4A"/>
    <w:rsid w:val="002646A4"/>
    <w:rsid w:val="00265548"/>
    <w:rsid w:val="002655C7"/>
    <w:rsid w:val="00266066"/>
    <w:rsid w:val="00266C7F"/>
    <w:rsid w:val="002677F6"/>
    <w:rsid w:val="00267866"/>
    <w:rsid w:val="00267D6C"/>
    <w:rsid w:val="00270B1E"/>
    <w:rsid w:val="002715E8"/>
    <w:rsid w:val="00271B8A"/>
    <w:rsid w:val="002722FF"/>
    <w:rsid w:val="00272D06"/>
    <w:rsid w:val="00272EAE"/>
    <w:rsid w:val="002750F1"/>
    <w:rsid w:val="0027623F"/>
    <w:rsid w:val="00276C5E"/>
    <w:rsid w:val="0027705B"/>
    <w:rsid w:val="00277278"/>
    <w:rsid w:val="00277598"/>
    <w:rsid w:val="0027759F"/>
    <w:rsid w:val="00277B04"/>
    <w:rsid w:val="00277BDB"/>
    <w:rsid w:val="0028041C"/>
    <w:rsid w:val="00280757"/>
    <w:rsid w:val="002818C5"/>
    <w:rsid w:val="002818E9"/>
    <w:rsid w:val="00282086"/>
    <w:rsid w:val="00282D8A"/>
    <w:rsid w:val="002831FA"/>
    <w:rsid w:val="0028380A"/>
    <w:rsid w:val="00283B22"/>
    <w:rsid w:val="0028429F"/>
    <w:rsid w:val="0028491F"/>
    <w:rsid w:val="00284F50"/>
    <w:rsid w:val="00285514"/>
    <w:rsid w:val="0028551E"/>
    <w:rsid w:val="0028578C"/>
    <w:rsid w:val="00285DA3"/>
    <w:rsid w:val="0029043D"/>
    <w:rsid w:val="00291125"/>
    <w:rsid w:val="002918AD"/>
    <w:rsid w:val="00291B6E"/>
    <w:rsid w:val="00291D79"/>
    <w:rsid w:val="00292034"/>
    <w:rsid w:val="002922B2"/>
    <w:rsid w:val="00292418"/>
    <w:rsid w:val="00292BD2"/>
    <w:rsid w:val="0029320D"/>
    <w:rsid w:val="002949B6"/>
    <w:rsid w:val="00295183"/>
    <w:rsid w:val="00295821"/>
    <w:rsid w:val="00297551"/>
    <w:rsid w:val="00297B9E"/>
    <w:rsid w:val="002A1CEC"/>
    <w:rsid w:val="002A1FBF"/>
    <w:rsid w:val="002A205F"/>
    <w:rsid w:val="002A2561"/>
    <w:rsid w:val="002A5131"/>
    <w:rsid w:val="002A649C"/>
    <w:rsid w:val="002A6558"/>
    <w:rsid w:val="002A757F"/>
    <w:rsid w:val="002A7F7F"/>
    <w:rsid w:val="002B08EA"/>
    <w:rsid w:val="002B0CCF"/>
    <w:rsid w:val="002B16CE"/>
    <w:rsid w:val="002B1A4B"/>
    <w:rsid w:val="002B2725"/>
    <w:rsid w:val="002B2B1D"/>
    <w:rsid w:val="002B3090"/>
    <w:rsid w:val="002B3266"/>
    <w:rsid w:val="002B3690"/>
    <w:rsid w:val="002B3F12"/>
    <w:rsid w:val="002B3F7D"/>
    <w:rsid w:val="002B4EBA"/>
    <w:rsid w:val="002B5041"/>
    <w:rsid w:val="002B529E"/>
    <w:rsid w:val="002B57FB"/>
    <w:rsid w:val="002B7013"/>
    <w:rsid w:val="002B7C58"/>
    <w:rsid w:val="002B7F5B"/>
    <w:rsid w:val="002C02ED"/>
    <w:rsid w:val="002C0B32"/>
    <w:rsid w:val="002C1340"/>
    <w:rsid w:val="002C149B"/>
    <w:rsid w:val="002C253D"/>
    <w:rsid w:val="002C305D"/>
    <w:rsid w:val="002C350A"/>
    <w:rsid w:val="002C3B47"/>
    <w:rsid w:val="002C3CF0"/>
    <w:rsid w:val="002C3E6A"/>
    <w:rsid w:val="002C40CC"/>
    <w:rsid w:val="002C4210"/>
    <w:rsid w:val="002C4E7E"/>
    <w:rsid w:val="002C51EA"/>
    <w:rsid w:val="002C5A61"/>
    <w:rsid w:val="002C5F1F"/>
    <w:rsid w:val="002C5FDC"/>
    <w:rsid w:val="002C662B"/>
    <w:rsid w:val="002C7483"/>
    <w:rsid w:val="002C779F"/>
    <w:rsid w:val="002C79DB"/>
    <w:rsid w:val="002D00EC"/>
    <w:rsid w:val="002D0970"/>
    <w:rsid w:val="002D0A71"/>
    <w:rsid w:val="002D1E9B"/>
    <w:rsid w:val="002D2885"/>
    <w:rsid w:val="002D28D3"/>
    <w:rsid w:val="002D3446"/>
    <w:rsid w:val="002D3B4C"/>
    <w:rsid w:val="002D3F23"/>
    <w:rsid w:val="002D50CB"/>
    <w:rsid w:val="002D5262"/>
    <w:rsid w:val="002D5974"/>
    <w:rsid w:val="002D59CE"/>
    <w:rsid w:val="002D5ADC"/>
    <w:rsid w:val="002D5FC0"/>
    <w:rsid w:val="002D6422"/>
    <w:rsid w:val="002D79FA"/>
    <w:rsid w:val="002D7CD4"/>
    <w:rsid w:val="002E06B6"/>
    <w:rsid w:val="002E0EBC"/>
    <w:rsid w:val="002E0EEC"/>
    <w:rsid w:val="002E11CC"/>
    <w:rsid w:val="002E1327"/>
    <w:rsid w:val="002E14D0"/>
    <w:rsid w:val="002E1B91"/>
    <w:rsid w:val="002E1C1B"/>
    <w:rsid w:val="002E2154"/>
    <w:rsid w:val="002E3EA8"/>
    <w:rsid w:val="002E4871"/>
    <w:rsid w:val="002E52A6"/>
    <w:rsid w:val="002E5685"/>
    <w:rsid w:val="002E5D41"/>
    <w:rsid w:val="002E5FF5"/>
    <w:rsid w:val="002E60B5"/>
    <w:rsid w:val="002E6174"/>
    <w:rsid w:val="002E61BC"/>
    <w:rsid w:val="002E61E8"/>
    <w:rsid w:val="002E6D84"/>
    <w:rsid w:val="002E7439"/>
    <w:rsid w:val="002E7641"/>
    <w:rsid w:val="002E7859"/>
    <w:rsid w:val="002E7BE3"/>
    <w:rsid w:val="002E7C14"/>
    <w:rsid w:val="002F0222"/>
    <w:rsid w:val="002F02AA"/>
    <w:rsid w:val="002F07A2"/>
    <w:rsid w:val="002F08A0"/>
    <w:rsid w:val="002F176B"/>
    <w:rsid w:val="002F1881"/>
    <w:rsid w:val="002F1932"/>
    <w:rsid w:val="002F1DD2"/>
    <w:rsid w:val="002F25FC"/>
    <w:rsid w:val="002F2B33"/>
    <w:rsid w:val="002F2E45"/>
    <w:rsid w:val="002F4214"/>
    <w:rsid w:val="002F488F"/>
    <w:rsid w:val="002F583B"/>
    <w:rsid w:val="002F79EA"/>
    <w:rsid w:val="002F7A47"/>
    <w:rsid w:val="00300150"/>
    <w:rsid w:val="003008B5"/>
    <w:rsid w:val="00300AA6"/>
    <w:rsid w:val="0030179D"/>
    <w:rsid w:val="0030196F"/>
    <w:rsid w:val="00301D2B"/>
    <w:rsid w:val="00302587"/>
    <w:rsid w:val="003032F0"/>
    <w:rsid w:val="00303B55"/>
    <w:rsid w:val="0030456C"/>
    <w:rsid w:val="00304887"/>
    <w:rsid w:val="00304B55"/>
    <w:rsid w:val="00304F2C"/>
    <w:rsid w:val="00307429"/>
    <w:rsid w:val="00307501"/>
    <w:rsid w:val="00307561"/>
    <w:rsid w:val="00310615"/>
    <w:rsid w:val="0031068F"/>
    <w:rsid w:val="00311C82"/>
    <w:rsid w:val="003121F7"/>
    <w:rsid w:val="0031251E"/>
    <w:rsid w:val="003127B6"/>
    <w:rsid w:val="00312863"/>
    <w:rsid w:val="00312917"/>
    <w:rsid w:val="00312A0E"/>
    <w:rsid w:val="00312B8F"/>
    <w:rsid w:val="00312CD9"/>
    <w:rsid w:val="00312DDC"/>
    <w:rsid w:val="00313516"/>
    <w:rsid w:val="003135B7"/>
    <w:rsid w:val="00313F9F"/>
    <w:rsid w:val="00314A0B"/>
    <w:rsid w:val="00314C3F"/>
    <w:rsid w:val="00315ACC"/>
    <w:rsid w:val="00315B93"/>
    <w:rsid w:val="003162AE"/>
    <w:rsid w:val="00316A41"/>
    <w:rsid w:val="00317057"/>
    <w:rsid w:val="00317517"/>
    <w:rsid w:val="00317531"/>
    <w:rsid w:val="003178EC"/>
    <w:rsid w:val="00317F72"/>
    <w:rsid w:val="00320481"/>
    <w:rsid w:val="0032049F"/>
    <w:rsid w:val="003206CE"/>
    <w:rsid w:val="00320E5D"/>
    <w:rsid w:val="00321739"/>
    <w:rsid w:val="00321AB8"/>
    <w:rsid w:val="00321BE6"/>
    <w:rsid w:val="0032216F"/>
    <w:rsid w:val="00322247"/>
    <w:rsid w:val="00322DC0"/>
    <w:rsid w:val="00322F6E"/>
    <w:rsid w:val="0032442A"/>
    <w:rsid w:val="0032510B"/>
    <w:rsid w:val="0032576C"/>
    <w:rsid w:val="003266F4"/>
    <w:rsid w:val="00326F06"/>
    <w:rsid w:val="00327027"/>
    <w:rsid w:val="00327CFB"/>
    <w:rsid w:val="00330746"/>
    <w:rsid w:val="00330BFA"/>
    <w:rsid w:val="00330DCE"/>
    <w:rsid w:val="00331A2A"/>
    <w:rsid w:val="00332269"/>
    <w:rsid w:val="00332874"/>
    <w:rsid w:val="003329F4"/>
    <w:rsid w:val="00332A96"/>
    <w:rsid w:val="00332E50"/>
    <w:rsid w:val="00333B5D"/>
    <w:rsid w:val="003350D3"/>
    <w:rsid w:val="0033618A"/>
    <w:rsid w:val="00337C1E"/>
    <w:rsid w:val="0034010F"/>
    <w:rsid w:val="0034052F"/>
    <w:rsid w:val="00341D07"/>
    <w:rsid w:val="00342C89"/>
    <w:rsid w:val="0034316E"/>
    <w:rsid w:val="00343AB9"/>
    <w:rsid w:val="00344389"/>
    <w:rsid w:val="00344F1B"/>
    <w:rsid w:val="00345E02"/>
    <w:rsid w:val="0034652F"/>
    <w:rsid w:val="0034765B"/>
    <w:rsid w:val="0034774B"/>
    <w:rsid w:val="00350887"/>
    <w:rsid w:val="003509BA"/>
    <w:rsid w:val="00350A29"/>
    <w:rsid w:val="00350A40"/>
    <w:rsid w:val="003527D7"/>
    <w:rsid w:val="003534E6"/>
    <w:rsid w:val="00353A7F"/>
    <w:rsid w:val="00354EA5"/>
    <w:rsid w:val="003557BC"/>
    <w:rsid w:val="00355F7C"/>
    <w:rsid w:val="00356416"/>
    <w:rsid w:val="00360E7F"/>
    <w:rsid w:val="0036165E"/>
    <w:rsid w:val="00361891"/>
    <w:rsid w:val="00361F8C"/>
    <w:rsid w:val="00362024"/>
    <w:rsid w:val="0036288F"/>
    <w:rsid w:val="00362E73"/>
    <w:rsid w:val="00363210"/>
    <w:rsid w:val="0036381F"/>
    <w:rsid w:val="00364C5A"/>
    <w:rsid w:val="0036583E"/>
    <w:rsid w:val="003659B8"/>
    <w:rsid w:val="00366AE1"/>
    <w:rsid w:val="00366AF4"/>
    <w:rsid w:val="00366C57"/>
    <w:rsid w:val="00367BC7"/>
    <w:rsid w:val="00367BDA"/>
    <w:rsid w:val="0037041B"/>
    <w:rsid w:val="003704EB"/>
    <w:rsid w:val="00370ABC"/>
    <w:rsid w:val="00370AE2"/>
    <w:rsid w:val="00371A34"/>
    <w:rsid w:val="00371ADE"/>
    <w:rsid w:val="0037207E"/>
    <w:rsid w:val="0037236F"/>
    <w:rsid w:val="003723A2"/>
    <w:rsid w:val="00372939"/>
    <w:rsid w:val="0037319F"/>
    <w:rsid w:val="00373679"/>
    <w:rsid w:val="00375029"/>
    <w:rsid w:val="0037574D"/>
    <w:rsid w:val="00375A9F"/>
    <w:rsid w:val="00375AEA"/>
    <w:rsid w:val="0037703F"/>
    <w:rsid w:val="0037713E"/>
    <w:rsid w:val="003774AC"/>
    <w:rsid w:val="00377570"/>
    <w:rsid w:val="00380388"/>
    <w:rsid w:val="00380C55"/>
    <w:rsid w:val="00381829"/>
    <w:rsid w:val="003824F9"/>
    <w:rsid w:val="003829FF"/>
    <w:rsid w:val="00382FAD"/>
    <w:rsid w:val="00383118"/>
    <w:rsid w:val="003835EE"/>
    <w:rsid w:val="0038448F"/>
    <w:rsid w:val="0038452E"/>
    <w:rsid w:val="00384896"/>
    <w:rsid w:val="003850CC"/>
    <w:rsid w:val="0038518D"/>
    <w:rsid w:val="003855B8"/>
    <w:rsid w:val="00386758"/>
    <w:rsid w:val="00390102"/>
    <w:rsid w:val="00391A94"/>
    <w:rsid w:val="003922DC"/>
    <w:rsid w:val="00392420"/>
    <w:rsid w:val="00392459"/>
    <w:rsid w:val="003924BB"/>
    <w:rsid w:val="003938CE"/>
    <w:rsid w:val="00393A48"/>
    <w:rsid w:val="00393D39"/>
    <w:rsid w:val="0039412E"/>
    <w:rsid w:val="0039515A"/>
    <w:rsid w:val="003951FC"/>
    <w:rsid w:val="0039542B"/>
    <w:rsid w:val="0039548D"/>
    <w:rsid w:val="0039592A"/>
    <w:rsid w:val="003959FD"/>
    <w:rsid w:val="0039659A"/>
    <w:rsid w:val="003A21A7"/>
    <w:rsid w:val="003A2DAA"/>
    <w:rsid w:val="003A3915"/>
    <w:rsid w:val="003A3F87"/>
    <w:rsid w:val="003A4166"/>
    <w:rsid w:val="003A4D30"/>
    <w:rsid w:val="003A4FE2"/>
    <w:rsid w:val="003A5300"/>
    <w:rsid w:val="003A5F25"/>
    <w:rsid w:val="003A61C3"/>
    <w:rsid w:val="003A6F14"/>
    <w:rsid w:val="003A7C37"/>
    <w:rsid w:val="003A7F4B"/>
    <w:rsid w:val="003B03D5"/>
    <w:rsid w:val="003B09F0"/>
    <w:rsid w:val="003B0AAB"/>
    <w:rsid w:val="003B0EAE"/>
    <w:rsid w:val="003B20BC"/>
    <w:rsid w:val="003B2992"/>
    <w:rsid w:val="003B2B11"/>
    <w:rsid w:val="003B2B3F"/>
    <w:rsid w:val="003B2C14"/>
    <w:rsid w:val="003B331E"/>
    <w:rsid w:val="003B3F71"/>
    <w:rsid w:val="003B4448"/>
    <w:rsid w:val="003B4529"/>
    <w:rsid w:val="003B486E"/>
    <w:rsid w:val="003B4970"/>
    <w:rsid w:val="003B536C"/>
    <w:rsid w:val="003B54CE"/>
    <w:rsid w:val="003B5F6D"/>
    <w:rsid w:val="003B6A2F"/>
    <w:rsid w:val="003B6AC3"/>
    <w:rsid w:val="003B6B92"/>
    <w:rsid w:val="003B75A2"/>
    <w:rsid w:val="003B787B"/>
    <w:rsid w:val="003C0AC8"/>
    <w:rsid w:val="003C0E53"/>
    <w:rsid w:val="003C149A"/>
    <w:rsid w:val="003C1B7B"/>
    <w:rsid w:val="003C2225"/>
    <w:rsid w:val="003C2FCC"/>
    <w:rsid w:val="003C3A1D"/>
    <w:rsid w:val="003C439E"/>
    <w:rsid w:val="003C5087"/>
    <w:rsid w:val="003C59AA"/>
    <w:rsid w:val="003C653F"/>
    <w:rsid w:val="003C6742"/>
    <w:rsid w:val="003C6EB0"/>
    <w:rsid w:val="003C7335"/>
    <w:rsid w:val="003C7E99"/>
    <w:rsid w:val="003C7FCE"/>
    <w:rsid w:val="003D1A35"/>
    <w:rsid w:val="003D20F6"/>
    <w:rsid w:val="003D27A5"/>
    <w:rsid w:val="003D367B"/>
    <w:rsid w:val="003D3B23"/>
    <w:rsid w:val="003D40E1"/>
    <w:rsid w:val="003D4E3D"/>
    <w:rsid w:val="003D5157"/>
    <w:rsid w:val="003D51F8"/>
    <w:rsid w:val="003D5B39"/>
    <w:rsid w:val="003D6390"/>
    <w:rsid w:val="003D6F53"/>
    <w:rsid w:val="003E04CA"/>
    <w:rsid w:val="003E05F9"/>
    <w:rsid w:val="003E09F7"/>
    <w:rsid w:val="003E0B14"/>
    <w:rsid w:val="003E11C3"/>
    <w:rsid w:val="003E17C0"/>
    <w:rsid w:val="003E1CC3"/>
    <w:rsid w:val="003E1D84"/>
    <w:rsid w:val="003E2162"/>
    <w:rsid w:val="003E21A1"/>
    <w:rsid w:val="003E2278"/>
    <w:rsid w:val="003E48AD"/>
    <w:rsid w:val="003E4B4E"/>
    <w:rsid w:val="003E5169"/>
    <w:rsid w:val="003E5692"/>
    <w:rsid w:val="003E6660"/>
    <w:rsid w:val="003E683F"/>
    <w:rsid w:val="003E69B0"/>
    <w:rsid w:val="003E6D50"/>
    <w:rsid w:val="003E7DDF"/>
    <w:rsid w:val="003F0BAC"/>
    <w:rsid w:val="003F15D4"/>
    <w:rsid w:val="003F1D60"/>
    <w:rsid w:val="003F2461"/>
    <w:rsid w:val="003F3344"/>
    <w:rsid w:val="003F3823"/>
    <w:rsid w:val="003F3C0D"/>
    <w:rsid w:val="003F3E5C"/>
    <w:rsid w:val="003F40E5"/>
    <w:rsid w:val="003F4942"/>
    <w:rsid w:val="003F53F2"/>
    <w:rsid w:val="003F5506"/>
    <w:rsid w:val="003F660F"/>
    <w:rsid w:val="003F7F22"/>
    <w:rsid w:val="00400036"/>
    <w:rsid w:val="0040030A"/>
    <w:rsid w:val="00400616"/>
    <w:rsid w:val="00401DCF"/>
    <w:rsid w:val="00402084"/>
    <w:rsid w:val="00403FE5"/>
    <w:rsid w:val="0040421C"/>
    <w:rsid w:val="00404A70"/>
    <w:rsid w:val="004052FD"/>
    <w:rsid w:val="004055EE"/>
    <w:rsid w:val="0040570B"/>
    <w:rsid w:val="00405E18"/>
    <w:rsid w:val="00406510"/>
    <w:rsid w:val="0040679E"/>
    <w:rsid w:val="004068D4"/>
    <w:rsid w:val="0040745F"/>
    <w:rsid w:val="00410BE3"/>
    <w:rsid w:val="00411392"/>
    <w:rsid w:val="0041255C"/>
    <w:rsid w:val="0041275C"/>
    <w:rsid w:val="004138B7"/>
    <w:rsid w:val="0041570C"/>
    <w:rsid w:val="00415B9A"/>
    <w:rsid w:val="00415BF1"/>
    <w:rsid w:val="004172C2"/>
    <w:rsid w:val="00420394"/>
    <w:rsid w:val="00420FEE"/>
    <w:rsid w:val="0042146A"/>
    <w:rsid w:val="004214E3"/>
    <w:rsid w:val="00421658"/>
    <w:rsid w:val="00421E8C"/>
    <w:rsid w:val="0042282D"/>
    <w:rsid w:val="0042316A"/>
    <w:rsid w:val="00423EEB"/>
    <w:rsid w:val="004241E7"/>
    <w:rsid w:val="00426462"/>
    <w:rsid w:val="00426B4F"/>
    <w:rsid w:val="00430C4F"/>
    <w:rsid w:val="004310A4"/>
    <w:rsid w:val="004314EF"/>
    <w:rsid w:val="00431A9B"/>
    <w:rsid w:val="00431BF6"/>
    <w:rsid w:val="00433437"/>
    <w:rsid w:val="00433C59"/>
    <w:rsid w:val="00434338"/>
    <w:rsid w:val="00434EFB"/>
    <w:rsid w:val="004351E8"/>
    <w:rsid w:val="00435764"/>
    <w:rsid w:val="004365D1"/>
    <w:rsid w:val="0043683E"/>
    <w:rsid w:val="0043760C"/>
    <w:rsid w:val="00437C7E"/>
    <w:rsid w:val="004403CD"/>
    <w:rsid w:val="004407E6"/>
    <w:rsid w:val="00441F8B"/>
    <w:rsid w:val="0044272C"/>
    <w:rsid w:val="00442F15"/>
    <w:rsid w:val="0044354A"/>
    <w:rsid w:val="00443616"/>
    <w:rsid w:val="004447B1"/>
    <w:rsid w:val="00444C0E"/>
    <w:rsid w:val="00445C1C"/>
    <w:rsid w:val="004460F6"/>
    <w:rsid w:val="00446778"/>
    <w:rsid w:val="00447339"/>
    <w:rsid w:val="00450280"/>
    <w:rsid w:val="00450C20"/>
    <w:rsid w:val="0045126B"/>
    <w:rsid w:val="0045235C"/>
    <w:rsid w:val="004525B0"/>
    <w:rsid w:val="00452BE9"/>
    <w:rsid w:val="0045319B"/>
    <w:rsid w:val="0045321C"/>
    <w:rsid w:val="004536FB"/>
    <w:rsid w:val="00454403"/>
    <w:rsid w:val="00454B27"/>
    <w:rsid w:val="004551D2"/>
    <w:rsid w:val="00455275"/>
    <w:rsid w:val="004556D8"/>
    <w:rsid w:val="0045716F"/>
    <w:rsid w:val="00457A92"/>
    <w:rsid w:val="004622CE"/>
    <w:rsid w:val="00463A05"/>
    <w:rsid w:val="00464529"/>
    <w:rsid w:val="00465060"/>
    <w:rsid w:val="00465BE3"/>
    <w:rsid w:val="00466D85"/>
    <w:rsid w:val="004679A4"/>
    <w:rsid w:val="004679D3"/>
    <w:rsid w:val="004716BC"/>
    <w:rsid w:val="004718AF"/>
    <w:rsid w:val="00471B77"/>
    <w:rsid w:val="00471D7C"/>
    <w:rsid w:val="00471D9A"/>
    <w:rsid w:val="00472B1C"/>
    <w:rsid w:val="004731BA"/>
    <w:rsid w:val="00473619"/>
    <w:rsid w:val="00473DE9"/>
    <w:rsid w:val="004766CF"/>
    <w:rsid w:val="00476C97"/>
    <w:rsid w:val="004771CC"/>
    <w:rsid w:val="00477EDA"/>
    <w:rsid w:val="004800BA"/>
    <w:rsid w:val="00480187"/>
    <w:rsid w:val="00480847"/>
    <w:rsid w:val="00481563"/>
    <w:rsid w:val="00481A54"/>
    <w:rsid w:val="004820F8"/>
    <w:rsid w:val="00483CC0"/>
    <w:rsid w:val="00483D00"/>
    <w:rsid w:val="00483DEA"/>
    <w:rsid w:val="004841E1"/>
    <w:rsid w:val="00484614"/>
    <w:rsid w:val="00484A15"/>
    <w:rsid w:val="00485A53"/>
    <w:rsid w:val="00485E47"/>
    <w:rsid w:val="00487174"/>
    <w:rsid w:val="00487FA7"/>
    <w:rsid w:val="004906C2"/>
    <w:rsid w:val="004907AB"/>
    <w:rsid w:val="00490A04"/>
    <w:rsid w:val="0049105B"/>
    <w:rsid w:val="004910BD"/>
    <w:rsid w:val="0049315A"/>
    <w:rsid w:val="00493C34"/>
    <w:rsid w:val="00493E3E"/>
    <w:rsid w:val="00494E58"/>
    <w:rsid w:val="00495261"/>
    <w:rsid w:val="00496919"/>
    <w:rsid w:val="004969C9"/>
    <w:rsid w:val="00496EC4"/>
    <w:rsid w:val="00497B96"/>
    <w:rsid w:val="004A0470"/>
    <w:rsid w:val="004A0A68"/>
    <w:rsid w:val="004A0C9A"/>
    <w:rsid w:val="004A0FBA"/>
    <w:rsid w:val="004A166E"/>
    <w:rsid w:val="004A1E26"/>
    <w:rsid w:val="004A1FC9"/>
    <w:rsid w:val="004A2905"/>
    <w:rsid w:val="004A2908"/>
    <w:rsid w:val="004A2EB9"/>
    <w:rsid w:val="004A3311"/>
    <w:rsid w:val="004A36F1"/>
    <w:rsid w:val="004A4380"/>
    <w:rsid w:val="004A4828"/>
    <w:rsid w:val="004A5838"/>
    <w:rsid w:val="004A5D6B"/>
    <w:rsid w:val="004A68D5"/>
    <w:rsid w:val="004A6946"/>
    <w:rsid w:val="004A6AC9"/>
    <w:rsid w:val="004A71AD"/>
    <w:rsid w:val="004B0B29"/>
    <w:rsid w:val="004B0DF5"/>
    <w:rsid w:val="004B10C4"/>
    <w:rsid w:val="004B1197"/>
    <w:rsid w:val="004B2E5C"/>
    <w:rsid w:val="004B37EF"/>
    <w:rsid w:val="004B4C18"/>
    <w:rsid w:val="004B4FBD"/>
    <w:rsid w:val="004B5199"/>
    <w:rsid w:val="004B5882"/>
    <w:rsid w:val="004B58DB"/>
    <w:rsid w:val="004B5C9F"/>
    <w:rsid w:val="004B6170"/>
    <w:rsid w:val="004B641C"/>
    <w:rsid w:val="004B68D1"/>
    <w:rsid w:val="004B6D78"/>
    <w:rsid w:val="004B79AA"/>
    <w:rsid w:val="004C03F6"/>
    <w:rsid w:val="004C0ECF"/>
    <w:rsid w:val="004C1596"/>
    <w:rsid w:val="004C1965"/>
    <w:rsid w:val="004C19EB"/>
    <w:rsid w:val="004C1A02"/>
    <w:rsid w:val="004C2050"/>
    <w:rsid w:val="004C271F"/>
    <w:rsid w:val="004C35CC"/>
    <w:rsid w:val="004C4B6A"/>
    <w:rsid w:val="004C58A0"/>
    <w:rsid w:val="004C5BC8"/>
    <w:rsid w:val="004C6417"/>
    <w:rsid w:val="004C674A"/>
    <w:rsid w:val="004D04F2"/>
    <w:rsid w:val="004D14BF"/>
    <w:rsid w:val="004D1530"/>
    <w:rsid w:val="004D3037"/>
    <w:rsid w:val="004D3769"/>
    <w:rsid w:val="004D4AD7"/>
    <w:rsid w:val="004D52FF"/>
    <w:rsid w:val="004D5585"/>
    <w:rsid w:val="004D5765"/>
    <w:rsid w:val="004D5DD5"/>
    <w:rsid w:val="004D5E60"/>
    <w:rsid w:val="004D6102"/>
    <w:rsid w:val="004D745C"/>
    <w:rsid w:val="004D7697"/>
    <w:rsid w:val="004E05A4"/>
    <w:rsid w:val="004E05AE"/>
    <w:rsid w:val="004E072C"/>
    <w:rsid w:val="004E1083"/>
    <w:rsid w:val="004E2326"/>
    <w:rsid w:val="004E3BC9"/>
    <w:rsid w:val="004E42E0"/>
    <w:rsid w:val="004E479A"/>
    <w:rsid w:val="004E49EE"/>
    <w:rsid w:val="004E4DDF"/>
    <w:rsid w:val="004E5B21"/>
    <w:rsid w:val="004E6212"/>
    <w:rsid w:val="004E66DE"/>
    <w:rsid w:val="004E716E"/>
    <w:rsid w:val="004E776D"/>
    <w:rsid w:val="004E7988"/>
    <w:rsid w:val="004F062E"/>
    <w:rsid w:val="004F0639"/>
    <w:rsid w:val="004F2313"/>
    <w:rsid w:val="004F23B9"/>
    <w:rsid w:val="004F2869"/>
    <w:rsid w:val="004F2955"/>
    <w:rsid w:val="004F2958"/>
    <w:rsid w:val="004F40DC"/>
    <w:rsid w:val="004F457D"/>
    <w:rsid w:val="004F5698"/>
    <w:rsid w:val="004F5976"/>
    <w:rsid w:val="004F6032"/>
    <w:rsid w:val="004F6D02"/>
    <w:rsid w:val="004F6F24"/>
    <w:rsid w:val="004F79B3"/>
    <w:rsid w:val="004F7E9F"/>
    <w:rsid w:val="00500BB0"/>
    <w:rsid w:val="00500CFE"/>
    <w:rsid w:val="00502325"/>
    <w:rsid w:val="005027DC"/>
    <w:rsid w:val="005037D0"/>
    <w:rsid w:val="005044DA"/>
    <w:rsid w:val="00504634"/>
    <w:rsid w:val="00504833"/>
    <w:rsid w:val="00504C35"/>
    <w:rsid w:val="00505561"/>
    <w:rsid w:val="0050588A"/>
    <w:rsid w:val="005065DE"/>
    <w:rsid w:val="00506F88"/>
    <w:rsid w:val="00507A7B"/>
    <w:rsid w:val="00510501"/>
    <w:rsid w:val="005111DE"/>
    <w:rsid w:val="005118E1"/>
    <w:rsid w:val="00511DE7"/>
    <w:rsid w:val="00511F64"/>
    <w:rsid w:val="00512134"/>
    <w:rsid w:val="00512615"/>
    <w:rsid w:val="00512E44"/>
    <w:rsid w:val="0051363E"/>
    <w:rsid w:val="005141C9"/>
    <w:rsid w:val="00514978"/>
    <w:rsid w:val="00514BEE"/>
    <w:rsid w:val="00514EA4"/>
    <w:rsid w:val="005151E7"/>
    <w:rsid w:val="00515ECF"/>
    <w:rsid w:val="0051612A"/>
    <w:rsid w:val="00516EE7"/>
    <w:rsid w:val="005175C7"/>
    <w:rsid w:val="005177F2"/>
    <w:rsid w:val="0052099D"/>
    <w:rsid w:val="00520D73"/>
    <w:rsid w:val="005217CB"/>
    <w:rsid w:val="00521A23"/>
    <w:rsid w:val="00521C15"/>
    <w:rsid w:val="00522390"/>
    <w:rsid w:val="0052312D"/>
    <w:rsid w:val="00523182"/>
    <w:rsid w:val="00523F5C"/>
    <w:rsid w:val="005244BD"/>
    <w:rsid w:val="00524C04"/>
    <w:rsid w:val="00525206"/>
    <w:rsid w:val="00526031"/>
    <w:rsid w:val="00526DB2"/>
    <w:rsid w:val="00527A10"/>
    <w:rsid w:val="00530AEA"/>
    <w:rsid w:val="005318AD"/>
    <w:rsid w:val="00531982"/>
    <w:rsid w:val="00533066"/>
    <w:rsid w:val="005333CA"/>
    <w:rsid w:val="00533AFC"/>
    <w:rsid w:val="005340A2"/>
    <w:rsid w:val="00534545"/>
    <w:rsid w:val="005347D4"/>
    <w:rsid w:val="005352B1"/>
    <w:rsid w:val="005370EB"/>
    <w:rsid w:val="005379C8"/>
    <w:rsid w:val="00537E71"/>
    <w:rsid w:val="005401A6"/>
    <w:rsid w:val="00541552"/>
    <w:rsid w:val="00541E27"/>
    <w:rsid w:val="00541ECF"/>
    <w:rsid w:val="00541F0C"/>
    <w:rsid w:val="00542199"/>
    <w:rsid w:val="005423E0"/>
    <w:rsid w:val="0054314B"/>
    <w:rsid w:val="005434AB"/>
    <w:rsid w:val="005435DF"/>
    <w:rsid w:val="00543D33"/>
    <w:rsid w:val="00544E82"/>
    <w:rsid w:val="00544F4A"/>
    <w:rsid w:val="0054511B"/>
    <w:rsid w:val="00545A0C"/>
    <w:rsid w:val="0054621C"/>
    <w:rsid w:val="005465F8"/>
    <w:rsid w:val="00547A32"/>
    <w:rsid w:val="00547D3C"/>
    <w:rsid w:val="005507A5"/>
    <w:rsid w:val="00551781"/>
    <w:rsid w:val="00551B21"/>
    <w:rsid w:val="00551E45"/>
    <w:rsid w:val="0055286F"/>
    <w:rsid w:val="0055295B"/>
    <w:rsid w:val="00552CFE"/>
    <w:rsid w:val="00553349"/>
    <w:rsid w:val="00553354"/>
    <w:rsid w:val="00554058"/>
    <w:rsid w:val="00554965"/>
    <w:rsid w:val="00556210"/>
    <w:rsid w:val="005562FC"/>
    <w:rsid w:val="005569CA"/>
    <w:rsid w:val="00556A56"/>
    <w:rsid w:val="005574E0"/>
    <w:rsid w:val="00557790"/>
    <w:rsid w:val="00557FC7"/>
    <w:rsid w:val="0056034B"/>
    <w:rsid w:val="00560634"/>
    <w:rsid w:val="00560B6B"/>
    <w:rsid w:val="00560B9B"/>
    <w:rsid w:val="005624F1"/>
    <w:rsid w:val="0056393A"/>
    <w:rsid w:val="005640A2"/>
    <w:rsid w:val="005643B7"/>
    <w:rsid w:val="00564453"/>
    <w:rsid w:val="00565F2A"/>
    <w:rsid w:val="0056699B"/>
    <w:rsid w:val="00566DA0"/>
    <w:rsid w:val="0056763C"/>
    <w:rsid w:val="00567FDF"/>
    <w:rsid w:val="00570749"/>
    <w:rsid w:val="005707C9"/>
    <w:rsid w:val="00572317"/>
    <w:rsid w:val="00572D4C"/>
    <w:rsid w:val="00573770"/>
    <w:rsid w:val="005737BB"/>
    <w:rsid w:val="00576158"/>
    <w:rsid w:val="0057632D"/>
    <w:rsid w:val="005763CE"/>
    <w:rsid w:val="00576B10"/>
    <w:rsid w:val="00577BA1"/>
    <w:rsid w:val="00577CE5"/>
    <w:rsid w:val="0058024C"/>
    <w:rsid w:val="00580890"/>
    <w:rsid w:val="00581439"/>
    <w:rsid w:val="00581F17"/>
    <w:rsid w:val="00582077"/>
    <w:rsid w:val="00583E22"/>
    <w:rsid w:val="005842FE"/>
    <w:rsid w:val="00585B61"/>
    <w:rsid w:val="00585B85"/>
    <w:rsid w:val="005861FF"/>
    <w:rsid w:val="00586928"/>
    <w:rsid w:val="00586ECA"/>
    <w:rsid w:val="00586F57"/>
    <w:rsid w:val="00590036"/>
    <w:rsid w:val="00590164"/>
    <w:rsid w:val="00590F04"/>
    <w:rsid w:val="00591497"/>
    <w:rsid w:val="00591586"/>
    <w:rsid w:val="00591A16"/>
    <w:rsid w:val="00591F9B"/>
    <w:rsid w:val="00593C32"/>
    <w:rsid w:val="00593F80"/>
    <w:rsid w:val="005940FE"/>
    <w:rsid w:val="00595D2E"/>
    <w:rsid w:val="00595E05"/>
    <w:rsid w:val="00595EF3"/>
    <w:rsid w:val="005963F9"/>
    <w:rsid w:val="00596D20"/>
    <w:rsid w:val="0059750F"/>
    <w:rsid w:val="0059773D"/>
    <w:rsid w:val="005978C3"/>
    <w:rsid w:val="005A012B"/>
    <w:rsid w:val="005A02D7"/>
    <w:rsid w:val="005A03F7"/>
    <w:rsid w:val="005A0E02"/>
    <w:rsid w:val="005A11F7"/>
    <w:rsid w:val="005A128E"/>
    <w:rsid w:val="005A2219"/>
    <w:rsid w:val="005A340C"/>
    <w:rsid w:val="005A354A"/>
    <w:rsid w:val="005A4351"/>
    <w:rsid w:val="005A51B1"/>
    <w:rsid w:val="005A62C6"/>
    <w:rsid w:val="005A6473"/>
    <w:rsid w:val="005A68D1"/>
    <w:rsid w:val="005A6D7F"/>
    <w:rsid w:val="005A712D"/>
    <w:rsid w:val="005A776F"/>
    <w:rsid w:val="005A7F2A"/>
    <w:rsid w:val="005B0792"/>
    <w:rsid w:val="005B14BC"/>
    <w:rsid w:val="005B3F8B"/>
    <w:rsid w:val="005B43A2"/>
    <w:rsid w:val="005B442D"/>
    <w:rsid w:val="005B5280"/>
    <w:rsid w:val="005B68FF"/>
    <w:rsid w:val="005B7329"/>
    <w:rsid w:val="005B74CE"/>
    <w:rsid w:val="005B7614"/>
    <w:rsid w:val="005C0999"/>
    <w:rsid w:val="005C1484"/>
    <w:rsid w:val="005C1F12"/>
    <w:rsid w:val="005C213B"/>
    <w:rsid w:val="005C2A20"/>
    <w:rsid w:val="005C2E66"/>
    <w:rsid w:val="005C30FC"/>
    <w:rsid w:val="005C343D"/>
    <w:rsid w:val="005C3F57"/>
    <w:rsid w:val="005C5C1E"/>
    <w:rsid w:val="005C5FD0"/>
    <w:rsid w:val="005C6999"/>
    <w:rsid w:val="005C7101"/>
    <w:rsid w:val="005C76D0"/>
    <w:rsid w:val="005C7754"/>
    <w:rsid w:val="005C7EEE"/>
    <w:rsid w:val="005D0625"/>
    <w:rsid w:val="005D0C15"/>
    <w:rsid w:val="005D0C50"/>
    <w:rsid w:val="005D1142"/>
    <w:rsid w:val="005D1272"/>
    <w:rsid w:val="005D1A30"/>
    <w:rsid w:val="005D1ACC"/>
    <w:rsid w:val="005D2664"/>
    <w:rsid w:val="005D3120"/>
    <w:rsid w:val="005D31C5"/>
    <w:rsid w:val="005D498F"/>
    <w:rsid w:val="005D4CAC"/>
    <w:rsid w:val="005D56E9"/>
    <w:rsid w:val="005D5A85"/>
    <w:rsid w:val="005D5A8D"/>
    <w:rsid w:val="005D785B"/>
    <w:rsid w:val="005D7BF9"/>
    <w:rsid w:val="005E13F2"/>
    <w:rsid w:val="005E16AF"/>
    <w:rsid w:val="005E196D"/>
    <w:rsid w:val="005E1FE9"/>
    <w:rsid w:val="005E221A"/>
    <w:rsid w:val="005E2DC9"/>
    <w:rsid w:val="005E2FCB"/>
    <w:rsid w:val="005E2FD6"/>
    <w:rsid w:val="005E308C"/>
    <w:rsid w:val="005E38A2"/>
    <w:rsid w:val="005E3D89"/>
    <w:rsid w:val="005E3F69"/>
    <w:rsid w:val="005E40D4"/>
    <w:rsid w:val="005E430C"/>
    <w:rsid w:val="005E45D8"/>
    <w:rsid w:val="005E4925"/>
    <w:rsid w:val="005E5414"/>
    <w:rsid w:val="005E57C1"/>
    <w:rsid w:val="005E76CB"/>
    <w:rsid w:val="005E7FB1"/>
    <w:rsid w:val="005F0A8B"/>
    <w:rsid w:val="005F0D43"/>
    <w:rsid w:val="005F1572"/>
    <w:rsid w:val="005F15E9"/>
    <w:rsid w:val="005F274A"/>
    <w:rsid w:val="005F31F2"/>
    <w:rsid w:val="005F4B69"/>
    <w:rsid w:val="005F66D1"/>
    <w:rsid w:val="005F68A8"/>
    <w:rsid w:val="005F6AEB"/>
    <w:rsid w:val="005F6F89"/>
    <w:rsid w:val="005F73F6"/>
    <w:rsid w:val="005F7D87"/>
    <w:rsid w:val="00600CFF"/>
    <w:rsid w:val="00603188"/>
    <w:rsid w:val="00603B14"/>
    <w:rsid w:val="00603E36"/>
    <w:rsid w:val="00604115"/>
    <w:rsid w:val="0060431C"/>
    <w:rsid w:val="00604B49"/>
    <w:rsid w:val="006052DB"/>
    <w:rsid w:val="0060531E"/>
    <w:rsid w:val="00605570"/>
    <w:rsid w:val="00605AD4"/>
    <w:rsid w:val="00605FDF"/>
    <w:rsid w:val="00606316"/>
    <w:rsid w:val="00610981"/>
    <w:rsid w:val="00610D2A"/>
    <w:rsid w:val="00610E36"/>
    <w:rsid w:val="0061163E"/>
    <w:rsid w:val="00612CA4"/>
    <w:rsid w:val="00613AE4"/>
    <w:rsid w:val="00614D53"/>
    <w:rsid w:val="0061611F"/>
    <w:rsid w:val="006165FC"/>
    <w:rsid w:val="0061694E"/>
    <w:rsid w:val="00616EBB"/>
    <w:rsid w:val="00617E0E"/>
    <w:rsid w:val="00617F6C"/>
    <w:rsid w:val="00620C10"/>
    <w:rsid w:val="0062148B"/>
    <w:rsid w:val="00621DEA"/>
    <w:rsid w:val="00621EA8"/>
    <w:rsid w:val="0062275C"/>
    <w:rsid w:val="00624427"/>
    <w:rsid w:val="00624516"/>
    <w:rsid w:val="00624688"/>
    <w:rsid w:val="00624751"/>
    <w:rsid w:val="00624836"/>
    <w:rsid w:val="00624858"/>
    <w:rsid w:val="0062490E"/>
    <w:rsid w:val="00624B9D"/>
    <w:rsid w:val="00624E66"/>
    <w:rsid w:val="00625559"/>
    <w:rsid w:val="00625986"/>
    <w:rsid w:val="00626AD1"/>
    <w:rsid w:val="00626EAB"/>
    <w:rsid w:val="006272E5"/>
    <w:rsid w:val="006275D8"/>
    <w:rsid w:val="006302A6"/>
    <w:rsid w:val="00630F8D"/>
    <w:rsid w:val="006323A1"/>
    <w:rsid w:val="00632570"/>
    <w:rsid w:val="0063286E"/>
    <w:rsid w:val="00632A29"/>
    <w:rsid w:val="00632A80"/>
    <w:rsid w:val="006330FD"/>
    <w:rsid w:val="006339A2"/>
    <w:rsid w:val="006341EE"/>
    <w:rsid w:val="006345B7"/>
    <w:rsid w:val="006357EC"/>
    <w:rsid w:val="00635DAD"/>
    <w:rsid w:val="00635FA6"/>
    <w:rsid w:val="0063601B"/>
    <w:rsid w:val="00636189"/>
    <w:rsid w:val="00636CE6"/>
    <w:rsid w:val="00636D92"/>
    <w:rsid w:val="00637518"/>
    <w:rsid w:val="00640855"/>
    <w:rsid w:val="00640A69"/>
    <w:rsid w:val="00640BD8"/>
    <w:rsid w:val="0064179B"/>
    <w:rsid w:val="00641956"/>
    <w:rsid w:val="00641AF2"/>
    <w:rsid w:val="00642076"/>
    <w:rsid w:val="006422A7"/>
    <w:rsid w:val="00642477"/>
    <w:rsid w:val="00642EAD"/>
    <w:rsid w:val="00643A65"/>
    <w:rsid w:val="00643C4D"/>
    <w:rsid w:val="0064434F"/>
    <w:rsid w:val="006444A8"/>
    <w:rsid w:val="00644570"/>
    <w:rsid w:val="00646EAE"/>
    <w:rsid w:val="00647A19"/>
    <w:rsid w:val="006506C6"/>
    <w:rsid w:val="00650DBB"/>
    <w:rsid w:val="00651124"/>
    <w:rsid w:val="006511D4"/>
    <w:rsid w:val="006514C6"/>
    <w:rsid w:val="00651DA8"/>
    <w:rsid w:val="00653C13"/>
    <w:rsid w:val="00653F26"/>
    <w:rsid w:val="00655A93"/>
    <w:rsid w:val="006567DA"/>
    <w:rsid w:val="00660090"/>
    <w:rsid w:val="00661945"/>
    <w:rsid w:val="00662335"/>
    <w:rsid w:val="006623F9"/>
    <w:rsid w:val="006625A9"/>
    <w:rsid w:val="00663330"/>
    <w:rsid w:val="00664FBF"/>
    <w:rsid w:val="006658DD"/>
    <w:rsid w:val="00666556"/>
    <w:rsid w:val="006667B0"/>
    <w:rsid w:val="006669BA"/>
    <w:rsid w:val="00667688"/>
    <w:rsid w:val="006676D5"/>
    <w:rsid w:val="00670327"/>
    <w:rsid w:val="00670524"/>
    <w:rsid w:val="0067069B"/>
    <w:rsid w:val="0067087C"/>
    <w:rsid w:val="006720D4"/>
    <w:rsid w:val="00672C78"/>
    <w:rsid w:val="00673248"/>
    <w:rsid w:val="00673426"/>
    <w:rsid w:val="00673E75"/>
    <w:rsid w:val="00673F49"/>
    <w:rsid w:val="00674901"/>
    <w:rsid w:val="006751C0"/>
    <w:rsid w:val="0067568E"/>
    <w:rsid w:val="0067632B"/>
    <w:rsid w:val="00676B70"/>
    <w:rsid w:val="00676BAB"/>
    <w:rsid w:val="00676DF7"/>
    <w:rsid w:val="006776A8"/>
    <w:rsid w:val="00680196"/>
    <w:rsid w:val="00680A3B"/>
    <w:rsid w:val="00685DE8"/>
    <w:rsid w:val="00686EEE"/>
    <w:rsid w:val="00686F0E"/>
    <w:rsid w:val="0068714D"/>
    <w:rsid w:val="00687D96"/>
    <w:rsid w:val="00687EE0"/>
    <w:rsid w:val="00690B1E"/>
    <w:rsid w:val="00690CEE"/>
    <w:rsid w:val="00691903"/>
    <w:rsid w:val="00691E33"/>
    <w:rsid w:val="006929AF"/>
    <w:rsid w:val="00692E99"/>
    <w:rsid w:val="00692ED0"/>
    <w:rsid w:val="00692EF3"/>
    <w:rsid w:val="00692F8A"/>
    <w:rsid w:val="0069402A"/>
    <w:rsid w:val="0069444F"/>
    <w:rsid w:val="00694B16"/>
    <w:rsid w:val="00694B28"/>
    <w:rsid w:val="00694CD8"/>
    <w:rsid w:val="00694F44"/>
    <w:rsid w:val="006954A6"/>
    <w:rsid w:val="00695955"/>
    <w:rsid w:val="00695976"/>
    <w:rsid w:val="00696A35"/>
    <w:rsid w:val="00696B30"/>
    <w:rsid w:val="00697908"/>
    <w:rsid w:val="006A0199"/>
    <w:rsid w:val="006A1644"/>
    <w:rsid w:val="006A1974"/>
    <w:rsid w:val="006A277E"/>
    <w:rsid w:val="006A2932"/>
    <w:rsid w:val="006A3156"/>
    <w:rsid w:val="006A5529"/>
    <w:rsid w:val="006A5E1B"/>
    <w:rsid w:val="006A6698"/>
    <w:rsid w:val="006A6AA6"/>
    <w:rsid w:val="006A7ACD"/>
    <w:rsid w:val="006B0569"/>
    <w:rsid w:val="006B0819"/>
    <w:rsid w:val="006B0847"/>
    <w:rsid w:val="006B0D8F"/>
    <w:rsid w:val="006B156D"/>
    <w:rsid w:val="006B16FB"/>
    <w:rsid w:val="006B1CFE"/>
    <w:rsid w:val="006B2AF3"/>
    <w:rsid w:val="006B3007"/>
    <w:rsid w:val="006B3334"/>
    <w:rsid w:val="006B3406"/>
    <w:rsid w:val="006B4789"/>
    <w:rsid w:val="006B4879"/>
    <w:rsid w:val="006B5F76"/>
    <w:rsid w:val="006B670A"/>
    <w:rsid w:val="006B7D45"/>
    <w:rsid w:val="006C0265"/>
    <w:rsid w:val="006C188C"/>
    <w:rsid w:val="006C1BB8"/>
    <w:rsid w:val="006C1FE3"/>
    <w:rsid w:val="006C2548"/>
    <w:rsid w:val="006C5008"/>
    <w:rsid w:val="006C5A51"/>
    <w:rsid w:val="006C5EAD"/>
    <w:rsid w:val="006C6515"/>
    <w:rsid w:val="006D0398"/>
    <w:rsid w:val="006D10EA"/>
    <w:rsid w:val="006D12B6"/>
    <w:rsid w:val="006D1423"/>
    <w:rsid w:val="006D14DA"/>
    <w:rsid w:val="006D20FE"/>
    <w:rsid w:val="006D2328"/>
    <w:rsid w:val="006D2AD6"/>
    <w:rsid w:val="006D2B56"/>
    <w:rsid w:val="006D2F00"/>
    <w:rsid w:val="006D31EB"/>
    <w:rsid w:val="006D3CA4"/>
    <w:rsid w:val="006D3CCA"/>
    <w:rsid w:val="006D4E03"/>
    <w:rsid w:val="006D553A"/>
    <w:rsid w:val="006D586C"/>
    <w:rsid w:val="006D5DA8"/>
    <w:rsid w:val="006D5F1E"/>
    <w:rsid w:val="006D6408"/>
    <w:rsid w:val="006D665E"/>
    <w:rsid w:val="006D6C12"/>
    <w:rsid w:val="006D6DB7"/>
    <w:rsid w:val="006D6EDF"/>
    <w:rsid w:val="006E0032"/>
    <w:rsid w:val="006E02F1"/>
    <w:rsid w:val="006E042E"/>
    <w:rsid w:val="006E109A"/>
    <w:rsid w:val="006E17A2"/>
    <w:rsid w:val="006E1ED9"/>
    <w:rsid w:val="006E3D0A"/>
    <w:rsid w:val="006E4302"/>
    <w:rsid w:val="006E4B87"/>
    <w:rsid w:val="006E755D"/>
    <w:rsid w:val="006F0729"/>
    <w:rsid w:val="006F1435"/>
    <w:rsid w:val="006F1441"/>
    <w:rsid w:val="006F28F3"/>
    <w:rsid w:val="006F3B40"/>
    <w:rsid w:val="006F3E7A"/>
    <w:rsid w:val="006F4ABA"/>
    <w:rsid w:val="006F5197"/>
    <w:rsid w:val="006F5B82"/>
    <w:rsid w:val="006F5F2C"/>
    <w:rsid w:val="006F612B"/>
    <w:rsid w:val="006F7A27"/>
    <w:rsid w:val="006F7B0B"/>
    <w:rsid w:val="006F7EE0"/>
    <w:rsid w:val="00700055"/>
    <w:rsid w:val="0070033C"/>
    <w:rsid w:val="007007CC"/>
    <w:rsid w:val="00701027"/>
    <w:rsid w:val="0070174B"/>
    <w:rsid w:val="007026E6"/>
    <w:rsid w:val="007029A1"/>
    <w:rsid w:val="007029EC"/>
    <w:rsid w:val="00702BD8"/>
    <w:rsid w:val="00702D59"/>
    <w:rsid w:val="00704D18"/>
    <w:rsid w:val="00704DF3"/>
    <w:rsid w:val="00705392"/>
    <w:rsid w:val="00705512"/>
    <w:rsid w:val="00706257"/>
    <w:rsid w:val="00706AA3"/>
    <w:rsid w:val="007101F5"/>
    <w:rsid w:val="00711833"/>
    <w:rsid w:val="00711899"/>
    <w:rsid w:val="00711B97"/>
    <w:rsid w:val="007126D9"/>
    <w:rsid w:val="007133D6"/>
    <w:rsid w:val="00714C4D"/>
    <w:rsid w:val="00715D8B"/>
    <w:rsid w:val="00715F35"/>
    <w:rsid w:val="0071614B"/>
    <w:rsid w:val="007163E9"/>
    <w:rsid w:val="007163EE"/>
    <w:rsid w:val="00716CE3"/>
    <w:rsid w:val="00716F35"/>
    <w:rsid w:val="007173C5"/>
    <w:rsid w:val="0072001D"/>
    <w:rsid w:val="00720E98"/>
    <w:rsid w:val="00721266"/>
    <w:rsid w:val="00721538"/>
    <w:rsid w:val="007216C1"/>
    <w:rsid w:val="00721F21"/>
    <w:rsid w:val="00722335"/>
    <w:rsid w:val="00723B05"/>
    <w:rsid w:val="00725B9B"/>
    <w:rsid w:val="00726290"/>
    <w:rsid w:val="007262E7"/>
    <w:rsid w:val="0072632E"/>
    <w:rsid w:val="007265FE"/>
    <w:rsid w:val="00726F8B"/>
    <w:rsid w:val="007274A8"/>
    <w:rsid w:val="0073080A"/>
    <w:rsid w:val="00732B92"/>
    <w:rsid w:val="00732F83"/>
    <w:rsid w:val="00733960"/>
    <w:rsid w:val="00735044"/>
    <w:rsid w:val="0073557C"/>
    <w:rsid w:val="00735FA2"/>
    <w:rsid w:val="00736F3A"/>
    <w:rsid w:val="007373F9"/>
    <w:rsid w:val="00737888"/>
    <w:rsid w:val="00737EA8"/>
    <w:rsid w:val="007400B6"/>
    <w:rsid w:val="007427EC"/>
    <w:rsid w:val="00742E5B"/>
    <w:rsid w:val="007435AB"/>
    <w:rsid w:val="007437C8"/>
    <w:rsid w:val="00743867"/>
    <w:rsid w:val="00743967"/>
    <w:rsid w:val="0074407D"/>
    <w:rsid w:val="00744555"/>
    <w:rsid w:val="007447E0"/>
    <w:rsid w:val="00744A8C"/>
    <w:rsid w:val="007458B0"/>
    <w:rsid w:val="007468C3"/>
    <w:rsid w:val="00746989"/>
    <w:rsid w:val="00747013"/>
    <w:rsid w:val="007475F9"/>
    <w:rsid w:val="00747EDE"/>
    <w:rsid w:val="0075051C"/>
    <w:rsid w:val="00750D24"/>
    <w:rsid w:val="00750EAB"/>
    <w:rsid w:val="007511BC"/>
    <w:rsid w:val="007527CD"/>
    <w:rsid w:val="0075286C"/>
    <w:rsid w:val="007529DC"/>
    <w:rsid w:val="0075460A"/>
    <w:rsid w:val="00754E9F"/>
    <w:rsid w:val="00755D6B"/>
    <w:rsid w:val="0075603F"/>
    <w:rsid w:val="0075622E"/>
    <w:rsid w:val="0075668F"/>
    <w:rsid w:val="00756723"/>
    <w:rsid w:val="00756B14"/>
    <w:rsid w:val="00757A47"/>
    <w:rsid w:val="00761E8C"/>
    <w:rsid w:val="00761EDD"/>
    <w:rsid w:val="00763735"/>
    <w:rsid w:val="00763A92"/>
    <w:rsid w:val="00763ADC"/>
    <w:rsid w:val="00764802"/>
    <w:rsid w:val="007650D7"/>
    <w:rsid w:val="00766F7F"/>
    <w:rsid w:val="0076708F"/>
    <w:rsid w:val="00767B91"/>
    <w:rsid w:val="007704C4"/>
    <w:rsid w:val="007705C7"/>
    <w:rsid w:val="00770632"/>
    <w:rsid w:val="007707BA"/>
    <w:rsid w:val="00771740"/>
    <w:rsid w:val="00773132"/>
    <w:rsid w:val="0077500C"/>
    <w:rsid w:val="00775FB3"/>
    <w:rsid w:val="0077629B"/>
    <w:rsid w:val="00776596"/>
    <w:rsid w:val="00776A5D"/>
    <w:rsid w:val="00777531"/>
    <w:rsid w:val="00777B5D"/>
    <w:rsid w:val="0078034D"/>
    <w:rsid w:val="00781C58"/>
    <w:rsid w:val="0078287C"/>
    <w:rsid w:val="00782F21"/>
    <w:rsid w:val="00785135"/>
    <w:rsid w:val="0078530B"/>
    <w:rsid w:val="0078586F"/>
    <w:rsid w:val="00786487"/>
    <w:rsid w:val="007866AE"/>
    <w:rsid w:val="00786846"/>
    <w:rsid w:val="007870E5"/>
    <w:rsid w:val="007870FA"/>
    <w:rsid w:val="00787BDD"/>
    <w:rsid w:val="00787D36"/>
    <w:rsid w:val="00787E06"/>
    <w:rsid w:val="00787F5A"/>
    <w:rsid w:val="0079021D"/>
    <w:rsid w:val="0079034D"/>
    <w:rsid w:val="00791994"/>
    <w:rsid w:val="00793E4B"/>
    <w:rsid w:val="00794014"/>
    <w:rsid w:val="00794406"/>
    <w:rsid w:val="0079520C"/>
    <w:rsid w:val="00795377"/>
    <w:rsid w:val="007961A8"/>
    <w:rsid w:val="00796326"/>
    <w:rsid w:val="00796B40"/>
    <w:rsid w:val="007972D9"/>
    <w:rsid w:val="00797765"/>
    <w:rsid w:val="007A0059"/>
    <w:rsid w:val="007A04F3"/>
    <w:rsid w:val="007A051D"/>
    <w:rsid w:val="007A082D"/>
    <w:rsid w:val="007A0846"/>
    <w:rsid w:val="007A1821"/>
    <w:rsid w:val="007A19B9"/>
    <w:rsid w:val="007A2EBD"/>
    <w:rsid w:val="007A2F32"/>
    <w:rsid w:val="007A31A5"/>
    <w:rsid w:val="007A32D6"/>
    <w:rsid w:val="007A3365"/>
    <w:rsid w:val="007A5CDD"/>
    <w:rsid w:val="007A5F28"/>
    <w:rsid w:val="007A6A2E"/>
    <w:rsid w:val="007A701C"/>
    <w:rsid w:val="007A7240"/>
    <w:rsid w:val="007A7C48"/>
    <w:rsid w:val="007A7D4B"/>
    <w:rsid w:val="007B07A3"/>
    <w:rsid w:val="007B10C2"/>
    <w:rsid w:val="007B18B2"/>
    <w:rsid w:val="007B18E3"/>
    <w:rsid w:val="007B1E4D"/>
    <w:rsid w:val="007B2E7E"/>
    <w:rsid w:val="007B3776"/>
    <w:rsid w:val="007B469C"/>
    <w:rsid w:val="007B4F1C"/>
    <w:rsid w:val="007B5255"/>
    <w:rsid w:val="007B62BB"/>
    <w:rsid w:val="007B69A4"/>
    <w:rsid w:val="007B74FC"/>
    <w:rsid w:val="007C26D3"/>
    <w:rsid w:val="007C26FD"/>
    <w:rsid w:val="007C3666"/>
    <w:rsid w:val="007C3C69"/>
    <w:rsid w:val="007C3FE2"/>
    <w:rsid w:val="007C4CB5"/>
    <w:rsid w:val="007C4F0D"/>
    <w:rsid w:val="007C5016"/>
    <w:rsid w:val="007C5815"/>
    <w:rsid w:val="007C682F"/>
    <w:rsid w:val="007C774F"/>
    <w:rsid w:val="007D0987"/>
    <w:rsid w:val="007D12F4"/>
    <w:rsid w:val="007D2935"/>
    <w:rsid w:val="007D2D04"/>
    <w:rsid w:val="007D2EE9"/>
    <w:rsid w:val="007D321D"/>
    <w:rsid w:val="007D3315"/>
    <w:rsid w:val="007D377C"/>
    <w:rsid w:val="007D3B91"/>
    <w:rsid w:val="007D3E66"/>
    <w:rsid w:val="007D5ABE"/>
    <w:rsid w:val="007D5C08"/>
    <w:rsid w:val="007D5C7D"/>
    <w:rsid w:val="007D77A8"/>
    <w:rsid w:val="007D7C3D"/>
    <w:rsid w:val="007D7D1D"/>
    <w:rsid w:val="007E04AB"/>
    <w:rsid w:val="007E0E84"/>
    <w:rsid w:val="007E1536"/>
    <w:rsid w:val="007E2D5E"/>
    <w:rsid w:val="007E31AF"/>
    <w:rsid w:val="007E362E"/>
    <w:rsid w:val="007E424F"/>
    <w:rsid w:val="007E439E"/>
    <w:rsid w:val="007E51DB"/>
    <w:rsid w:val="007E5827"/>
    <w:rsid w:val="007E59ED"/>
    <w:rsid w:val="007E5CDC"/>
    <w:rsid w:val="007E64AE"/>
    <w:rsid w:val="007E6E28"/>
    <w:rsid w:val="007E7E13"/>
    <w:rsid w:val="007F0391"/>
    <w:rsid w:val="007F0BDA"/>
    <w:rsid w:val="007F1637"/>
    <w:rsid w:val="007F18CD"/>
    <w:rsid w:val="007F1C9B"/>
    <w:rsid w:val="007F20A6"/>
    <w:rsid w:val="007F293B"/>
    <w:rsid w:val="007F2C03"/>
    <w:rsid w:val="007F2E51"/>
    <w:rsid w:val="007F3555"/>
    <w:rsid w:val="007F3B07"/>
    <w:rsid w:val="007F4C71"/>
    <w:rsid w:val="007F4DB5"/>
    <w:rsid w:val="007F6080"/>
    <w:rsid w:val="007F712F"/>
    <w:rsid w:val="007F7A44"/>
    <w:rsid w:val="008002CC"/>
    <w:rsid w:val="00800D76"/>
    <w:rsid w:val="00801314"/>
    <w:rsid w:val="0080158B"/>
    <w:rsid w:val="0080198C"/>
    <w:rsid w:val="00801D90"/>
    <w:rsid w:val="00801FF5"/>
    <w:rsid w:val="008021B9"/>
    <w:rsid w:val="00802233"/>
    <w:rsid w:val="00802487"/>
    <w:rsid w:val="00802F28"/>
    <w:rsid w:val="0080391C"/>
    <w:rsid w:val="0080466A"/>
    <w:rsid w:val="00804920"/>
    <w:rsid w:val="00804BFC"/>
    <w:rsid w:val="0080514F"/>
    <w:rsid w:val="008051E2"/>
    <w:rsid w:val="0080569F"/>
    <w:rsid w:val="00805C88"/>
    <w:rsid w:val="008060C1"/>
    <w:rsid w:val="008060C8"/>
    <w:rsid w:val="008062D3"/>
    <w:rsid w:val="00806A10"/>
    <w:rsid w:val="00806D77"/>
    <w:rsid w:val="00810077"/>
    <w:rsid w:val="008105FF"/>
    <w:rsid w:val="00810BCB"/>
    <w:rsid w:val="008114C2"/>
    <w:rsid w:val="008116A2"/>
    <w:rsid w:val="00811A3C"/>
    <w:rsid w:val="0081249E"/>
    <w:rsid w:val="0081255C"/>
    <w:rsid w:val="0081257B"/>
    <w:rsid w:val="00812ACD"/>
    <w:rsid w:val="00812B3B"/>
    <w:rsid w:val="008144AD"/>
    <w:rsid w:val="00814C10"/>
    <w:rsid w:val="00815350"/>
    <w:rsid w:val="008157E3"/>
    <w:rsid w:val="00815E75"/>
    <w:rsid w:val="0081601F"/>
    <w:rsid w:val="00816924"/>
    <w:rsid w:val="00816A25"/>
    <w:rsid w:val="00816C22"/>
    <w:rsid w:val="00816CEF"/>
    <w:rsid w:val="008176D6"/>
    <w:rsid w:val="00817953"/>
    <w:rsid w:val="008200F8"/>
    <w:rsid w:val="0082011F"/>
    <w:rsid w:val="0082053E"/>
    <w:rsid w:val="0082080A"/>
    <w:rsid w:val="00820D1D"/>
    <w:rsid w:val="0082105B"/>
    <w:rsid w:val="008214BA"/>
    <w:rsid w:val="00821AF5"/>
    <w:rsid w:val="00821D0C"/>
    <w:rsid w:val="00822DC5"/>
    <w:rsid w:val="00823AB6"/>
    <w:rsid w:val="00823DB1"/>
    <w:rsid w:val="00823F25"/>
    <w:rsid w:val="00824061"/>
    <w:rsid w:val="008246A7"/>
    <w:rsid w:val="00824A4A"/>
    <w:rsid w:val="00824D51"/>
    <w:rsid w:val="00825FF5"/>
    <w:rsid w:val="00827A48"/>
    <w:rsid w:val="00827BC5"/>
    <w:rsid w:val="00830648"/>
    <w:rsid w:val="0083200F"/>
    <w:rsid w:val="008320E8"/>
    <w:rsid w:val="00832197"/>
    <w:rsid w:val="00832B4F"/>
    <w:rsid w:val="00832C87"/>
    <w:rsid w:val="008333FF"/>
    <w:rsid w:val="00833C7D"/>
    <w:rsid w:val="008346DB"/>
    <w:rsid w:val="008347B6"/>
    <w:rsid w:val="008350A0"/>
    <w:rsid w:val="00835394"/>
    <w:rsid w:val="00835931"/>
    <w:rsid w:val="00835DC7"/>
    <w:rsid w:val="008366E4"/>
    <w:rsid w:val="008369A2"/>
    <w:rsid w:val="00836A08"/>
    <w:rsid w:val="00837567"/>
    <w:rsid w:val="0083785A"/>
    <w:rsid w:val="00837B8D"/>
    <w:rsid w:val="00837CAF"/>
    <w:rsid w:val="00837DE4"/>
    <w:rsid w:val="008407E1"/>
    <w:rsid w:val="00840D29"/>
    <w:rsid w:val="0084193B"/>
    <w:rsid w:val="008429E6"/>
    <w:rsid w:val="00842F2E"/>
    <w:rsid w:val="00843BBC"/>
    <w:rsid w:val="00843FF5"/>
    <w:rsid w:val="008457BE"/>
    <w:rsid w:val="00845E3F"/>
    <w:rsid w:val="008464CF"/>
    <w:rsid w:val="00846AAC"/>
    <w:rsid w:val="0084789A"/>
    <w:rsid w:val="008502E9"/>
    <w:rsid w:val="0085144B"/>
    <w:rsid w:val="0085187F"/>
    <w:rsid w:val="00851DDD"/>
    <w:rsid w:val="00852320"/>
    <w:rsid w:val="00852BCB"/>
    <w:rsid w:val="00852FC3"/>
    <w:rsid w:val="0085304F"/>
    <w:rsid w:val="008540F9"/>
    <w:rsid w:val="008543F0"/>
    <w:rsid w:val="008544F6"/>
    <w:rsid w:val="00854613"/>
    <w:rsid w:val="00854759"/>
    <w:rsid w:val="008547B2"/>
    <w:rsid w:val="00855040"/>
    <w:rsid w:val="008556CF"/>
    <w:rsid w:val="0085576C"/>
    <w:rsid w:val="00855A46"/>
    <w:rsid w:val="00856D52"/>
    <w:rsid w:val="00856E31"/>
    <w:rsid w:val="00856ED3"/>
    <w:rsid w:val="008572E3"/>
    <w:rsid w:val="00860D7A"/>
    <w:rsid w:val="00860DCC"/>
    <w:rsid w:val="00860FD5"/>
    <w:rsid w:val="00861784"/>
    <w:rsid w:val="00861E99"/>
    <w:rsid w:val="00862AA3"/>
    <w:rsid w:val="008638BB"/>
    <w:rsid w:val="00863AAF"/>
    <w:rsid w:val="00864429"/>
    <w:rsid w:val="0086452A"/>
    <w:rsid w:val="00864821"/>
    <w:rsid w:val="0086551B"/>
    <w:rsid w:val="00865989"/>
    <w:rsid w:val="00865BC2"/>
    <w:rsid w:val="00867E0F"/>
    <w:rsid w:val="00870257"/>
    <w:rsid w:val="00870350"/>
    <w:rsid w:val="0087079D"/>
    <w:rsid w:val="00871223"/>
    <w:rsid w:val="00871544"/>
    <w:rsid w:val="00871AAD"/>
    <w:rsid w:val="00872092"/>
    <w:rsid w:val="00873637"/>
    <w:rsid w:val="00873653"/>
    <w:rsid w:val="00873C2E"/>
    <w:rsid w:val="00873C66"/>
    <w:rsid w:val="00874B5E"/>
    <w:rsid w:val="00874D92"/>
    <w:rsid w:val="00875072"/>
    <w:rsid w:val="00875962"/>
    <w:rsid w:val="00876018"/>
    <w:rsid w:val="008766E8"/>
    <w:rsid w:val="00876999"/>
    <w:rsid w:val="00877B0A"/>
    <w:rsid w:val="008808E7"/>
    <w:rsid w:val="00880EEF"/>
    <w:rsid w:val="00881485"/>
    <w:rsid w:val="008818A1"/>
    <w:rsid w:val="00883756"/>
    <w:rsid w:val="00884067"/>
    <w:rsid w:val="00884672"/>
    <w:rsid w:val="008848A6"/>
    <w:rsid w:val="00884A4E"/>
    <w:rsid w:val="00885051"/>
    <w:rsid w:val="0088632D"/>
    <w:rsid w:val="00886B4E"/>
    <w:rsid w:val="00887029"/>
    <w:rsid w:val="008870FE"/>
    <w:rsid w:val="0088727E"/>
    <w:rsid w:val="00887798"/>
    <w:rsid w:val="00890B7F"/>
    <w:rsid w:val="0089194D"/>
    <w:rsid w:val="00891A8A"/>
    <w:rsid w:val="008926F7"/>
    <w:rsid w:val="0089349B"/>
    <w:rsid w:val="00893BEA"/>
    <w:rsid w:val="008945AF"/>
    <w:rsid w:val="00895BE5"/>
    <w:rsid w:val="0089625A"/>
    <w:rsid w:val="008A0298"/>
    <w:rsid w:val="008A10CC"/>
    <w:rsid w:val="008A1DD3"/>
    <w:rsid w:val="008A27EA"/>
    <w:rsid w:val="008A2BEE"/>
    <w:rsid w:val="008A2C0A"/>
    <w:rsid w:val="008A3C32"/>
    <w:rsid w:val="008A3CFC"/>
    <w:rsid w:val="008A3FEC"/>
    <w:rsid w:val="008A44F6"/>
    <w:rsid w:val="008A53ED"/>
    <w:rsid w:val="008A6566"/>
    <w:rsid w:val="008A7498"/>
    <w:rsid w:val="008A765E"/>
    <w:rsid w:val="008B0D70"/>
    <w:rsid w:val="008B114C"/>
    <w:rsid w:val="008B21A9"/>
    <w:rsid w:val="008B269A"/>
    <w:rsid w:val="008B494D"/>
    <w:rsid w:val="008B52F7"/>
    <w:rsid w:val="008B677B"/>
    <w:rsid w:val="008B7A5D"/>
    <w:rsid w:val="008C02D8"/>
    <w:rsid w:val="008C1550"/>
    <w:rsid w:val="008C1A53"/>
    <w:rsid w:val="008C1B77"/>
    <w:rsid w:val="008C2442"/>
    <w:rsid w:val="008C2B20"/>
    <w:rsid w:val="008C39F5"/>
    <w:rsid w:val="008C3D44"/>
    <w:rsid w:val="008C407A"/>
    <w:rsid w:val="008C4D65"/>
    <w:rsid w:val="008C4DB0"/>
    <w:rsid w:val="008C516D"/>
    <w:rsid w:val="008C5386"/>
    <w:rsid w:val="008C6209"/>
    <w:rsid w:val="008C65C0"/>
    <w:rsid w:val="008D0F9B"/>
    <w:rsid w:val="008D12D4"/>
    <w:rsid w:val="008D1589"/>
    <w:rsid w:val="008D183F"/>
    <w:rsid w:val="008D1A7C"/>
    <w:rsid w:val="008D2931"/>
    <w:rsid w:val="008D3369"/>
    <w:rsid w:val="008D3513"/>
    <w:rsid w:val="008D4274"/>
    <w:rsid w:val="008D5F1E"/>
    <w:rsid w:val="008D601C"/>
    <w:rsid w:val="008D6104"/>
    <w:rsid w:val="008D6560"/>
    <w:rsid w:val="008D786C"/>
    <w:rsid w:val="008D7AE9"/>
    <w:rsid w:val="008E01D6"/>
    <w:rsid w:val="008E030B"/>
    <w:rsid w:val="008E0A11"/>
    <w:rsid w:val="008E18DB"/>
    <w:rsid w:val="008E1F2C"/>
    <w:rsid w:val="008E23D4"/>
    <w:rsid w:val="008E5112"/>
    <w:rsid w:val="008E56B3"/>
    <w:rsid w:val="008E5EC9"/>
    <w:rsid w:val="008E6D35"/>
    <w:rsid w:val="008E74FF"/>
    <w:rsid w:val="008E790B"/>
    <w:rsid w:val="008F0442"/>
    <w:rsid w:val="008F1414"/>
    <w:rsid w:val="008F214B"/>
    <w:rsid w:val="008F3481"/>
    <w:rsid w:val="008F3AB2"/>
    <w:rsid w:val="008F47BD"/>
    <w:rsid w:val="008F4FB8"/>
    <w:rsid w:val="008F5022"/>
    <w:rsid w:val="008F5087"/>
    <w:rsid w:val="008F5415"/>
    <w:rsid w:val="008F5E6F"/>
    <w:rsid w:val="008F60B7"/>
    <w:rsid w:val="008F79C1"/>
    <w:rsid w:val="008F7E27"/>
    <w:rsid w:val="008F7E88"/>
    <w:rsid w:val="00900B62"/>
    <w:rsid w:val="00900E18"/>
    <w:rsid w:val="00901A4E"/>
    <w:rsid w:val="00902752"/>
    <w:rsid w:val="00902BE9"/>
    <w:rsid w:val="00902D40"/>
    <w:rsid w:val="009032F3"/>
    <w:rsid w:val="00903611"/>
    <w:rsid w:val="0090444A"/>
    <w:rsid w:val="009046D3"/>
    <w:rsid w:val="009048B6"/>
    <w:rsid w:val="00904AB3"/>
    <w:rsid w:val="00904BB6"/>
    <w:rsid w:val="0090531C"/>
    <w:rsid w:val="0090593F"/>
    <w:rsid w:val="00906254"/>
    <w:rsid w:val="00906D4D"/>
    <w:rsid w:val="009071D5"/>
    <w:rsid w:val="00907828"/>
    <w:rsid w:val="00907E6A"/>
    <w:rsid w:val="0091064D"/>
    <w:rsid w:val="009106EF"/>
    <w:rsid w:val="00910FEB"/>
    <w:rsid w:val="00911CB6"/>
    <w:rsid w:val="00912356"/>
    <w:rsid w:val="00913001"/>
    <w:rsid w:val="0091305D"/>
    <w:rsid w:val="0091367E"/>
    <w:rsid w:val="00913F28"/>
    <w:rsid w:val="009153B7"/>
    <w:rsid w:val="00915AE6"/>
    <w:rsid w:val="00915E82"/>
    <w:rsid w:val="00916915"/>
    <w:rsid w:val="00917A20"/>
    <w:rsid w:val="00917D1F"/>
    <w:rsid w:val="00920FF7"/>
    <w:rsid w:val="00921940"/>
    <w:rsid w:val="00922DA5"/>
    <w:rsid w:val="00922DD1"/>
    <w:rsid w:val="00922ED9"/>
    <w:rsid w:val="0092323E"/>
    <w:rsid w:val="009233B7"/>
    <w:rsid w:val="00923929"/>
    <w:rsid w:val="00924834"/>
    <w:rsid w:val="00924FBE"/>
    <w:rsid w:val="009261E5"/>
    <w:rsid w:val="00926F0B"/>
    <w:rsid w:val="00927C01"/>
    <w:rsid w:val="00927E21"/>
    <w:rsid w:val="00931E7A"/>
    <w:rsid w:val="0093225D"/>
    <w:rsid w:val="009323A0"/>
    <w:rsid w:val="00933592"/>
    <w:rsid w:val="00933C45"/>
    <w:rsid w:val="00934BA0"/>
    <w:rsid w:val="00934D97"/>
    <w:rsid w:val="009350FA"/>
    <w:rsid w:val="009358B1"/>
    <w:rsid w:val="0093595D"/>
    <w:rsid w:val="009360BF"/>
    <w:rsid w:val="00936230"/>
    <w:rsid w:val="009365C0"/>
    <w:rsid w:val="00936860"/>
    <w:rsid w:val="00936F0A"/>
    <w:rsid w:val="009373CA"/>
    <w:rsid w:val="009376DB"/>
    <w:rsid w:val="00940BD4"/>
    <w:rsid w:val="009412D9"/>
    <w:rsid w:val="00941B0E"/>
    <w:rsid w:val="00941BE5"/>
    <w:rsid w:val="00941C48"/>
    <w:rsid w:val="00941C83"/>
    <w:rsid w:val="0094200B"/>
    <w:rsid w:val="00942066"/>
    <w:rsid w:val="009424C1"/>
    <w:rsid w:val="00942F84"/>
    <w:rsid w:val="00943625"/>
    <w:rsid w:val="00943CBB"/>
    <w:rsid w:val="00943F77"/>
    <w:rsid w:val="009452C7"/>
    <w:rsid w:val="00945977"/>
    <w:rsid w:val="009471D6"/>
    <w:rsid w:val="009474D4"/>
    <w:rsid w:val="00950451"/>
    <w:rsid w:val="009506C4"/>
    <w:rsid w:val="00950750"/>
    <w:rsid w:val="009509EE"/>
    <w:rsid w:val="00950B1F"/>
    <w:rsid w:val="00950CA6"/>
    <w:rsid w:val="00950E0A"/>
    <w:rsid w:val="0095271C"/>
    <w:rsid w:val="00952CE3"/>
    <w:rsid w:val="00952EA1"/>
    <w:rsid w:val="009535A9"/>
    <w:rsid w:val="009539C9"/>
    <w:rsid w:val="00953E77"/>
    <w:rsid w:val="00954EC0"/>
    <w:rsid w:val="0095551B"/>
    <w:rsid w:val="009560DF"/>
    <w:rsid w:val="009562C8"/>
    <w:rsid w:val="00956889"/>
    <w:rsid w:val="009576F6"/>
    <w:rsid w:val="009603A1"/>
    <w:rsid w:val="00960F65"/>
    <w:rsid w:val="00961C96"/>
    <w:rsid w:val="00961DB0"/>
    <w:rsid w:val="009621AC"/>
    <w:rsid w:val="00962F81"/>
    <w:rsid w:val="00963907"/>
    <w:rsid w:val="00963E8C"/>
    <w:rsid w:val="00963F49"/>
    <w:rsid w:val="00963F73"/>
    <w:rsid w:val="00964100"/>
    <w:rsid w:val="009646E9"/>
    <w:rsid w:val="009646EE"/>
    <w:rsid w:val="00964BF0"/>
    <w:rsid w:val="00964D37"/>
    <w:rsid w:val="00964EDE"/>
    <w:rsid w:val="00965DB8"/>
    <w:rsid w:val="0096620C"/>
    <w:rsid w:val="00970F06"/>
    <w:rsid w:val="009717C4"/>
    <w:rsid w:val="00971BF3"/>
    <w:rsid w:val="00971E24"/>
    <w:rsid w:val="00972740"/>
    <w:rsid w:val="00972C19"/>
    <w:rsid w:val="00973878"/>
    <w:rsid w:val="00973AD3"/>
    <w:rsid w:val="00973AE2"/>
    <w:rsid w:val="00973C8C"/>
    <w:rsid w:val="00973E87"/>
    <w:rsid w:val="0097426A"/>
    <w:rsid w:val="00975637"/>
    <w:rsid w:val="00975AF6"/>
    <w:rsid w:val="009760E2"/>
    <w:rsid w:val="00976913"/>
    <w:rsid w:val="00977804"/>
    <w:rsid w:val="009809BA"/>
    <w:rsid w:val="00981867"/>
    <w:rsid w:val="00981B8B"/>
    <w:rsid w:val="009827B9"/>
    <w:rsid w:val="00982DBB"/>
    <w:rsid w:val="00983556"/>
    <w:rsid w:val="009836F2"/>
    <w:rsid w:val="0098371A"/>
    <w:rsid w:val="00983E06"/>
    <w:rsid w:val="00983E9D"/>
    <w:rsid w:val="00985939"/>
    <w:rsid w:val="0099088C"/>
    <w:rsid w:val="00990C17"/>
    <w:rsid w:val="009920AC"/>
    <w:rsid w:val="00992410"/>
    <w:rsid w:val="00992EFE"/>
    <w:rsid w:val="009939AC"/>
    <w:rsid w:val="0099588E"/>
    <w:rsid w:val="00995E39"/>
    <w:rsid w:val="009961EE"/>
    <w:rsid w:val="0099634B"/>
    <w:rsid w:val="0099699A"/>
    <w:rsid w:val="00997DF7"/>
    <w:rsid w:val="00997EA1"/>
    <w:rsid w:val="009A0651"/>
    <w:rsid w:val="009A105A"/>
    <w:rsid w:val="009A1B4A"/>
    <w:rsid w:val="009A1CE8"/>
    <w:rsid w:val="009A1F39"/>
    <w:rsid w:val="009A2922"/>
    <w:rsid w:val="009A2B36"/>
    <w:rsid w:val="009A31D4"/>
    <w:rsid w:val="009A496D"/>
    <w:rsid w:val="009A53D2"/>
    <w:rsid w:val="009A5978"/>
    <w:rsid w:val="009A6810"/>
    <w:rsid w:val="009A6B7C"/>
    <w:rsid w:val="009A6BDE"/>
    <w:rsid w:val="009A7239"/>
    <w:rsid w:val="009B0E33"/>
    <w:rsid w:val="009B0ED4"/>
    <w:rsid w:val="009B0FC1"/>
    <w:rsid w:val="009B116F"/>
    <w:rsid w:val="009B1278"/>
    <w:rsid w:val="009B1EA7"/>
    <w:rsid w:val="009B1F78"/>
    <w:rsid w:val="009B277A"/>
    <w:rsid w:val="009B2BF1"/>
    <w:rsid w:val="009B34FF"/>
    <w:rsid w:val="009B37A2"/>
    <w:rsid w:val="009B3A49"/>
    <w:rsid w:val="009B4344"/>
    <w:rsid w:val="009B46BF"/>
    <w:rsid w:val="009B4943"/>
    <w:rsid w:val="009B4C33"/>
    <w:rsid w:val="009B5105"/>
    <w:rsid w:val="009B5706"/>
    <w:rsid w:val="009B59DE"/>
    <w:rsid w:val="009B5C82"/>
    <w:rsid w:val="009B5D60"/>
    <w:rsid w:val="009B601B"/>
    <w:rsid w:val="009B748C"/>
    <w:rsid w:val="009C0F29"/>
    <w:rsid w:val="009C15C5"/>
    <w:rsid w:val="009C1FFE"/>
    <w:rsid w:val="009C223E"/>
    <w:rsid w:val="009C2AAC"/>
    <w:rsid w:val="009C342C"/>
    <w:rsid w:val="009C4776"/>
    <w:rsid w:val="009C4996"/>
    <w:rsid w:val="009C5A31"/>
    <w:rsid w:val="009C69C9"/>
    <w:rsid w:val="009C6D64"/>
    <w:rsid w:val="009C7062"/>
    <w:rsid w:val="009C75B0"/>
    <w:rsid w:val="009C7847"/>
    <w:rsid w:val="009C7B43"/>
    <w:rsid w:val="009D059F"/>
    <w:rsid w:val="009D128B"/>
    <w:rsid w:val="009D1618"/>
    <w:rsid w:val="009D27AC"/>
    <w:rsid w:val="009D2CAB"/>
    <w:rsid w:val="009D2F4A"/>
    <w:rsid w:val="009D33E0"/>
    <w:rsid w:val="009D34E4"/>
    <w:rsid w:val="009D3628"/>
    <w:rsid w:val="009D39A6"/>
    <w:rsid w:val="009D463B"/>
    <w:rsid w:val="009D50FD"/>
    <w:rsid w:val="009D5789"/>
    <w:rsid w:val="009D58AF"/>
    <w:rsid w:val="009D5D1A"/>
    <w:rsid w:val="009D6109"/>
    <w:rsid w:val="009D7646"/>
    <w:rsid w:val="009D7FA7"/>
    <w:rsid w:val="009E0520"/>
    <w:rsid w:val="009E1644"/>
    <w:rsid w:val="009E1AAD"/>
    <w:rsid w:val="009E2041"/>
    <w:rsid w:val="009E27D8"/>
    <w:rsid w:val="009E32C1"/>
    <w:rsid w:val="009E42AC"/>
    <w:rsid w:val="009E489C"/>
    <w:rsid w:val="009E4E0C"/>
    <w:rsid w:val="009E5476"/>
    <w:rsid w:val="009E564E"/>
    <w:rsid w:val="009E581D"/>
    <w:rsid w:val="009E583E"/>
    <w:rsid w:val="009E5E2A"/>
    <w:rsid w:val="009E678C"/>
    <w:rsid w:val="009E7A4E"/>
    <w:rsid w:val="009E7CC3"/>
    <w:rsid w:val="009E7E01"/>
    <w:rsid w:val="009E7F0F"/>
    <w:rsid w:val="009F02A0"/>
    <w:rsid w:val="009F06DC"/>
    <w:rsid w:val="009F089F"/>
    <w:rsid w:val="009F106F"/>
    <w:rsid w:val="009F138F"/>
    <w:rsid w:val="009F1F93"/>
    <w:rsid w:val="009F285E"/>
    <w:rsid w:val="009F287C"/>
    <w:rsid w:val="009F2886"/>
    <w:rsid w:val="009F28E4"/>
    <w:rsid w:val="009F3167"/>
    <w:rsid w:val="009F33E2"/>
    <w:rsid w:val="009F3B14"/>
    <w:rsid w:val="009F3F01"/>
    <w:rsid w:val="009F4738"/>
    <w:rsid w:val="009F56FB"/>
    <w:rsid w:val="009F5DB1"/>
    <w:rsid w:val="009F614D"/>
    <w:rsid w:val="009F6431"/>
    <w:rsid w:val="009F646A"/>
    <w:rsid w:val="009F6504"/>
    <w:rsid w:val="009F7182"/>
    <w:rsid w:val="00A000BB"/>
    <w:rsid w:val="00A01705"/>
    <w:rsid w:val="00A01DED"/>
    <w:rsid w:val="00A021A4"/>
    <w:rsid w:val="00A02B0B"/>
    <w:rsid w:val="00A03135"/>
    <w:rsid w:val="00A031E7"/>
    <w:rsid w:val="00A0327B"/>
    <w:rsid w:val="00A033DD"/>
    <w:rsid w:val="00A04D4A"/>
    <w:rsid w:val="00A05AE7"/>
    <w:rsid w:val="00A07D20"/>
    <w:rsid w:val="00A07DA2"/>
    <w:rsid w:val="00A1117B"/>
    <w:rsid w:val="00A11214"/>
    <w:rsid w:val="00A113AC"/>
    <w:rsid w:val="00A12A00"/>
    <w:rsid w:val="00A13324"/>
    <w:rsid w:val="00A134B1"/>
    <w:rsid w:val="00A13754"/>
    <w:rsid w:val="00A13B0F"/>
    <w:rsid w:val="00A140E6"/>
    <w:rsid w:val="00A15045"/>
    <w:rsid w:val="00A162F4"/>
    <w:rsid w:val="00A167AD"/>
    <w:rsid w:val="00A17582"/>
    <w:rsid w:val="00A20098"/>
    <w:rsid w:val="00A200BC"/>
    <w:rsid w:val="00A2056B"/>
    <w:rsid w:val="00A20752"/>
    <w:rsid w:val="00A209AA"/>
    <w:rsid w:val="00A20A5B"/>
    <w:rsid w:val="00A2168C"/>
    <w:rsid w:val="00A22382"/>
    <w:rsid w:val="00A22D14"/>
    <w:rsid w:val="00A23145"/>
    <w:rsid w:val="00A23457"/>
    <w:rsid w:val="00A250F5"/>
    <w:rsid w:val="00A260C8"/>
    <w:rsid w:val="00A27246"/>
    <w:rsid w:val="00A27277"/>
    <w:rsid w:val="00A2730A"/>
    <w:rsid w:val="00A277CE"/>
    <w:rsid w:val="00A31118"/>
    <w:rsid w:val="00A317FA"/>
    <w:rsid w:val="00A3182F"/>
    <w:rsid w:val="00A33923"/>
    <w:rsid w:val="00A34375"/>
    <w:rsid w:val="00A34F63"/>
    <w:rsid w:val="00A352A5"/>
    <w:rsid w:val="00A3568D"/>
    <w:rsid w:val="00A35C31"/>
    <w:rsid w:val="00A371ED"/>
    <w:rsid w:val="00A37253"/>
    <w:rsid w:val="00A37846"/>
    <w:rsid w:val="00A37A69"/>
    <w:rsid w:val="00A40510"/>
    <w:rsid w:val="00A40AAD"/>
    <w:rsid w:val="00A41CAD"/>
    <w:rsid w:val="00A42292"/>
    <w:rsid w:val="00A424BE"/>
    <w:rsid w:val="00A430DE"/>
    <w:rsid w:val="00A43537"/>
    <w:rsid w:val="00A43FCF"/>
    <w:rsid w:val="00A455E1"/>
    <w:rsid w:val="00A456C7"/>
    <w:rsid w:val="00A4614F"/>
    <w:rsid w:val="00A4638E"/>
    <w:rsid w:val="00A4674F"/>
    <w:rsid w:val="00A468D1"/>
    <w:rsid w:val="00A46C4E"/>
    <w:rsid w:val="00A46CD1"/>
    <w:rsid w:val="00A46EEA"/>
    <w:rsid w:val="00A46FB2"/>
    <w:rsid w:val="00A4738A"/>
    <w:rsid w:val="00A473C3"/>
    <w:rsid w:val="00A47E29"/>
    <w:rsid w:val="00A50155"/>
    <w:rsid w:val="00A50511"/>
    <w:rsid w:val="00A509CE"/>
    <w:rsid w:val="00A51149"/>
    <w:rsid w:val="00A5171D"/>
    <w:rsid w:val="00A5243B"/>
    <w:rsid w:val="00A52CEB"/>
    <w:rsid w:val="00A52D6C"/>
    <w:rsid w:val="00A53F43"/>
    <w:rsid w:val="00A54C23"/>
    <w:rsid w:val="00A550A1"/>
    <w:rsid w:val="00A558F9"/>
    <w:rsid w:val="00A56307"/>
    <w:rsid w:val="00A57040"/>
    <w:rsid w:val="00A57352"/>
    <w:rsid w:val="00A57E2B"/>
    <w:rsid w:val="00A604C3"/>
    <w:rsid w:val="00A60931"/>
    <w:rsid w:val="00A609DD"/>
    <w:rsid w:val="00A60C7D"/>
    <w:rsid w:val="00A60F9F"/>
    <w:rsid w:val="00A61B4A"/>
    <w:rsid w:val="00A622C4"/>
    <w:rsid w:val="00A62865"/>
    <w:rsid w:val="00A628D5"/>
    <w:rsid w:val="00A63D01"/>
    <w:rsid w:val="00A655A2"/>
    <w:rsid w:val="00A658AA"/>
    <w:rsid w:val="00A65925"/>
    <w:rsid w:val="00A65A25"/>
    <w:rsid w:val="00A65EC1"/>
    <w:rsid w:val="00A65ECE"/>
    <w:rsid w:val="00A66CB6"/>
    <w:rsid w:val="00A673B5"/>
    <w:rsid w:val="00A67CBB"/>
    <w:rsid w:val="00A67CE4"/>
    <w:rsid w:val="00A700DF"/>
    <w:rsid w:val="00A702E9"/>
    <w:rsid w:val="00A704BE"/>
    <w:rsid w:val="00A71EF8"/>
    <w:rsid w:val="00A724B8"/>
    <w:rsid w:val="00A73ECE"/>
    <w:rsid w:val="00A745CF"/>
    <w:rsid w:val="00A7564E"/>
    <w:rsid w:val="00A75EE1"/>
    <w:rsid w:val="00A76915"/>
    <w:rsid w:val="00A801D9"/>
    <w:rsid w:val="00A810EC"/>
    <w:rsid w:val="00A819EE"/>
    <w:rsid w:val="00A81C95"/>
    <w:rsid w:val="00A81DCE"/>
    <w:rsid w:val="00A81FCF"/>
    <w:rsid w:val="00A82471"/>
    <w:rsid w:val="00A840D7"/>
    <w:rsid w:val="00A84398"/>
    <w:rsid w:val="00A843AB"/>
    <w:rsid w:val="00A86034"/>
    <w:rsid w:val="00A86EDA"/>
    <w:rsid w:val="00A87055"/>
    <w:rsid w:val="00A871A3"/>
    <w:rsid w:val="00A90596"/>
    <w:rsid w:val="00A91660"/>
    <w:rsid w:val="00A91B43"/>
    <w:rsid w:val="00A92F0C"/>
    <w:rsid w:val="00A92FCF"/>
    <w:rsid w:val="00A948AB"/>
    <w:rsid w:val="00A95A28"/>
    <w:rsid w:val="00A96557"/>
    <w:rsid w:val="00A96B8D"/>
    <w:rsid w:val="00A97D70"/>
    <w:rsid w:val="00AA0621"/>
    <w:rsid w:val="00AA065C"/>
    <w:rsid w:val="00AA25D5"/>
    <w:rsid w:val="00AA3C51"/>
    <w:rsid w:val="00AA3E9D"/>
    <w:rsid w:val="00AA4666"/>
    <w:rsid w:val="00AA4740"/>
    <w:rsid w:val="00AA4868"/>
    <w:rsid w:val="00AA4DF6"/>
    <w:rsid w:val="00AA4EFB"/>
    <w:rsid w:val="00AA51D1"/>
    <w:rsid w:val="00AA5253"/>
    <w:rsid w:val="00AA5609"/>
    <w:rsid w:val="00AA66FB"/>
    <w:rsid w:val="00AA6885"/>
    <w:rsid w:val="00AA7137"/>
    <w:rsid w:val="00AA75CA"/>
    <w:rsid w:val="00AA794D"/>
    <w:rsid w:val="00AA7995"/>
    <w:rsid w:val="00AB00CE"/>
    <w:rsid w:val="00AB0474"/>
    <w:rsid w:val="00AB0BC6"/>
    <w:rsid w:val="00AB2480"/>
    <w:rsid w:val="00AB3F90"/>
    <w:rsid w:val="00AB4A0A"/>
    <w:rsid w:val="00AB7709"/>
    <w:rsid w:val="00AB7F07"/>
    <w:rsid w:val="00AC01F1"/>
    <w:rsid w:val="00AC04EF"/>
    <w:rsid w:val="00AC0611"/>
    <w:rsid w:val="00AC12FF"/>
    <w:rsid w:val="00AC1D6B"/>
    <w:rsid w:val="00AC1E1A"/>
    <w:rsid w:val="00AC2017"/>
    <w:rsid w:val="00AC331A"/>
    <w:rsid w:val="00AC34ED"/>
    <w:rsid w:val="00AC356B"/>
    <w:rsid w:val="00AC3809"/>
    <w:rsid w:val="00AC3862"/>
    <w:rsid w:val="00AC3B50"/>
    <w:rsid w:val="00AC461A"/>
    <w:rsid w:val="00AC53F3"/>
    <w:rsid w:val="00AC54FF"/>
    <w:rsid w:val="00AC7FB9"/>
    <w:rsid w:val="00AD08B8"/>
    <w:rsid w:val="00AD1441"/>
    <w:rsid w:val="00AD2243"/>
    <w:rsid w:val="00AD27C3"/>
    <w:rsid w:val="00AD2AEC"/>
    <w:rsid w:val="00AD2D52"/>
    <w:rsid w:val="00AD4B97"/>
    <w:rsid w:val="00AD5649"/>
    <w:rsid w:val="00AD6E74"/>
    <w:rsid w:val="00AD74D6"/>
    <w:rsid w:val="00AD770F"/>
    <w:rsid w:val="00AD7F98"/>
    <w:rsid w:val="00AE0005"/>
    <w:rsid w:val="00AE1C74"/>
    <w:rsid w:val="00AE2A85"/>
    <w:rsid w:val="00AE2DD7"/>
    <w:rsid w:val="00AE2E34"/>
    <w:rsid w:val="00AE3BD6"/>
    <w:rsid w:val="00AE3FB0"/>
    <w:rsid w:val="00AE45D3"/>
    <w:rsid w:val="00AE47F1"/>
    <w:rsid w:val="00AE4C2B"/>
    <w:rsid w:val="00AE6C5B"/>
    <w:rsid w:val="00AE7AD6"/>
    <w:rsid w:val="00AF11BD"/>
    <w:rsid w:val="00AF1288"/>
    <w:rsid w:val="00AF1600"/>
    <w:rsid w:val="00AF1842"/>
    <w:rsid w:val="00AF199C"/>
    <w:rsid w:val="00AF1A04"/>
    <w:rsid w:val="00AF1ECD"/>
    <w:rsid w:val="00AF20B9"/>
    <w:rsid w:val="00AF270F"/>
    <w:rsid w:val="00AF284F"/>
    <w:rsid w:val="00AF2F9B"/>
    <w:rsid w:val="00AF2FAE"/>
    <w:rsid w:val="00AF41A8"/>
    <w:rsid w:val="00AF43CC"/>
    <w:rsid w:val="00AF487E"/>
    <w:rsid w:val="00AF5D53"/>
    <w:rsid w:val="00AF60A6"/>
    <w:rsid w:val="00AF6515"/>
    <w:rsid w:val="00AF67CF"/>
    <w:rsid w:val="00AF6CDA"/>
    <w:rsid w:val="00AF72CC"/>
    <w:rsid w:val="00AF76E4"/>
    <w:rsid w:val="00AF778A"/>
    <w:rsid w:val="00AF7D13"/>
    <w:rsid w:val="00B000BD"/>
    <w:rsid w:val="00B015D2"/>
    <w:rsid w:val="00B0175C"/>
    <w:rsid w:val="00B0180E"/>
    <w:rsid w:val="00B0285F"/>
    <w:rsid w:val="00B02A4D"/>
    <w:rsid w:val="00B03740"/>
    <w:rsid w:val="00B03E94"/>
    <w:rsid w:val="00B042F1"/>
    <w:rsid w:val="00B052E7"/>
    <w:rsid w:val="00B05333"/>
    <w:rsid w:val="00B05D56"/>
    <w:rsid w:val="00B05FDF"/>
    <w:rsid w:val="00B101FB"/>
    <w:rsid w:val="00B10698"/>
    <w:rsid w:val="00B10F4F"/>
    <w:rsid w:val="00B10F93"/>
    <w:rsid w:val="00B110E2"/>
    <w:rsid w:val="00B1128B"/>
    <w:rsid w:val="00B12506"/>
    <w:rsid w:val="00B12C87"/>
    <w:rsid w:val="00B12CC5"/>
    <w:rsid w:val="00B130D8"/>
    <w:rsid w:val="00B13A1D"/>
    <w:rsid w:val="00B14ED3"/>
    <w:rsid w:val="00B15BAB"/>
    <w:rsid w:val="00B16466"/>
    <w:rsid w:val="00B20504"/>
    <w:rsid w:val="00B20BB7"/>
    <w:rsid w:val="00B20E6E"/>
    <w:rsid w:val="00B21E00"/>
    <w:rsid w:val="00B22153"/>
    <w:rsid w:val="00B22223"/>
    <w:rsid w:val="00B23D7A"/>
    <w:rsid w:val="00B24162"/>
    <w:rsid w:val="00B24F1E"/>
    <w:rsid w:val="00B25579"/>
    <w:rsid w:val="00B26018"/>
    <w:rsid w:val="00B265E1"/>
    <w:rsid w:val="00B2730F"/>
    <w:rsid w:val="00B27960"/>
    <w:rsid w:val="00B27BE1"/>
    <w:rsid w:val="00B30059"/>
    <w:rsid w:val="00B3135A"/>
    <w:rsid w:val="00B3329A"/>
    <w:rsid w:val="00B3353B"/>
    <w:rsid w:val="00B33570"/>
    <w:rsid w:val="00B33B6A"/>
    <w:rsid w:val="00B342CA"/>
    <w:rsid w:val="00B34CD0"/>
    <w:rsid w:val="00B3556E"/>
    <w:rsid w:val="00B358F7"/>
    <w:rsid w:val="00B35BE4"/>
    <w:rsid w:val="00B360B4"/>
    <w:rsid w:val="00B36545"/>
    <w:rsid w:val="00B36CFD"/>
    <w:rsid w:val="00B375A3"/>
    <w:rsid w:val="00B37E0E"/>
    <w:rsid w:val="00B40204"/>
    <w:rsid w:val="00B40A48"/>
    <w:rsid w:val="00B40BB1"/>
    <w:rsid w:val="00B42741"/>
    <w:rsid w:val="00B428C0"/>
    <w:rsid w:val="00B4301B"/>
    <w:rsid w:val="00B43064"/>
    <w:rsid w:val="00B435BE"/>
    <w:rsid w:val="00B43E54"/>
    <w:rsid w:val="00B44326"/>
    <w:rsid w:val="00B445A7"/>
    <w:rsid w:val="00B44F30"/>
    <w:rsid w:val="00B45792"/>
    <w:rsid w:val="00B46263"/>
    <w:rsid w:val="00B4633F"/>
    <w:rsid w:val="00B4768A"/>
    <w:rsid w:val="00B47EC4"/>
    <w:rsid w:val="00B50847"/>
    <w:rsid w:val="00B50CF6"/>
    <w:rsid w:val="00B51ABB"/>
    <w:rsid w:val="00B51BCC"/>
    <w:rsid w:val="00B52145"/>
    <w:rsid w:val="00B52FD1"/>
    <w:rsid w:val="00B53869"/>
    <w:rsid w:val="00B5486C"/>
    <w:rsid w:val="00B55FF5"/>
    <w:rsid w:val="00B56054"/>
    <w:rsid w:val="00B56382"/>
    <w:rsid w:val="00B563D7"/>
    <w:rsid w:val="00B569CC"/>
    <w:rsid w:val="00B57774"/>
    <w:rsid w:val="00B5793F"/>
    <w:rsid w:val="00B60786"/>
    <w:rsid w:val="00B609BE"/>
    <w:rsid w:val="00B60B00"/>
    <w:rsid w:val="00B60EA6"/>
    <w:rsid w:val="00B60FD5"/>
    <w:rsid w:val="00B61078"/>
    <w:rsid w:val="00B61CFC"/>
    <w:rsid w:val="00B6236C"/>
    <w:rsid w:val="00B6280C"/>
    <w:rsid w:val="00B62921"/>
    <w:rsid w:val="00B63278"/>
    <w:rsid w:val="00B63958"/>
    <w:rsid w:val="00B63FBE"/>
    <w:rsid w:val="00B6411F"/>
    <w:rsid w:val="00B65558"/>
    <w:rsid w:val="00B6597F"/>
    <w:rsid w:val="00B65DA4"/>
    <w:rsid w:val="00B65FAD"/>
    <w:rsid w:val="00B662F4"/>
    <w:rsid w:val="00B668D7"/>
    <w:rsid w:val="00B670BF"/>
    <w:rsid w:val="00B67C69"/>
    <w:rsid w:val="00B67D7A"/>
    <w:rsid w:val="00B67F26"/>
    <w:rsid w:val="00B701EF"/>
    <w:rsid w:val="00B71912"/>
    <w:rsid w:val="00B71A7A"/>
    <w:rsid w:val="00B72D5C"/>
    <w:rsid w:val="00B7393E"/>
    <w:rsid w:val="00B74232"/>
    <w:rsid w:val="00B7460F"/>
    <w:rsid w:val="00B76C98"/>
    <w:rsid w:val="00B77CE8"/>
    <w:rsid w:val="00B80470"/>
    <w:rsid w:val="00B808BC"/>
    <w:rsid w:val="00B80C7B"/>
    <w:rsid w:val="00B80CE3"/>
    <w:rsid w:val="00B8118A"/>
    <w:rsid w:val="00B81208"/>
    <w:rsid w:val="00B81A74"/>
    <w:rsid w:val="00B8232E"/>
    <w:rsid w:val="00B831C5"/>
    <w:rsid w:val="00B8367F"/>
    <w:rsid w:val="00B8381E"/>
    <w:rsid w:val="00B83EAB"/>
    <w:rsid w:val="00B8409A"/>
    <w:rsid w:val="00B84186"/>
    <w:rsid w:val="00B84D78"/>
    <w:rsid w:val="00B86304"/>
    <w:rsid w:val="00B871F8"/>
    <w:rsid w:val="00B879D5"/>
    <w:rsid w:val="00B90C0D"/>
    <w:rsid w:val="00B91298"/>
    <w:rsid w:val="00B9150B"/>
    <w:rsid w:val="00B917CB"/>
    <w:rsid w:val="00B91E6E"/>
    <w:rsid w:val="00B91ED4"/>
    <w:rsid w:val="00B92272"/>
    <w:rsid w:val="00B92B1C"/>
    <w:rsid w:val="00B9392B"/>
    <w:rsid w:val="00B94827"/>
    <w:rsid w:val="00B94E88"/>
    <w:rsid w:val="00B95E02"/>
    <w:rsid w:val="00B971A3"/>
    <w:rsid w:val="00B97742"/>
    <w:rsid w:val="00B97C0D"/>
    <w:rsid w:val="00BA080E"/>
    <w:rsid w:val="00BA1919"/>
    <w:rsid w:val="00BA25E1"/>
    <w:rsid w:val="00BA2EC9"/>
    <w:rsid w:val="00BA2FBC"/>
    <w:rsid w:val="00BA3CE7"/>
    <w:rsid w:val="00BA4161"/>
    <w:rsid w:val="00BA4700"/>
    <w:rsid w:val="00BA506F"/>
    <w:rsid w:val="00BA54F3"/>
    <w:rsid w:val="00BA76D4"/>
    <w:rsid w:val="00BA7A74"/>
    <w:rsid w:val="00BA7C87"/>
    <w:rsid w:val="00BA7D7B"/>
    <w:rsid w:val="00BB059F"/>
    <w:rsid w:val="00BB1BA6"/>
    <w:rsid w:val="00BB23CC"/>
    <w:rsid w:val="00BB2D7B"/>
    <w:rsid w:val="00BB37D0"/>
    <w:rsid w:val="00BB392D"/>
    <w:rsid w:val="00BB4DB3"/>
    <w:rsid w:val="00BB5295"/>
    <w:rsid w:val="00BB5B98"/>
    <w:rsid w:val="00BB6A22"/>
    <w:rsid w:val="00BB7353"/>
    <w:rsid w:val="00BB7C23"/>
    <w:rsid w:val="00BB7E78"/>
    <w:rsid w:val="00BB7EA1"/>
    <w:rsid w:val="00BC07F2"/>
    <w:rsid w:val="00BC0875"/>
    <w:rsid w:val="00BC09D4"/>
    <w:rsid w:val="00BC2109"/>
    <w:rsid w:val="00BC267A"/>
    <w:rsid w:val="00BC26AF"/>
    <w:rsid w:val="00BC27AB"/>
    <w:rsid w:val="00BC3902"/>
    <w:rsid w:val="00BC4221"/>
    <w:rsid w:val="00BC533B"/>
    <w:rsid w:val="00BC593C"/>
    <w:rsid w:val="00BC63E8"/>
    <w:rsid w:val="00BC672E"/>
    <w:rsid w:val="00BC6941"/>
    <w:rsid w:val="00BC6D70"/>
    <w:rsid w:val="00BC71D0"/>
    <w:rsid w:val="00BC72E5"/>
    <w:rsid w:val="00BC7B65"/>
    <w:rsid w:val="00BC7F5B"/>
    <w:rsid w:val="00BD0030"/>
    <w:rsid w:val="00BD0368"/>
    <w:rsid w:val="00BD0D30"/>
    <w:rsid w:val="00BD0D8B"/>
    <w:rsid w:val="00BD10D9"/>
    <w:rsid w:val="00BD1E8A"/>
    <w:rsid w:val="00BD3175"/>
    <w:rsid w:val="00BD3365"/>
    <w:rsid w:val="00BD3530"/>
    <w:rsid w:val="00BD3B6A"/>
    <w:rsid w:val="00BD418E"/>
    <w:rsid w:val="00BD4210"/>
    <w:rsid w:val="00BD43C7"/>
    <w:rsid w:val="00BD4BA1"/>
    <w:rsid w:val="00BD5F51"/>
    <w:rsid w:val="00BD7488"/>
    <w:rsid w:val="00BD758D"/>
    <w:rsid w:val="00BD782F"/>
    <w:rsid w:val="00BE0395"/>
    <w:rsid w:val="00BE17AD"/>
    <w:rsid w:val="00BE1AF1"/>
    <w:rsid w:val="00BE25F2"/>
    <w:rsid w:val="00BE5099"/>
    <w:rsid w:val="00BE5536"/>
    <w:rsid w:val="00BE5E57"/>
    <w:rsid w:val="00BE7C4E"/>
    <w:rsid w:val="00BF02ED"/>
    <w:rsid w:val="00BF0557"/>
    <w:rsid w:val="00BF057C"/>
    <w:rsid w:val="00BF0934"/>
    <w:rsid w:val="00BF1066"/>
    <w:rsid w:val="00BF1A8B"/>
    <w:rsid w:val="00BF2C35"/>
    <w:rsid w:val="00BF4D74"/>
    <w:rsid w:val="00BF4FA1"/>
    <w:rsid w:val="00BF5484"/>
    <w:rsid w:val="00BF5F44"/>
    <w:rsid w:val="00BF5FED"/>
    <w:rsid w:val="00BF62EE"/>
    <w:rsid w:val="00BF675D"/>
    <w:rsid w:val="00BF6868"/>
    <w:rsid w:val="00BF7409"/>
    <w:rsid w:val="00C0041A"/>
    <w:rsid w:val="00C008EC"/>
    <w:rsid w:val="00C00BB8"/>
    <w:rsid w:val="00C00D4D"/>
    <w:rsid w:val="00C019C1"/>
    <w:rsid w:val="00C019D9"/>
    <w:rsid w:val="00C020D6"/>
    <w:rsid w:val="00C022CC"/>
    <w:rsid w:val="00C02BAE"/>
    <w:rsid w:val="00C0398B"/>
    <w:rsid w:val="00C03BB1"/>
    <w:rsid w:val="00C0563F"/>
    <w:rsid w:val="00C0614C"/>
    <w:rsid w:val="00C06277"/>
    <w:rsid w:val="00C068D9"/>
    <w:rsid w:val="00C06A0C"/>
    <w:rsid w:val="00C10097"/>
    <w:rsid w:val="00C10505"/>
    <w:rsid w:val="00C10A67"/>
    <w:rsid w:val="00C1320C"/>
    <w:rsid w:val="00C152EE"/>
    <w:rsid w:val="00C154C9"/>
    <w:rsid w:val="00C15E17"/>
    <w:rsid w:val="00C1641F"/>
    <w:rsid w:val="00C16570"/>
    <w:rsid w:val="00C169FD"/>
    <w:rsid w:val="00C170EA"/>
    <w:rsid w:val="00C17725"/>
    <w:rsid w:val="00C17E8E"/>
    <w:rsid w:val="00C2087E"/>
    <w:rsid w:val="00C20F49"/>
    <w:rsid w:val="00C211FC"/>
    <w:rsid w:val="00C21E3E"/>
    <w:rsid w:val="00C21F98"/>
    <w:rsid w:val="00C22080"/>
    <w:rsid w:val="00C22389"/>
    <w:rsid w:val="00C2242D"/>
    <w:rsid w:val="00C22465"/>
    <w:rsid w:val="00C2278C"/>
    <w:rsid w:val="00C24328"/>
    <w:rsid w:val="00C25088"/>
    <w:rsid w:val="00C25EC7"/>
    <w:rsid w:val="00C271A4"/>
    <w:rsid w:val="00C273FA"/>
    <w:rsid w:val="00C27636"/>
    <w:rsid w:val="00C27E8F"/>
    <w:rsid w:val="00C33443"/>
    <w:rsid w:val="00C3379E"/>
    <w:rsid w:val="00C338EA"/>
    <w:rsid w:val="00C340C5"/>
    <w:rsid w:val="00C34A42"/>
    <w:rsid w:val="00C36D3E"/>
    <w:rsid w:val="00C36E3E"/>
    <w:rsid w:val="00C36E88"/>
    <w:rsid w:val="00C3763E"/>
    <w:rsid w:val="00C37826"/>
    <w:rsid w:val="00C40A08"/>
    <w:rsid w:val="00C41084"/>
    <w:rsid w:val="00C41476"/>
    <w:rsid w:val="00C41656"/>
    <w:rsid w:val="00C41EC1"/>
    <w:rsid w:val="00C41F95"/>
    <w:rsid w:val="00C442A1"/>
    <w:rsid w:val="00C4590D"/>
    <w:rsid w:val="00C4615C"/>
    <w:rsid w:val="00C46426"/>
    <w:rsid w:val="00C46E6B"/>
    <w:rsid w:val="00C47075"/>
    <w:rsid w:val="00C47488"/>
    <w:rsid w:val="00C477BA"/>
    <w:rsid w:val="00C50D66"/>
    <w:rsid w:val="00C51278"/>
    <w:rsid w:val="00C51938"/>
    <w:rsid w:val="00C51CA4"/>
    <w:rsid w:val="00C52B99"/>
    <w:rsid w:val="00C54B23"/>
    <w:rsid w:val="00C5595F"/>
    <w:rsid w:val="00C56977"/>
    <w:rsid w:val="00C56C18"/>
    <w:rsid w:val="00C56DB2"/>
    <w:rsid w:val="00C57237"/>
    <w:rsid w:val="00C6024B"/>
    <w:rsid w:val="00C61204"/>
    <w:rsid w:val="00C62F19"/>
    <w:rsid w:val="00C633AD"/>
    <w:rsid w:val="00C6385F"/>
    <w:rsid w:val="00C63FCA"/>
    <w:rsid w:val="00C641A7"/>
    <w:rsid w:val="00C64266"/>
    <w:rsid w:val="00C64490"/>
    <w:rsid w:val="00C64F13"/>
    <w:rsid w:val="00C66F7F"/>
    <w:rsid w:val="00C67ED7"/>
    <w:rsid w:val="00C701BB"/>
    <w:rsid w:val="00C7044C"/>
    <w:rsid w:val="00C704B6"/>
    <w:rsid w:val="00C70685"/>
    <w:rsid w:val="00C7099D"/>
    <w:rsid w:val="00C713BB"/>
    <w:rsid w:val="00C71451"/>
    <w:rsid w:val="00C71750"/>
    <w:rsid w:val="00C7215A"/>
    <w:rsid w:val="00C72AC8"/>
    <w:rsid w:val="00C72DA1"/>
    <w:rsid w:val="00C73289"/>
    <w:rsid w:val="00C745AD"/>
    <w:rsid w:val="00C75992"/>
    <w:rsid w:val="00C76201"/>
    <w:rsid w:val="00C768B1"/>
    <w:rsid w:val="00C76E65"/>
    <w:rsid w:val="00C77196"/>
    <w:rsid w:val="00C802BA"/>
    <w:rsid w:val="00C80351"/>
    <w:rsid w:val="00C807BB"/>
    <w:rsid w:val="00C8206B"/>
    <w:rsid w:val="00C8289D"/>
    <w:rsid w:val="00C8291D"/>
    <w:rsid w:val="00C83015"/>
    <w:rsid w:val="00C83ADF"/>
    <w:rsid w:val="00C83F06"/>
    <w:rsid w:val="00C8421D"/>
    <w:rsid w:val="00C849CF"/>
    <w:rsid w:val="00C84CB2"/>
    <w:rsid w:val="00C853A6"/>
    <w:rsid w:val="00C8565A"/>
    <w:rsid w:val="00C85EE6"/>
    <w:rsid w:val="00C85FDB"/>
    <w:rsid w:val="00C866F3"/>
    <w:rsid w:val="00C87179"/>
    <w:rsid w:val="00C873C4"/>
    <w:rsid w:val="00C90F2F"/>
    <w:rsid w:val="00C9111A"/>
    <w:rsid w:val="00C92697"/>
    <w:rsid w:val="00C92738"/>
    <w:rsid w:val="00C92CAB"/>
    <w:rsid w:val="00C92FDD"/>
    <w:rsid w:val="00C9372A"/>
    <w:rsid w:val="00C94942"/>
    <w:rsid w:val="00C94F21"/>
    <w:rsid w:val="00C95ED0"/>
    <w:rsid w:val="00C960F5"/>
    <w:rsid w:val="00C966EB"/>
    <w:rsid w:val="00C96C1D"/>
    <w:rsid w:val="00C97F16"/>
    <w:rsid w:val="00CA0194"/>
    <w:rsid w:val="00CA0919"/>
    <w:rsid w:val="00CA4000"/>
    <w:rsid w:val="00CA43CE"/>
    <w:rsid w:val="00CA4BA2"/>
    <w:rsid w:val="00CA4C51"/>
    <w:rsid w:val="00CA538B"/>
    <w:rsid w:val="00CA54F8"/>
    <w:rsid w:val="00CA5A01"/>
    <w:rsid w:val="00CA5BB0"/>
    <w:rsid w:val="00CA67E5"/>
    <w:rsid w:val="00CA67E6"/>
    <w:rsid w:val="00CA69A6"/>
    <w:rsid w:val="00CA7A6F"/>
    <w:rsid w:val="00CA7F15"/>
    <w:rsid w:val="00CB0266"/>
    <w:rsid w:val="00CB0324"/>
    <w:rsid w:val="00CB0397"/>
    <w:rsid w:val="00CB16F2"/>
    <w:rsid w:val="00CB1962"/>
    <w:rsid w:val="00CB3899"/>
    <w:rsid w:val="00CB40E1"/>
    <w:rsid w:val="00CB444C"/>
    <w:rsid w:val="00CB476E"/>
    <w:rsid w:val="00CB4993"/>
    <w:rsid w:val="00CB524B"/>
    <w:rsid w:val="00CB5ADB"/>
    <w:rsid w:val="00CB66B6"/>
    <w:rsid w:val="00CB7AAD"/>
    <w:rsid w:val="00CB7C67"/>
    <w:rsid w:val="00CB7EF3"/>
    <w:rsid w:val="00CC0934"/>
    <w:rsid w:val="00CC0ABF"/>
    <w:rsid w:val="00CC0E61"/>
    <w:rsid w:val="00CC0E85"/>
    <w:rsid w:val="00CC100F"/>
    <w:rsid w:val="00CC1840"/>
    <w:rsid w:val="00CC1F27"/>
    <w:rsid w:val="00CC30A5"/>
    <w:rsid w:val="00CC358B"/>
    <w:rsid w:val="00CC36FB"/>
    <w:rsid w:val="00CC3FA6"/>
    <w:rsid w:val="00CC413D"/>
    <w:rsid w:val="00CC45AE"/>
    <w:rsid w:val="00CC5678"/>
    <w:rsid w:val="00CC56C2"/>
    <w:rsid w:val="00CC658B"/>
    <w:rsid w:val="00CD0AD6"/>
    <w:rsid w:val="00CD0AFD"/>
    <w:rsid w:val="00CD0FDB"/>
    <w:rsid w:val="00CD12C5"/>
    <w:rsid w:val="00CD182D"/>
    <w:rsid w:val="00CD2248"/>
    <w:rsid w:val="00CD31D0"/>
    <w:rsid w:val="00CD3832"/>
    <w:rsid w:val="00CD4E4E"/>
    <w:rsid w:val="00CD4FB9"/>
    <w:rsid w:val="00CD5994"/>
    <w:rsid w:val="00CD6486"/>
    <w:rsid w:val="00CD70A2"/>
    <w:rsid w:val="00CD746D"/>
    <w:rsid w:val="00CE090C"/>
    <w:rsid w:val="00CE0949"/>
    <w:rsid w:val="00CE0C9C"/>
    <w:rsid w:val="00CE0E30"/>
    <w:rsid w:val="00CE0FE7"/>
    <w:rsid w:val="00CE198A"/>
    <w:rsid w:val="00CE1B8B"/>
    <w:rsid w:val="00CE1C1F"/>
    <w:rsid w:val="00CE2273"/>
    <w:rsid w:val="00CE2C8D"/>
    <w:rsid w:val="00CE2E75"/>
    <w:rsid w:val="00CE4C96"/>
    <w:rsid w:val="00CE4D34"/>
    <w:rsid w:val="00CE55C2"/>
    <w:rsid w:val="00CE5FE6"/>
    <w:rsid w:val="00CE725F"/>
    <w:rsid w:val="00CE72DA"/>
    <w:rsid w:val="00CE75C7"/>
    <w:rsid w:val="00CE777B"/>
    <w:rsid w:val="00CF175D"/>
    <w:rsid w:val="00CF25A9"/>
    <w:rsid w:val="00CF277F"/>
    <w:rsid w:val="00CF2E84"/>
    <w:rsid w:val="00CF37B6"/>
    <w:rsid w:val="00CF3885"/>
    <w:rsid w:val="00CF39A9"/>
    <w:rsid w:val="00CF4145"/>
    <w:rsid w:val="00CF5394"/>
    <w:rsid w:val="00CF5530"/>
    <w:rsid w:val="00CF70AA"/>
    <w:rsid w:val="00CF7691"/>
    <w:rsid w:val="00CF7AF1"/>
    <w:rsid w:val="00CF7C98"/>
    <w:rsid w:val="00D00196"/>
    <w:rsid w:val="00D003B9"/>
    <w:rsid w:val="00D011F5"/>
    <w:rsid w:val="00D013D3"/>
    <w:rsid w:val="00D01779"/>
    <w:rsid w:val="00D01A36"/>
    <w:rsid w:val="00D027D1"/>
    <w:rsid w:val="00D04256"/>
    <w:rsid w:val="00D042F2"/>
    <w:rsid w:val="00D045BD"/>
    <w:rsid w:val="00D0477C"/>
    <w:rsid w:val="00D0503B"/>
    <w:rsid w:val="00D0555C"/>
    <w:rsid w:val="00D060B4"/>
    <w:rsid w:val="00D065CC"/>
    <w:rsid w:val="00D0665B"/>
    <w:rsid w:val="00D06780"/>
    <w:rsid w:val="00D0746F"/>
    <w:rsid w:val="00D07B0A"/>
    <w:rsid w:val="00D11917"/>
    <w:rsid w:val="00D12121"/>
    <w:rsid w:val="00D125E1"/>
    <w:rsid w:val="00D129E8"/>
    <w:rsid w:val="00D12AED"/>
    <w:rsid w:val="00D14712"/>
    <w:rsid w:val="00D1491C"/>
    <w:rsid w:val="00D1495B"/>
    <w:rsid w:val="00D14D4D"/>
    <w:rsid w:val="00D14D5C"/>
    <w:rsid w:val="00D154F7"/>
    <w:rsid w:val="00D15AD4"/>
    <w:rsid w:val="00D162A4"/>
    <w:rsid w:val="00D16FC7"/>
    <w:rsid w:val="00D171CC"/>
    <w:rsid w:val="00D204BE"/>
    <w:rsid w:val="00D205C6"/>
    <w:rsid w:val="00D2062B"/>
    <w:rsid w:val="00D21068"/>
    <w:rsid w:val="00D219C5"/>
    <w:rsid w:val="00D21C18"/>
    <w:rsid w:val="00D221B3"/>
    <w:rsid w:val="00D23838"/>
    <w:rsid w:val="00D23F20"/>
    <w:rsid w:val="00D246C1"/>
    <w:rsid w:val="00D25376"/>
    <w:rsid w:val="00D253E7"/>
    <w:rsid w:val="00D26A82"/>
    <w:rsid w:val="00D26CAC"/>
    <w:rsid w:val="00D27584"/>
    <w:rsid w:val="00D27EAC"/>
    <w:rsid w:val="00D30A73"/>
    <w:rsid w:val="00D3108C"/>
    <w:rsid w:val="00D31DDC"/>
    <w:rsid w:val="00D323E8"/>
    <w:rsid w:val="00D32940"/>
    <w:rsid w:val="00D33184"/>
    <w:rsid w:val="00D3328B"/>
    <w:rsid w:val="00D335E0"/>
    <w:rsid w:val="00D33769"/>
    <w:rsid w:val="00D33A07"/>
    <w:rsid w:val="00D340A9"/>
    <w:rsid w:val="00D3502B"/>
    <w:rsid w:val="00D35257"/>
    <w:rsid w:val="00D35CCA"/>
    <w:rsid w:val="00D360A3"/>
    <w:rsid w:val="00D367F8"/>
    <w:rsid w:val="00D3684B"/>
    <w:rsid w:val="00D373FE"/>
    <w:rsid w:val="00D40C7F"/>
    <w:rsid w:val="00D40DAB"/>
    <w:rsid w:val="00D419BF"/>
    <w:rsid w:val="00D428FB"/>
    <w:rsid w:val="00D446BF"/>
    <w:rsid w:val="00D453E0"/>
    <w:rsid w:val="00D45A12"/>
    <w:rsid w:val="00D5034A"/>
    <w:rsid w:val="00D50439"/>
    <w:rsid w:val="00D505F4"/>
    <w:rsid w:val="00D509DA"/>
    <w:rsid w:val="00D50BCB"/>
    <w:rsid w:val="00D5128A"/>
    <w:rsid w:val="00D51290"/>
    <w:rsid w:val="00D515FC"/>
    <w:rsid w:val="00D51650"/>
    <w:rsid w:val="00D51BC8"/>
    <w:rsid w:val="00D51F7F"/>
    <w:rsid w:val="00D52969"/>
    <w:rsid w:val="00D52B76"/>
    <w:rsid w:val="00D536E0"/>
    <w:rsid w:val="00D53AA7"/>
    <w:rsid w:val="00D53F07"/>
    <w:rsid w:val="00D543B7"/>
    <w:rsid w:val="00D55542"/>
    <w:rsid w:val="00D55DBF"/>
    <w:rsid w:val="00D56280"/>
    <w:rsid w:val="00D56A8E"/>
    <w:rsid w:val="00D5723F"/>
    <w:rsid w:val="00D57653"/>
    <w:rsid w:val="00D61CEA"/>
    <w:rsid w:val="00D61F08"/>
    <w:rsid w:val="00D620B6"/>
    <w:rsid w:val="00D625C9"/>
    <w:rsid w:val="00D63FFF"/>
    <w:rsid w:val="00D64553"/>
    <w:rsid w:val="00D64E75"/>
    <w:rsid w:val="00D6552E"/>
    <w:rsid w:val="00D65A57"/>
    <w:rsid w:val="00D65D7E"/>
    <w:rsid w:val="00D6657F"/>
    <w:rsid w:val="00D66A57"/>
    <w:rsid w:val="00D700ED"/>
    <w:rsid w:val="00D7029B"/>
    <w:rsid w:val="00D70813"/>
    <w:rsid w:val="00D71382"/>
    <w:rsid w:val="00D715F0"/>
    <w:rsid w:val="00D71721"/>
    <w:rsid w:val="00D71772"/>
    <w:rsid w:val="00D71CFA"/>
    <w:rsid w:val="00D728A5"/>
    <w:rsid w:val="00D731D4"/>
    <w:rsid w:val="00D734E3"/>
    <w:rsid w:val="00D747B1"/>
    <w:rsid w:val="00D74EAA"/>
    <w:rsid w:val="00D7542C"/>
    <w:rsid w:val="00D7576A"/>
    <w:rsid w:val="00D757D8"/>
    <w:rsid w:val="00D7590F"/>
    <w:rsid w:val="00D75B39"/>
    <w:rsid w:val="00D75CD0"/>
    <w:rsid w:val="00D76017"/>
    <w:rsid w:val="00D76BFF"/>
    <w:rsid w:val="00D76E16"/>
    <w:rsid w:val="00D77E3E"/>
    <w:rsid w:val="00D8036E"/>
    <w:rsid w:val="00D80420"/>
    <w:rsid w:val="00D81040"/>
    <w:rsid w:val="00D81AFF"/>
    <w:rsid w:val="00D81BE0"/>
    <w:rsid w:val="00D81F8B"/>
    <w:rsid w:val="00D82071"/>
    <w:rsid w:val="00D82983"/>
    <w:rsid w:val="00D82DFA"/>
    <w:rsid w:val="00D836DB"/>
    <w:rsid w:val="00D83970"/>
    <w:rsid w:val="00D839D7"/>
    <w:rsid w:val="00D8429E"/>
    <w:rsid w:val="00D842CD"/>
    <w:rsid w:val="00D84428"/>
    <w:rsid w:val="00D84773"/>
    <w:rsid w:val="00D85D8B"/>
    <w:rsid w:val="00D85D93"/>
    <w:rsid w:val="00D8650A"/>
    <w:rsid w:val="00D867E9"/>
    <w:rsid w:val="00D86E5F"/>
    <w:rsid w:val="00D87396"/>
    <w:rsid w:val="00D87713"/>
    <w:rsid w:val="00D91918"/>
    <w:rsid w:val="00D92194"/>
    <w:rsid w:val="00D93039"/>
    <w:rsid w:val="00D936FE"/>
    <w:rsid w:val="00D9406B"/>
    <w:rsid w:val="00D9493D"/>
    <w:rsid w:val="00D95608"/>
    <w:rsid w:val="00D966FD"/>
    <w:rsid w:val="00D96984"/>
    <w:rsid w:val="00D9728B"/>
    <w:rsid w:val="00DA0665"/>
    <w:rsid w:val="00DA1A0F"/>
    <w:rsid w:val="00DA210C"/>
    <w:rsid w:val="00DA2DB1"/>
    <w:rsid w:val="00DA5733"/>
    <w:rsid w:val="00DA5AA3"/>
    <w:rsid w:val="00DA5EF5"/>
    <w:rsid w:val="00DA6409"/>
    <w:rsid w:val="00DA6857"/>
    <w:rsid w:val="00DA6B66"/>
    <w:rsid w:val="00DA7F85"/>
    <w:rsid w:val="00DB01AA"/>
    <w:rsid w:val="00DB05E2"/>
    <w:rsid w:val="00DB0B96"/>
    <w:rsid w:val="00DB138E"/>
    <w:rsid w:val="00DB15AF"/>
    <w:rsid w:val="00DB1CAD"/>
    <w:rsid w:val="00DB262D"/>
    <w:rsid w:val="00DB59AE"/>
    <w:rsid w:val="00DB5B55"/>
    <w:rsid w:val="00DB70B5"/>
    <w:rsid w:val="00DB7544"/>
    <w:rsid w:val="00DB7D72"/>
    <w:rsid w:val="00DC0387"/>
    <w:rsid w:val="00DC0540"/>
    <w:rsid w:val="00DC05B6"/>
    <w:rsid w:val="00DC1219"/>
    <w:rsid w:val="00DC16BB"/>
    <w:rsid w:val="00DC326A"/>
    <w:rsid w:val="00DC34C8"/>
    <w:rsid w:val="00DC3BE8"/>
    <w:rsid w:val="00DC3FCD"/>
    <w:rsid w:val="00DC4F38"/>
    <w:rsid w:val="00DC54B2"/>
    <w:rsid w:val="00DC59D4"/>
    <w:rsid w:val="00DC5C05"/>
    <w:rsid w:val="00DC5C32"/>
    <w:rsid w:val="00DC6075"/>
    <w:rsid w:val="00DC6C3F"/>
    <w:rsid w:val="00DC777A"/>
    <w:rsid w:val="00DC7AE7"/>
    <w:rsid w:val="00DD0322"/>
    <w:rsid w:val="00DD03D8"/>
    <w:rsid w:val="00DD0A56"/>
    <w:rsid w:val="00DD0F27"/>
    <w:rsid w:val="00DD114E"/>
    <w:rsid w:val="00DD11E5"/>
    <w:rsid w:val="00DD173F"/>
    <w:rsid w:val="00DD1A04"/>
    <w:rsid w:val="00DD1C5A"/>
    <w:rsid w:val="00DD1C7B"/>
    <w:rsid w:val="00DD27A6"/>
    <w:rsid w:val="00DD3766"/>
    <w:rsid w:val="00DD3B5A"/>
    <w:rsid w:val="00DD3BA6"/>
    <w:rsid w:val="00DD3EE6"/>
    <w:rsid w:val="00DD4F82"/>
    <w:rsid w:val="00DD6006"/>
    <w:rsid w:val="00DD6062"/>
    <w:rsid w:val="00DD61E3"/>
    <w:rsid w:val="00DD65CA"/>
    <w:rsid w:val="00DD6933"/>
    <w:rsid w:val="00DE09C7"/>
    <w:rsid w:val="00DE13BE"/>
    <w:rsid w:val="00DE1569"/>
    <w:rsid w:val="00DE20EC"/>
    <w:rsid w:val="00DE2B64"/>
    <w:rsid w:val="00DE2FB9"/>
    <w:rsid w:val="00DE3AB3"/>
    <w:rsid w:val="00DE3B91"/>
    <w:rsid w:val="00DE4153"/>
    <w:rsid w:val="00DE4390"/>
    <w:rsid w:val="00DE498A"/>
    <w:rsid w:val="00DE4B08"/>
    <w:rsid w:val="00DE4FBB"/>
    <w:rsid w:val="00DE57FC"/>
    <w:rsid w:val="00DE6168"/>
    <w:rsid w:val="00DE6486"/>
    <w:rsid w:val="00DE7001"/>
    <w:rsid w:val="00DE7896"/>
    <w:rsid w:val="00DE7EE1"/>
    <w:rsid w:val="00DF00BE"/>
    <w:rsid w:val="00DF03E6"/>
    <w:rsid w:val="00DF0624"/>
    <w:rsid w:val="00DF0845"/>
    <w:rsid w:val="00DF09D5"/>
    <w:rsid w:val="00DF1405"/>
    <w:rsid w:val="00DF1780"/>
    <w:rsid w:val="00DF21C1"/>
    <w:rsid w:val="00DF22ED"/>
    <w:rsid w:val="00DF276D"/>
    <w:rsid w:val="00DF5F30"/>
    <w:rsid w:val="00DF6347"/>
    <w:rsid w:val="00DF69D5"/>
    <w:rsid w:val="00DF6A65"/>
    <w:rsid w:val="00DF6FED"/>
    <w:rsid w:val="00DF7B00"/>
    <w:rsid w:val="00E00A5B"/>
    <w:rsid w:val="00E00CBD"/>
    <w:rsid w:val="00E0219E"/>
    <w:rsid w:val="00E027BD"/>
    <w:rsid w:val="00E033D3"/>
    <w:rsid w:val="00E038CE"/>
    <w:rsid w:val="00E043AA"/>
    <w:rsid w:val="00E04F24"/>
    <w:rsid w:val="00E0536C"/>
    <w:rsid w:val="00E0545B"/>
    <w:rsid w:val="00E05EF1"/>
    <w:rsid w:val="00E065F9"/>
    <w:rsid w:val="00E06E84"/>
    <w:rsid w:val="00E078B3"/>
    <w:rsid w:val="00E07A3B"/>
    <w:rsid w:val="00E07D68"/>
    <w:rsid w:val="00E1010D"/>
    <w:rsid w:val="00E1040B"/>
    <w:rsid w:val="00E1084E"/>
    <w:rsid w:val="00E113BE"/>
    <w:rsid w:val="00E118EA"/>
    <w:rsid w:val="00E1234A"/>
    <w:rsid w:val="00E1270B"/>
    <w:rsid w:val="00E12808"/>
    <w:rsid w:val="00E12A7C"/>
    <w:rsid w:val="00E12D91"/>
    <w:rsid w:val="00E13257"/>
    <w:rsid w:val="00E134C0"/>
    <w:rsid w:val="00E13FE0"/>
    <w:rsid w:val="00E1459A"/>
    <w:rsid w:val="00E145E0"/>
    <w:rsid w:val="00E14B87"/>
    <w:rsid w:val="00E14FE6"/>
    <w:rsid w:val="00E15A5B"/>
    <w:rsid w:val="00E1629E"/>
    <w:rsid w:val="00E165B1"/>
    <w:rsid w:val="00E16D0A"/>
    <w:rsid w:val="00E16F35"/>
    <w:rsid w:val="00E20475"/>
    <w:rsid w:val="00E20712"/>
    <w:rsid w:val="00E211AD"/>
    <w:rsid w:val="00E21C5A"/>
    <w:rsid w:val="00E22372"/>
    <w:rsid w:val="00E2252A"/>
    <w:rsid w:val="00E22609"/>
    <w:rsid w:val="00E2260B"/>
    <w:rsid w:val="00E22E9A"/>
    <w:rsid w:val="00E231B4"/>
    <w:rsid w:val="00E232A6"/>
    <w:rsid w:val="00E2354A"/>
    <w:rsid w:val="00E240BF"/>
    <w:rsid w:val="00E2421F"/>
    <w:rsid w:val="00E24D09"/>
    <w:rsid w:val="00E25904"/>
    <w:rsid w:val="00E2656C"/>
    <w:rsid w:val="00E26926"/>
    <w:rsid w:val="00E26F03"/>
    <w:rsid w:val="00E26F7C"/>
    <w:rsid w:val="00E27131"/>
    <w:rsid w:val="00E27251"/>
    <w:rsid w:val="00E27861"/>
    <w:rsid w:val="00E30364"/>
    <w:rsid w:val="00E30591"/>
    <w:rsid w:val="00E307BB"/>
    <w:rsid w:val="00E30A7C"/>
    <w:rsid w:val="00E30F03"/>
    <w:rsid w:val="00E312AE"/>
    <w:rsid w:val="00E31B2C"/>
    <w:rsid w:val="00E32F6D"/>
    <w:rsid w:val="00E33E19"/>
    <w:rsid w:val="00E343FD"/>
    <w:rsid w:val="00E34401"/>
    <w:rsid w:val="00E355D3"/>
    <w:rsid w:val="00E35A34"/>
    <w:rsid w:val="00E35A50"/>
    <w:rsid w:val="00E35D07"/>
    <w:rsid w:val="00E36926"/>
    <w:rsid w:val="00E369D0"/>
    <w:rsid w:val="00E37216"/>
    <w:rsid w:val="00E372BB"/>
    <w:rsid w:val="00E3747B"/>
    <w:rsid w:val="00E37C7C"/>
    <w:rsid w:val="00E4024C"/>
    <w:rsid w:val="00E40591"/>
    <w:rsid w:val="00E41276"/>
    <w:rsid w:val="00E42A0D"/>
    <w:rsid w:val="00E42BFB"/>
    <w:rsid w:val="00E4378E"/>
    <w:rsid w:val="00E444C7"/>
    <w:rsid w:val="00E4583A"/>
    <w:rsid w:val="00E45B08"/>
    <w:rsid w:val="00E46B32"/>
    <w:rsid w:val="00E46F52"/>
    <w:rsid w:val="00E4701D"/>
    <w:rsid w:val="00E47788"/>
    <w:rsid w:val="00E47ECE"/>
    <w:rsid w:val="00E504D2"/>
    <w:rsid w:val="00E50BA0"/>
    <w:rsid w:val="00E50F12"/>
    <w:rsid w:val="00E51E51"/>
    <w:rsid w:val="00E52316"/>
    <w:rsid w:val="00E52339"/>
    <w:rsid w:val="00E52BFF"/>
    <w:rsid w:val="00E533C3"/>
    <w:rsid w:val="00E53A21"/>
    <w:rsid w:val="00E543A2"/>
    <w:rsid w:val="00E54D92"/>
    <w:rsid w:val="00E550B8"/>
    <w:rsid w:val="00E558C1"/>
    <w:rsid w:val="00E55A97"/>
    <w:rsid w:val="00E55D76"/>
    <w:rsid w:val="00E56069"/>
    <w:rsid w:val="00E57200"/>
    <w:rsid w:val="00E57C26"/>
    <w:rsid w:val="00E57C27"/>
    <w:rsid w:val="00E57EA2"/>
    <w:rsid w:val="00E61F10"/>
    <w:rsid w:val="00E62014"/>
    <w:rsid w:val="00E62326"/>
    <w:rsid w:val="00E627C2"/>
    <w:rsid w:val="00E63561"/>
    <w:rsid w:val="00E63569"/>
    <w:rsid w:val="00E63DB1"/>
    <w:rsid w:val="00E6457C"/>
    <w:rsid w:val="00E64F41"/>
    <w:rsid w:val="00E657C2"/>
    <w:rsid w:val="00E65CAE"/>
    <w:rsid w:val="00E663FD"/>
    <w:rsid w:val="00E67135"/>
    <w:rsid w:val="00E674EE"/>
    <w:rsid w:val="00E675CE"/>
    <w:rsid w:val="00E67B62"/>
    <w:rsid w:val="00E705C1"/>
    <w:rsid w:val="00E705DC"/>
    <w:rsid w:val="00E70AD1"/>
    <w:rsid w:val="00E70F15"/>
    <w:rsid w:val="00E70F78"/>
    <w:rsid w:val="00E7191D"/>
    <w:rsid w:val="00E71CAD"/>
    <w:rsid w:val="00E72668"/>
    <w:rsid w:val="00E7336B"/>
    <w:rsid w:val="00E73648"/>
    <w:rsid w:val="00E749A5"/>
    <w:rsid w:val="00E75486"/>
    <w:rsid w:val="00E7606E"/>
    <w:rsid w:val="00E76EFE"/>
    <w:rsid w:val="00E77440"/>
    <w:rsid w:val="00E77CF7"/>
    <w:rsid w:val="00E77FD7"/>
    <w:rsid w:val="00E803F3"/>
    <w:rsid w:val="00E8055D"/>
    <w:rsid w:val="00E806A3"/>
    <w:rsid w:val="00E80B3D"/>
    <w:rsid w:val="00E80D84"/>
    <w:rsid w:val="00E80FB5"/>
    <w:rsid w:val="00E8152C"/>
    <w:rsid w:val="00E819DC"/>
    <w:rsid w:val="00E820AF"/>
    <w:rsid w:val="00E8265D"/>
    <w:rsid w:val="00E82834"/>
    <w:rsid w:val="00E828D0"/>
    <w:rsid w:val="00E8292C"/>
    <w:rsid w:val="00E83136"/>
    <w:rsid w:val="00E83666"/>
    <w:rsid w:val="00E853D3"/>
    <w:rsid w:val="00E85FE7"/>
    <w:rsid w:val="00E86410"/>
    <w:rsid w:val="00E86FB8"/>
    <w:rsid w:val="00E87044"/>
    <w:rsid w:val="00E87208"/>
    <w:rsid w:val="00E905F5"/>
    <w:rsid w:val="00E9098D"/>
    <w:rsid w:val="00E90F3B"/>
    <w:rsid w:val="00E90FBA"/>
    <w:rsid w:val="00E91065"/>
    <w:rsid w:val="00E9121D"/>
    <w:rsid w:val="00E91490"/>
    <w:rsid w:val="00E91BCF"/>
    <w:rsid w:val="00E92C8B"/>
    <w:rsid w:val="00E96ABD"/>
    <w:rsid w:val="00E976B3"/>
    <w:rsid w:val="00EA0293"/>
    <w:rsid w:val="00EA0588"/>
    <w:rsid w:val="00EA096B"/>
    <w:rsid w:val="00EA13E0"/>
    <w:rsid w:val="00EA16B2"/>
    <w:rsid w:val="00EA2427"/>
    <w:rsid w:val="00EA24E1"/>
    <w:rsid w:val="00EA2BAE"/>
    <w:rsid w:val="00EA2ED8"/>
    <w:rsid w:val="00EA3338"/>
    <w:rsid w:val="00EA786B"/>
    <w:rsid w:val="00EB09B3"/>
    <w:rsid w:val="00EB2412"/>
    <w:rsid w:val="00EB273F"/>
    <w:rsid w:val="00EB3F5D"/>
    <w:rsid w:val="00EB46E3"/>
    <w:rsid w:val="00EB544B"/>
    <w:rsid w:val="00EB6823"/>
    <w:rsid w:val="00EB6C99"/>
    <w:rsid w:val="00EB7085"/>
    <w:rsid w:val="00EB7397"/>
    <w:rsid w:val="00EC1270"/>
    <w:rsid w:val="00EC1326"/>
    <w:rsid w:val="00EC1486"/>
    <w:rsid w:val="00EC15EE"/>
    <w:rsid w:val="00EC19CA"/>
    <w:rsid w:val="00EC2130"/>
    <w:rsid w:val="00EC2527"/>
    <w:rsid w:val="00EC29E9"/>
    <w:rsid w:val="00EC3504"/>
    <w:rsid w:val="00EC3759"/>
    <w:rsid w:val="00EC3E4A"/>
    <w:rsid w:val="00EC5009"/>
    <w:rsid w:val="00EC5527"/>
    <w:rsid w:val="00EC564F"/>
    <w:rsid w:val="00EC7DA9"/>
    <w:rsid w:val="00ED08D8"/>
    <w:rsid w:val="00ED0B70"/>
    <w:rsid w:val="00ED13FF"/>
    <w:rsid w:val="00ED1AB0"/>
    <w:rsid w:val="00ED1E42"/>
    <w:rsid w:val="00ED2F65"/>
    <w:rsid w:val="00ED315F"/>
    <w:rsid w:val="00ED3703"/>
    <w:rsid w:val="00ED3B34"/>
    <w:rsid w:val="00ED41E0"/>
    <w:rsid w:val="00ED442C"/>
    <w:rsid w:val="00ED4F1D"/>
    <w:rsid w:val="00ED595E"/>
    <w:rsid w:val="00ED5CD6"/>
    <w:rsid w:val="00ED5D6D"/>
    <w:rsid w:val="00ED7263"/>
    <w:rsid w:val="00ED7A2C"/>
    <w:rsid w:val="00ED7AE6"/>
    <w:rsid w:val="00ED7D78"/>
    <w:rsid w:val="00EE03E3"/>
    <w:rsid w:val="00EE07A6"/>
    <w:rsid w:val="00EE19FE"/>
    <w:rsid w:val="00EE2878"/>
    <w:rsid w:val="00EE343E"/>
    <w:rsid w:val="00EE34A3"/>
    <w:rsid w:val="00EE38C4"/>
    <w:rsid w:val="00EE46AF"/>
    <w:rsid w:val="00EE50C6"/>
    <w:rsid w:val="00EE5665"/>
    <w:rsid w:val="00EE66C7"/>
    <w:rsid w:val="00EE6BCC"/>
    <w:rsid w:val="00EE72D8"/>
    <w:rsid w:val="00EE7675"/>
    <w:rsid w:val="00EE7E71"/>
    <w:rsid w:val="00EE7F96"/>
    <w:rsid w:val="00EF043C"/>
    <w:rsid w:val="00EF21B8"/>
    <w:rsid w:val="00EF2ADF"/>
    <w:rsid w:val="00EF2C73"/>
    <w:rsid w:val="00EF3C73"/>
    <w:rsid w:val="00EF5003"/>
    <w:rsid w:val="00EF5B8A"/>
    <w:rsid w:val="00EF5C29"/>
    <w:rsid w:val="00EF6073"/>
    <w:rsid w:val="00EF6AD7"/>
    <w:rsid w:val="00EF71E1"/>
    <w:rsid w:val="00EF763B"/>
    <w:rsid w:val="00EF79B2"/>
    <w:rsid w:val="00EF7A4B"/>
    <w:rsid w:val="00F01CC4"/>
    <w:rsid w:val="00F02041"/>
    <w:rsid w:val="00F02727"/>
    <w:rsid w:val="00F02C76"/>
    <w:rsid w:val="00F03019"/>
    <w:rsid w:val="00F03B2F"/>
    <w:rsid w:val="00F03C79"/>
    <w:rsid w:val="00F03EDD"/>
    <w:rsid w:val="00F048A4"/>
    <w:rsid w:val="00F05ACC"/>
    <w:rsid w:val="00F05D5F"/>
    <w:rsid w:val="00F06194"/>
    <w:rsid w:val="00F0701E"/>
    <w:rsid w:val="00F07136"/>
    <w:rsid w:val="00F07239"/>
    <w:rsid w:val="00F07585"/>
    <w:rsid w:val="00F07D6B"/>
    <w:rsid w:val="00F10B22"/>
    <w:rsid w:val="00F10F9C"/>
    <w:rsid w:val="00F1372F"/>
    <w:rsid w:val="00F137E8"/>
    <w:rsid w:val="00F13988"/>
    <w:rsid w:val="00F1468F"/>
    <w:rsid w:val="00F15021"/>
    <w:rsid w:val="00F1572D"/>
    <w:rsid w:val="00F15766"/>
    <w:rsid w:val="00F1598A"/>
    <w:rsid w:val="00F1661A"/>
    <w:rsid w:val="00F16E12"/>
    <w:rsid w:val="00F16FDE"/>
    <w:rsid w:val="00F17311"/>
    <w:rsid w:val="00F20BB6"/>
    <w:rsid w:val="00F20BDF"/>
    <w:rsid w:val="00F20E2E"/>
    <w:rsid w:val="00F21620"/>
    <w:rsid w:val="00F21F1E"/>
    <w:rsid w:val="00F220B7"/>
    <w:rsid w:val="00F2295A"/>
    <w:rsid w:val="00F23055"/>
    <w:rsid w:val="00F2324E"/>
    <w:rsid w:val="00F234AD"/>
    <w:rsid w:val="00F2350F"/>
    <w:rsid w:val="00F23572"/>
    <w:rsid w:val="00F2405A"/>
    <w:rsid w:val="00F24457"/>
    <w:rsid w:val="00F24E1B"/>
    <w:rsid w:val="00F251DC"/>
    <w:rsid w:val="00F251F0"/>
    <w:rsid w:val="00F256B0"/>
    <w:rsid w:val="00F25861"/>
    <w:rsid w:val="00F25B39"/>
    <w:rsid w:val="00F260C5"/>
    <w:rsid w:val="00F278DA"/>
    <w:rsid w:val="00F27C17"/>
    <w:rsid w:val="00F27FA5"/>
    <w:rsid w:val="00F3008F"/>
    <w:rsid w:val="00F30F42"/>
    <w:rsid w:val="00F31700"/>
    <w:rsid w:val="00F31735"/>
    <w:rsid w:val="00F31FC6"/>
    <w:rsid w:val="00F3330F"/>
    <w:rsid w:val="00F33973"/>
    <w:rsid w:val="00F33C63"/>
    <w:rsid w:val="00F340DC"/>
    <w:rsid w:val="00F34431"/>
    <w:rsid w:val="00F34A8F"/>
    <w:rsid w:val="00F356F5"/>
    <w:rsid w:val="00F363D7"/>
    <w:rsid w:val="00F36582"/>
    <w:rsid w:val="00F372B7"/>
    <w:rsid w:val="00F403C7"/>
    <w:rsid w:val="00F40967"/>
    <w:rsid w:val="00F41355"/>
    <w:rsid w:val="00F416D9"/>
    <w:rsid w:val="00F41991"/>
    <w:rsid w:val="00F41EC3"/>
    <w:rsid w:val="00F42CB9"/>
    <w:rsid w:val="00F42E3F"/>
    <w:rsid w:val="00F4361B"/>
    <w:rsid w:val="00F44975"/>
    <w:rsid w:val="00F4543D"/>
    <w:rsid w:val="00F45E6C"/>
    <w:rsid w:val="00F462C4"/>
    <w:rsid w:val="00F477AB"/>
    <w:rsid w:val="00F47C20"/>
    <w:rsid w:val="00F47E8C"/>
    <w:rsid w:val="00F50046"/>
    <w:rsid w:val="00F50D87"/>
    <w:rsid w:val="00F51981"/>
    <w:rsid w:val="00F51D62"/>
    <w:rsid w:val="00F52CA3"/>
    <w:rsid w:val="00F533F0"/>
    <w:rsid w:val="00F53AB6"/>
    <w:rsid w:val="00F541CE"/>
    <w:rsid w:val="00F54465"/>
    <w:rsid w:val="00F54B2D"/>
    <w:rsid w:val="00F54D91"/>
    <w:rsid w:val="00F55C90"/>
    <w:rsid w:val="00F55F8B"/>
    <w:rsid w:val="00F5658E"/>
    <w:rsid w:val="00F56A38"/>
    <w:rsid w:val="00F57AA1"/>
    <w:rsid w:val="00F60B1D"/>
    <w:rsid w:val="00F61702"/>
    <w:rsid w:val="00F626AB"/>
    <w:rsid w:val="00F62B64"/>
    <w:rsid w:val="00F630A9"/>
    <w:rsid w:val="00F632A0"/>
    <w:rsid w:val="00F634F1"/>
    <w:rsid w:val="00F63720"/>
    <w:rsid w:val="00F6399F"/>
    <w:rsid w:val="00F63D3E"/>
    <w:rsid w:val="00F63E17"/>
    <w:rsid w:val="00F64891"/>
    <w:rsid w:val="00F65D3A"/>
    <w:rsid w:val="00F6649F"/>
    <w:rsid w:val="00F66A00"/>
    <w:rsid w:val="00F66B67"/>
    <w:rsid w:val="00F673A8"/>
    <w:rsid w:val="00F70738"/>
    <w:rsid w:val="00F719AF"/>
    <w:rsid w:val="00F71CD4"/>
    <w:rsid w:val="00F73947"/>
    <w:rsid w:val="00F74787"/>
    <w:rsid w:val="00F74F3E"/>
    <w:rsid w:val="00F76D0D"/>
    <w:rsid w:val="00F7786D"/>
    <w:rsid w:val="00F77D89"/>
    <w:rsid w:val="00F81354"/>
    <w:rsid w:val="00F81C93"/>
    <w:rsid w:val="00F81EA2"/>
    <w:rsid w:val="00F82253"/>
    <w:rsid w:val="00F82504"/>
    <w:rsid w:val="00F82BE1"/>
    <w:rsid w:val="00F8453B"/>
    <w:rsid w:val="00F84832"/>
    <w:rsid w:val="00F8548A"/>
    <w:rsid w:val="00F85634"/>
    <w:rsid w:val="00F85743"/>
    <w:rsid w:val="00F86D6E"/>
    <w:rsid w:val="00F903D9"/>
    <w:rsid w:val="00F909AA"/>
    <w:rsid w:val="00F91166"/>
    <w:rsid w:val="00F911BB"/>
    <w:rsid w:val="00F91608"/>
    <w:rsid w:val="00F91DBC"/>
    <w:rsid w:val="00F930CB"/>
    <w:rsid w:val="00F946B1"/>
    <w:rsid w:val="00F95285"/>
    <w:rsid w:val="00F95BD2"/>
    <w:rsid w:val="00F95FC2"/>
    <w:rsid w:val="00F960C5"/>
    <w:rsid w:val="00F96481"/>
    <w:rsid w:val="00F96877"/>
    <w:rsid w:val="00F96D7D"/>
    <w:rsid w:val="00F970A3"/>
    <w:rsid w:val="00FA0237"/>
    <w:rsid w:val="00FA0A4B"/>
    <w:rsid w:val="00FA1CCC"/>
    <w:rsid w:val="00FA2BC8"/>
    <w:rsid w:val="00FA305D"/>
    <w:rsid w:val="00FA3741"/>
    <w:rsid w:val="00FA4B65"/>
    <w:rsid w:val="00FA4DA8"/>
    <w:rsid w:val="00FA65C8"/>
    <w:rsid w:val="00FA6C5C"/>
    <w:rsid w:val="00FA75F7"/>
    <w:rsid w:val="00FB0C15"/>
    <w:rsid w:val="00FB16E6"/>
    <w:rsid w:val="00FB1B2A"/>
    <w:rsid w:val="00FB2400"/>
    <w:rsid w:val="00FB27B8"/>
    <w:rsid w:val="00FB281B"/>
    <w:rsid w:val="00FB2B35"/>
    <w:rsid w:val="00FB39AC"/>
    <w:rsid w:val="00FB676D"/>
    <w:rsid w:val="00FB6A0F"/>
    <w:rsid w:val="00FB6A3C"/>
    <w:rsid w:val="00FB728B"/>
    <w:rsid w:val="00FC0111"/>
    <w:rsid w:val="00FC08EA"/>
    <w:rsid w:val="00FC0AC9"/>
    <w:rsid w:val="00FC19C0"/>
    <w:rsid w:val="00FC1B2F"/>
    <w:rsid w:val="00FC20A9"/>
    <w:rsid w:val="00FC2B5F"/>
    <w:rsid w:val="00FC3931"/>
    <w:rsid w:val="00FC3B9E"/>
    <w:rsid w:val="00FC3CF7"/>
    <w:rsid w:val="00FC4D58"/>
    <w:rsid w:val="00FC54C7"/>
    <w:rsid w:val="00FC5688"/>
    <w:rsid w:val="00FC5A7A"/>
    <w:rsid w:val="00FD0A6D"/>
    <w:rsid w:val="00FD1468"/>
    <w:rsid w:val="00FD19CC"/>
    <w:rsid w:val="00FD1A7E"/>
    <w:rsid w:val="00FD1BEF"/>
    <w:rsid w:val="00FD218B"/>
    <w:rsid w:val="00FD2741"/>
    <w:rsid w:val="00FD29FD"/>
    <w:rsid w:val="00FD2E7F"/>
    <w:rsid w:val="00FD2F9C"/>
    <w:rsid w:val="00FD33E3"/>
    <w:rsid w:val="00FD412C"/>
    <w:rsid w:val="00FD54EF"/>
    <w:rsid w:val="00FD5660"/>
    <w:rsid w:val="00FD5F2C"/>
    <w:rsid w:val="00FD6967"/>
    <w:rsid w:val="00FD6BB5"/>
    <w:rsid w:val="00FD7442"/>
    <w:rsid w:val="00FD772C"/>
    <w:rsid w:val="00FD7ADA"/>
    <w:rsid w:val="00FD7E91"/>
    <w:rsid w:val="00FE03B7"/>
    <w:rsid w:val="00FE0515"/>
    <w:rsid w:val="00FE13B2"/>
    <w:rsid w:val="00FE1DF4"/>
    <w:rsid w:val="00FE24FC"/>
    <w:rsid w:val="00FE251C"/>
    <w:rsid w:val="00FE28BC"/>
    <w:rsid w:val="00FE2C2D"/>
    <w:rsid w:val="00FE35A0"/>
    <w:rsid w:val="00FE3DEA"/>
    <w:rsid w:val="00FE402E"/>
    <w:rsid w:val="00FE5392"/>
    <w:rsid w:val="00FE5493"/>
    <w:rsid w:val="00FE62E3"/>
    <w:rsid w:val="00FE788F"/>
    <w:rsid w:val="00FE7C07"/>
    <w:rsid w:val="00FE7C47"/>
    <w:rsid w:val="00FF07D1"/>
    <w:rsid w:val="00FF0829"/>
    <w:rsid w:val="00FF0A79"/>
    <w:rsid w:val="00FF0B5E"/>
    <w:rsid w:val="00FF1507"/>
    <w:rsid w:val="00FF22C4"/>
    <w:rsid w:val="00FF2515"/>
    <w:rsid w:val="00FF257E"/>
    <w:rsid w:val="00FF2A39"/>
    <w:rsid w:val="00FF2AAA"/>
    <w:rsid w:val="00FF40C9"/>
    <w:rsid w:val="00FF446F"/>
    <w:rsid w:val="00FF4857"/>
    <w:rsid w:val="00FF492D"/>
    <w:rsid w:val="00FF5278"/>
    <w:rsid w:val="00FF69F9"/>
    <w:rsid w:val="00FF6E66"/>
    <w:rsid w:val="00FF723A"/>
    <w:rsid w:val="00FF7464"/>
    <w:rsid w:val="00FF7870"/>
    <w:rsid w:val="00FF7BE3"/>
    <w:rsid w:val="00FF7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AECFBA7"/>
  <w15:docId w15:val="{8909BD07-F74D-4A35-B71A-2DD3C06FE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22F6E"/>
    <w:rPr>
      <w:lang w:val="ru-RU" w:eastAsia="ru-RU"/>
    </w:rPr>
  </w:style>
  <w:style w:type="paragraph" w:styleId="1">
    <w:name w:val="heading 1"/>
    <w:aliases w:val="Head 1,H1,Slides 1,h1,Head 1 (Chapter heading),app heading 1,l1,Huvudrubrik,1st level,THeading 1,h11,h12,h13,h14,h15,h16,h17,1st level1,11,heading 11,H11,THeading 11,h111,h121,h131,h141,h151,h161,Titre§,Section Head,h:1,h:1app,Qc1,Header 1,R"/>
    <w:next w:val="2"/>
    <w:link w:val="11"/>
    <w:qFormat/>
    <w:rsid w:val="004C1965"/>
    <w:pPr>
      <w:keepNext/>
      <w:numPr>
        <w:numId w:val="2"/>
      </w:numPr>
      <w:spacing w:before="240" w:after="240"/>
      <w:jc w:val="both"/>
      <w:outlineLvl w:val="0"/>
    </w:pPr>
    <w:rPr>
      <w:rFonts w:ascii="Arial" w:eastAsia="SimHei" w:hAnsi="Arial"/>
      <w:b/>
      <w:sz w:val="32"/>
      <w:szCs w:val="32"/>
      <w:lang w:eastAsia="zh-CN"/>
    </w:rPr>
  </w:style>
  <w:style w:type="paragraph" w:styleId="2">
    <w:name w:val="heading 2"/>
    <w:next w:val="a1"/>
    <w:link w:val="20"/>
    <w:qFormat/>
    <w:rsid w:val="004C1965"/>
    <w:pPr>
      <w:keepNext/>
      <w:numPr>
        <w:ilvl w:val="1"/>
        <w:numId w:val="2"/>
      </w:numPr>
      <w:spacing w:before="240" w:after="240"/>
      <w:jc w:val="both"/>
      <w:outlineLvl w:val="1"/>
    </w:pPr>
    <w:rPr>
      <w:rFonts w:ascii="Arial" w:eastAsia="SimHei" w:hAnsi="Arial"/>
      <w:sz w:val="24"/>
      <w:szCs w:val="24"/>
      <w:lang w:eastAsia="zh-CN"/>
    </w:rPr>
  </w:style>
  <w:style w:type="paragraph" w:styleId="30">
    <w:name w:val="heading 3"/>
    <w:basedOn w:val="a1"/>
    <w:next w:val="a1"/>
    <w:link w:val="31"/>
    <w:qFormat/>
    <w:rsid w:val="004C1965"/>
    <w:pPr>
      <w:keepNext/>
      <w:keepLines/>
      <w:numPr>
        <w:ilvl w:val="2"/>
        <w:numId w:val="2"/>
      </w:numPr>
      <w:spacing w:before="260" w:after="260" w:line="416" w:lineRule="auto"/>
      <w:ind w:left="0"/>
      <w:jc w:val="both"/>
      <w:outlineLvl w:val="2"/>
    </w:pPr>
    <w:rPr>
      <w:rFonts w:ascii="Arial" w:eastAsia="Arial" w:hAnsi="Arial"/>
      <w:bCs/>
      <w:kern w:val="2"/>
      <w:sz w:val="24"/>
      <w:szCs w:val="24"/>
    </w:rPr>
  </w:style>
  <w:style w:type="paragraph" w:styleId="4">
    <w:name w:val="heading 4"/>
    <w:basedOn w:val="a1"/>
    <w:next w:val="a1"/>
    <w:link w:val="40"/>
    <w:unhideWhenUsed/>
    <w:qFormat/>
    <w:rsid w:val="00FB728B"/>
    <w:pPr>
      <w:keepNext/>
      <w:keepLines/>
      <w:spacing w:before="200" w:line="276" w:lineRule="auto"/>
      <w:outlineLvl w:val="3"/>
    </w:pPr>
    <w:rPr>
      <w:rFonts w:ascii="Calibri Light" w:hAnsi="Calibri Light"/>
      <w:b/>
      <w:bCs/>
      <w:i/>
      <w:iCs/>
      <w:color w:val="5B9BD5"/>
      <w:sz w:val="22"/>
      <w:szCs w:val="22"/>
      <w:lang w:eastAsia="en-US"/>
    </w:rPr>
  </w:style>
  <w:style w:type="paragraph" w:styleId="5">
    <w:name w:val="heading 5"/>
    <w:basedOn w:val="a1"/>
    <w:next w:val="a1"/>
    <w:link w:val="50"/>
    <w:unhideWhenUsed/>
    <w:qFormat/>
    <w:rsid w:val="00FB728B"/>
    <w:pPr>
      <w:keepNext/>
      <w:keepLines/>
      <w:spacing w:before="200" w:line="276" w:lineRule="auto"/>
      <w:outlineLvl w:val="4"/>
    </w:pPr>
    <w:rPr>
      <w:rFonts w:ascii="Calibri Light" w:hAnsi="Calibri Light"/>
      <w:color w:val="1F4D78"/>
      <w:sz w:val="22"/>
      <w:szCs w:val="22"/>
      <w:lang w:eastAsia="en-US"/>
    </w:rPr>
  </w:style>
  <w:style w:type="paragraph" w:styleId="6">
    <w:name w:val="heading 6"/>
    <w:basedOn w:val="a1"/>
    <w:next w:val="a1"/>
    <w:link w:val="60"/>
    <w:unhideWhenUsed/>
    <w:qFormat/>
    <w:rsid w:val="00FB728B"/>
    <w:pPr>
      <w:keepNext/>
      <w:keepLines/>
      <w:spacing w:before="200" w:line="276" w:lineRule="auto"/>
      <w:outlineLvl w:val="5"/>
    </w:pPr>
    <w:rPr>
      <w:rFonts w:ascii="Calibri Light" w:hAnsi="Calibri Light"/>
      <w:i/>
      <w:iCs/>
      <w:color w:val="1F4D78"/>
      <w:sz w:val="22"/>
      <w:szCs w:val="22"/>
      <w:lang w:eastAsia="en-US"/>
    </w:rPr>
  </w:style>
  <w:style w:type="paragraph" w:styleId="7">
    <w:name w:val="heading 7"/>
    <w:basedOn w:val="a1"/>
    <w:next w:val="a1"/>
    <w:link w:val="71"/>
    <w:qFormat/>
    <w:rsid w:val="00FB728B"/>
    <w:pPr>
      <w:spacing w:before="240" w:after="60"/>
      <w:outlineLvl w:val="6"/>
    </w:pPr>
    <w:rPr>
      <w:sz w:val="24"/>
      <w:szCs w:val="24"/>
    </w:rPr>
  </w:style>
  <w:style w:type="paragraph" w:styleId="8">
    <w:name w:val="heading 8"/>
    <w:basedOn w:val="a1"/>
    <w:next w:val="a1"/>
    <w:link w:val="81"/>
    <w:qFormat/>
    <w:rsid w:val="00FB728B"/>
    <w:pPr>
      <w:spacing w:before="240" w:after="60"/>
      <w:outlineLvl w:val="7"/>
    </w:pPr>
    <w:rPr>
      <w:i/>
      <w:iCs/>
      <w:sz w:val="24"/>
      <w:szCs w:val="24"/>
    </w:rPr>
  </w:style>
  <w:style w:type="paragraph" w:styleId="9">
    <w:name w:val="heading 9"/>
    <w:basedOn w:val="a1"/>
    <w:next w:val="a1"/>
    <w:link w:val="91"/>
    <w:qFormat/>
    <w:rsid w:val="00FB728B"/>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Table">
    <w:name w:val="Table"/>
    <w:next w:val="a1"/>
    <w:rsid w:val="00E4024C"/>
    <w:pPr>
      <w:keepLines/>
      <w:numPr>
        <w:ilvl w:val="8"/>
        <w:numId w:val="1"/>
      </w:numPr>
      <w:spacing w:beforeLines="100"/>
      <w:ind w:left="0"/>
      <w:jc w:val="center"/>
    </w:pPr>
    <w:rPr>
      <w:rFonts w:ascii="Arial" w:hAnsi="Arial"/>
      <w:sz w:val="18"/>
      <w:szCs w:val="18"/>
      <w:lang w:eastAsia="zh-CN"/>
    </w:rPr>
  </w:style>
  <w:style w:type="paragraph" w:customStyle="1" w:styleId="TableText">
    <w:name w:val="Table Text"/>
    <w:rsid w:val="00E4024C"/>
    <w:pPr>
      <w:tabs>
        <w:tab w:val="decimal" w:pos="0"/>
      </w:tabs>
    </w:pPr>
    <w:rPr>
      <w:rFonts w:ascii="Arial" w:hAnsi="Arial"/>
      <w:noProof/>
      <w:sz w:val="21"/>
      <w:szCs w:val="21"/>
      <w:lang w:eastAsia="zh-CN"/>
    </w:rPr>
  </w:style>
  <w:style w:type="paragraph" w:customStyle="1" w:styleId="TableHeader">
    <w:name w:val="Table Header"/>
    <w:rsid w:val="00E4024C"/>
    <w:pPr>
      <w:jc w:val="center"/>
    </w:pPr>
    <w:rPr>
      <w:rFonts w:ascii="Arial" w:hAnsi="Arial"/>
      <w:b/>
      <w:sz w:val="21"/>
      <w:szCs w:val="21"/>
      <w:lang w:eastAsia="zh-CN"/>
    </w:rPr>
  </w:style>
  <w:style w:type="table" w:customStyle="1" w:styleId="TableStyle">
    <w:name w:val="Table Style"/>
    <w:basedOn w:val="a3"/>
    <w:rsid w:val="00E4024C"/>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styleId="a5">
    <w:name w:val="Balloon Text"/>
    <w:basedOn w:val="a1"/>
    <w:link w:val="32"/>
    <w:rsid w:val="00E4024C"/>
    <w:rPr>
      <w:sz w:val="18"/>
      <w:szCs w:val="18"/>
    </w:rPr>
  </w:style>
  <w:style w:type="paragraph" w:customStyle="1" w:styleId="FigureStyle">
    <w:name w:val="Figure Style"/>
    <w:basedOn w:val="a1"/>
    <w:rsid w:val="00E4024C"/>
    <w:pPr>
      <w:keepNext/>
      <w:spacing w:before="80" w:after="80"/>
      <w:jc w:val="center"/>
    </w:pPr>
  </w:style>
  <w:style w:type="paragraph" w:customStyle="1" w:styleId="DocumentTitle">
    <w:name w:val="Document Title"/>
    <w:basedOn w:val="a1"/>
    <w:rsid w:val="00E4024C"/>
    <w:pPr>
      <w:tabs>
        <w:tab w:val="left" w:pos="0"/>
      </w:tabs>
      <w:spacing w:before="300" w:after="300"/>
      <w:jc w:val="center"/>
    </w:pPr>
    <w:rPr>
      <w:rFonts w:ascii="Arial" w:eastAsia="SimHei" w:hAnsi="Arial"/>
      <w:sz w:val="36"/>
      <w:szCs w:val="36"/>
    </w:rPr>
  </w:style>
  <w:style w:type="paragraph" w:styleId="a6">
    <w:name w:val="footer"/>
    <w:link w:val="10"/>
    <w:rsid w:val="00E4024C"/>
    <w:pPr>
      <w:tabs>
        <w:tab w:val="center" w:pos="4510"/>
        <w:tab w:val="right" w:pos="9020"/>
      </w:tabs>
    </w:pPr>
    <w:rPr>
      <w:rFonts w:ascii="Arial" w:eastAsia="SimSun" w:hAnsi="Arial"/>
      <w:sz w:val="18"/>
      <w:szCs w:val="18"/>
      <w:lang w:eastAsia="zh-CN"/>
    </w:rPr>
  </w:style>
  <w:style w:type="paragraph" w:styleId="a7">
    <w:name w:val="header"/>
    <w:aliases w:val="header odd,header"/>
    <w:link w:val="12"/>
    <w:uiPriority w:val="99"/>
    <w:rsid w:val="00E4024C"/>
    <w:pPr>
      <w:tabs>
        <w:tab w:val="center" w:pos="4153"/>
        <w:tab w:val="right" w:pos="8306"/>
      </w:tabs>
      <w:snapToGrid w:val="0"/>
      <w:jc w:val="both"/>
    </w:pPr>
    <w:rPr>
      <w:rFonts w:ascii="Arial" w:eastAsia="SimSun" w:hAnsi="Arial"/>
      <w:sz w:val="18"/>
      <w:szCs w:val="18"/>
      <w:lang w:eastAsia="zh-CN"/>
    </w:rPr>
  </w:style>
  <w:style w:type="character" w:customStyle="1" w:styleId="32">
    <w:name w:val="Текст выноски Знак3"/>
    <w:link w:val="a5"/>
    <w:rsid w:val="00E4024C"/>
    <w:rPr>
      <w:rFonts w:eastAsia="Times New Roman"/>
      <w:sz w:val="18"/>
      <w:szCs w:val="18"/>
    </w:rPr>
  </w:style>
  <w:style w:type="paragraph" w:customStyle="1" w:styleId="NotesHeader">
    <w:name w:val="Notes Header"/>
    <w:basedOn w:val="a1"/>
    <w:rsid w:val="00E4024C"/>
    <w:pPr>
      <w:pBdr>
        <w:top w:val="single" w:sz="4" w:space="1" w:color="000000"/>
      </w:pBdr>
      <w:jc w:val="both"/>
    </w:pPr>
    <w:rPr>
      <w:rFonts w:ascii="Arial" w:eastAsia="SimHei" w:hAnsi="Arial"/>
      <w:sz w:val="18"/>
    </w:rPr>
  </w:style>
  <w:style w:type="paragraph" w:customStyle="1" w:styleId="NotesText">
    <w:name w:val="Notes Text"/>
    <w:basedOn w:val="a1"/>
    <w:rsid w:val="00E4024C"/>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a1"/>
    <w:rsid w:val="00E4024C"/>
    <w:rPr>
      <w:rFonts w:ascii="Arial" w:hAnsi="Arial" w:cs="Arial"/>
      <w:i/>
      <w:color w:val="0000FF"/>
    </w:rPr>
  </w:style>
  <w:style w:type="paragraph" w:customStyle="1" w:styleId="Figure">
    <w:name w:val="Figure"/>
    <w:basedOn w:val="a1"/>
    <w:rsid w:val="00E4024C"/>
    <w:pPr>
      <w:numPr>
        <w:ilvl w:val="7"/>
        <w:numId w:val="1"/>
      </w:numPr>
      <w:ind w:left="0"/>
      <w:jc w:val="center"/>
    </w:pPr>
    <w:rPr>
      <w:rFonts w:eastAsia="SimSun"/>
    </w:rPr>
  </w:style>
  <w:style w:type="table" w:styleId="a8">
    <w:name w:val="Table Grid"/>
    <w:basedOn w:val="a3"/>
    <w:uiPriority w:val="39"/>
    <w:rsid w:val="00CA01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Title"/>
    <w:basedOn w:val="a1"/>
    <w:link w:val="13"/>
    <w:qFormat/>
    <w:rsid w:val="00CA0194"/>
    <w:pPr>
      <w:ind w:right="-1050"/>
      <w:jc w:val="center"/>
    </w:pPr>
    <w:rPr>
      <w:b/>
      <w:bCs/>
      <w:sz w:val="28"/>
      <w:szCs w:val="28"/>
    </w:rPr>
  </w:style>
  <w:style w:type="character" w:customStyle="1" w:styleId="13">
    <w:name w:val="Название Знак1"/>
    <w:link w:val="a9"/>
    <w:rsid w:val="00CA0194"/>
    <w:rPr>
      <w:b/>
      <w:bCs/>
      <w:sz w:val="28"/>
      <w:szCs w:val="28"/>
    </w:rPr>
  </w:style>
  <w:style w:type="paragraph" w:styleId="aa">
    <w:name w:val="Body Text Indent"/>
    <w:basedOn w:val="a1"/>
    <w:link w:val="ab"/>
    <w:rsid w:val="00CA0194"/>
    <w:pPr>
      <w:jc w:val="center"/>
    </w:pPr>
    <w:rPr>
      <w:b/>
      <w:bCs/>
      <w:lang w:val="en-US"/>
    </w:rPr>
  </w:style>
  <w:style w:type="character" w:customStyle="1" w:styleId="ab">
    <w:name w:val="Основной текст с отступом Знак"/>
    <w:link w:val="aa"/>
    <w:rsid w:val="00CA0194"/>
    <w:rPr>
      <w:b/>
      <w:bCs/>
      <w:lang w:val="en-US"/>
    </w:rPr>
  </w:style>
  <w:style w:type="paragraph" w:styleId="ac">
    <w:name w:val="Body Text"/>
    <w:basedOn w:val="a1"/>
    <w:link w:val="ad"/>
    <w:rsid w:val="00CA0194"/>
    <w:pPr>
      <w:jc w:val="both"/>
    </w:pPr>
    <w:rPr>
      <w:sz w:val="24"/>
      <w:szCs w:val="24"/>
    </w:rPr>
  </w:style>
  <w:style w:type="character" w:customStyle="1" w:styleId="ad">
    <w:name w:val="Основной текст Знак"/>
    <w:link w:val="ac"/>
    <w:rsid w:val="00CA0194"/>
    <w:rPr>
      <w:sz w:val="24"/>
      <w:szCs w:val="24"/>
    </w:rPr>
  </w:style>
  <w:style w:type="paragraph" w:styleId="ae">
    <w:name w:val="List Paragraph"/>
    <w:basedOn w:val="a1"/>
    <w:link w:val="af"/>
    <w:qFormat/>
    <w:rsid w:val="00CA0194"/>
    <w:pPr>
      <w:spacing w:after="200" w:line="276" w:lineRule="auto"/>
      <w:ind w:left="720"/>
      <w:contextualSpacing/>
    </w:pPr>
    <w:rPr>
      <w:rFonts w:ascii="Calibri" w:hAnsi="Calibri"/>
      <w:sz w:val="22"/>
      <w:lang w:val="en-US" w:eastAsia="en-US"/>
    </w:rPr>
  </w:style>
  <w:style w:type="character" w:customStyle="1" w:styleId="af">
    <w:name w:val="Абзац списка Знак"/>
    <w:link w:val="ae"/>
    <w:locked/>
    <w:rsid w:val="00CA0194"/>
    <w:rPr>
      <w:rFonts w:ascii="Calibri" w:hAnsi="Calibri"/>
      <w:sz w:val="22"/>
      <w:lang w:val="en-US" w:eastAsia="en-US"/>
    </w:rPr>
  </w:style>
  <w:style w:type="paragraph" w:customStyle="1" w:styleId="SerjoshaSurzhin">
    <w:name w:val="Serjosha_Surzhin"/>
    <w:basedOn w:val="a1"/>
    <w:rsid w:val="00CA0194"/>
    <w:pPr>
      <w:spacing w:before="60" w:after="60"/>
      <w:ind w:firstLine="720"/>
      <w:jc w:val="both"/>
    </w:pPr>
    <w:rPr>
      <w:rFonts w:ascii="Arial" w:hAnsi="Arial"/>
      <w:sz w:val="22"/>
      <w:lang w:eastAsia="en-US"/>
    </w:rPr>
  </w:style>
  <w:style w:type="character" w:customStyle="1" w:styleId="10">
    <w:name w:val="Нижний колонтитул Знак1"/>
    <w:link w:val="a6"/>
    <w:rsid w:val="00CA0194"/>
    <w:rPr>
      <w:rFonts w:ascii="Arial" w:eastAsia="SimSun" w:hAnsi="Arial"/>
      <w:sz w:val="18"/>
      <w:szCs w:val="18"/>
      <w:lang w:val="en-US" w:eastAsia="zh-CN" w:bidi="ar-SA"/>
    </w:rPr>
  </w:style>
  <w:style w:type="paragraph" w:styleId="21">
    <w:name w:val="Body Text Indent 2"/>
    <w:basedOn w:val="a1"/>
    <w:link w:val="22"/>
    <w:rsid w:val="00CA0194"/>
    <w:pPr>
      <w:spacing w:after="120" w:line="480" w:lineRule="auto"/>
      <w:ind w:left="283"/>
    </w:pPr>
  </w:style>
  <w:style w:type="character" w:customStyle="1" w:styleId="22">
    <w:name w:val="Основной текст с отступом 2 Знак"/>
    <w:basedOn w:val="a2"/>
    <w:link w:val="21"/>
    <w:rsid w:val="00CA0194"/>
  </w:style>
  <w:style w:type="character" w:styleId="af0">
    <w:name w:val="annotation reference"/>
    <w:rsid w:val="00FD7ADA"/>
    <w:rPr>
      <w:sz w:val="16"/>
      <w:szCs w:val="16"/>
    </w:rPr>
  </w:style>
  <w:style w:type="paragraph" w:styleId="af1">
    <w:name w:val="annotation text"/>
    <w:basedOn w:val="a1"/>
    <w:link w:val="af2"/>
    <w:rsid w:val="00FD7ADA"/>
  </w:style>
  <w:style w:type="character" w:customStyle="1" w:styleId="af2">
    <w:name w:val="Текст примечания Знак"/>
    <w:basedOn w:val="a2"/>
    <w:link w:val="af1"/>
    <w:rsid w:val="00FD7ADA"/>
  </w:style>
  <w:style w:type="paragraph" w:styleId="af3">
    <w:name w:val="annotation subject"/>
    <w:basedOn w:val="af1"/>
    <w:next w:val="af1"/>
    <w:link w:val="af4"/>
    <w:rsid w:val="00FD7ADA"/>
    <w:rPr>
      <w:b/>
      <w:bCs/>
    </w:rPr>
  </w:style>
  <w:style w:type="character" w:customStyle="1" w:styleId="af4">
    <w:name w:val="Тема примечания Знак"/>
    <w:link w:val="af3"/>
    <w:rsid w:val="00FD7ADA"/>
    <w:rPr>
      <w:b/>
      <w:bCs/>
    </w:rPr>
  </w:style>
  <w:style w:type="paragraph" w:styleId="af5">
    <w:name w:val="Revision"/>
    <w:hidden/>
    <w:rsid w:val="00F25861"/>
    <w:rPr>
      <w:lang w:val="ru-RU" w:eastAsia="ru-RU"/>
    </w:rPr>
  </w:style>
  <w:style w:type="character" w:customStyle="1" w:styleId="12">
    <w:name w:val="Верхний колонтитул Знак1"/>
    <w:aliases w:val="header odd Знак,header Знак"/>
    <w:link w:val="a7"/>
    <w:uiPriority w:val="99"/>
    <w:rsid w:val="00884067"/>
    <w:rPr>
      <w:rFonts w:ascii="Arial" w:eastAsia="SimSun" w:hAnsi="Arial"/>
      <w:sz w:val="18"/>
      <w:szCs w:val="18"/>
      <w:lang w:val="en-US" w:eastAsia="zh-CN" w:bidi="ar-SA"/>
    </w:rPr>
  </w:style>
  <w:style w:type="character" w:customStyle="1" w:styleId="hps">
    <w:name w:val="hps"/>
    <w:basedOn w:val="a2"/>
    <w:rsid w:val="00D7590F"/>
  </w:style>
  <w:style w:type="character" w:customStyle="1" w:styleId="atn">
    <w:name w:val="atn"/>
    <w:basedOn w:val="a2"/>
    <w:rsid w:val="005E13F2"/>
  </w:style>
  <w:style w:type="character" w:customStyle="1" w:styleId="longtext">
    <w:name w:val="long_text"/>
    <w:basedOn w:val="a2"/>
    <w:rsid w:val="00B5793F"/>
  </w:style>
  <w:style w:type="character" w:customStyle="1" w:styleId="shorttext">
    <w:name w:val="short_text"/>
    <w:basedOn w:val="a2"/>
    <w:rsid w:val="00F55C90"/>
  </w:style>
  <w:style w:type="paragraph" w:customStyle="1" w:styleId="BulletSymbols">
    <w:name w:val="Bullet Symbols"/>
    <w:rsid w:val="000F305C"/>
    <w:pPr>
      <w:widowControl w:val="0"/>
      <w:suppressAutoHyphens/>
      <w:autoSpaceDN w:val="0"/>
      <w:textAlignment w:val="baseline"/>
    </w:pPr>
    <w:rPr>
      <w:rFonts w:ascii="StarSymbol" w:hAnsi="StarSymbol" w:cs="StarSymbol"/>
      <w:kern w:val="3"/>
      <w:sz w:val="24"/>
      <w:szCs w:val="24"/>
      <w:lang w:val="ru-RU" w:eastAsia="ru-RU"/>
    </w:rPr>
  </w:style>
  <w:style w:type="paragraph" w:customStyle="1" w:styleId="af6">
    <w:name w:val="Таблица текст"/>
    <w:basedOn w:val="a1"/>
    <w:rsid w:val="000F305C"/>
    <w:pPr>
      <w:suppressAutoHyphens/>
      <w:overflowPunct w:val="0"/>
      <w:autoSpaceDN w:val="0"/>
      <w:spacing w:before="40" w:after="40"/>
      <w:ind w:left="57" w:right="57"/>
    </w:pPr>
    <w:rPr>
      <w:kern w:val="3"/>
      <w:sz w:val="24"/>
    </w:rPr>
  </w:style>
  <w:style w:type="paragraph" w:styleId="HTML">
    <w:name w:val="HTML Preformatted"/>
    <w:basedOn w:val="a1"/>
    <w:link w:val="HTML0"/>
    <w:unhideWhenUsed/>
    <w:rsid w:val="000F3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rsid w:val="000F305C"/>
    <w:rPr>
      <w:rFonts w:ascii="Courier New" w:hAnsi="Courier New" w:cs="Courier New"/>
    </w:rPr>
  </w:style>
  <w:style w:type="character" w:customStyle="1" w:styleId="40">
    <w:name w:val="Заголовок 4 Знак"/>
    <w:basedOn w:val="a2"/>
    <w:link w:val="4"/>
    <w:rsid w:val="00FB728B"/>
    <w:rPr>
      <w:rFonts w:ascii="Calibri Light" w:eastAsia="Times New Roman" w:hAnsi="Calibri Light" w:cs="Times New Roman"/>
      <w:b/>
      <w:bCs/>
      <w:i/>
      <w:iCs/>
      <w:color w:val="5B9BD5"/>
      <w:sz w:val="22"/>
      <w:szCs w:val="22"/>
      <w:lang w:val="ru-RU"/>
    </w:rPr>
  </w:style>
  <w:style w:type="character" w:customStyle="1" w:styleId="50">
    <w:name w:val="Заголовок 5 Знак"/>
    <w:basedOn w:val="a2"/>
    <w:link w:val="5"/>
    <w:rsid w:val="00FB728B"/>
    <w:rPr>
      <w:rFonts w:ascii="Calibri Light" w:eastAsia="Times New Roman" w:hAnsi="Calibri Light" w:cs="Times New Roman"/>
      <w:color w:val="1F4D78"/>
      <w:sz w:val="22"/>
      <w:szCs w:val="22"/>
      <w:lang w:val="ru-RU"/>
    </w:rPr>
  </w:style>
  <w:style w:type="character" w:customStyle="1" w:styleId="60">
    <w:name w:val="Заголовок 6 Знак"/>
    <w:basedOn w:val="a2"/>
    <w:link w:val="6"/>
    <w:rsid w:val="00FB728B"/>
    <w:rPr>
      <w:rFonts w:ascii="Calibri Light" w:eastAsia="Times New Roman" w:hAnsi="Calibri Light" w:cs="Times New Roman"/>
      <w:i/>
      <w:iCs/>
      <w:color w:val="1F4D78"/>
      <w:sz w:val="22"/>
      <w:szCs w:val="22"/>
      <w:lang w:val="ru-RU"/>
    </w:rPr>
  </w:style>
  <w:style w:type="character" w:customStyle="1" w:styleId="71">
    <w:name w:val="Заголовок 7 Знак1"/>
    <w:basedOn w:val="a2"/>
    <w:link w:val="7"/>
    <w:rsid w:val="00FB728B"/>
    <w:rPr>
      <w:sz w:val="24"/>
      <w:szCs w:val="24"/>
      <w:lang w:val="ru-RU" w:eastAsia="ru-RU"/>
    </w:rPr>
  </w:style>
  <w:style w:type="character" w:customStyle="1" w:styleId="81">
    <w:name w:val="Заголовок 8 Знак1"/>
    <w:basedOn w:val="a2"/>
    <w:link w:val="8"/>
    <w:rsid w:val="00FB728B"/>
    <w:rPr>
      <w:i/>
      <w:iCs/>
      <w:sz w:val="24"/>
      <w:szCs w:val="24"/>
      <w:lang w:val="ru-RU" w:eastAsia="ru-RU"/>
    </w:rPr>
  </w:style>
  <w:style w:type="character" w:customStyle="1" w:styleId="91">
    <w:name w:val="Заголовок 9 Знак1"/>
    <w:basedOn w:val="a2"/>
    <w:link w:val="9"/>
    <w:rsid w:val="00FB728B"/>
    <w:rPr>
      <w:rFonts w:ascii="Arial" w:hAnsi="Arial" w:cs="Arial"/>
      <w:sz w:val="22"/>
      <w:szCs w:val="22"/>
      <w:lang w:val="ru-RU" w:eastAsia="ru-RU"/>
    </w:rPr>
  </w:style>
  <w:style w:type="character" w:customStyle="1" w:styleId="11">
    <w:name w:val="Заголовок 1 Знак1"/>
    <w:aliases w:val="Head 1 Знак,H1 Знак,Slides 1 Знак,h1 Знак,Head 1 (Chapter heading) Знак,app heading 1 Знак,l1 Знак,Huvudrubrik Знак,1st level Знак,THeading 1 Знак,h11 Знак,h12 Знак,h13 Знак,h14 Знак,h15 Знак,h16 Знак,h17 Знак,1st level1 Знак,11 Знак"/>
    <w:basedOn w:val="a2"/>
    <w:link w:val="1"/>
    <w:rsid w:val="00FB728B"/>
    <w:rPr>
      <w:rFonts w:ascii="Arial" w:eastAsia="SimHei" w:hAnsi="Arial"/>
      <w:b/>
      <w:sz w:val="32"/>
      <w:szCs w:val="32"/>
      <w:lang w:eastAsia="zh-CN"/>
    </w:rPr>
  </w:style>
  <w:style w:type="character" w:customStyle="1" w:styleId="20">
    <w:name w:val="Заголовок 2 Знак"/>
    <w:basedOn w:val="a2"/>
    <w:link w:val="2"/>
    <w:rsid w:val="00FB728B"/>
    <w:rPr>
      <w:rFonts w:ascii="Arial" w:eastAsia="SimHei" w:hAnsi="Arial"/>
      <w:sz w:val="24"/>
      <w:szCs w:val="24"/>
      <w:lang w:eastAsia="zh-CN"/>
    </w:rPr>
  </w:style>
  <w:style w:type="character" w:customStyle="1" w:styleId="31">
    <w:name w:val="Заголовок 3 Знак"/>
    <w:basedOn w:val="a2"/>
    <w:link w:val="30"/>
    <w:rsid w:val="00FB728B"/>
    <w:rPr>
      <w:rFonts w:ascii="Arial" w:eastAsia="Arial" w:hAnsi="Arial"/>
      <w:bCs/>
      <w:kern w:val="2"/>
      <w:sz w:val="24"/>
      <w:szCs w:val="24"/>
      <w:lang w:val="ru-RU" w:eastAsia="ru-RU"/>
    </w:rPr>
  </w:style>
  <w:style w:type="character" w:styleId="af7">
    <w:name w:val="Hyperlink"/>
    <w:basedOn w:val="a2"/>
    <w:unhideWhenUsed/>
    <w:rsid w:val="00FB728B"/>
    <w:rPr>
      <w:color w:val="0000FF"/>
      <w:u w:val="single"/>
    </w:rPr>
  </w:style>
  <w:style w:type="character" w:styleId="af8">
    <w:name w:val="FollowedHyperlink"/>
    <w:basedOn w:val="a2"/>
    <w:unhideWhenUsed/>
    <w:rsid w:val="00FB728B"/>
    <w:rPr>
      <w:color w:val="800080"/>
      <w:u w:val="single"/>
    </w:rPr>
  </w:style>
  <w:style w:type="paragraph" w:customStyle="1" w:styleId="font5">
    <w:name w:val="font5"/>
    <w:basedOn w:val="a1"/>
    <w:rsid w:val="00FB728B"/>
    <w:pPr>
      <w:spacing w:before="100" w:beforeAutospacing="1" w:after="100" w:afterAutospacing="1"/>
    </w:pPr>
    <w:rPr>
      <w:rFonts w:ascii="Arial" w:hAnsi="Arial" w:cs="Arial"/>
      <w:color w:val="000000"/>
      <w:sz w:val="16"/>
      <w:szCs w:val="16"/>
    </w:rPr>
  </w:style>
  <w:style w:type="paragraph" w:customStyle="1" w:styleId="font6">
    <w:name w:val="font6"/>
    <w:basedOn w:val="a1"/>
    <w:rsid w:val="00FB728B"/>
    <w:pPr>
      <w:spacing w:before="100" w:beforeAutospacing="1" w:after="100" w:afterAutospacing="1"/>
    </w:pPr>
    <w:rPr>
      <w:rFonts w:ascii="Arial" w:hAnsi="Arial" w:cs="Arial"/>
      <w:color w:val="000000"/>
      <w:sz w:val="16"/>
      <w:szCs w:val="16"/>
    </w:rPr>
  </w:style>
  <w:style w:type="paragraph" w:customStyle="1" w:styleId="font7">
    <w:name w:val="font7"/>
    <w:basedOn w:val="a1"/>
    <w:rsid w:val="00FB728B"/>
    <w:pPr>
      <w:spacing w:before="100" w:beforeAutospacing="1" w:after="100" w:afterAutospacing="1"/>
    </w:pPr>
    <w:rPr>
      <w:rFonts w:ascii="Arial" w:hAnsi="Arial" w:cs="Arial"/>
      <w:color w:val="000000"/>
      <w:sz w:val="16"/>
      <w:szCs w:val="16"/>
    </w:rPr>
  </w:style>
  <w:style w:type="paragraph" w:customStyle="1" w:styleId="font8">
    <w:name w:val="font8"/>
    <w:basedOn w:val="a1"/>
    <w:rsid w:val="00FB728B"/>
    <w:pPr>
      <w:spacing w:before="100" w:beforeAutospacing="1" w:after="100" w:afterAutospacing="1"/>
    </w:pPr>
    <w:rPr>
      <w:rFonts w:ascii="Calibri" w:hAnsi="Calibri"/>
      <w:color w:val="000000"/>
      <w:sz w:val="16"/>
      <w:szCs w:val="16"/>
    </w:rPr>
  </w:style>
  <w:style w:type="paragraph" w:customStyle="1" w:styleId="font9">
    <w:name w:val="font9"/>
    <w:basedOn w:val="a1"/>
    <w:rsid w:val="00FB728B"/>
    <w:pPr>
      <w:spacing w:before="100" w:beforeAutospacing="1" w:after="100" w:afterAutospacing="1"/>
    </w:pPr>
    <w:rPr>
      <w:rFonts w:ascii="Calibri" w:hAnsi="Calibri"/>
      <w:sz w:val="22"/>
      <w:szCs w:val="22"/>
    </w:rPr>
  </w:style>
  <w:style w:type="paragraph" w:customStyle="1" w:styleId="font10">
    <w:name w:val="font10"/>
    <w:basedOn w:val="a1"/>
    <w:rsid w:val="00FB728B"/>
    <w:pPr>
      <w:spacing w:before="100" w:beforeAutospacing="1" w:after="100" w:afterAutospacing="1"/>
    </w:pPr>
    <w:rPr>
      <w:color w:val="000000"/>
      <w:sz w:val="24"/>
      <w:szCs w:val="24"/>
    </w:rPr>
  </w:style>
  <w:style w:type="paragraph" w:customStyle="1" w:styleId="font11">
    <w:name w:val="font11"/>
    <w:basedOn w:val="a1"/>
    <w:rsid w:val="00FB728B"/>
    <w:pPr>
      <w:spacing w:before="100" w:beforeAutospacing="1" w:after="100" w:afterAutospacing="1"/>
    </w:pPr>
    <w:rPr>
      <w:rFonts w:ascii="Calibri" w:hAnsi="Calibri"/>
      <w:sz w:val="22"/>
      <w:szCs w:val="22"/>
    </w:rPr>
  </w:style>
  <w:style w:type="paragraph" w:customStyle="1" w:styleId="xl65">
    <w:name w:val="xl65"/>
    <w:basedOn w:val="a1"/>
    <w:rsid w:val="00FB728B"/>
    <w:pPr>
      <w:pBdr>
        <w:top w:val="single" w:sz="4" w:space="0" w:color="auto"/>
      </w:pBdr>
      <w:shd w:val="clear" w:color="000000" w:fill="00B050"/>
      <w:spacing w:before="100" w:beforeAutospacing="1" w:after="100" w:afterAutospacing="1"/>
      <w:jc w:val="center"/>
      <w:textAlignment w:val="center"/>
    </w:pPr>
    <w:rPr>
      <w:b/>
      <w:bCs/>
      <w:sz w:val="24"/>
      <w:szCs w:val="24"/>
    </w:rPr>
  </w:style>
  <w:style w:type="paragraph" w:customStyle="1" w:styleId="xl66">
    <w:name w:val="xl66"/>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a1"/>
    <w:rsid w:val="00FB72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68">
    <w:name w:val="xl68"/>
    <w:basedOn w:val="a1"/>
    <w:rsid w:val="00FB728B"/>
    <w:pPr>
      <w:pBdr>
        <w:top w:val="single" w:sz="4" w:space="0" w:color="auto"/>
        <w:bottom w:val="single" w:sz="4" w:space="0" w:color="auto"/>
      </w:pBdr>
      <w:shd w:val="clear" w:color="000000" w:fill="00B050"/>
      <w:spacing w:before="100" w:beforeAutospacing="1" w:after="100" w:afterAutospacing="1"/>
    </w:pPr>
    <w:rPr>
      <w:b/>
      <w:bCs/>
      <w:sz w:val="24"/>
      <w:szCs w:val="24"/>
    </w:rPr>
  </w:style>
  <w:style w:type="paragraph" w:customStyle="1" w:styleId="xl69">
    <w:name w:val="xl69"/>
    <w:basedOn w:val="a1"/>
    <w:rsid w:val="00FB728B"/>
    <w:pPr>
      <w:pBdr>
        <w:top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1">
    <w:name w:val="xl71"/>
    <w:basedOn w:val="a1"/>
    <w:rsid w:val="00FB72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72">
    <w:name w:val="xl72"/>
    <w:basedOn w:val="a1"/>
    <w:rsid w:val="00FB728B"/>
    <w:pPr>
      <w:pBdr>
        <w:top w:val="single" w:sz="4" w:space="0" w:color="auto"/>
        <w:bottom w:val="single" w:sz="4" w:space="0" w:color="auto"/>
      </w:pBdr>
      <w:shd w:val="clear" w:color="000000" w:fill="00B050"/>
      <w:spacing w:before="100" w:beforeAutospacing="1" w:after="100" w:afterAutospacing="1"/>
    </w:pPr>
    <w:rPr>
      <w:rFonts w:ascii="Calibri" w:hAnsi="Calibri"/>
      <w:sz w:val="24"/>
      <w:szCs w:val="24"/>
    </w:rPr>
  </w:style>
  <w:style w:type="paragraph" w:customStyle="1" w:styleId="xl73">
    <w:name w:val="xl73"/>
    <w:basedOn w:val="a1"/>
    <w:rsid w:val="00FB728B"/>
    <w:pPr>
      <w:pBdr>
        <w:top w:val="single" w:sz="4" w:space="0" w:color="auto"/>
        <w:left w:val="single" w:sz="4" w:space="0" w:color="auto"/>
        <w:bottom w:val="single" w:sz="4" w:space="0" w:color="auto"/>
      </w:pBdr>
      <w:shd w:val="clear" w:color="000000" w:fill="00B050"/>
      <w:spacing w:before="100" w:beforeAutospacing="1" w:after="100" w:afterAutospacing="1"/>
    </w:pPr>
    <w:rPr>
      <w:b/>
      <w:bCs/>
      <w:sz w:val="24"/>
      <w:szCs w:val="24"/>
    </w:rPr>
  </w:style>
  <w:style w:type="paragraph" w:customStyle="1" w:styleId="xl74">
    <w:name w:val="xl74"/>
    <w:basedOn w:val="a1"/>
    <w:rsid w:val="00FB728B"/>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5">
    <w:name w:val="xl75"/>
    <w:basedOn w:val="a1"/>
    <w:rsid w:val="00FB728B"/>
    <w:pPr>
      <w:pBdr>
        <w:top w:val="single" w:sz="4" w:space="0" w:color="auto"/>
        <w:left w:val="single" w:sz="4" w:space="0" w:color="auto"/>
        <w:bottom w:val="single" w:sz="4" w:space="0" w:color="auto"/>
      </w:pBdr>
      <w:shd w:val="clear" w:color="000000" w:fill="00B050"/>
      <w:spacing w:before="100" w:beforeAutospacing="1" w:after="100" w:afterAutospacing="1"/>
      <w:textAlignment w:val="center"/>
    </w:pPr>
    <w:rPr>
      <w:rFonts w:ascii="Arial" w:hAnsi="Arial" w:cs="Arial"/>
      <w:b/>
      <w:bCs/>
      <w:sz w:val="16"/>
      <w:szCs w:val="16"/>
    </w:rPr>
  </w:style>
  <w:style w:type="paragraph" w:customStyle="1" w:styleId="xl76">
    <w:name w:val="xl76"/>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7">
    <w:name w:val="xl77"/>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8">
    <w:name w:val="xl78"/>
    <w:basedOn w:val="a1"/>
    <w:rsid w:val="00FB728B"/>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79">
    <w:name w:val="xl79"/>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0">
    <w:name w:val="xl80"/>
    <w:basedOn w:val="a1"/>
    <w:rsid w:val="00FB728B"/>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1">
    <w:name w:val="xl81"/>
    <w:basedOn w:val="a1"/>
    <w:rsid w:val="00FB72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2">
    <w:name w:val="xl82"/>
    <w:basedOn w:val="a1"/>
    <w:rsid w:val="00FB728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3">
    <w:name w:val="xl83"/>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a1"/>
    <w:rsid w:val="00FB728B"/>
    <w:pPr>
      <w:pBdr>
        <w:top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5">
    <w:name w:val="xl85"/>
    <w:basedOn w:val="a1"/>
    <w:rsid w:val="00FB728B"/>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Arial" w:hAnsi="Arial" w:cs="Arial"/>
      <w:sz w:val="16"/>
      <w:szCs w:val="16"/>
    </w:rPr>
  </w:style>
  <w:style w:type="paragraph" w:customStyle="1" w:styleId="xl86">
    <w:name w:val="xl86"/>
    <w:basedOn w:val="a1"/>
    <w:rsid w:val="00FB728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7">
    <w:name w:val="xl87"/>
    <w:basedOn w:val="a1"/>
    <w:rsid w:val="00FB728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a1"/>
    <w:rsid w:val="00FB728B"/>
    <w:pPr>
      <w:pBdr>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9">
    <w:name w:val="xl89"/>
    <w:basedOn w:val="a1"/>
    <w:rsid w:val="00FB728B"/>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styleId="af9">
    <w:name w:val="macro"/>
    <w:link w:val="afa"/>
    <w:rsid w:val="00FB728B"/>
    <w:pPr>
      <w:tabs>
        <w:tab w:val="left" w:pos="480"/>
        <w:tab w:val="left" w:pos="960"/>
        <w:tab w:val="left" w:pos="1440"/>
        <w:tab w:val="left" w:pos="1920"/>
        <w:tab w:val="left" w:pos="2400"/>
        <w:tab w:val="left" w:pos="2880"/>
        <w:tab w:val="left" w:pos="3360"/>
        <w:tab w:val="left" w:pos="3840"/>
        <w:tab w:val="left" w:pos="4320"/>
      </w:tabs>
    </w:pPr>
    <w:rPr>
      <w:rFonts w:ascii="Arial" w:hAnsi="Arial"/>
      <w:lang w:val="ru-RU" w:eastAsia="ru-RU"/>
    </w:rPr>
  </w:style>
  <w:style w:type="character" w:customStyle="1" w:styleId="afa">
    <w:name w:val="Текст макроса Знак"/>
    <w:basedOn w:val="a2"/>
    <w:link w:val="af9"/>
    <w:rsid w:val="00FB728B"/>
    <w:rPr>
      <w:rFonts w:ascii="Arial" w:hAnsi="Arial"/>
      <w:lang w:val="ru-RU" w:eastAsia="ru-RU" w:bidi="ar-SA"/>
    </w:rPr>
  </w:style>
  <w:style w:type="character" w:customStyle="1" w:styleId="14">
    <w:name w:val="Заголовок 1 Знак"/>
    <w:uiPriority w:val="99"/>
    <w:locked/>
    <w:rsid w:val="00FB728B"/>
    <w:rPr>
      <w:rFonts w:ascii="Cambria" w:hAnsi="Cambria"/>
      <w:b/>
      <w:kern w:val="32"/>
      <w:sz w:val="32"/>
    </w:rPr>
  </w:style>
  <w:style w:type="character" w:customStyle="1" w:styleId="70">
    <w:name w:val="Заголовок 7 Знак"/>
    <w:uiPriority w:val="99"/>
    <w:locked/>
    <w:rsid w:val="00FB728B"/>
    <w:rPr>
      <w:rFonts w:ascii="Calibri" w:hAnsi="Calibri"/>
      <w:sz w:val="24"/>
    </w:rPr>
  </w:style>
  <w:style w:type="character" w:customStyle="1" w:styleId="80">
    <w:name w:val="Заголовок 8 Знак"/>
    <w:uiPriority w:val="99"/>
    <w:locked/>
    <w:rsid w:val="00FB728B"/>
    <w:rPr>
      <w:rFonts w:ascii="Calibri" w:hAnsi="Calibri"/>
      <w:i/>
      <w:sz w:val="24"/>
    </w:rPr>
  </w:style>
  <w:style w:type="character" w:customStyle="1" w:styleId="90">
    <w:name w:val="Заголовок 9 Знак"/>
    <w:uiPriority w:val="99"/>
    <w:locked/>
    <w:rsid w:val="00FB728B"/>
    <w:rPr>
      <w:rFonts w:ascii="Cambria" w:hAnsi="Cambria"/>
      <w:sz w:val="22"/>
    </w:rPr>
  </w:style>
  <w:style w:type="character" w:customStyle="1" w:styleId="afb">
    <w:name w:val="Верхний колонтитул Знак"/>
    <w:uiPriority w:val="99"/>
    <w:locked/>
    <w:rsid w:val="00FB728B"/>
  </w:style>
  <w:style w:type="character" w:customStyle="1" w:styleId="afc">
    <w:name w:val="Нижний колонтитул Знак"/>
    <w:uiPriority w:val="99"/>
    <w:locked/>
    <w:rsid w:val="00FB728B"/>
  </w:style>
  <w:style w:type="character" w:styleId="afd">
    <w:name w:val="page number"/>
    <w:basedOn w:val="a2"/>
    <w:rsid w:val="00FB728B"/>
    <w:rPr>
      <w:rFonts w:cs="Times New Roman"/>
    </w:rPr>
  </w:style>
  <w:style w:type="character" w:customStyle="1" w:styleId="afe">
    <w:name w:val="Название Знак"/>
    <w:uiPriority w:val="99"/>
    <w:locked/>
    <w:rsid w:val="00FB728B"/>
    <w:rPr>
      <w:rFonts w:ascii="Cambria" w:hAnsi="Cambria"/>
      <w:b/>
      <w:kern w:val="28"/>
      <w:sz w:val="32"/>
    </w:rPr>
  </w:style>
  <w:style w:type="paragraph" w:customStyle="1" w:styleId="15">
    <w:name w:val="çàãîëîâîê 1"/>
    <w:basedOn w:val="a1"/>
    <w:next w:val="a1"/>
    <w:rsid w:val="00FB728B"/>
    <w:pPr>
      <w:keepNext/>
      <w:jc w:val="center"/>
    </w:pPr>
    <w:rPr>
      <w:rFonts w:ascii="Arial" w:hAnsi="Arial" w:cs="Arial"/>
      <w:b/>
      <w:bCs/>
      <w:sz w:val="24"/>
      <w:szCs w:val="24"/>
    </w:rPr>
  </w:style>
  <w:style w:type="character" w:customStyle="1" w:styleId="33">
    <w:name w:val="Основной текст 3 Знак"/>
    <w:basedOn w:val="a2"/>
    <w:link w:val="34"/>
    <w:rsid w:val="00FB728B"/>
    <w:rPr>
      <w:sz w:val="16"/>
      <w:szCs w:val="16"/>
      <w:lang w:eastAsia="ru-RU"/>
    </w:rPr>
  </w:style>
  <w:style w:type="paragraph" w:styleId="34">
    <w:name w:val="Body Text 3"/>
    <w:basedOn w:val="a1"/>
    <w:link w:val="33"/>
    <w:rsid w:val="00FB728B"/>
    <w:pPr>
      <w:spacing w:after="120"/>
    </w:pPr>
    <w:rPr>
      <w:sz w:val="16"/>
      <w:szCs w:val="16"/>
      <w:lang w:val="en-US"/>
    </w:rPr>
  </w:style>
  <w:style w:type="character" w:customStyle="1" w:styleId="BodyText3Char1">
    <w:name w:val="Body Text 3 Char1"/>
    <w:basedOn w:val="a2"/>
    <w:rsid w:val="00FB728B"/>
    <w:rPr>
      <w:sz w:val="16"/>
      <w:szCs w:val="16"/>
      <w:lang w:val="ru-RU" w:eastAsia="ru-RU"/>
    </w:rPr>
  </w:style>
  <w:style w:type="paragraph" w:customStyle="1" w:styleId="aff">
    <w:name w:val="Îáû÷íûé"/>
    <w:rsid w:val="00FB728B"/>
    <w:rPr>
      <w:rFonts w:ascii="Dutch" w:hAnsi="Dutch" w:cs="Dutch"/>
      <w:lang w:val="ru-RU" w:eastAsia="ru-RU"/>
    </w:rPr>
  </w:style>
  <w:style w:type="paragraph" w:customStyle="1" w:styleId="aff0">
    <w:name w:val="Îñíîâíîé òåêñò"/>
    <w:basedOn w:val="aff"/>
    <w:rsid w:val="00FB728B"/>
    <w:rPr>
      <w:rFonts w:ascii="Times New Roman" w:hAnsi="Times New Roman" w:cs="Times New Roman"/>
      <w:sz w:val="24"/>
      <w:szCs w:val="24"/>
    </w:rPr>
  </w:style>
  <w:style w:type="paragraph" w:customStyle="1" w:styleId="51">
    <w:name w:val="заголовок 5"/>
    <w:basedOn w:val="a1"/>
    <w:next w:val="a1"/>
    <w:rsid w:val="00FB728B"/>
    <w:pPr>
      <w:spacing w:before="240" w:after="60"/>
    </w:pPr>
    <w:rPr>
      <w:rFonts w:ascii="Arial" w:hAnsi="Arial" w:cs="Arial"/>
      <w:sz w:val="22"/>
      <w:szCs w:val="22"/>
      <w:lang w:val="en-US"/>
    </w:rPr>
  </w:style>
  <w:style w:type="paragraph" w:styleId="aff1">
    <w:name w:val="Subtitle"/>
    <w:basedOn w:val="a1"/>
    <w:link w:val="16"/>
    <w:qFormat/>
    <w:rsid w:val="00FB728B"/>
    <w:pPr>
      <w:jc w:val="both"/>
    </w:pPr>
    <w:rPr>
      <w:sz w:val="24"/>
      <w:szCs w:val="24"/>
    </w:rPr>
  </w:style>
  <w:style w:type="character" w:customStyle="1" w:styleId="16">
    <w:name w:val="Подзаголовок Знак1"/>
    <w:basedOn w:val="a2"/>
    <w:link w:val="aff1"/>
    <w:rsid w:val="00FB728B"/>
    <w:rPr>
      <w:sz w:val="24"/>
      <w:szCs w:val="24"/>
      <w:lang w:val="ru-RU" w:eastAsia="ru-RU"/>
    </w:rPr>
  </w:style>
  <w:style w:type="character" w:customStyle="1" w:styleId="aff2">
    <w:name w:val="Подзаголовок Знак"/>
    <w:uiPriority w:val="99"/>
    <w:locked/>
    <w:rsid w:val="00FB728B"/>
    <w:rPr>
      <w:rFonts w:ascii="Cambria" w:hAnsi="Cambria"/>
      <w:sz w:val="24"/>
    </w:rPr>
  </w:style>
  <w:style w:type="paragraph" w:customStyle="1" w:styleId="17">
    <w:name w:val="1"/>
    <w:basedOn w:val="a1"/>
    <w:rsid w:val="00FB728B"/>
    <w:pPr>
      <w:ind w:firstLine="720"/>
      <w:jc w:val="both"/>
    </w:pPr>
    <w:rPr>
      <w:sz w:val="24"/>
      <w:szCs w:val="24"/>
    </w:rPr>
  </w:style>
  <w:style w:type="paragraph" w:customStyle="1" w:styleId="Style1">
    <w:name w:val="Style1"/>
    <w:basedOn w:val="a1"/>
    <w:rsid w:val="00FB728B"/>
    <w:pPr>
      <w:spacing w:before="120" w:line="360" w:lineRule="auto"/>
      <w:ind w:firstLine="709"/>
      <w:jc w:val="both"/>
    </w:pPr>
    <w:rPr>
      <w:sz w:val="24"/>
      <w:szCs w:val="24"/>
    </w:rPr>
  </w:style>
  <w:style w:type="paragraph" w:styleId="aff3">
    <w:name w:val="Plain Text"/>
    <w:basedOn w:val="a1"/>
    <w:link w:val="18"/>
    <w:rsid w:val="00FB728B"/>
    <w:rPr>
      <w:rFonts w:ascii="CommonBullets" w:hAnsi="CommonBullets" w:cs="CommonBullets"/>
    </w:rPr>
  </w:style>
  <w:style w:type="character" w:customStyle="1" w:styleId="18">
    <w:name w:val="Текст Знак1"/>
    <w:basedOn w:val="a2"/>
    <w:link w:val="aff3"/>
    <w:rsid w:val="00FB728B"/>
    <w:rPr>
      <w:rFonts w:ascii="CommonBullets" w:hAnsi="CommonBullets" w:cs="CommonBullets"/>
      <w:lang w:val="ru-RU" w:eastAsia="ru-RU"/>
    </w:rPr>
  </w:style>
  <w:style w:type="character" w:customStyle="1" w:styleId="aff4">
    <w:name w:val="Текст Знак"/>
    <w:uiPriority w:val="99"/>
    <w:locked/>
    <w:rsid w:val="00FB728B"/>
    <w:rPr>
      <w:rFonts w:ascii="Courier New" w:hAnsi="Courier New"/>
    </w:rPr>
  </w:style>
  <w:style w:type="paragraph" w:customStyle="1" w:styleId="textn">
    <w:name w:val="textn"/>
    <w:basedOn w:val="a1"/>
    <w:rsid w:val="00FB728B"/>
    <w:pPr>
      <w:spacing w:before="100" w:beforeAutospacing="1" w:after="100" w:afterAutospacing="1"/>
    </w:pPr>
    <w:rPr>
      <w:sz w:val="24"/>
      <w:szCs w:val="24"/>
    </w:rPr>
  </w:style>
  <w:style w:type="character" w:styleId="aff5">
    <w:name w:val="Strong"/>
    <w:basedOn w:val="a2"/>
    <w:qFormat/>
    <w:rsid w:val="00FB728B"/>
    <w:rPr>
      <w:rFonts w:cs="Times New Roman"/>
      <w:b/>
    </w:rPr>
  </w:style>
  <w:style w:type="paragraph" w:styleId="aff6">
    <w:name w:val="No Spacing"/>
    <w:qFormat/>
    <w:rsid w:val="00FB728B"/>
    <w:rPr>
      <w:rFonts w:ascii="Arial Narrow" w:hAnsi="Arial Narrow" w:cs="Arial Narrow"/>
      <w:lang w:val="ru-RU"/>
    </w:rPr>
  </w:style>
  <w:style w:type="paragraph" w:styleId="aff7">
    <w:name w:val="Block Text"/>
    <w:basedOn w:val="a1"/>
    <w:rsid w:val="00FB728B"/>
    <w:pPr>
      <w:tabs>
        <w:tab w:val="left" w:pos="1800"/>
        <w:tab w:val="left" w:pos="9720"/>
      </w:tabs>
      <w:spacing w:after="60"/>
      <w:ind w:left="1800" w:right="552" w:hanging="1800"/>
      <w:jc w:val="both"/>
    </w:pPr>
  </w:style>
  <w:style w:type="paragraph" w:customStyle="1" w:styleId="a">
    <w:name w:val="Обычный + Черный"/>
    <w:aliases w:val="по ширине"/>
    <w:basedOn w:val="a1"/>
    <w:rsid w:val="00FB728B"/>
    <w:pPr>
      <w:numPr>
        <w:numId w:val="11"/>
      </w:numPr>
      <w:spacing w:after="60"/>
      <w:jc w:val="both"/>
    </w:pPr>
    <w:rPr>
      <w:color w:val="000000"/>
    </w:rPr>
  </w:style>
  <w:style w:type="paragraph" w:styleId="35">
    <w:name w:val="Body Text Indent 3"/>
    <w:basedOn w:val="a1"/>
    <w:link w:val="36"/>
    <w:rsid w:val="00FB728B"/>
    <w:pPr>
      <w:spacing w:after="60"/>
      <w:ind w:left="900"/>
      <w:jc w:val="both"/>
    </w:pPr>
  </w:style>
  <w:style w:type="character" w:customStyle="1" w:styleId="36">
    <w:name w:val="Основной текст с отступом 3 Знак"/>
    <w:basedOn w:val="a2"/>
    <w:link w:val="35"/>
    <w:rsid w:val="00FB728B"/>
    <w:rPr>
      <w:lang w:val="ru-RU" w:eastAsia="ru-RU"/>
    </w:rPr>
  </w:style>
  <w:style w:type="paragraph" w:customStyle="1" w:styleId="ssw11">
    <w:name w:val="ssw_1.1"/>
    <w:basedOn w:val="2"/>
    <w:rsid w:val="00FB728B"/>
    <w:pPr>
      <w:keepNext w:val="0"/>
      <w:keepLines/>
      <w:numPr>
        <w:ilvl w:val="0"/>
        <w:numId w:val="0"/>
      </w:numPr>
      <w:spacing w:before="120" w:after="60"/>
    </w:pPr>
    <w:rPr>
      <w:rFonts w:eastAsia="Times New Roman" w:cs="Arial"/>
      <w:sz w:val="20"/>
      <w:szCs w:val="20"/>
      <w:lang w:val="ru-RU" w:eastAsia="ru-RU"/>
    </w:rPr>
  </w:style>
  <w:style w:type="paragraph" w:styleId="23">
    <w:name w:val="Body Text 2"/>
    <w:basedOn w:val="a1"/>
    <w:link w:val="24"/>
    <w:rsid w:val="00FB728B"/>
    <w:pPr>
      <w:spacing w:after="60"/>
      <w:jc w:val="both"/>
    </w:pPr>
  </w:style>
  <w:style w:type="character" w:customStyle="1" w:styleId="24">
    <w:name w:val="Основной текст 2 Знак"/>
    <w:basedOn w:val="a2"/>
    <w:link w:val="23"/>
    <w:rsid w:val="00FB728B"/>
    <w:rPr>
      <w:lang w:val="ru-RU" w:eastAsia="ru-RU"/>
    </w:rPr>
  </w:style>
  <w:style w:type="paragraph" w:customStyle="1" w:styleId="210">
    <w:name w:val="Основной текст 21"/>
    <w:basedOn w:val="a1"/>
    <w:rsid w:val="00FB728B"/>
    <w:pPr>
      <w:spacing w:after="60"/>
      <w:ind w:right="-380"/>
      <w:jc w:val="both"/>
    </w:pPr>
  </w:style>
  <w:style w:type="paragraph" w:customStyle="1" w:styleId="310">
    <w:name w:val="Основной текст 31"/>
    <w:basedOn w:val="a1"/>
    <w:rsid w:val="00FB728B"/>
    <w:pPr>
      <w:widowControl w:val="0"/>
      <w:spacing w:after="60"/>
      <w:jc w:val="both"/>
    </w:pPr>
    <w:rPr>
      <w:sz w:val="22"/>
      <w:szCs w:val="22"/>
    </w:rPr>
  </w:style>
  <w:style w:type="paragraph" w:customStyle="1" w:styleId="caaieiaie2">
    <w:name w:val="caaieiaie 2"/>
    <w:basedOn w:val="a1"/>
    <w:next w:val="a1"/>
    <w:rsid w:val="00FB728B"/>
    <w:pPr>
      <w:keepNext/>
      <w:spacing w:after="60"/>
      <w:jc w:val="center"/>
    </w:pPr>
    <w:rPr>
      <w:b/>
      <w:bCs/>
    </w:rPr>
  </w:style>
  <w:style w:type="paragraph" w:customStyle="1" w:styleId="caaieiaie4">
    <w:name w:val="caaieiaie 4"/>
    <w:basedOn w:val="a1"/>
    <w:next w:val="a1"/>
    <w:rsid w:val="00FB728B"/>
    <w:pPr>
      <w:keepNext/>
      <w:spacing w:after="60"/>
      <w:jc w:val="center"/>
    </w:pPr>
    <w:rPr>
      <w:b/>
      <w:bCs/>
    </w:rPr>
  </w:style>
  <w:style w:type="paragraph" w:customStyle="1" w:styleId="1H1Header1L1Heading1hITTt1Level1Level11h1IIIHead1Chapterheadingl1Titre1SectionHeadNMPHeading1Heading2PHeader11stlevelh111stlevel1heading11h121stlevel2heading12h1111stlevel11heading111h13">
    <w:name w:val="Заголовок 1.H1.Header1.L1 Heading 1.h.ITT t1.Level 1.Level 11.h1.II+.I.Head 1 (Chapter heading).l1.Titre§.1.Section Head.NMP Heading 1.Heading 2 P.Header 1.1st level.h11.1st level1.heading 11.h12.1st level2.heading 12.h111.1st level11.heading 111.h13"/>
    <w:basedOn w:val="a1"/>
    <w:rsid w:val="00FB728B"/>
    <w:pPr>
      <w:keepNext/>
      <w:tabs>
        <w:tab w:val="left" w:pos="426"/>
      </w:tabs>
      <w:snapToGrid w:val="0"/>
      <w:spacing w:before="240" w:after="60"/>
      <w:outlineLvl w:val="0"/>
    </w:pPr>
    <w:rPr>
      <w:rFonts w:ascii="Arial" w:hAnsi="Arial" w:cs="Arial"/>
      <w:b/>
      <w:bCs/>
    </w:rPr>
  </w:style>
  <w:style w:type="paragraph" w:customStyle="1" w:styleId="Bodytextparagraph2bodyindent">
    <w:name w:val="Основной текст.Bodytext.paragraph 2.body indent"/>
    <w:basedOn w:val="a1"/>
    <w:rsid w:val="00FB728B"/>
    <w:pPr>
      <w:keepLines/>
      <w:widowControl w:val="0"/>
      <w:snapToGrid w:val="0"/>
      <w:spacing w:after="60"/>
    </w:pPr>
    <w:rPr>
      <w:rFonts w:ascii="Arial" w:hAnsi="Arial" w:cs="Arial"/>
    </w:rPr>
  </w:style>
  <w:style w:type="character" w:customStyle="1" w:styleId="itemtext1">
    <w:name w:val="itemtext1"/>
    <w:rsid w:val="00FB728B"/>
    <w:rPr>
      <w:rFonts w:ascii="Segoe UI" w:hAnsi="Segoe UI"/>
      <w:color w:val="000000"/>
      <w:sz w:val="20"/>
    </w:rPr>
  </w:style>
  <w:style w:type="character" w:customStyle="1" w:styleId="aff8">
    <w:name w:val="Схема документа Знак"/>
    <w:basedOn w:val="a2"/>
    <w:link w:val="aff9"/>
    <w:rsid w:val="00FB728B"/>
    <w:rPr>
      <w:rFonts w:ascii="Tahoma" w:hAnsi="Tahoma" w:cs="Tahoma"/>
      <w:sz w:val="16"/>
      <w:szCs w:val="16"/>
      <w:lang w:eastAsia="ru-RU"/>
    </w:rPr>
  </w:style>
  <w:style w:type="paragraph" w:styleId="aff9">
    <w:name w:val="Document Map"/>
    <w:basedOn w:val="a1"/>
    <w:link w:val="aff8"/>
    <w:rsid w:val="00FB728B"/>
    <w:rPr>
      <w:rFonts w:ascii="Tahoma" w:hAnsi="Tahoma" w:cs="Tahoma"/>
      <w:sz w:val="16"/>
      <w:szCs w:val="16"/>
      <w:lang w:val="en-US"/>
    </w:rPr>
  </w:style>
  <w:style w:type="character" w:customStyle="1" w:styleId="DocumentMapChar1">
    <w:name w:val="Document Map Char1"/>
    <w:basedOn w:val="a2"/>
    <w:rsid w:val="00FB728B"/>
    <w:rPr>
      <w:rFonts w:ascii="Tahoma" w:hAnsi="Tahoma" w:cs="Tahoma"/>
      <w:sz w:val="16"/>
      <w:szCs w:val="16"/>
      <w:lang w:val="ru-RU" w:eastAsia="ru-RU"/>
    </w:rPr>
  </w:style>
  <w:style w:type="paragraph" w:styleId="affa">
    <w:name w:val="TOC Heading"/>
    <w:basedOn w:val="1"/>
    <w:next w:val="a1"/>
    <w:qFormat/>
    <w:rsid w:val="00FB728B"/>
    <w:pPr>
      <w:keepLines/>
      <w:numPr>
        <w:numId w:val="0"/>
      </w:numPr>
      <w:spacing w:before="480" w:after="0" w:line="276" w:lineRule="auto"/>
      <w:jc w:val="left"/>
      <w:outlineLvl w:val="9"/>
    </w:pPr>
    <w:rPr>
      <w:rFonts w:ascii="Cambria" w:eastAsia="Times New Roman" w:hAnsi="Cambria" w:cs="Cambria"/>
      <w:bCs/>
      <w:color w:val="365F91"/>
      <w:sz w:val="28"/>
      <w:szCs w:val="28"/>
      <w:lang w:val="ru-RU" w:eastAsia="en-US"/>
    </w:rPr>
  </w:style>
  <w:style w:type="paragraph" w:styleId="affb">
    <w:name w:val="caption"/>
    <w:basedOn w:val="a1"/>
    <w:next w:val="a1"/>
    <w:qFormat/>
    <w:rsid w:val="00FB728B"/>
    <w:pPr>
      <w:keepNext/>
      <w:jc w:val="right"/>
    </w:pPr>
    <w:rPr>
      <w:rFonts w:ascii="Arial" w:hAnsi="Arial" w:cs="Arial"/>
      <w:b/>
      <w:bCs/>
    </w:rPr>
  </w:style>
  <w:style w:type="paragraph" w:customStyle="1" w:styleId="table0">
    <w:name w:val="table"/>
    <w:basedOn w:val="a1"/>
    <w:rsid w:val="00FB728B"/>
    <w:pPr>
      <w:widowControl w:val="0"/>
      <w:spacing w:before="20"/>
      <w:jc w:val="both"/>
    </w:pPr>
    <w:rPr>
      <w:rFonts w:ascii="Arial" w:hAnsi="Arial"/>
      <w:sz w:val="22"/>
      <w:szCs w:val="24"/>
    </w:rPr>
  </w:style>
  <w:style w:type="character" w:customStyle="1" w:styleId="affc">
    <w:name w:val="Текст концевой сноски Знак"/>
    <w:basedOn w:val="a2"/>
    <w:link w:val="affd"/>
    <w:rsid w:val="00FB728B"/>
    <w:rPr>
      <w:lang w:eastAsia="ru-RU"/>
    </w:rPr>
  </w:style>
  <w:style w:type="paragraph" w:styleId="affd">
    <w:name w:val="endnote text"/>
    <w:basedOn w:val="a1"/>
    <w:link w:val="affc"/>
    <w:rsid w:val="00FB728B"/>
    <w:rPr>
      <w:lang w:val="en-US"/>
    </w:rPr>
  </w:style>
  <w:style w:type="character" w:customStyle="1" w:styleId="EndnoteTextChar1">
    <w:name w:val="Endnote Text Char1"/>
    <w:basedOn w:val="a2"/>
    <w:rsid w:val="00FB728B"/>
    <w:rPr>
      <w:lang w:val="ru-RU" w:eastAsia="ru-RU"/>
    </w:rPr>
  </w:style>
  <w:style w:type="paragraph" w:styleId="affe">
    <w:name w:val="footnote text"/>
    <w:basedOn w:val="a1"/>
    <w:link w:val="afff"/>
    <w:rsid w:val="00FB728B"/>
  </w:style>
  <w:style w:type="character" w:customStyle="1" w:styleId="afff">
    <w:name w:val="Текст сноски Знак"/>
    <w:basedOn w:val="a2"/>
    <w:link w:val="affe"/>
    <w:rsid w:val="00FB728B"/>
    <w:rPr>
      <w:lang w:val="ru-RU" w:eastAsia="ru-RU"/>
    </w:rPr>
  </w:style>
  <w:style w:type="character" w:customStyle="1" w:styleId="itemtext">
    <w:name w:val="itemtext"/>
    <w:rsid w:val="00FB728B"/>
  </w:style>
  <w:style w:type="paragraph" w:customStyle="1" w:styleId="ListParagraph1">
    <w:name w:val="List Paragraph1"/>
    <w:basedOn w:val="a1"/>
    <w:rsid w:val="00FB728B"/>
    <w:pPr>
      <w:spacing w:after="200" w:line="276" w:lineRule="auto"/>
      <w:ind w:left="720"/>
      <w:contextualSpacing/>
    </w:pPr>
    <w:rPr>
      <w:rFonts w:ascii="Calibri" w:hAnsi="Calibri"/>
      <w:sz w:val="22"/>
      <w:szCs w:val="22"/>
      <w:lang w:eastAsia="en-US"/>
    </w:rPr>
  </w:style>
  <w:style w:type="character" w:customStyle="1" w:styleId="textitem">
    <w:name w:val="textitem"/>
    <w:rsid w:val="00FB728B"/>
  </w:style>
  <w:style w:type="paragraph" w:customStyle="1" w:styleId="m">
    <w:name w:val="m_Список"/>
    <w:basedOn w:val="a1"/>
    <w:link w:val="m0"/>
    <w:rsid w:val="00FB728B"/>
    <w:pPr>
      <w:numPr>
        <w:numId w:val="12"/>
      </w:numPr>
      <w:jc w:val="both"/>
    </w:pPr>
    <w:rPr>
      <w:rFonts w:eastAsia="SimSun"/>
      <w:sz w:val="24"/>
      <w:szCs w:val="24"/>
    </w:rPr>
  </w:style>
  <w:style w:type="character" w:customStyle="1" w:styleId="m0">
    <w:name w:val="m_Список Знак"/>
    <w:link w:val="m"/>
    <w:locked/>
    <w:rsid w:val="00FB728B"/>
    <w:rPr>
      <w:rFonts w:eastAsia="SimSun"/>
      <w:sz w:val="24"/>
      <w:szCs w:val="24"/>
      <w:lang w:val="ru-RU" w:eastAsia="ru-RU"/>
    </w:rPr>
  </w:style>
  <w:style w:type="paragraph" w:customStyle="1" w:styleId="25">
    <w:name w:val="р2_Пункт"/>
    <w:basedOn w:val="a1"/>
    <w:rsid w:val="00FB728B"/>
    <w:pPr>
      <w:tabs>
        <w:tab w:val="num" w:pos="360"/>
      </w:tabs>
      <w:jc w:val="both"/>
    </w:pPr>
    <w:rPr>
      <w:rFonts w:eastAsia="SimSun"/>
      <w:sz w:val="24"/>
      <w:szCs w:val="24"/>
    </w:rPr>
  </w:style>
  <w:style w:type="paragraph" w:customStyle="1" w:styleId="m1">
    <w:name w:val="m_1_Пункт"/>
    <w:basedOn w:val="a1"/>
    <w:next w:val="a1"/>
    <w:rsid w:val="00FB728B"/>
    <w:pPr>
      <w:keepNext/>
      <w:numPr>
        <w:numId w:val="13"/>
      </w:numPr>
      <w:jc w:val="both"/>
    </w:pPr>
    <w:rPr>
      <w:rFonts w:eastAsia="SimSun"/>
      <w:b/>
      <w:caps/>
      <w:sz w:val="24"/>
      <w:szCs w:val="24"/>
    </w:rPr>
  </w:style>
  <w:style w:type="paragraph" w:customStyle="1" w:styleId="m2">
    <w:name w:val="m_2_Пункт"/>
    <w:basedOn w:val="a1"/>
    <w:next w:val="a1"/>
    <w:rsid w:val="00FB728B"/>
    <w:pPr>
      <w:keepNext/>
      <w:numPr>
        <w:ilvl w:val="1"/>
        <w:numId w:val="13"/>
      </w:numPr>
      <w:tabs>
        <w:tab w:val="left" w:pos="510"/>
      </w:tabs>
      <w:jc w:val="both"/>
    </w:pPr>
    <w:rPr>
      <w:rFonts w:eastAsia="SimSun"/>
      <w:b/>
      <w:sz w:val="24"/>
      <w:szCs w:val="24"/>
    </w:rPr>
  </w:style>
  <w:style w:type="paragraph" w:customStyle="1" w:styleId="m3">
    <w:name w:val="m_3_Пункт"/>
    <w:basedOn w:val="a1"/>
    <w:next w:val="a1"/>
    <w:rsid w:val="00FB728B"/>
    <w:pPr>
      <w:numPr>
        <w:ilvl w:val="2"/>
        <w:numId w:val="13"/>
      </w:numPr>
      <w:jc w:val="both"/>
    </w:pPr>
    <w:rPr>
      <w:rFonts w:eastAsia="SimSun"/>
      <w:b/>
      <w:sz w:val="24"/>
      <w:szCs w:val="24"/>
      <w:lang w:val="en-US"/>
    </w:rPr>
  </w:style>
  <w:style w:type="paragraph" w:styleId="a0">
    <w:name w:val="List Number"/>
    <w:basedOn w:val="a1"/>
    <w:uiPriority w:val="99"/>
    <w:rsid w:val="00FB728B"/>
    <w:pPr>
      <w:numPr>
        <w:numId w:val="14"/>
      </w:numPr>
      <w:tabs>
        <w:tab w:val="num" w:pos="360"/>
      </w:tabs>
      <w:ind w:left="360"/>
      <w:contextualSpacing/>
    </w:pPr>
    <w:rPr>
      <w:sz w:val="24"/>
      <w:szCs w:val="24"/>
      <w:lang w:val="en-US" w:eastAsia="en-US"/>
    </w:rPr>
  </w:style>
  <w:style w:type="paragraph" w:customStyle="1" w:styleId="afff0">
    <w:name w:val="Нумерованный"/>
    <w:basedOn w:val="a1"/>
    <w:rsid w:val="00FB728B"/>
    <w:pPr>
      <w:spacing w:before="60" w:after="60"/>
    </w:pPr>
    <w:rPr>
      <w:spacing w:val="1"/>
      <w:sz w:val="24"/>
    </w:rPr>
  </w:style>
  <w:style w:type="paragraph" w:customStyle="1" w:styleId="Ioiaiaaiiue">
    <w:name w:val="Ioia?iaaiiue"/>
    <w:basedOn w:val="a1"/>
    <w:rsid w:val="00FB728B"/>
    <w:pPr>
      <w:spacing w:before="60" w:after="60"/>
    </w:pPr>
    <w:rPr>
      <w:rFonts w:eastAsia="SimSun"/>
      <w:snapToGrid w:val="0"/>
      <w:spacing w:val="1"/>
      <w:sz w:val="24"/>
      <w:lang w:eastAsia="zh-CN"/>
    </w:rPr>
  </w:style>
  <w:style w:type="paragraph" w:customStyle="1" w:styleId="xl90">
    <w:name w:val="xl90"/>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1">
    <w:name w:val="xl91"/>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2">
    <w:name w:val="xl92"/>
    <w:basedOn w:val="a1"/>
    <w:rsid w:val="00FB728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rPr>
  </w:style>
  <w:style w:type="paragraph" w:customStyle="1" w:styleId="xl93">
    <w:name w:val="xl93"/>
    <w:basedOn w:val="a1"/>
    <w:rsid w:val="00FB728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rPr>
  </w:style>
  <w:style w:type="paragraph" w:customStyle="1" w:styleId="xl94">
    <w:name w:val="xl94"/>
    <w:basedOn w:val="a1"/>
    <w:rsid w:val="00FB728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rPr>
  </w:style>
  <w:style w:type="paragraph" w:customStyle="1" w:styleId="xl95">
    <w:name w:val="xl95"/>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96">
    <w:name w:val="xl96"/>
    <w:basedOn w:val="a1"/>
    <w:rsid w:val="00FB728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rPr>
  </w:style>
  <w:style w:type="paragraph" w:customStyle="1" w:styleId="xl97">
    <w:name w:val="xl97"/>
    <w:basedOn w:val="a1"/>
    <w:rsid w:val="00FB728B"/>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98">
    <w:name w:val="xl98"/>
    <w:basedOn w:val="a1"/>
    <w:rsid w:val="00FB72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character" w:customStyle="1" w:styleId="x210">
    <w:name w:val="x210"/>
    <w:basedOn w:val="a2"/>
    <w:rsid w:val="0067568E"/>
    <w:rPr>
      <w:rFonts w:ascii="Tahoma" w:hAnsi="Tahoma" w:cs="Tahoma" w:hint="default"/>
      <w:b/>
      <w:bCs/>
      <w:color w:val="3C3C3C"/>
      <w:sz w:val="20"/>
      <w:szCs w:val="20"/>
    </w:rPr>
  </w:style>
  <w:style w:type="paragraph" w:customStyle="1" w:styleId="xl99">
    <w:name w:val="xl99"/>
    <w:basedOn w:val="a1"/>
    <w:rsid w:val="001E7D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a1"/>
    <w:rsid w:val="001E7D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a1"/>
    <w:rsid w:val="001E7D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2">
    <w:name w:val="xl102"/>
    <w:basedOn w:val="a1"/>
    <w:rsid w:val="001E7D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a1"/>
    <w:rsid w:val="001E7DB7"/>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a1"/>
    <w:rsid w:val="001E7DB7"/>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a1"/>
    <w:rsid w:val="001E7D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afff1">
    <w:name w:val="???????"/>
    <w:rsid w:val="00322F6E"/>
    <w:pPr>
      <w:suppressAutoHyphens/>
    </w:pPr>
    <w:rPr>
      <w:rFonts w:cs="Calibri"/>
      <w:sz w:val="24"/>
      <w:lang w:val="ru-RU" w:eastAsia="ar-SA"/>
    </w:rPr>
  </w:style>
  <w:style w:type="paragraph" w:customStyle="1" w:styleId="m4">
    <w:name w:val="m_ПростойТекст"/>
    <w:basedOn w:val="a1"/>
    <w:link w:val="m5"/>
    <w:rsid w:val="00322F6E"/>
    <w:pPr>
      <w:suppressAutoHyphens/>
      <w:jc w:val="both"/>
    </w:pPr>
    <w:rPr>
      <w:rFonts w:cs="Calibri"/>
      <w:sz w:val="24"/>
      <w:szCs w:val="24"/>
      <w:lang w:eastAsia="ar-SA"/>
    </w:rPr>
  </w:style>
  <w:style w:type="paragraph" w:customStyle="1" w:styleId="m1NumList">
    <w:name w:val="m_1_Num_List"/>
    <w:basedOn w:val="a1"/>
    <w:rsid w:val="00322F6E"/>
    <w:pPr>
      <w:jc w:val="both"/>
    </w:pPr>
    <w:rPr>
      <w:rFonts w:eastAsia="SimSun"/>
      <w:sz w:val="24"/>
      <w:szCs w:val="24"/>
      <w:lang w:val="en-US" w:eastAsia="zh-CN"/>
    </w:rPr>
  </w:style>
  <w:style w:type="paragraph" w:customStyle="1" w:styleId="OR1">
    <w:name w:val="OR 1"/>
    <w:basedOn w:val="a1"/>
    <w:link w:val="OR1Char"/>
    <w:qFormat/>
    <w:rsid w:val="00322F6E"/>
    <w:pPr>
      <w:keepNext/>
      <w:keepLines/>
      <w:numPr>
        <w:numId w:val="16"/>
      </w:numPr>
      <w:spacing w:before="240" w:line="259" w:lineRule="auto"/>
      <w:ind w:left="-426"/>
      <w:jc w:val="both"/>
      <w:outlineLvl w:val="0"/>
    </w:pPr>
    <w:rPr>
      <w:rFonts w:asciiTheme="minorHAnsi" w:eastAsiaTheme="majorEastAsia" w:hAnsiTheme="minorHAnsi" w:cstheme="minorHAnsi"/>
      <w:b/>
      <w:color w:val="000000" w:themeColor="text1"/>
      <w:sz w:val="28"/>
      <w:szCs w:val="24"/>
      <w:lang w:eastAsia="en-US"/>
    </w:rPr>
  </w:style>
  <w:style w:type="paragraph" w:customStyle="1" w:styleId="OR2">
    <w:name w:val="OR 2"/>
    <w:basedOn w:val="OR1"/>
    <w:link w:val="OR2Char"/>
    <w:qFormat/>
    <w:rsid w:val="00322F6E"/>
    <w:pPr>
      <w:numPr>
        <w:ilvl w:val="1"/>
      </w:numPr>
      <w:ind w:left="-426"/>
    </w:pPr>
    <w:rPr>
      <w:sz w:val="24"/>
    </w:rPr>
  </w:style>
  <w:style w:type="character" w:customStyle="1" w:styleId="OR1Char">
    <w:name w:val="OR 1 Char"/>
    <w:basedOn w:val="af"/>
    <w:link w:val="OR1"/>
    <w:rsid w:val="00322F6E"/>
    <w:rPr>
      <w:rFonts w:asciiTheme="minorHAnsi" w:eastAsiaTheme="majorEastAsia" w:hAnsiTheme="minorHAnsi" w:cstheme="minorHAnsi"/>
      <w:b/>
      <w:color w:val="000000" w:themeColor="text1"/>
      <w:sz w:val="28"/>
      <w:szCs w:val="24"/>
      <w:lang w:val="ru-RU" w:eastAsia="en-US"/>
    </w:rPr>
  </w:style>
  <w:style w:type="paragraph" w:customStyle="1" w:styleId="OR3">
    <w:name w:val="OR 3"/>
    <w:basedOn w:val="OR2"/>
    <w:link w:val="OR3Char"/>
    <w:qFormat/>
    <w:rsid w:val="00322F6E"/>
    <w:pPr>
      <w:numPr>
        <w:ilvl w:val="2"/>
      </w:numPr>
      <w:ind w:left="-426"/>
    </w:pPr>
    <w:rPr>
      <w:sz w:val="22"/>
    </w:rPr>
  </w:style>
  <w:style w:type="character" w:customStyle="1" w:styleId="OR2Char">
    <w:name w:val="OR 2 Char"/>
    <w:basedOn w:val="af"/>
    <w:link w:val="OR2"/>
    <w:rsid w:val="00322F6E"/>
    <w:rPr>
      <w:rFonts w:asciiTheme="minorHAnsi" w:eastAsiaTheme="majorEastAsia" w:hAnsiTheme="minorHAnsi" w:cstheme="minorHAnsi"/>
      <w:b/>
      <w:color w:val="000000" w:themeColor="text1"/>
      <w:sz w:val="24"/>
      <w:szCs w:val="24"/>
      <w:lang w:val="ru-RU" w:eastAsia="en-US"/>
    </w:rPr>
  </w:style>
  <w:style w:type="paragraph" w:customStyle="1" w:styleId="OR4">
    <w:name w:val="OR 4"/>
    <w:basedOn w:val="OR3"/>
    <w:link w:val="OR4Char"/>
    <w:qFormat/>
    <w:rsid w:val="00322F6E"/>
    <w:pPr>
      <w:numPr>
        <w:ilvl w:val="3"/>
      </w:numPr>
      <w:ind w:left="0"/>
    </w:pPr>
  </w:style>
  <w:style w:type="character" w:customStyle="1" w:styleId="OR3Char">
    <w:name w:val="OR 3 Char"/>
    <w:basedOn w:val="af"/>
    <w:link w:val="OR3"/>
    <w:rsid w:val="00322F6E"/>
    <w:rPr>
      <w:rFonts w:asciiTheme="minorHAnsi" w:eastAsiaTheme="majorEastAsia" w:hAnsiTheme="minorHAnsi" w:cstheme="minorHAnsi"/>
      <w:b/>
      <w:color w:val="000000" w:themeColor="text1"/>
      <w:sz w:val="22"/>
      <w:szCs w:val="24"/>
      <w:lang w:val="ru-RU" w:eastAsia="en-US"/>
    </w:rPr>
  </w:style>
  <w:style w:type="paragraph" w:customStyle="1" w:styleId="OR5">
    <w:name w:val="OR 5"/>
    <w:basedOn w:val="OR4"/>
    <w:link w:val="OR5Char"/>
    <w:qFormat/>
    <w:rsid w:val="00322F6E"/>
    <w:pPr>
      <w:numPr>
        <w:ilvl w:val="4"/>
      </w:numPr>
      <w:ind w:left="0"/>
    </w:pPr>
    <w:rPr>
      <w:b w:val="0"/>
      <w:i/>
    </w:rPr>
  </w:style>
  <w:style w:type="character" w:customStyle="1" w:styleId="OR4Char">
    <w:name w:val="OR 4 Char"/>
    <w:basedOn w:val="af"/>
    <w:link w:val="OR4"/>
    <w:rsid w:val="00322F6E"/>
    <w:rPr>
      <w:rFonts w:asciiTheme="minorHAnsi" w:eastAsiaTheme="majorEastAsia" w:hAnsiTheme="minorHAnsi" w:cstheme="minorHAnsi"/>
      <w:b/>
      <w:color w:val="000000" w:themeColor="text1"/>
      <w:sz w:val="22"/>
      <w:szCs w:val="24"/>
      <w:lang w:val="ru-RU" w:eastAsia="en-US"/>
    </w:rPr>
  </w:style>
  <w:style w:type="paragraph" w:styleId="19">
    <w:name w:val="toc 1"/>
    <w:basedOn w:val="a1"/>
    <w:next w:val="a1"/>
    <w:autoRedefine/>
    <w:unhideWhenUsed/>
    <w:rsid w:val="00322F6E"/>
    <w:pPr>
      <w:spacing w:after="100" w:line="259" w:lineRule="auto"/>
    </w:pPr>
    <w:rPr>
      <w:rFonts w:asciiTheme="minorHAnsi" w:eastAsiaTheme="minorHAnsi" w:hAnsiTheme="minorHAnsi" w:cstheme="minorBidi"/>
      <w:sz w:val="22"/>
      <w:szCs w:val="22"/>
      <w:lang w:val="en-US" w:eastAsia="en-US"/>
    </w:rPr>
  </w:style>
  <w:style w:type="character" w:customStyle="1" w:styleId="OR5Char">
    <w:name w:val="OR 5 Char"/>
    <w:basedOn w:val="OR4Char"/>
    <w:link w:val="OR5"/>
    <w:rsid w:val="00322F6E"/>
    <w:rPr>
      <w:rFonts w:asciiTheme="minorHAnsi" w:eastAsiaTheme="majorEastAsia" w:hAnsiTheme="minorHAnsi" w:cstheme="minorHAnsi"/>
      <w:b w:val="0"/>
      <w:i/>
      <w:color w:val="000000" w:themeColor="text1"/>
      <w:sz w:val="22"/>
      <w:szCs w:val="24"/>
      <w:lang w:val="ru-RU" w:eastAsia="en-US"/>
    </w:rPr>
  </w:style>
  <w:style w:type="paragraph" w:styleId="26">
    <w:name w:val="toc 2"/>
    <w:basedOn w:val="a1"/>
    <w:next w:val="a1"/>
    <w:autoRedefine/>
    <w:unhideWhenUsed/>
    <w:rsid w:val="00322F6E"/>
    <w:pPr>
      <w:spacing w:after="100" w:line="259" w:lineRule="auto"/>
      <w:ind w:left="220"/>
    </w:pPr>
    <w:rPr>
      <w:rFonts w:asciiTheme="minorHAnsi" w:eastAsiaTheme="minorHAnsi" w:hAnsiTheme="minorHAnsi" w:cstheme="minorBidi"/>
      <w:sz w:val="22"/>
      <w:szCs w:val="22"/>
      <w:lang w:val="en-US" w:eastAsia="en-US"/>
    </w:rPr>
  </w:style>
  <w:style w:type="paragraph" w:styleId="37">
    <w:name w:val="toc 3"/>
    <w:basedOn w:val="a1"/>
    <w:next w:val="a1"/>
    <w:autoRedefine/>
    <w:uiPriority w:val="39"/>
    <w:unhideWhenUsed/>
    <w:rsid w:val="00322F6E"/>
    <w:pPr>
      <w:spacing w:after="100" w:line="259" w:lineRule="auto"/>
      <w:ind w:left="440"/>
    </w:pPr>
    <w:rPr>
      <w:rFonts w:asciiTheme="minorHAnsi" w:eastAsiaTheme="minorHAnsi" w:hAnsiTheme="minorHAnsi" w:cstheme="minorBidi"/>
      <w:sz w:val="22"/>
      <w:szCs w:val="22"/>
      <w:lang w:val="en-US" w:eastAsia="en-US"/>
    </w:rPr>
  </w:style>
  <w:style w:type="paragraph" w:styleId="41">
    <w:name w:val="toc 4"/>
    <w:basedOn w:val="a1"/>
    <w:next w:val="a1"/>
    <w:autoRedefine/>
    <w:uiPriority w:val="39"/>
    <w:unhideWhenUsed/>
    <w:rsid w:val="00322F6E"/>
    <w:pPr>
      <w:spacing w:after="100" w:line="259" w:lineRule="auto"/>
      <w:ind w:left="660"/>
    </w:pPr>
    <w:rPr>
      <w:rFonts w:asciiTheme="minorHAnsi" w:eastAsiaTheme="minorEastAsia" w:hAnsiTheme="minorHAnsi" w:cstheme="minorBidi"/>
      <w:sz w:val="22"/>
      <w:szCs w:val="22"/>
      <w:lang w:val="en-US" w:eastAsia="en-US"/>
    </w:rPr>
  </w:style>
  <w:style w:type="paragraph" w:styleId="52">
    <w:name w:val="toc 5"/>
    <w:basedOn w:val="a1"/>
    <w:next w:val="a1"/>
    <w:autoRedefine/>
    <w:uiPriority w:val="39"/>
    <w:unhideWhenUsed/>
    <w:rsid w:val="00322F6E"/>
    <w:pPr>
      <w:spacing w:after="100" w:line="259" w:lineRule="auto"/>
      <w:ind w:left="880"/>
    </w:pPr>
    <w:rPr>
      <w:rFonts w:asciiTheme="minorHAnsi" w:eastAsiaTheme="minorEastAsia" w:hAnsiTheme="minorHAnsi" w:cstheme="minorBidi"/>
      <w:sz w:val="22"/>
      <w:szCs w:val="22"/>
      <w:lang w:val="en-US" w:eastAsia="en-US"/>
    </w:rPr>
  </w:style>
  <w:style w:type="paragraph" w:styleId="61">
    <w:name w:val="toc 6"/>
    <w:basedOn w:val="a1"/>
    <w:next w:val="a1"/>
    <w:autoRedefine/>
    <w:uiPriority w:val="39"/>
    <w:unhideWhenUsed/>
    <w:rsid w:val="00322F6E"/>
    <w:pPr>
      <w:spacing w:after="100" w:line="259" w:lineRule="auto"/>
      <w:ind w:left="1100"/>
    </w:pPr>
    <w:rPr>
      <w:rFonts w:asciiTheme="minorHAnsi" w:eastAsiaTheme="minorEastAsia" w:hAnsiTheme="minorHAnsi" w:cstheme="minorBidi"/>
      <w:sz w:val="22"/>
      <w:szCs w:val="22"/>
      <w:lang w:val="en-US" w:eastAsia="en-US"/>
    </w:rPr>
  </w:style>
  <w:style w:type="paragraph" w:styleId="72">
    <w:name w:val="toc 7"/>
    <w:basedOn w:val="a1"/>
    <w:next w:val="a1"/>
    <w:autoRedefine/>
    <w:uiPriority w:val="39"/>
    <w:unhideWhenUsed/>
    <w:rsid w:val="00322F6E"/>
    <w:pPr>
      <w:spacing w:after="100" w:line="259" w:lineRule="auto"/>
      <w:ind w:left="1320"/>
    </w:pPr>
    <w:rPr>
      <w:rFonts w:asciiTheme="minorHAnsi" w:eastAsiaTheme="minorEastAsia" w:hAnsiTheme="minorHAnsi" w:cstheme="minorBidi"/>
      <w:sz w:val="22"/>
      <w:szCs w:val="22"/>
      <w:lang w:val="en-US" w:eastAsia="en-US"/>
    </w:rPr>
  </w:style>
  <w:style w:type="paragraph" w:styleId="82">
    <w:name w:val="toc 8"/>
    <w:basedOn w:val="a1"/>
    <w:next w:val="a1"/>
    <w:autoRedefine/>
    <w:uiPriority w:val="39"/>
    <w:unhideWhenUsed/>
    <w:rsid w:val="00322F6E"/>
    <w:pPr>
      <w:spacing w:after="100" w:line="259" w:lineRule="auto"/>
      <w:ind w:left="1540"/>
    </w:pPr>
    <w:rPr>
      <w:rFonts w:asciiTheme="minorHAnsi" w:eastAsiaTheme="minorEastAsia" w:hAnsiTheme="minorHAnsi" w:cstheme="minorBidi"/>
      <w:sz w:val="22"/>
      <w:szCs w:val="22"/>
      <w:lang w:val="en-US" w:eastAsia="en-US"/>
    </w:rPr>
  </w:style>
  <w:style w:type="paragraph" w:styleId="92">
    <w:name w:val="toc 9"/>
    <w:basedOn w:val="a1"/>
    <w:next w:val="a1"/>
    <w:autoRedefine/>
    <w:uiPriority w:val="39"/>
    <w:unhideWhenUsed/>
    <w:rsid w:val="00322F6E"/>
    <w:pPr>
      <w:spacing w:after="100" w:line="259" w:lineRule="auto"/>
      <w:ind w:left="1760"/>
    </w:pPr>
    <w:rPr>
      <w:rFonts w:asciiTheme="minorHAnsi" w:eastAsiaTheme="minorEastAsia" w:hAnsiTheme="minorHAnsi" w:cstheme="minorBidi"/>
      <w:sz w:val="22"/>
      <w:szCs w:val="22"/>
      <w:lang w:val="en-US" w:eastAsia="en-US"/>
    </w:rPr>
  </w:style>
  <w:style w:type="paragraph" w:customStyle="1" w:styleId="xl63">
    <w:name w:val="xl63"/>
    <w:basedOn w:val="a1"/>
    <w:rsid w:val="00D75B3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paragraph" w:customStyle="1" w:styleId="xl64">
    <w:name w:val="xl64"/>
    <w:basedOn w:val="a1"/>
    <w:rsid w:val="00D75B39"/>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lang w:val="en-US" w:eastAsia="en-US"/>
    </w:rPr>
  </w:style>
  <w:style w:type="character" w:customStyle="1" w:styleId="m5">
    <w:name w:val="m_ПростойТекст Знак"/>
    <w:link w:val="m4"/>
    <w:rsid w:val="00E50F12"/>
    <w:rPr>
      <w:rFonts w:cs="Calibri"/>
      <w:sz w:val="24"/>
      <w:szCs w:val="24"/>
      <w:lang w:val="ru-RU" w:eastAsia="ar-SA"/>
    </w:rPr>
  </w:style>
  <w:style w:type="character" w:styleId="afff2">
    <w:name w:val="Placeholder Text"/>
    <w:basedOn w:val="a2"/>
    <w:rsid w:val="00B44F30"/>
    <w:rPr>
      <w:color w:val="808080"/>
    </w:rPr>
  </w:style>
  <w:style w:type="character" w:customStyle="1" w:styleId="afff3">
    <w:name w:val="Заголовок статьи"/>
    <w:basedOn w:val="a2"/>
    <w:rsid w:val="00B44F30"/>
    <w:rPr>
      <w:rFonts w:ascii="Cambria" w:eastAsia="Arial Narrow" w:hAnsi="Cambria" w:cs="Arial Narrow"/>
      <w:b/>
      <w:sz w:val="22"/>
    </w:rPr>
  </w:style>
  <w:style w:type="paragraph" w:customStyle="1" w:styleId="afff4">
    <w:name w:val="Абзац с отступом"/>
    <w:basedOn w:val="a1"/>
    <w:rsid w:val="00B44F30"/>
    <w:pPr>
      <w:suppressAutoHyphens/>
      <w:autoSpaceDN w:val="0"/>
      <w:ind w:firstLine="709"/>
      <w:jc w:val="both"/>
      <w:textAlignment w:val="baseline"/>
    </w:pPr>
    <w:rPr>
      <w:rFonts w:ascii="Arial Narrow" w:eastAsia="Calibri" w:hAnsi="Arial Narrow"/>
      <w:sz w:val="22"/>
      <w:szCs w:val="22"/>
      <w:lang w:eastAsia="en-US"/>
    </w:rPr>
  </w:style>
  <w:style w:type="character" w:customStyle="1" w:styleId="afff5">
    <w:name w:val="Абзац с отступом знак"/>
    <w:basedOn w:val="a2"/>
    <w:rsid w:val="00B44F30"/>
    <w:rPr>
      <w:rFonts w:ascii="Arial Narrow" w:hAnsi="Arial Narrow"/>
    </w:rPr>
  </w:style>
  <w:style w:type="paragraph" w:customStyle="1" w:styleId="Iauiue">
    <w:name w:val="Iau?iue"/>
    <w:rsid w:val="00B44F30"/>
    <w:pPr>
      <w:suppressAutoHyphens/>
      <w:autoSpaceDN w:val="0"/>
      <w:jc w:val="both"/>
      <w:textAlignment w:val="baseline"/>
    </w:pPr>
    <w:rPr>
      <w:rFonts w:ascii="Arial Narrow" w:eastAsia="Arial Narrow" w:hAnsi="Arial Narrow" w:cs="Arial Narrow"/>
      <w:sz w:val="22"/>
      <w:szCs w:val="22"/>
      <w:lang w:eastAsia="ru-RU"/>
    </w:rPr>
  </w:style>
  <w:style w:type="character" w:customStyle="1" w:styleId="afff6">
    <w:name w:val="Текст выноски Знак"/>
    <w:basedOn w:val="a2"/>
    <w:rsid w:val="00B44F30"/>
    <w:rPr>
      <w:rFonts w:ascii="Arial Narrow" w:eastAsia="Arial Narrow" w:hAnsi="Arial Narrow" w:cs="Arial Narrow"/>
      <w:sz w:val="22"/>
      <w:szCs w:val="22"/>
    </w:rPr>
  </w:style>
  <w:style w:type="paragraph" w:styleId="afff7">
    <w:name w:val="Normal Indent"/>
    <w:basedOn w:val="a1"/>
    <w:rsid w:val="00B44F30"/>
    <w:pPr>
      <w:suppressAutoHyphens/>
      <w:autoSpaceDN w:val="0"/>
      <w:ind w:left="720"/>
      <w:jc w:val="both"/>
      <w:textAlignment w:val="baseline"/>
    </w:pPr>
    <w:rPr>
      <w:rFonts w:ascii="Arial Narrow" w:eastAsia="Arial Narrow" w:hAnsi="Arial Narrow" w:cs="Arial Narrow"/>
      <w:sz w:val="22"/>
      <w:szCs w:val="22"/>
      <w:lang w:val="en-US"/>
    </w:rPr>
  </w:style>
  <w:style w:type="paragraph" w:customStyle="1" w:styleId="xl110">
    <w:name w:val="xl110"/>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1">
    <w:name w:val="xl111"/>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2">
    <w:name w:val="xl112"/>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3">
    <w:name w:val="xl113"/>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4">
    <w:name w:val="xl114"/>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5">
    <w:name w:val="xl115"/>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6">
    <w:name w:val="xl116"/>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7">
    <w:name w:val="xl117"/>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8">
    <w:name w:val="xl118"/>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9">
    <w:name w:val="xl119"/>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0">
    <w:name w:val="xl120"/>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1">
    <w:name w:val="xl121"/>
    <w:basedOn w:val="a1"/>
    <w:rsid w:val="00B44F30"/>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2">
    <w:name w:val="xl122"/>
    <w:basedOn w:val="a1"/>
    <w:rsid w:val="00B44F30"/>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3">
    <w:name w:val="xl123"/>
    <w:basedOn w:val="a1"/>
    <w:rsid w:val="00B44F30"/>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24">
    <w:name w:val="xl124"/>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5">
    <w:name w:val="xl125"/>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6">
    <w:name w:val="xl126"/>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7">
    <w:name w:val="xl127"/>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8">
    <w:name w:val="xl128"/>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9">
    <w:name w:val="xl129"/>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30">
    <w:name w:val="xl130"/>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1">
    <w:name w:val="xl131"/>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2">
    <w:name w:val="xl132"/>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3">
    <w:name w:val="xl133"/>
    <w:basedOn w:val="a1"/>
    <w:rsid w:val="00B44F30"/>
    <w:pP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4">
    <w:name w:val="xl134"/>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5">
    <w:name w:val="xl135"/>
    <w:basedOn w:val="a1"/>
    <w:rsid w:val="00B44F30"/>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6">
    <w:name w:val="xl136"/>
    <w:basedOn w:val="a1"/>
    <w:rsid w:val="00B44F30"/>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7">
    <w:name w:val="xl137"/>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8">
    <w:name w:val="xl138"/>
    <w:basedOn w:val="a1"/>
    <w:rsid w:val="00B44F30"/>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9">
    <w:name w:val="xl139"/>
    <w:basedOn w:val="a1"/>
    <w:rsid w:val="00B44F30"/>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40">
    <w:name w:val="xl140"/>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1">
    <w:name w:val="xl141"/>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character" w:customStyle="1" w:styleId="afff8">
    <w:name w:val="Основной Знак"/>
    <w:rsid w:val="00B44F30"/>
    <w:rPr>
      <w:rFonts w:eastAsia="Arial Narrow" w:cs="Arial Narrow"/>
    </w:rPr>
  </w:style>
  <w:style w:type="paragraph" w:customStyle="1" w:styleId="afff9">
    <w:name w:val="Основной"/>
    <w:basedOn w:val="a1"/>
    <w:rsid w:val="00B44F30"/>
    <w:pPr>
      <w:suppressAutoHyphens/>
      <w:autoSpaceDN w:val="0"/>
      <w:spacing w:before="120"/>
      <w:ind w:left="426"/>
      <w:jc w:val="both"/>
      <w:textAlignment w:val="baseline"/>
    </w:pPr>
    <w:rPr>
      <w:rFonts w:ascii="Arial Narrow" w:eastAsia="Arial Narrow" w:hAnsi="Arial Narrow" w:cs="Arial Narrow"/>
      <w:sz w:val="22"/>
      <w:szCs w:val="22"/>
      <w:lang w:eastAsia="en-US"/>
    </w:rPr>
  </w:style>
  <w:style w:type="character" w:customStyle="1" w:styleId="afffa">
    <w:name w:val="Основной текст_"/>
    <w:rsid w:val="00B44F30"/>
    <w:rPr>
      <w:rFonts w:eastAsia="Arial Narrow" w:cs="Arial Narrow"/>
      <w:shd w:val="clear" w:color="auto" w:fill="FFFFFF"/>
    </w:rPr>
  </w:style>
  <w:style w:type="paragraph" w:customStyle="1" w:styleId="42">
    <w:name w:val="Основной текст4"/>
    <w:basedOn w:val="a1"/>
    <w:rsid w:val="00B44F30"/>
    <w:pPr>
      <w:shd w:val="clear" w:color="auto" w:fill="FFFFFF"/>
      <w:suppressAutoHyphens/>
      <w:autoSpaceDN w:val="0"/>
      <w:spacing w:line="427" w:lineRule="exact"/>
      <w:ind w:hanging="600"/>
      <w:jc w:val="both"/>
      <w:textAlignment w:val="baseline"/>
    </w:pPr>
    <w:rPr>
      <w:rFonts w:ascii="Arial Narrow" w:eastAsia="Arial Narrow" w:hAnsi="Arial Narrow" w:cs="Arial Narrow"/>
      <w:sz w:val="22"/>
      <w:szCs w:val="22"/>
      <w:lang w:eastAsia="en-US"/>
    </w:rPr>
  </w:style>
  <w:style w:type="character" w:customStyle="1" w:styleId="afffb">
    <w:name w:val="Основной текст + Полужирный"/>
    <w:rsid w:val="00B44F30"/>
    <w:rPr>
      <w:rFonts w:ascii="Arial Narrow" w:eastAsia="Arial Narrow" w:hAnsi="Arial Narrow" w:cs="Arial Narrow"/>
      <w:b/>
      <w:bCs/>
      <w:iCs w:val="0"/>
      <w:strike w:val="0"/>
      <w:dstrike w:val="0"/>
      <w:color w:val="000000"/>
      <w:spacing w:val="0"/>
      <w:shd w:val="clear" w:color="auto" w:fill="FFFFFF"/>
    </w:rPr>
  </w:style>
  <w:style w:type="paragraph" w:customStyle="1" w:styleId="xl1721">
    <w:name w:val="xl1721"/>
    <w:basedOn w:val="a1"/>
    <w:rsid w:val="00B44F30"/>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22">
    <w:name w:val="xl1722"/>
    <w:basedOn w:val="a1"/>
    <w:rsid w:val="00B44F30"/>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723">
    <w:name w:val="xl172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4">
    <w:name w:val="xl1724"/>
    <w:basedOn w:val="a1"/>
    <w:rsid w:val="00B44F30"/>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5">
    <w:name w:val="xl1725"/>
    <w:basedOn w:val="a1"/>
    <w:rsid w:val="00B44F30"/>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6">
    <w:name w:val="xl172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7">
    <w:name w:val="xl172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8">
    <w:name w:val="xl1728"/>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9">
    <w:name w:val="xl172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0">
    <w:name w:val="xl1730"/>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31">
    <w:name w:val="xl1731"/>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2">
    <w:name w:val="xl173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3">
    <w:name w:val="xl173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4">
    <w:name w:val="xl1734"/>
    <w:basedOn w:val="a1"/>
    <w:rsid w:val="00B44F30"/>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5">
    <w:name w:val="xl1735"/>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6">
    <w:name w:val="xl1736"/>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7">
    <w:name w:val="xl173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8">
    <w:name w:val="xl1738"/>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39">
    <w:name w:val="xl1739"/>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0">
    <w:name w:val="xl174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41">
    <w:name w:val="xl1741"/>
    <w:basedOn w:val="a1"/>
    <w:rsid w:val="00B44F30"/>
    <w:pP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2">
    <w:name w:val="xl1742"/>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3">
    <w:name w:val="xl174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4">
    <w:name w:val="xl1744"/>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5">
    <w:name w:val="xl1745"/>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6">
    <w:name w:val="xl174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7">
    <w:name w:val="xl174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8">
    <w:name w:val="xl1748"/>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9">
    <w:name w:val="xl1749"/>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0">
    <w:name w:val="xl1750"/>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1">
    <w:name w:val="xl1751"/>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2">
    <w:name w:val="xl1752"/>
    <w:basedOn w:val="a1"/>
    <w:rsid w:val="00B44F30"/>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3">
    <w:name w:val="xl175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54">
    <w:name w:val="xl1754"/>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b/>
      <w:bCs/>
      <w:sz w:val="22"/>
      <w:szCs w:val="22"/>
    </w:rPr>
  </w:style>
  <w:style w:type="paragraph" w:customStyle="1" w:styleId="xl1755">
    <w:name w:val="xl1755"/>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6">
    <w:name w:val="xl1756"/>
    <w:basedOn w:val="a1"/>
    <w:rsid w:val="00B44F30"/>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7">
    <w:name w:val="xl1757"/>
    <w:basedOn w:val="a1"/>
    <w:rsid w:val="00B44F30"/>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8">
    <w:name w:val="xl1758"/>
    <w:basedOn w:val="a1"/>
    <w:rsid w:val="00B44F30"/>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59">
    <w:name w:val="xl1759"/>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0">
    <w:name w:val="xl1760"/>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1">
    <w:name w:val="xl1761"/>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2">
    <w:name w:val="xl176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3">
    <w:name w:val="xl1763"/>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4">
    <w:name w:val="xl1764"/>
    <w:basedOn w:val="a1"/>
    <w:rsid w:val="00B44F30"/>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5">
    <w:name w:val="xl1765"/>
    <w:basedOn w:val="a1"/>
    <w:rsid w:val="00B44F30"/>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6">
    <w:name w:val="xl176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7">
    <w:name w:val="xl176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8">
    <w:name w:val="xl1768"/>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9">
    <w:name w:val="xl1769"/>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0">
    <w:name w:val="xl1770"/>
    <w:basedOn w:val="a1"/>
    <w:rsid w:val="00B44F30"/>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1">
    <w:name w:val="xl1771"/>
    <w:basedOn w:val="a1"/>
    <w:rsid w:val="00B44F30"/>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72">
    <w:name w:val="xl177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3">
    <w:name w:val="xl177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4">
    <w:name w:val="xl1774"/>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5">
    <w:name w:val="xl1775"/>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6">
    <w:name w:val="xl177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7">
    <w:name w:val="xl177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8">
    <w:name w:val="xl1778"/>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9">
    <w:name w:val="xl177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0">
    <w:name w:val="xl178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1">
    <w:name w:val="xl1781"/>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2">
    <w:name w:val="xl178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3">
    <w:name w:val="xl178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4">
    <w:name w:val="xl1784"/>
    <w:basedOn w:val="a1"/>
    <w:rsid w:val="00B44F30"/>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5">
    <w:name w:val="xl1785"/>
    <w:basedOn w:val="a1"/>
    <w:rsid w:val="00B44F30"/>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6">
    <w:name w:val="xl178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7">
    <w:name w:val="xl178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8">
    <w:name w:val="xl1788"/>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9">
    <w:name w:val="xl178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character" w:customStyle="1" w:styleId="1a">
    <w:name w:val="Текст выноски Знак1"/>
    <w:basedOn w:val="a2"/>
    <w:rsid w:val="00B44F30"/>
    <w:rPr>
      <w:rFonts w:ascii="Arial Narrow" w:eastAsia="Times New Roman" w:hAnsi="Arial Narrow" w:cs="Arial Narrow"/>
      <w:sz w:val="22"/>
      <w:szCs w:val="22"/>
      <w:lang w:eastAsia="ru-RU"/>
    </w:rPr>
  </w:style>
  <w:style w:type="character" w:styleId="afffc">
    <w:name w:val="Emphasis"/>
    <w:rsid w:val="00B44F30"/>
    <w:rPr>
      <w:iCs/>
    </w:rPr>
  </w:style>
  <w:style w:type="paragraph" w:customStyle="1" w:styleId="xl24">
    <w:name w:val="xl24"/>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25">
    <w:name w:val="xl25"/>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26">
    <w:name w:val="xl26"/>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27">
    <w:name w:val="xl27"/>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28">
    <w:name w:val="xl28"/>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29">
    <w:name w:val="xl2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0000"/>
      <w:sz w:val="22"/>
      <w:szCs w:val="22"/>
    </w:rPr>
  </w:style>
  <w:style w:type="paragraph" w:customStyle="1" w:styleId="xl30">
    <w:name w:val="xl3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1">
    <w:name w:val="xl31"/>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2">
    <w:name w:val="xl32"/>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3">
    <w:name w:val="xl33"/>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4">
    <w:name w:val="xl34"/>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5">
    <w:name w:val="xl35"/>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6">
    <w:name w:val="xl36"/>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7">
    <w:name w:val="xl37"/>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8">
    <w:name w:val="xl38"/>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39">
    <w:name w:val="xl3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40">
    <w:name w:val="xl40"/>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41">
    <w:name w:val="xl41"/>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BodyText32">
    <w:name w:val="Body Text 32"/>
    <w:basedOn w:val="a1"/>
    <w:rsid w:val="00B44F30"/>
    <w:pPr>
      <w:suppressAutoHyphens/>
      <w:autoSpaceDN w:val="0"/>
      <w:jc w:val="both"/>
      <w:textAlignment w:val="baseline"/>
    </w:pPr>
    <w:rPr>
      <w:rFonts w:ascii="Arial Narrow" w:eastAsia="Arial Narrow" w:hAnsi="Arial Narrow" w:cs="Arial Narrow"/>
      <w:sz w:val="22"/>
      <w:szCs w:val="22"/>
    </w:rPr>
  </w:style>
  <w:style w:type="paragraph" w:customStyle="1" w:styleId="Num1">
    <w:name w:val="Num 1 Приглашение"/>
    <w:basedOn w:val="ac"/>
    <w:rsid w:val="00B44F30"/>
    <w:pPr>
      <w:tabs>
        <w:tab w:val="left" w:pos="360"/>
      </w:tabs>
      <w:suppressAutoHyphens/>
      <w:autoSpaceDN w:val="0"/>
      <w:spacing w:before="60" w:after="60"/>
      <w:ind w:left="360" w:right="28" w:hanging="360"/>
      <w:textAlignment w:val="baseline"/>
    </w:pPr>
    <w:rPr>
      <w:rFonts w:ascii="Arial Narrow" w:eastAsia="Arial Narrow" w:hAnsi="Arial Narrow" w:cs="Arial Narrow"/>
      <w:sz w:val="22"/>
      <w:szCs w:val="22"/>
    </w:rPr>
  </w:style>
  <w:style w:type="paragraph" w:customStyle="1" w:styleId="Num2">
    <w:name w:val="Num 2 Приглашение"/>
    <w:basedOn w:val="ac"/>
    <w:rsid w:val="00B44F30"/>
    <w:pPr>
      <w:tabs>
        <w:tab w:val="left" w:pos="1260"/>
      </w:tabs>
      <w:suppressAutoHyphens/>
      <w:autoSpaceDN w:val="0"/>
      <w:spacing w:before="60" w:after="60"/>
      <w:ind w:left="972" w:hanging="432"/>
      <w:textAlignment w:val="baseline"/>
    </w:pPr>
    <w:rPr>
      <w:rFonts w:ascii="Arial Narrow" w:eastAsia="Arial Narrow" w:hAnsi="Arial Narrow" w:cs="Arial Narrow"/>
      <w:bCs/>
      <w:sz w:val="22"/>
      <w:szCs w:val="22"/>
    </w:rPr>
  </w:style>
  <w:style w:type="paragraph" w:customStyle="1" w:styleId="Num3">
    <w:name w:val="Num 3 Приглашение"/>
    <w:basedOn w:val="ac"/>
    <w:rsid w:val="00B44F30"/>
    <w:pPr>
      <w:tabs>
        <w:tab w:val="left" w:pos="1980"/>
      </w:tabs>
      <w:suppressAutoHyphens/>
      <w:autoSpaceDN w:val="0"/>
      <w:spacing w:before="60" w:after="60"/>
      <w:ind w:left="1404" w:hanging="504"/>
      <w:textAlignment w:val="baseline"/>
    </w:pPr>
    <w:rPr>
      <w:rFonts w:ascii="Arial Narrow" w:eastAsia="Arial Narrow" w:hAnsi="Arial Narrow" w:cs="Arial Narrow"/>
      <w:sz w:val="22"/>
      <w:szCs w:val="22"/>
    </w:rPr>
  </w:style>
  <w:style w:type="paragraph" w:customStyle="1" w:styleId="Num4">
    <w:name w:val="Num 4 Приглашение"/>
    <w:basedOn w:val="ac"/>
    <w:rsid w:val="00B44F30"/>
    <w:pPr>
      <w:numPr>
        <w:numId w:val="17"/>
      </w:numPr>
      <w:tabs>
        <w:tab w:val="left" w:pos="2520"/>
      </w:tabs>
      <w:suppressAutoHyphens/>
      <w:autoSpaceDN w:val="0"/>
      <w:spacing w:before="60" w:after="60"/>
      <w:textAlignment w:val="baseline"/>
    </w:pPr>
    <w:rPr>
      <w:rFonts w:ascii="Arial Narrow" w:eastAsia="Arial Narrow" w:hAnsi="Arial Narrow" w:cs="Arial Narrow"/>
      <w:sz w:val="22"/>
      <w:szCs w:val="22"/>
    </w:rPr>
  </w:style>
  <w:style w:type="paragraph" w:customStyle="1" w:styleId="3">
    <w:name w:val="А Заголовок 3"/>
    <w:basedOn w:val="a1"/>
    <w:rsid w:val="00B44F30"/>
    <w:pPr>
      <w:numPr>
        <w:numId w:val="18"/>
      </w:numPr>
      <w:suppressAutoHyphens/>
      <w:autoSpaceDN w:val="0"/>
      <w:jc w:val="both"/>
      <w:textAlignment w:val="baseline"/>
    </w:pPr>
    <w:rPr>
      <w:rFonts w:ascii="Arial Narrow" w:eastAsia="Arial Narrow" w:hAnsi="Arial Narrow" w:cs="Arial Narrow"/>
      <w:sz w:val="22"/>
      <w:szCs w:val="22"/>
    </w:rPr>
  </w:style>
  <w:style w:type="character" w:styleId="afffd">
    <w:name w:val="Subtle Reference"/>
    <w:rsid w:val="00B44F30"/>
    <w:rPr>
      <w:smallCaps/>
      <w:color w:val="C0504D"/>
    </w:rPr>
  </w:style>
  <w:style w:type="paragraph" w:styleId="afffe">
    <w:name w:val="Intense Quote"/>
    <w:basedOn w:val="a1"/>
    <w:next w:val="a1"/>
    <w:link w:val="affff"/>
    <w:rsid w:val="00B44F30"/>
    <w:pPr>
      <w:pBdr>
        <w:bottom w:val="single" w:sz="4" w:space="4" w:color="4F81BD"/>
      </w:pBdr>
      <w:suppressAutoHyphens/>
      <w:autoSpaceDN w:val="0"/>
      <w:spacing w:before="200" w:after="280"/>
      <w:ind w:left="936" w:right="936"/>
      <w:jc w:val="both"/>
      <w:textAlignment w:val="baseline"/>
    </w:pPr>
    <w:rPr>
      <w:rFonts w:ascii="Arial Narrow" w:eastAsia="Arial Narrow" w:hAnsi="Arial Narrow" w:cs="Arial Narrow"/>
      <w:b/>
      <w:bCs/>
      <w:iCs/>
      <w:color w:val="4F81BD"/>
      <w:sz w:val="22"/>
      <w:szCs w:val="22"/>
      <w:lang w:eastAsia="en-US"/>
    </w:rPr>
  </w:style>
  <w:style w:type="character" w:customStyle="1" w:styleId="affff">
    <w:name w:val="Выделенная цитата Знак"/>
    <w:basedOn w:val="a2"/>
    <w:link w:val="afffe"/>
    <w:rsid w:val="00B44F30"/>
    <w:rPr>
      <w:rFonts w:ascii="Arial Narrow" w:eastAsia="Arial Narrow" w:hAnsi="Arial Narrow" w:cs="Arial Narrow"/>
      <w:b/>
      <w:bCs/>
      <w:iCs/>
      <w:color w:val="4F81BD"/>
      <w:sz w:val="22"/>
      <w:szCs w:val="22"/>
      <w:lang w:val="ru-RU"/>
    </w:rPr>
  </w:style>
  <w:style w:type="paragraph" w:styleId="27">
    <w:name w:val="Quote"/>
    <w:basedOn w:val="a1"/>
    <w:next w:val="a1"/>
    <w:link w:val="28"/>
    <w:rsid w:val="00B44F30"/>
    <w:pPr>
      <w:suppressAutoHyphens/>
      <w:autoSpaceDN w:val="0"/>
      <w:jc w:val="both"/>
      <w:textAlignment w:val="baseline"/>
    </w:pPr>
    <w:rPr>
      <w:rFonts w:ascii="Arial Narrow" w:eastAsia="Arial Narrow" w:hAnsi="Arial Narrow" w:cs="Arial Narrow"/>
      <w:iCs/>
      <w:color w:val="000000"/>
      <w:sz w:val="22"/>
      <w:szCs w:val="22"/>
      <w:lang w:eastAsia="en-US"/>
    </w:rPr>
  </w:style>
  <w:style w:type="character" w:customStyle="1" w:styleId="28">
    <w:name w:val="Цитата 2 Знак"/>
    <w:basedOn w:val="a2"/>
    <w:link w:val="27"/>
    <w:rsid w:val="00B44F30"/>
    <w:rPr>
      <w:rFonts w:ascii="Arial Narrow" w:eastAsia="Arial Narrow" w:hAnsi="Arial Narrow" w:cs="Arial Narrow"/>
      <w:iCs/>
      <w:color w:val="000000"/>
      <w:sz w:val="22"/>
      <w:szCs w:val="22"/>
      <w:lang w:val="ru-RU"/>
    </w:rPr>
  </w:style>
  <w:style w:type="character" w:styleId="affff0">
    <w:name w:val="Intense Emphasis"/>
    <w:rsid w:val="00B44F30"/>
    <w:rPr>
      <w:b/>
      <w:bCs/>
      <w:iCs/>
      <w:color w:val="4F81BD"/>
    </w:rPr>
  </w:style>
  <w:style w:type="character" w:styleId="affff1">
    <w:name w:val="Subtle Emphasis"/>
    <w:rsid w:val="00B44F30"/>
    <w:rPr>
      <w:iCs/>
      <w:color w:val="808080"/>
    </w:rPr>
  </w:style>
  <w:style w:type="paragraph" w:customStyle="1" w:styleId="xl142">
    <w:name w:val="xl142"/>
    <w:basedOn w:val="a1"/>
    <w:rsid w:val="00B44F30"/>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3">
    <w:name w:val="xl143"/>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4">
    <w:name w:val="xl144"/>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5">
    <w:name w:val="xl145"/>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46">
    <w:name w:val="xl14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7">
    <w:name w:val="xl14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FF0000"/>
      <w:sz w:val="22"/>
      <w:szCs w:val="22"/>
    </w:rPr>
  </w:style>
  <w:style w:type="paragraph" w:customStyle="1" w:styleId="xl148">
    <w:name w:val="xl148"/>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9">
    <w:name w:val="xl149"/>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0">
    <w:name w:val="xl150"/>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1">
    <w:name w:val="xl151"/>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52">
    <w:name w:val="xl15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3">
    <w:name w:val="xl153"/>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54">
    <w:name w:val="xl154"/>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55">
    <w:name w:val="xl155"/>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6">
    <w:name w:val="xl15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7">
    <w:name w:val="xl15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8">
    <w:name w:val="xl158"/>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9">
    <w:name w:val="xl159"/>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0">
    <w:name w:val="xl160"/>
    <w:basedOn w:val="a1"/>
    <w:rsid w:val="00B44F30"/>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1">
    <w:name w:val="xl161"/>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62">
    <w:name w:val="xl16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3">
    <w:name w:val="xl163"/>
    <w:basedOn w:val="a1"/>
    <w:rsid w:val="00B44F30"/>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4">
    <w:name w:val="xl164"/>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5">
    <w:name w:val="xl165"/>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6">
    <w:name w:val="xl166"/>
    <w:basedOn w:val="a1"/>
    <w:rsid w:val="00B44F30"/>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7">
    <w:name w:val="xl167"/>
    <w:basedOn w:val="a1"/>
    <w:rsid w:val="00B44F30"/>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8">
    <w:name w:val="xl168"/>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numbering" w:customStyle="1" w:styleId="LFO23">
    <w:name w:val="LFO23"/>
    <w:basedOn w:val="a4"/>
    <w:rsid w:val="00B44F30"/>
    <w:pPr>
      <w:numPr>
        <w:numId w:val="17"/>
      </w:numPr>
    </w:pPr>
  </w:style>
  <w:style w:type="numbering" w:customStyle="1" w:styleId="LFO24">
    <w:name w:val="LFO24"/>
    <w:basedOn w:val="a4"/>
    <w:rsid w:val="00B44F30"/>
    <w:pPr>
      <w:numPr>
        <w:numId w:val="18"/>
      </w:numPr>
    </w:pPr>
  </w:style>
  <w:style w:type="numbering" w:customStyle="1" w:styleId="LFO12">
    <w:name w:val="LFO12"/>
    <w:basedOn w:val="a4"/>
    <w:rsid w:val="00B44F30"/>
    <w:pPr>
      <w:numPr>
        <w:numId w:val="33"/>
      </w:numPr>
    </w:pPr>
  </w:style>
  <w:style w:type="numbering" w:customStyle="1" w:styleId="LFO13">
    <w:name w:val="LFO13"/>
    <w:basedOn w:val="a4"/>
    <w:rsid w:val="00B44F30"/>
    <w:pPr>
      <w:numPr>
        <w:numId w:val="34"/>
      </w:numPr>
    </w:pPr>
  </w:style>
  <w:style w:type="paragraph" w:customStyle="1" w:styleId="Web">
    <w:name w:val="Обычный (Web)"/>
    <w:basedOn w:val="a1"/>
    <w:rsid w:val="00B44F30"/>
    <w:pPr>
      <w:suppressAutoHyphens/>
      <w:autoSpaceDN w:val="0"/>
      <w:spacing w:before="100" w:after="100"/>
      <w:jc w:val="both"/>
      <w:textAlignment w:val="baseline"/>
    </w:pPr>
    <w:rPr>
      <w:rFonts w:ascii="Arial Narrow" w:eastAsia="Calibri" w:hAnsi="Arial Narrow"/>
      <w:sz w:val="22"/>
      <w:szCs w:val="22"/>
      <w:lang w:eastAsia="en-US"/>
    </w:rPr>
  </w:style>
  <w:style w:type="paragraph" w:customStyle="1" w:styleId="Nonformat">
    <w:name w:val="Nonformat"/>
    <w:basedOn w:val="a1"/>
    <w:rsid w:val="00B44F30"/>
    <w:pPr>
      <w:suppressAutoHyphens/>
      <w:autoSpaceDN w:val="0"/>
      <w:snapToGrid w:val="0"/>
      <w:jc w:val="both"/>
      <w:textAlignment w:val="baseline"/>
    </w:pPr>
    <w:rPr>
      <w:rFonts w:ascii="Arial Narrow" w:eastAsia="Arial Narrow" w:hAnsi="Arial Narrow" w:cs="Arial Narrow"/>
      <w:sz w:val="22"/>
      <w:szCs w:val="22"/>
      <w:lang w:eastAsia="en-US"/>
    </w:rPr>
  </w:style>
  <w:style w:type="paragraph" w:customStyle="1" w:styleId="ConsNormal">
    <w:name w:val="ConsNormal"/>
    <w:rsid w:val="00B44F30"/>
    <w:pPr>
      <w:widowControl w:val="0"/>
      <w:suppressAutoHyphens/>
      <w:autoSpaceDE w:val="0"/>
      <w:autoSpaceDN w:val="0"/>
      <w:spacing w:after="160"/>
      <w:ind w:right="19772" w:firstLine="720"/>
      <w:jc w:val="both"/>
      <w:textAlignment w:val="baseline"/>
    </w:pPr>
    <w:rPr>
      <w:rFonts w:ascii="Arial Narrow" w:eastAsia="Arial Narrow" w:hAnsi="Arial Narrow" w:cs="Arial Narrow"/>
      <w:sz w:val="22"/>
      <w:szCs w:val="22"/>
      <w:lang w:val="ru-RU"/>
    </w:rPr>
  </w:style>
  <w:style w:type="paragraph" w:styleId="affff2">
    <w:name w:val="Normal (Web)"/>
    <w:basedOn w:val="a1"/>
    <w:uiPriority w:val="99"/>
    <w:rsid w:val="00B44F30"/>
    <w:pPr>
      <w:suppressAutoHyphens/>
      <w:autoSpaceDN w:val="0"/>
      <w:spacing w:before="100" w:after="100"/>
      <w:jc w:val="both"/>
      <w:textAlignment w:val="baseline"/>
    </w:pPr>
    <w:rPr>
      <w:rFonts w:ascii="Arial Narrow" w:eastAsia="Calibri" w:hAnsi="Arial Narrow"/>
      <w:sz w:val="22"/>
      <w:szCs w:val="22"/>
      <w:lang w:eastAsia="en-US"/>
    </w:rPr>
  </w:style>
  <w:style w:type="character" w:customStyle="1" w:styleId="preparersnote">
    <w:name w:val="preparer's note"/>
    <w:basedOn w:val="a2"/>
    <w:rsid w:val="00B44F30"/>
    <w:rPr>
      <w:b/>
      <w:iCs/>
    </w:rPr>
  </w:style>
  <w:style w:type="paragraph" w:customStyle="1" w:styleId="BDSText">
    <w:name w:val="BDS Text"/>
    <w:basedOn w:val="a1"/>
    <w:rsid w:val="00B44F30"/>
    <w:pPr>
      <w:tabs>
        <w:tab w:val="right" w:pos="7272"/>
      </w:tabs>
      <w:suppressAutoHyphens/>
      <w:autoSpaceDN w:val="0"/>
      <w:spacing w:before="120" w:after="120"/>
      <w:jc w:val="both"/>
      <w:textAlignment w:val="baseline"/>
    </w:pPr>
    <w:rPr>
      <w:rFonts w:ascii="Arial Narrow" w:eastAsia="Calibri" w:hAnsi="Arial Narrow"/>
      <w:sz w:val="22"/>
      <w:szCs w:val="22"/>
      <w:lang w:val="en-US" w:eastAsia="en-US"/>
    </w:rPr>
  </w:style>
  <w:style w:type="paragraph" w:customStyle="1" w:styleId="1b">
    <w:name w:val="заголовок 1"/>
    <w:basedOn w:val="a1"/>
    <w:next w:val="a1"/>
    <w:rsid w:val="00B44F30"/>
    <w:pPr>
      <w:keepNext/>
      <w:widowControl w:val="0"/>
      <w:suppressAutoHyphens/>
      <w:autoSpaceDN w:val="0"/>
      <w:jc w:val="both"/>
      <w:textAlignment w:val="baseline"/>
      <w:outlineLvl w:val="0"/>
    </w:pPr>
    <w:rPr>
      <w:rFonts w:ascii="Arial Narrow" w:eastAsia="Calibri" w:hAnsi="Arial Narrow"/>
      <w:b/>
      <w:sz w:val="22"/>
      <w:szCs w:val="22"/>
      <w:lang w:eastAsia="en-US"/>
    </w:rPr>
  </w:style>
  <w:style w:type="paragraph" w:customStyle="1" w:styleId="ConsPlusNonformat">
    <w:name w:val="ConsPlusNonformat"/>
    <w:rsid w:val="00B44F30"/>
    <w:pPr>
      <w:widowControl w:val="0"/>
      <w:suppressAutoHyphens/>
      <w:autoSpaceDE w:val="0"/>
      <w:autoSpaceDN w:val="0"/>
      <w:spacing w:after="160"/>
      <w:jc w:val="both"/>
      <w:textAlignment w:val="baseline"/>
    </w:pPr>
    <w:rPr>
      <w:rFonts w:ascii="Arial Narrow" w:eastAsia="Arial Narrow" w:hAnsi="Arial Narrow" w:cs="Arial Narrow"/>
      <w:sz w:val="22"/>
      <w:szCs w:val="22"/>
      <w:lang w:val="ru-RU"/>
    </w:rPr>
  </w:style>
  <w:style w:type="paragraph" w:customStyle="1" w:styleId="ed">
    <w:name w:val="Ос)edовной текст"/>
    <w:basedOn w:val="a1"/>
    <w:rsid w:val="00B44F30"/>
    <w:pPr>
      <w:widowControl w:val="0"/>
      <w:suppressAutoHyphens/>
      <w:autoSpaceDN w:val="0"/>
      <w:spacing w:line="360" w:lineRule="auto"/>
      <w:jc w:val="both"/>
      <w:textAlignment w:val="baseline"/>
    </w:pPr>
    <w:rPr>
      <w:rFonts w:ascii="Arial Narrow" w:eastAsia="Calibri" w:hAnsi="Arial Narrow"/>
      <w:sz w:val="22"/>
      <w:szCs w:val="22"/>
      <w:lang w:eastAsia="en-US"/>
    </w:rPr>
  </w:style>
  <w:style w:type="paragraph" w:customStyle="1" w:styleId="ConsPlusNormal">
    <w:name w:val="ConsPlusNormal"/>
    <w:rsid w:val="00B44F30"/>
    <w:pPr>
      <w:suppressAutoHyphens/>
      <w:autoSpaceDE w:val="0"/>
      <w:autoSpaceDN w:val="0"/>
      <w:spacing w:after="160"/>
      <w:ind w:firstLine="720"/>
      <w:jc w:val="both"/>
      <w:textAlignment w:val="baseline"/>
    </w:pPr>
    <w:rPr>
      <w:rFonts w:ascii="Arial Narrow" w:eastAsia="Arial Narrow" w:hAnsi="Arial Narrow" w:cs="Arial Narrow"/>
      <w:sz w:val="22"/>
      <w:szCs w:val="22"/>
      <w:lang w:val="ru-RU"/>
    </w:rPr>
  </w:style>
  <w:style w:type="paragraph" w:customStyle="1" w:styleId="29">
    <w:name w:val="заголовок 2"/>
    <w:basedOn w:val="a1"/>
    <w:next w:val="a1"/>
    <w:rsid w:val="00B44F30"/>
    <w:pPr>
      <w:keepNext/>
      <w:suppressAutoHyphens/>
      <w:autoSpaceDE w:val="0"/>
      <w:autoSpaceDN w:val="0"/>
      <w:jc w:val="both"/>
      <w:textAlignment w:val="baseline"/>
      <w:outlineLvl w:val="1"/>
    </w:pPr>
    <w:rPr>
      <w:rFonts w:ascii="Arial Narrow" w:eastAsia="Calibri" w:hAnsi="Arial Narrow"/>
      <w:sz w:val="22"/>
      <w:szCs w:val="22"/>
      <w:lang w:eastAsia="en-US"/>
    </w:rPr>
  </w:style>
  <w:style w:type="paragraph" w:customStyle="1" w:styleId="xl106">
    <w:name w:val="xl106"/>
    <w:basedOn w:val="a1"/>
    <w:rsid w:val="00B44F30"/>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7">
    <w:name w:val="xl107"/>
    <w:basedOn w:val="a1"/>
    <w:rsid w:val="00B44F30"/>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8">
    <w:name w:val="xl108"/>
    <w:basedOn w:val="a1"/>
    <w:rsid w:val="00B44F30"/>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xl109">
    <w:name w:val="xl109"/>
    <w:basedOn w:val="a1"/>
    <w:rsid w:val="00B44F30"/>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311">
    <w:name w:val="Заголовок 31"/>
    <w:basedOn w:val="a1"/>
    <w:next w:val="a1"/>
    <w:rsid w:val="00B44F30"/>
    <w:pPr>
      <w:keepNext/>
      <w:keepLines/>
      <w:suppressAutoHyphens/>
      <w:autoSpaceDN w:val="0"/>
      <w:spacing w:before="200"/>
      <w:jc w:val="both"/>
      <w:textAlignment w:val="baseline"/>
      <w:outlineLvl w:val="2"/>
    </w:pPr>
    <w:rPr>
      <w:rFonts w:ascii="Arial Narrow" w:eastAsia="Arial Narrow" w:hAnsi="Arial Narrow" w:cs="Arial Narrow"/>
      <w:b/>
      <w:bCs/>
      <w:color w:val="4F81BD"/>
      <w:sz w:val="22"/>
      <w:szCs w:val="22"/>
      <w:lang w:eastAsia="en-US"/>
    </w:rPr>
  </w:style>
  <w:style w:type="paragraph" w:customStyle="1" w:styleId="1c">
    <w:name w:val="Абзац списка1"/>
    <w:basedOn w:val="a1"/>
    <w:next w:val="ae"/>
    <w:rsid w:val="00B44F30"/>
    <w:pPr>
      <w:suppressAutoHyphens/>
      <w:autoSpaceDN w:val="0"/>
      <w:ind w:left="720"/>
      <w:jc w:val="both"/>
      <w:textAlignment w:val="baseline"/>
    </w:pPr>
    <w:rPr>
      <w:rFonts w:ascii="Arial Narrow" w:eastAsia="Arial Narrow" w:hAnsi="Arial Narrow" w:cs="Arial Narrow"/>
      <w:sz w:val="22"/>
      <w:szCs w:val="22"/>
      <w:lang w:eastAsia="en-US"/>
    </w:rPr>
  </w:style>
  <w:style w:type="character" w:customStyle="1" w:styleId="312">
    <w:name w:val="Заголовок 3 Знак1"/>
    <w:basedOn w:val="a2"/>
    <w:rsid w:val="00B44F30"/>
    <w:rPr>
      <w:rFonts w:ascii="Arial Narrow" w:eastAsia="Arial Narrow" w:hAnsi="Arial Narrow" w:cs="Arial Narrow"/>
      <w:b/>
      <w:bCs/>
      <w:color w:val="4F81BD"/>
    </w:rPr>
  </w:style>
  <w:style w:type="paragraph" w:styleId="z-">
    <w:name w:val="HTML Top of Form"/>
    <w:basedOn w:val="a1"/>
    <w:next w:val="a1"/>
    <w:link w:val="z-0"/>
    <w:rsid w:val="00B44F30"/>
    <w:pPr>
      <w:pBdr>
        <w:bottom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0">
    <w:name w:val="z-Начало формы Знак"/>
    <w:basedOn w:val="a2"/>
    <w:link w:val="z-"/>
    <w:rsid w:val="00B44F30"/>
    <w:rPr>
      <w:rFonts w:ascii="Arial Narrow" w:eastAsia="Arial Narrow" w:hAnsi="Arial Narrow" w:cs="Arial Narrow"/>
      <w:vanish/>
      <w:sz w:val="22"/>
      <w:szCs w:val="22"/>
      <w:lang w:val="ru-RU"/>
    </w:rPr>
  </w:style>
  <w:style w:type="paragraph" w:styleId="z-1">
    <w:name w:val="HTML Bottom of Form"/>
    <w:basedOn w:val="a1"/>
    <w:next w:val="a1"/>
    <w:link w:val="z-2"/>
    <w:rsid w:val="00B44F30"/>
    <w:pPr>
      <w:pBdr>
        <w:top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2">
    <w:name w:val="z-Конец формы Знак"/>
    <w:basedOn w:val="a2"/>
    <w:link w:val="z-1"/>
    <w:rsid w:val="00B44F30"/>
    <w:rPr>
      <w:rFonts w:ascii="Arial Narrow" w:eastAsia="Arial Narrow" w:hAnsi="Arial Narrow" w:cs="Arial Narrow"/>
      <w:vanish/>
      <w:sz w:val="22"/>
      <w:szCs w:val="22"/>
      <w:lang w:val="ru-RU"/>
    </w:rPr>
  </w:style>
  <w:style w:type="numbering" w:customStyle="1" w:styleId="1111111">
    <w:name w:val="1 / 1.1 / 1.1.11"/>
    <w:basedOn w:val="a4"/>
    <w:rsid w:val="00B44F30"/>
    <w:pPr>
      <w:numPr>
        <w:numId w:val="40"/>
      </w:numPr>
    </w:pPr>
  </w:style>
  <w:style w:type="paragraph" w:customStyle="1" w:styleId="xl1790">
    <w:name w:val="xl179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1">
    <w:name w:val="xl1791"/>
    <w:basedOn w:val="a1"/>
    <w:rsid w:val="00B44F30"/>
    <w:pPr>
      <w:shd w:val="clear" w:color="auto" w:fill="0070C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2">
    <w:name w:val="xl1792"/>
    <w:basedOn w:val="a1"/>
    <w:rsid w:val="00B44F30"/>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3">
    <w:name w:val="xl1793"/>
    <w:basedOn w:val="a1"/>
    <w:rsid w:val="00B44F30"/>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4">
    <w:name w:val="xl1794"/>
    <w:basedOn w:val="a1"/>
    <w:rsid w:val="00B44F30"/>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5">
    <w:name w:val="xl1795"/>
    <w:basedOn w:val="a1"/>
    <w:rsid w:val="00B44F30"/>
    <w:pPr>
      <w:pBdr>
        <w:top w:val="single" w:sz="8" w:space="0" w:color="000000"/>
        <w:left w:val="single" w:sz="8" w:space="0" w:color="000000"/>
        <w:bottom w:val="single" w:sz="8" w:space="0" w:color="000000"/>
        <w:right w:val="single" w:sz="8" w:space="0" w:color="000000"/>
      </w:pBd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6">
    <w:name w:val="xl1796"/>
    <w:basedOn w:val="a1"/>
    <w:rsid w:val="00B44F30"/>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7">
    <w:name w:val="xl1797"/>
    <w:basedOn w:val="a1"/>
    <w:rsid w:val="00B44F30"/>
    <w:pPr>
      <w:shd w:val="clear" w:color="auto" w:fill="FFFF00"/>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8">
    <w:name w:val="xl1798"/>
    <w:basedOn w:val="a1"/>
    <w:rsid w:val="00B44F30"/>
    <w:pP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9">
    <w:name w:val="xl1799"/>
    <w:basedOn w:val="a1"/>
    <w:rsid w:val="00B44F30"/>
    <w:pPr>
      <w:shd w:val="clear" w:color="auto" w:fill="FFFF00"/>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1800">
    <w:name w:val="xl1800"/>
    <w:basedOn w:val="a1"/>
    <w:rsid w:val="00B44F30"/>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1">
    <w:name w:val="xl1801"/>
    <w:basedOn w:val="a1"/>
    <w:rsid w:val="00B44F30"/>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2">
    <w:name w:val="xl1802"/>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3">
    <w:name w:val="xl1803"/>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4">
    <w:name w:val="xl1804"/>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5">
    <w:name w:val="xl1805"/>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6">
    <w:name w:val="xl1806"/>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7">
    <w:name w:val="xl1807"/>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8">
    <w:name w:val="xl1808"/>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09">
    <w:name w:val="xl1809"/>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0">
    <w:name w:val="xl1810"/>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1">
    <w:name w:val="xl1811"/>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2">
    <w:name w:val="xl1812"/>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3">
    <w:name w:val="xl1813"/>
    <w:basedOn w:val="a1"/>
    <w:rsid w:val="00B44F30"/>
    <w:pPr>
      <w:shd w:val="clear" w:color="auto" w:fill="BFBFB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4">
    <w:name w:val="xl1814"/>
    <w:basedOn w:val="a1"/>
    <w:rsid w:val="00B44F30"/>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5">
    <w:name w:val="xl1815"/>
    <w:basedOn w:val="a1"/>
    <w:rsid w:val="00B44F30"/>
    <w:pP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6">
    <w:name w:val="xl1816"/>
    <w:basedOn w:val="a1"/>
    <w:rsid w:val="00B44F30"/>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7">
    <w:name w:val="xl1817"/>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8">
    <w:name w:val="xl1818"/>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9">
    <w:name w:val="xl1819"/>
    <w:basedOn w:val="a1"/>
    <w:rsid w:val="00B44F30"/>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0">
    <w:name w:val="xl182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1">
    <w:name w:val="xl1821"/>
    <w:basedOn w:val="a1"/>
    <w:rsid w:val="00B44F30"/>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2">
    <w:name w:val="xl1822"/>
    <w:basedOn w:val="a1"/>
    <w:rsid w:val="00B44F30"/>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3">
    <w:name w:val="xl1823"/>
    <w:basedOn w:val="a1"/>
    <w:rsid w:val="00B44F30"/>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4">
    <w:name w:val="xl1824"/>
    <w:basedOn w:val="a1"/>
    <w:rsid w:val="00B44F30"/>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5">
    <w:name w:val="xl1825"/>
    <w:basedOn w:val="a1"/>
    <w:rsid w:val="00B44F30"/>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6">
    <w:name w:val="xl1826"/>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7">
    <w:name w:val="xl1827"/>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8">
    <w:name w:val="xl1828"/>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9">
    <w:name w:val="xl1829"/>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0">
    <w:name w:val="xl1830"/>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1">
    <w:name w:val="xl1831"/>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2">
    <w:name w:val="xl1832"/>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3">
    <w:name w:val="xl1833"/>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4">
    <w:name w:val="xl1834"/>
    <w:basedOn w:val="a1"/>
    <w:rsid w:val="00B44F30"/>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5">
    <w:name w:val="xl1835"/>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6">
    <w:name w:val="xl1836"/>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7">
    <w:name w:val="xl183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8">
    <w:name w:val="xl1838"/>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9">
    <w:name w:val="xl183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0">
    <w:name w:val="xl184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1">
    <w:name w:val="xl1841"/>
    <w:basedOn w:val="a1"/>
    <w:rsid w:val="00B44F30"/>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42">
    <w:name w:val="xl1842"/>
    <w:basedOn w:val="a1"/>
    <w:rsid w:val="00B44F30"/>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3">
    <w:name w:val="xl1843"/>
    <w:basedOn w:val="a1"/>
    <w:rsid w:val="00B44F30"/>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4">
    <w:name w:val="xl1844"/>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5">
    <w:name w:val="xl1845"/>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6">
    <w:name w:val="xl1846"/>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7">
    <w:name w:val="xl1847"/>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8">
    <w:name w:val="xl1848"/>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9">
    <w:name w:val="xl1849"/>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50">
    <w:name w:val="xl1850"/>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1">
    <w:name w:val="xl1851"/>
    <w:basedOn w:val="a1"/>
    <w:rsid w:val="00B44F30"/>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2">
    <w:name w:val="xl1852"/>
    <w:basedOn w:val="a1"/>
    <w:rsid w:val="00B44F30"/>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character" w:styleId="affff3">
    <w:name w:val="endnote reference"/>
    <w:rsid w:val="00B44F30"/>
    <w:rPr>
      <w:position w:val="0"/>
      <w:vertAlign w:val="superscript"/>
    </w:rPr>
  </w:style>
  <w:style w:type="character" w:styleId="affff4">
    <w:name w:val="footnote reference"/>
    <w:rsid w:val="00B44F30"/>
    <w:rPr>
      <w:position w:val="0"/>
      <w:vertAlign w:val="superscript"/>
    </w:rPr>
  </w:style>
  <w:style w:type="character" w:customStyle="1" w:styleId="2a">
    <w:name w:val="Текст выноски Знак2"/>
    <w:basedOn w:val="a2"/>
    <w:rsid w:val="00B44F30"/>
    <w:rPr>
      <w:rFonts w:ascii="Arial Narrow" w:eastAsia="Arial Narrow" w:hAnsi="Arial Narrow" w:cs="Arial Narrow"/>
      <w:sz w:val="22"/>
      <w:szCs w:val="22"/>
    </w:rPr>
  </w:style>
  <w:style w:type="numbering" w:customStyle="1" w:styleId="LFO16">
    <w:name w:val="LFO16"/>
    <w:basedOn w:val="a4"/>
    <w:rsid w:val="00B44F30"/>
    <w:pPr>
      <w:numPr>
        <w:numId w:val="51"/>
      </w:numPr>
    </w:pPr>
  </w:style>
  <w:style w:type="numbering" w:customStyle="1" w:styleId="LFO17">
    <w:name w:val="LFO17"/>
    <w:basedOn w:val="a4"/>
    <w:rsid w:val="00B44F30"/>
    <w:pPr>
      <w:numPr>
        <w:numId w:val="52"/>
      </w:numPr>
    </w:pPr>
  </w:style>
  <w:style w:type="numbering" w:customStyle="1" w:styleId="LFO18">
    <w:name w:val="LFO18"/>
    <w:basedOn w:val="a4"/>
    <w:rsid w:val="00B44F30"/>
    <w:pPr>
      <w:numPr>
        <w:numId w:val="53"/>
      </w:numPr>
    </w:pPr>
  </w:style>
  <w:style w:type="numbering" w:customStyle="1" w:styleId="LFO19">
    <w:name w:val="LFO19"/>
    <w:basedOn w:val="a4"/>
    <w:rsid w:val="00B44F30"/>
    <w:pPr>
      <w:numPr>
        <w:numId w:val="54"/>
      </w:numPr>
    </w:pPr>
  </w:style>
  <w:style w:type="numbering" w:customStyle="1" w:styleId="LFO20">
    <w:name w:val="LFO20"/>
    <w:basedOn w:val="a4"/>
    <w:rsid w:val="00B44F30"/>
    <w:pPr>
      <w:numPr>
        <w:numId w:val="5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13196">
      <w:bodyDiv w:val="1"/>
      <w:marLeft w:val="0"/>
      <w:marRight w:val="0"/>
      <w:marTop w:val="0"/>
      <w:marBottom w:val="0"/>
      <w:divBdr>
        <w:top w:val="none" w:sz="0" w:space="0" w:color="auto"/>
        <w:left w:val="none" w:sz="0" w:space="0" w:color="auto"/>
        <w:bottom w:val="none" w:sz="0" w:space="0" w:color="auto"/>
        <w:right w:val="none" w:sz="0" w:space="0" w:color="auto"/>
      </w:divBdr>
    </w:div>
    <w:div w:id="127287228">
      <w:bodyDiv w:val="1"/>
      <w:marLeft w:val="0"/>
      <w:marRight w:val="0"/>
      <w:marTop w:val="0"/>
      <w:marBottom w:val="0"/>
      <w:divBdr>
        <w:top w:val="none" w:sz="0" w:space="0" w:color="auto"/>
        <w:left w:val="none" w:sz="0" w:space="0" w:color="auto"/>
        <w:bottom w:val="none" w:sz="0" w:space="0" w:color="auto"/>
        <w:right w:val="none" w:sz="0" w:space="0" w:color="auto"/>
      </w:divBdr>
    </w:div>
    <w:div w:id="229770595">
      <w:bodyDiv w:val="1"/>
      <w:marLeft w:val="0"/>
      <w:marRight w:val="0"/>
      <w:marTop w:val="0"/>
      <w:marBottom w:val="0"/>
      <w:divBdr>
        <w:top w:val="none" w:sz="0" w:space="0" w:color="auto"/>
        <w:left w:val="none" w:sz="0" w:space="0" w:color="auto"/>
        <w:bottom w:val="none" w:sz="0" w:space="0" w:color="auto"/>
        <w:right w:val="none" w:sz="0" w:space="0" w:color="auto"/>
      </w:divBdr>
    </w:div>
    <w:div w:id="229923951">
      <w:bodyDiv w:val="1"/>
      <w:marLeft w:val="0"/>
      <w:marRight w:val="0"/>
      <w:marTop w:val="0"/>
      <w:marBottom w:val="0"/>
      <w:divBdr>
        <w:top w:val="none" w:sz="0" w:space="0" w:color="auto"/>
        <w:left w:val="none" w:sz="0" w:space="0" w:color="auto"/>
        <w:bottom w:val="none" w:sz="0" w:space="0" w:color="auto"/>
        <w:right w:val="none" w:sz="0" w:space="0" w:color="auto"/>
      </w:divBdr>
    </w:div>
    <w:div w:id="240918397">
      <w:bodyDiv w:val="1"/>
      <w:marLeft w:val="0"/>
      <w:marRight w:val="0"/>
      <w:marTop w:val="0"/>
      <w:marBottom w:val="0"/>
      <w:divBdr>
        <w:top w:val="none" w:sz="0" w:space="0" w:color="auto"/>
        <w:left w:val="none" w:sz="0" w:space="0" w:color="auto"/>
        <w:bottom w:val="none" w:sz="0" w:space="0" w:color="auto"/>
        <w:right w:val="none" w:sz="0" w:space="0" w:color="auto"/>
      </w:divBdr>
    </w:div>
    <w:div w:id="251398524">
      <w:bodyDiv w:val="1"/>
      <w:marLeft w:val="0"/>
      <w:marRight w:val="0"/>
      <w:marTop w:val="0"/>
      <w:marBottom w:val="0"/>
      <w:divBdr>
        <w:top w:val="none" w:sz="0" w:space="0" w:color="auto"/>
        <w:left w:val="none" w:sz="0" w:space="0" w:color="auto"/>
        <w:bottom w:val="none" w:sz="0" w:space="0" w:color="auto"/>
        <w:right w:val="none" w:sz="0" w:space="0" w:color="auto"/>
      </w:divBdr>
    </w:div>
    <w:div w:id="467088909">
      <w:bodyDiv w:val="1"/>
      <w:marLeft w:val="0"/>
      <w:marRight w:val="0"/>
      <w:marTop w:val="0"/>
      <w:marBottom w:val="0"/>
      <w:divBdr>
        <w:top w:val="none" w:sz="0" w:space="0" w:color="auto"/>
        <w:left w:val="none" w:sz="0" w:space="0" w:color="auto"/>
        <w:bottom w:val="none" w:sz="0" w:space="0" w:color="auto"/>
        <w:right w:val="none" w:sz="0" w:space="0" w:color="auto"/>
      </w:divBdr>
    </w:div>
    <w:div w:id="569852259">
      <w:bodyDiv w:val="1"/>
      <w:marLeft w:val="0"/>
      <w:marRight w:val="0"/>
      <w:marTop w:val="0"/>
      <w:marBottom w:val="0"/>
      <w:divBdr>
        <w:top w:val="none" w:sz="0" w:space="0" w:color="auto"/>
        <w:left w:val="none" w:sz="0" w:space="0" w:color="auto"/>
        <w:bottom w:val="none" w:sz="0" w:space="0" w:color="auto"/>
        <w:right w:val="none" w:sz="0" w:space="0" w:color="auto"/>
      </w:divBdr>
    </w:div>
    <w:div w:id="633024726">
      <w:bodyDiv w:val="1"/>
      <w:marLeft w:val="0"/>
      <w:marRight w:val="0"/>
      <w:marTop w:val="0"/>
      <w:marBottom w:val="0"/>
      <w:divBdr>
        <w:top w:val="none" w:sz="0" w:space="0" w:color="auto"/>
        <w:left w:val="none" w:sz="0" w:space="0" w:color="auto"/>
        <w:bottom w:val="none" w:sz="0" w:space="0" w:color="auto"/>
        <w:right w:val="none" w:sz="0" w:space="0" w:color="auto"/>
      </w:divBdr>
    </w:div>
    <w:div w:id="1045256435">
      <w:bodyDiv w:val="1"/>
      <w:marLeft w:val="0"/>
      <w:marRight w:val="0"/>
      <w:marTop w:val="0"/>
      <w:marBottom w:val="0"/>
      <w:divBdr>
        <w:top w:val="none" w:sz="0" w:space="0" w:color="auto"/>
        <w:left w:val="none" w:sz="0" w:space="0" w:color="auto"/>
        <w:bottom w:val="none" w:sz="0" w:space="0" w:color="auto"/>
        <w:right w:val="none" w:sz="0" w:space="0" w:color="auto"/>
      </w:divBdr>
    </w:div>
    <w:div w:id="1123647298">
      <w:bodyDiv w:val="1"/>
      <w:marLeft w:val="0"/>
      <w:marRight w:val="0"/>
      <w:marTop w:val="0"/>
      <w:marBottom w:val="0"/>
      <w:divBdr>
        <w:top w:val="none" w:sz="0" w:space="0" w:color="auto"/>
        <w:left w:val="none" w:sz="0" w:space="0" w:color="auto"/>
        <w:bottom w:val="none" w:sz="0" w:space="0" w:color="auto"/>
        <w:right w:val="none" w:sz="0" w:space="0" w:color="auto"/>
      </w:divBdr>
    </w:div>
    <w:div w:id="1139037904">
      <w:bodyDiv w:val="1"/>
      <w:marLeft w:val="0"/>
      <w:marRight w:val="0"/>
      <w:marTop w:val="0"/>
      <w:marBottom w:val="0"/>
      <w:divBdr>
        <w:top w:val="none" w:sz="0" w:space="0" w:color="auto"/>
        <w:left w:val="none" w:sz="0" w:space="0" w:color="auto"/>
        <w:bottom w:val="none" w:sz="0" w:space="0" w:color="auto"/>
        <w:right w:val="none" w:sz="0" w:space="0" w:color="auto"/>
      </w:divBdr>
    </w:div>
    <w:div w:id="1146823763">
      <w:bodyDiv w:val="1"/>
      <w:marLeft w:val="0"/>
      <w:marRight w:val="0"/>
      <w:marTop w:val="0"/>
      <w:marBottom w:val="0"/>
      <w:divBdr>
        <w:top w:val="none" w:sz="0" w:space="0" w:color="auto"/>
        <w:left w:val="none" w:sz="0" w:space="0" w:color="auto"/>
        <w:bottom w:val="none" w:sz="0" w:space="0" w:color="auto"/>
        <w:right w:val="none" w:sz="0" w:space="0" w:color="auto"/>
      </w:divBdr>
    </w:div>
    <w:div w:id="1185513307">
      <w:bodyDiv w:val="1"/>
      <w:marLeft w:val="0"/>
      <w:marRight w:val="0"/>
      <w:marTop w:val="0"/>
      <w:marBottom w:val="0"/>
      <w:divBdr>
        <w:top w:val="none" w:sz="0" w:space="0" w:color="auto"/>
        <w:left w:val="none" w:sz="0" w:space="0" w:color="auto"/>
        <w:bottom w:val="none" w:sz="0" w:space="0" w:color="auto"/>
        <w:right w:val="none" w:sz="0" w:space="0" w:color="auto"/>
      </w:divBdr>
    </w:div>
    <w:div w:id="1188257081">
      <w:bodyDiv w:val="1"/>
      <w:marLeft w:val="0"/>
      <w:marRight w:val="0"/>
      <w:marTop w:val="0"/>
      <w:marBottom w:val="0"/>
      <w:divBdr>
        <w:top w:val="none" w:sz="0" w:space="0" w:color="auto"/>
        <w:left w:val="none" w:sz="0" w:space="0" w:color="auto"/>
        <w:bottom w:val="none" w:sz="0" w:space="0" w:color="auto"/>
        <w:right w:val="none" w:sz="0" w:space="0" w:color="auto"/>
      </w:divBdr>
    </w:div>
    <w:div w:id="1246378754">
      <w:bodyDiv w:val="1"/>
      <w:marLeft w:val="0"/>
      <w:marRight w:val="0"/>
      <w:marTop w:val="0"/>
      <w:marBottom w:val="0"/>
      <w:divBdr>
        <w:top w:val="none" w:sz="0" w:space="0" w:color="auto"/>
        <w:left w:val="none" w:sz="0" w:space="0" w:color="auto"/>
        <w:bottom w:val="none" w:sz="0" w:space="0" w:color="auto"/>
        <w:right w:val="none" w:sz="0" w:space="0" w:color="auto"/>
      </w:divBdr>
    </w:div>
    <w:div w:id="1270041782">
      <w:bodyDiv w:val="1"/>
      <w:marLeft w:val="0"/>
      <w:marRight w:val="0"/>
      <w:marTop w:val="0"/>
      <w:marBottom w:val="0"/>
      <w:divBdr>
        <w:top w:val="none" w:sz="0" w:space="0" w:color="auto"/>
        <w:left w:val="none" w:sz="0" w:space="0" w:color="auto"/>
        <w:bottom w:val="none" w:sz="0" w:space="0" w:color="auto"/>
        <w:right w:val="none" w:sz="0" w:space="0" w:color="auto"/>
      </w:divBdr>
    </w:div>
    <w:div w:id="1346790870">
      <w:bodyDiv w:val="1"/>
      <w:marLeft w:val="0"/>
      <w:marRight w:val="0"/>
      <w:marTop w:val="0"/>
      <w:marBottom w:val="0"/>
      <w:divBdr>
        <w:top w:val="none" w:sz="0" w:space="0" w:color="auto"/>
        <w:left w:val="none" w:sz="0" w:space="0" w:color="auto"/>
        <w:bottom w:val="none" w:sz="0" w:space="0" w:color="auto"/>
        <w:right w:val="none" w:sz="0" w:space="0" w:color="auto"/>
      </w:divBdr>
    </w:div>
    <w:div w:id="1384986802">
      <w:bodyDiv w:val="1"/>
      <w:marLeft w:val="0"/>
      <w:marRight w:val="0"/>
      <w:marTop w:val="0"/>
      <w:marBottom w:val="0"/>
      <w:divBdr>
        <w:top w:val="none" w:sz="0" w:space="0" w:color="auto"/>
        <w:left w:val="none" w:sz="0" w:space="0" w:color="auto"/>
        <w:bottom w:val="none" w:sz="0" w:space="0" w:color="auto"/>
        <w:right w:val="none" w:sz="0" w:space="0" w:color="auto"/>
      </w:divBdr>
    </w:div>
    <w:div w:id="1531261449">
      <w:bodyDiv w:val="1"/>
      <w:marLeft w:val="0"/>
      <w:marRight w:val="0"/>
      <w:marTop w:val="0"/>
      <w:marBottom w:val="0"/>
      <w:divBdr>
        <w:top w:val="none" w:sz="0" w:space="0" w:color="auto"/>
        <w:left w:val="none" w:sz="0" w:space="0" w:color="auto"/>
        <w:bottom w:val="none" w:sz="0" w:space="0" w:color="auto"/>
        <w:right w:val="none" w:sz="0" w:space="0" w:color="auto"/>
      </w:divBdr>
      <w:divsChild>
        <w:div w:id="91514279">
          <w:marLeft w:val="0"/>
          <w:marRight w:val="0"/>
          <w:marTop w:val="0"/>
          <w:marBottom w:val="0"/>
          <w:divBdr>
            <w:top w:val="none" w:sz="0" w:space="0" w:color="auto"/>
            <w:left w:val="none" w:sz="0" w:space="0" w:color="auto"/>
            <w:bottom w:val="none" w:sz="0" w:space="0" w:color="auto"/>
            <w:right w:val="none" w:sz="0" w:space="0" w:color="auto"/>
          </w:divBdr>
          <w:divsChild>
            <w:div w:id="1924414341">
              <w:marLeft w:val="0"/>
              <w:marRight w:val="0"/>
              <w:marTop w:val="0"/>
              <w:marBottom w:val="0"/>
              <w:divBdr>
                <w:top w:val="none" w:sz="0" w:space="0" w:color="auto"/>
                <w:left w:val="none" w:sz="0" w:space="0" w:color="auto"/>
                <w:bottom w:val="none" w:sz="0" w:space="0" w:color="auto"/>
                <w:right w:val="none" w:sz="0" w:space="0" w:color="auto"/>
              </w:divBdr>
              <w:divsChild>
                <w:div w:id="944075096">
                  <w:marLeft w:val="0"/>
                  <w:marRight w:val="0"/>
                  <w:marTop w:val="0"/>
                  <w:marBottom w:val="0"/>
                  <w:divBdr>
                    <w:top w:val="none" w:sz="0" w:space="0" w:color="auto"/>
                    <w:left w:val="none" w:sz="0" w:space="0" w:color="auto"/>
                    <w:bottom w:val="none" w:sz="0" w:space="0" w:color="auto"/>
                    <w:right w:val="none" w:sz="0" w:space="0" w:color="auto"/>
                  </w:divBdr>
                  <w:divsChild>
                    <w:div w:id="449009221">
                      <w:marLeft w:val="0"/>
                      <w:marRight w:val="0"/>
                      <w:marTop w:val="0"/>
                      <w:marBottom w:val="0"/>
                      <w:divBdr>
                        <w:top w:val="none" w:sz="0" w:space="0" w:color="auto"/>
                        <w:left w:val="none" w:sz="0" w:space="0" w:color="auto"/>
                        <w:bottom w:val="none" w:sz="0" w:space="0" w:color="auto"/>
                        <w:right w:val="none" w:sz="0" w:space="0" w:color="auto"/>
                      </w:divBdr>
                      <w:divsChild>
                        <w:div w:id="1496337814">
                          <w:marLeft w:val="0"/>
                          <w:marRight w:val="0"/>
                          <w:marTop w:val="0"/>
                          <w:marBottom w:val="0"/>
                          <w:divBdr>
                            <w:top w:val="none" w:sz="0" w:space="0" w:color="auto"/>
                            <w:left w:val="none" w:sz="0" w:space="0" w:color="auto"/>
                            <w:bottom w:val="none" w:sz="0" w:space="0" w:color="auto"/>
                            <w:right w:val="none" w:sz="0" w:space="0" w:color="auto"/>
                          </w:divBdr>
                          <w:divsChild>
                            <w:div w:id="1688412151">
                              <w:marLeft w:val="0"/>
                              <w:marRight w:val="0"/>
                              <w:marTop w:val="0"/>
                              <w:marBottom w:val="0"/>
                              <w:divBdr>
                                <w:top w:val="none" w:sz="0" w:space="0" w:color="auto"/>
                                <w:left w:val="none" w:sz="0" w:space="0" w:color="auto"/>
                                <w:bottom w:val="none" w:sz="0" w:space="0" w:color="auto"/>
                                <w:right w:val="none" w:sz="0" w:space="0" w:color="auto"/>
                              </w:divBdr>
                              <w:divsChild>
                                <w:div w:id="39475149">
                                  <w:marLeft w:val="0"/>
                                  <w:marRight w:val="0"/>
                                  <w:marTop w:val="0"/>
                                  <w:marBottom w:val="0"/>
                                  <w:divBdr>
                                    <w:top w:val="none" w:sz="0" w:space="0" w:color="auto"/>
                                    <w:left w:val="none" w:sz="0" w:space="0" w:color="auto"/>
                                    <w:bottom w:val="none" w:sz="0" w:space="0" w:color="auto"/>
                                    <w:right w:val="none" w:sz="0" w:space="0" w:color="auto"/>
                                  </w:divBdr>
                                  <w:divsChild>
                                    <w:div w:id="1408574793">
                                      <w:marLeft w:val="60"/>
                                      <w:marRight w:val="0"/>
                                      <w:marTop w:val="0"/>
                                      <w:marBottom w:val="0"/>
                                      <w:divBdr>
                                        <w:top w:val="none" w:sz="0" w:space="0" w:color="auto"/>
                                        <w:left w:val="none" w:sz="0" w:space="0" w:color="auto"/>
                                        <w:bottom w:val="none" w:sz="0" w:space="0" w:color="auto"/>
                                        <w:right w:val="none" w:sz="0" w:space="0" w:color="auto"/>
                                      </w:divBdr>
                                      <w:divsChild>
                                        <w:div w:id="1182277139">
                                          <w:marLeft w:val="0"/>
                                          <w:marRight w:val="0"/>
                                          <w:marTop w:val="0"/>
                                          <w:marBottom w:val="0"/>
                                          <w:divBdr>
                                            <w:top w:val="none" w:sz="0" w:space="0" w:color="auto"/>
                                            <w:left w:val="none" w:sz="0" w:space="0" w:color="auto"/>
                                            <w:bottom w:val="none" w:sz="0" w:space="0" w:color="auto"/>
                                            <w:right w:val="none" w:sz="0" w:space="0" w:color="auto"/>
                                          </w:divBdr>
                                          <w:divsChild>
                                            <w:div w:id="849417052">
                                              <w:marLeft w:val="0"/>
                                              <w:marRight w:val="0"/>
                                              <w:marTop w:val="0"/>
                                              <w:marBottom w:val="120"/>
                                              <w:divBdr>
                                                <w:top w:val="single" w:sz="6" w:space="0" w:color="F5F5F5"/>
                                                <w:left w:val="single" w:sz="6" w:space="0" w:color="F5F5F5"/>
                                                <w:bottom w:val="single" w:sz="6" w:space="0" w:color="F5F5F5"/>
                                                <w:right w:val="single" w:sz="6" w:space="0" w:color="F5F5F5"/>
                                              </w:divBdr>
                                              <w:divsChild>
                                                <w:div w:id="337008080">
                                                  <w:marLeft w:val="0"/>
                                                  <w:marRight w:val="0"/>
                                                  <w:marTop w:val="0"/>
                                                  <w:marBottom w:val="0"/>
                                                  <w:divBdr>
                                                    <w:top w:val="none" w:sz="0" w:space="0" w:color="auto"/>
                                                    <w:left w:val="none" w:sz="0" w:space="0" w:color="auto"/>
                                                    <w:bottom w:val="none" w:sz="0" w:space="0" w:color="auto"/>
                                                    <w:right w:val="none" w:sz="0" w:space="0" w:color="auto"/>
                                                  </w:divBdr>
                                                  <w:divsChild>
                                                    <w:div w:id="7629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5722130">
                                  <w:marLeft w:val="0"/>
                                  <w:marRight w:val="0"/>
                                  <w:marTop w:val="0"/>
                                  <w:marBottom w:val="0"/>
                                  <w:divBdr>
                                    <w:top w:val="none" w:sz="0" w:space="0" w:color="auto"/>
                                    <w:left w:val="none" w:sz="0" w:space="0" w:color="auto"/>
                                    <w:bottom w:val="none" w:sz="0" w:space="0" w:color="auto"/>
                                    <w:right w:val="none" w:sz="0" w:space="0" w:color="auto"/>
                                  </w:divBdr>
                                  <w:divsChild>
                                    <w:div w:id="2102677930">
                                      <w:marLeft w:val="0"/>
                                      <w:marRight w:val="60"/>
                                      <w:marTop w:val="0"/>
                                      <w:marBottom w:val="0"/>
                                      <w:divBdr>
                                        <w:top w:val="none" w:sz="0" w:space="0" w:color="auto"/>
                                        <w:left w:val="none" w:sz="0" w:space="0" w:color="auto"/>
                                        <w:bottom w:val="none" w:sz="0" w:space="0" w:color="auto"/>
                                        <w:right w:val="none" w:sz="0" w:space="0" w:color="auto"/>
                                      </w:divBdr>
                                      <w:divsChild>
                                        <w:div w:id="1509370321">
                                          <w:marLeft w:val="0"/>
                                          <w:marRight w:val="0"/>
                                          <w:marTop w:val="0"/>
                                          <w:marBottom w:val="0"/>
                                          <w:divBdr>
                                            <w:top w:val="none" w:sz="0" w:space="0" w:color="auto"/>
                                            <w:left w:val="none" w:sz="0" w:space="0" w:color="auto"/>
                                            <w:bottom w:val="none" w:sz="0" w:space="0" w:color="auto"/>
                                            <w:right w:val="none" w:sz="0" w:space="0" w:color="auto"/>
                                          </w:divBdr>
                                        </w:div>
                                        <w:div w:id="1758359426">
                                          <w:marLeft w:val="0"/>
                                          <w:marRight w:val="0"/>
                                          <w:marTop w:val="180"/>
                                          <w:marBottom w:val="0"/>
                                          <w:divBdr>
                                            <w:top w:val="none" w:sz="0" w:space="0" w:color="auto"/>
                                            <w:left w:val="none" w:sz="0" w:space="0" w:color="auto"/>
                                            <w:bottom w:val="none" w:sz="0" w:space="0" w:color="auto"/>
                                            <w:right w:val="none" w:sz="0" w:space="0" w:color="auto"/>
                                          </w:divBdr>
                                        </w:div>
                                        <w:div w:id="1990280503">
                                          <w:marLeft w:val="0"/>
                                          <w:marRight w:val="0"/>
                                          <w:marTop w:val="0"/>
                                          <w:marBottom w:val="0"/>
                                          <w:divBdr>
                                            <w:top w:val="single" w:sz="6" w:space="12" w:color="999999"/>
                                            <w:left w:val="single" w:sz="6" w:space="12" w:color="999999"/>
                                            <w:bottom w:val="single" w:sz="6" w:space="12" w:color="999999"/>
                                            <w:right w:val="single" w:sz="6" w:space="12" w:color="999999"/>
                                          </w:divBdr>
                                          <w:divsChild>
                                            <w:div w:id="141879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7737445">
      <w:bodyDiv w:val="1"/>
      <w:marLeft w:val="0"/>
      <w:marRight w:val="0"/>
      <w:marTop w:val="0"/>
      <w:marBottom w:val="0"/>
      <w:divBdr>
        <w:top w:val="none" w:sz="0" w:space="0" w:color="auto"/>
        <w:left w:val="none" w:sz="0" w:space="0" w:color="auto"/>
        <w:bottom w:val="none" w:sz="0" w:space="0" w:color="auto"/>
        <w:right w:val="none" w:sz="0" w:space="0" w:color="auto"/>
      </w:divBdr>
    </w:div>
    <w:div w:id="1562715557">
      <w:bodyDiv w:val="1"/>
      <w:marLeft w:val="0"/>
      <w:marRight w:val="0"/>
      <w:marTop w:val="0"/>
      <w:marBottom w:val="0"/>
      <w:divBdr>
        <w:top w:val="none" w:sz="0" w:space="0" w:color="auto"/>
        <w:left w:val="none" w:sz="0" w:space="0" w:color="auto"/>
        <w:bottom w:val="none" w:sz="0" w:space="0" w:color="auto"/>
        <w:right w:val="none" w:sz="0" w:space="0" w:color="auto"/>
      </w:divBdr>
    </w:div>
    <w:div w:id="1613898579">
      <w:bodyDiv w:val="1"/>
      <w:marLeft w:val="0"/>
      <w:marRight w:val="0"/>
      <w:marTop w:val="0"/>
      <w:marBottom w:val="0"/>
      <w:divBdr>
        <w:top w:val="none" w:sz="0" w:space="0" w:color="auto"/>
        <w:left w:val="none" w:sz="0" w:space="0" w:color="auto"/>
        <w:bottom w:val="none" w:sz="0" w:space="0" w:color="auto"/>
        <w:right w:val="none" w:sz="0" w:space="0" w:color="auto"/>
      </w:divBdr>
    </w:div>
    <w:div w:id="1766266993">
      <w:bodyDiv w:val="1"/>
      <w:marLeft w:val="0"/>
      <w:marRight w:val="0"/>
      <w:marTop w:val="0"/>
      <w:marBottom w:val="0"/>
      <w:divBdr>
        <w:top w:val="none" w:sz="0" w:space="0" w:color="auto"/>
        <w:left w:val="none" w:sz="0" w:space="0" w:color="auto"/>
        <w:bottom w:val="none" w:sz="0" w:space="0" w:color="auto"/>
        <w:right w:val="none" w:sz="0" w:space="0" w:color="auto"/>
      </w:divBdr>
    </w:div>
    <w:div w:id="1782531286">
      <w:bodyDiv w:val="1"/>
      <w:marLeft w:val="0"/>
      <w:marRight w:val="0"/>
      <w:marTop w:val="0"/>
      <w:marBottom w:val="0"/>
      <w:divBdr>
        <w:top w:val="none" w:sz="0" w:space="0" w:color="auto"/>
        <w:left w:val="none" w:sz="0" w:space="0" w:color="auto"/>
        <w:bottom w:val="none" w:sz="0" w:space="0" w:color="auto"/>
        <w:right w:val="none" w:sz="0" w:space="0" w:color="auto"/>
      </w:divBdr>
    </w:div>
    <w:div w:id="1885017385">
      <w:bodyDiv w:val="1"/>
      <w:marLeft w:val="0"/>
      <w:marRight w:val="0"/>
      <w:marTop w:val="0"/>
      <w:marBottom w:val="0"/>
      <w:divBdr>
        <w:top w:val="none" w:sz="0" w:space="0" w:color="auto"/>
        <w:left w:val="none" w:sz="0" w:space="0" w:color="auto"/>
        <w:bottom w:val="none" w:sz="0" w:space="0" w:color="auto"/>
        <w:right w:val="none" w:sz="0" w:space="0" w:color="auto"/>
      </w:divBdr>
    </w:div>
    <w:div w:id="2026863892">
      <w:bodyDiv w:val="1"/>
      <w:marLeft w:val="0"/>
      <w:marRight w:val="0"/>
      <w:marTop w:val="0"/>
      <w:marBottom w:val="0"/>
      <w:divBdr>
        <w:top w:val="none" w:sz="0" w:space="0" w:color="auto"/>
        <w:left w:val="none" w:sz="0" w:space="0" w:color="auto"/>
        <w:bottom w:val="none" w:sz="0" w:space="0" w:color="auto"/>
        <w:right w:val="none" w:sz="0" w:space="0" w:color="auto"/>
      </w:divBdr>
    </w:div>
    <w:div w:id="2066953770">
      <w:bodyDiv w:val="1"/>
      <w:marLeft w:val="0"/>
      <w:marRight w:val="0"/>
      <w:marTop w:val="0"/>
      <w:marBottom w:val="0"/>
      <w:divBdr>
        <w:top w:val="none" w:sz="0" w:space="0" w:color="auto"/>
        <w:left w:val="none" w:sz="0" w:space="0" w:color="auto"/>
        <w:bottom w:val="none" w:sz="0" w:space="0" w:color="auto"/>
        <w:right w:val="none" w:sz="0" w:space="0" w:color="auto"/>
      </w:divBdr>
    </w:div>
    <w:div w:id="2072996401">
      <w:bodyDiv w:val="1"/>
      <w:marLeft w:val="0"/>
      <w:marRight w:val="0"/>
      <w:marTop w:val="0"/>
      <w:marBottom w:val="0"/>
      <w:divBdr>
        <w:top w:val="none" w:sz="0" w:space="0" w:color="auto"/>
        <w:left w:val="none" w:sz="0" w:space="0" w:color="auto"/>
        <w:bottom w:val="none" w:sz="0" w:space="0" w:color="auto"/>
        <w:right w:val="none" w:sz="0" w:space="0" w:color="auto"/>
      </w:divBdr>
    </w:div>
    <w:div w:id="2085835964">
      <w:bodyDiv w:val="1"/>
      <w:marLeft w:val="0"/>
      <w:marRight w:val="0"/>
      <w:marTop w:val="0"/>
      <w:marBottom w:val="0"/>
      <w:divBdr>
        <w:top w:val="none" w:sz="0" w:space="0" w:color="auto"/>
        <w:left w:val="none" w:sz="0" w:space="0" w:color="auto"/>
        <w:bottom w:val="none" w:sz="0" w:space="0" w:color="auto"/>
        <w:right w:val="none" w:sz="0" w:space="0" w:color="auto"/>
      </w:divBdr>
    </w:div>
    <w:div w:id="211551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C41667-FFE9-4944-8B2A-3BDC9F49A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140</Pages>
  <Words>30908</Words>
  <Characters>234370</Characters>
  <Application>Microsoft Office Word</Application>
  <DocSecurity>0</DocSecurity>
  <Lines>1953</Lines>
  <Paragraphs>529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 на выполнение работ по техническому обслуживанию, проведению аварийно-восстановительных и ремонтно-восстановительных работ на оборудовании объектов связи и инженерных систем узлов связи (КСЭ) / CONTRACT № on implementation of maintenance works,</vt:lpstr>
      <vt:lpstr>ДОГОВОР № на выполнение работ по техническому обслуживанию, проведению аварийно-восстановительных и ремонтно-восстановительных работ на оборудовании объектов связи и инженерных систем узлов связи (КСЭ) / CONTRACT № on implementation of maintenance works,</vt:lpstr>
    </vt:vector>
  </TitlesOfParts>
  <Company>Huawei Technologies Co.,Ltd.</Company>
  <LinksUpToDate>false</LinksUpToDate>
  <CharactersWithSpaces>264749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на выполнение работ по техническому обслуживанию, проведению аварийно-восстановительных и ремонтно-восстановительных работ на оборудовании объектов связи и инженерных систем узлов связи (КСЭ) / CONTRACT № on implementation of maintenance works,</dc:title>
  <dc:creator>K00755684</dc:creator>
  <cp:lastModifiedBy>Данилова Татьяна Владимировна</cp:lastModifiedBy>
  <cp:revision>3</cp:revision>
  <cp:lastPrinted>2018-01-30T10:58:00Z</cp:lastPrinted>
  <dcterms:created xsi:type="dcterms:W3CDTF">2018-01-30T11:10:00Z</dcterms:created>
  <dcterms:modified xsi:type="dcterms:W3CDTF">2018-01-30T11:27:00Z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(2)qGeSn0U/bcBjQ9DiPgak3obWrnkoWXCx+d3yo3WY2gs+NetPeiU6SH75VCUYZndagJXTHVV/_x000d_ M0rbpcIFiPqv/trj1TQVeVQuJxbGZ6hWEFMWmYsYs3OgJwWJ+aPuTmFM2lFUrXEuraYlUUY1_x000d_ 3mgXQOQVDo5lU2LoMOG2qNDZU7AZM2v6QzAgYmsrzwZTeb/J0hyDSBFp0pb6hTGp1kORUB0F_x000d_ 64la7mgrVbjKmTCuTZ</vt:lpwstr>
  </property>
  <property fmtid="{D5CDD505-2E9C-101B-9397-08002B2CF9AE}" pid="3" name="_ms_pID_7253431">
    <vt:lpwstr>s=</vt:lpwstr>
  </property>
  <property fmtid="{D5CDD505-2E9C-101B-9397-08002B2CF9AE}" pid="4" name="_new_ms_pID_72543">
    <vt:lpwstr>(4)UMSjOC+TN1dhCBhXLIW9jRQe9NlsvM9C5sttAbHZ5BSARlkNcIkujp5KxtVyrJ4OybUaw34f
0Wg67LUmpZ0Z5OckTNXCnfHIfDsJYJG8i1lroNpv1jD5VueTvarRyl8NinxrrQecuWmd7db/
/P8ILWSko47klQAOtcGIbyVPNvlPAQVoGApVxXc0HQMaZcctEbh8bzOiYNz8ODurU4B9BLDr
DTjXjdPdn9oBQzC68W</vt:lpwstr>
  </property>
  <property fmtid="{D5CDD505-2E9C-101B-9397-08002B2CF9AE}" pid="5" name="_new_ms_pID_725431">
    <vt:lpwstr>c1LiialatttjNwXXq+qnvnveyyPt4BYYDvgmR8yHQnett7s3oVOcW0
qmfIe7mbJlhVhL0NtZf8m3RoIdJ8HTNZx7CMxhhQ0GU5fsbLpRQTuEtn8lC3pGFkSqL9ZIvP
MmIyZ9MKs0eMzGiOFYtov+1UFJjHBZxcEqg1dhmg9yXaue5MduGZ6Cfsh/dkfwYDA96geIUd
2yyJ0axq/2h7u48gMsGLK5YKXGbvWeiCXJIj</vt:lpwstr>
  </property>
  <property fmtid="{D5CDD505-2E9C-101B-9397-08002B2CF9AE}" pid="6" name="_new_ms_pID_725432">
    <vt:lpwstr>0c7KOEJDpuzT3XOlDkZ3Sqpwz1kJv2hAtDKU
rW1JcduIx1RWMXXqaCTEG7m0Bw+OETaTNje289/SG3Dk+w+a3pgppwDHPRpDffKjVgq1eTbF
7LXFKWLNbIKr061/C6qPC2yqkM4JA1IwQfkxIQO567xzR7ZV7pfZbiWUBSGOUVuOLjsP7g7n
VShZF6w3f6Nz/f4SQFansFqeS9mY4CoBR5HevNESrcTrsgLvRadJYk</vt:lpwstr>
  </property>
  <property fmtid="{D5CDD505-2E9C-101B-9397-08002B2CF9AE}" pid="7" name="_new_ms_pID_72543_00">
    <vt:lpwstr>_new_ms_pID_72543</vt:lpwstr>
  </property>
  <property fmtid="{D5CDD505-2E9C-101B-9397-08002B2CF9AE}" pid="8" name="_new_ms_pID_725431_00">
    <vt:lpwstr>_new_ms_pID_725431</vt:lpwstr>
  </property>
  <property fmtid="{D5CDD505-2E9C-101B-9397-08002B2CF9AE}" pid="9" name="_new_ms_pID_725432_00">
    <vt:lpwstr>_new_ms_pID_725432</vt:lpwstr>
  </property>
  <property fmtid="{D5CDD505-2E9C-101B-9397-08002B2CF9AE}" pid="10" name="_new_ms_pID_725433">
    <vt:lpwstr>vSdb0GyDHUBCj5uPL4
GF6DXA==</vt:lpwstr>
  </property>
  <property fmtid="{D5CDD505-2E9C-101B-9397-08002B2CF9AE}" pid="11" name="_2015_ms_pID_725343">
    <vt:lpwstr>(3)8sam7tmiskzEvz6wRgwx6avQyVXt13eyQWrPdgo29Q2Al4FktYl+OEXM5KJTaoc6jQ4IUd+P
ytM65/90+9OwRcCeItr8/kaMtaqJ3pTVbVOYSpdTVFyMql6v5MAyD9DXGtEzCy1Fc/QGmHvq
PxHwdTZZiSbJfqOzQzmwe8fYeKlolJD6O/HqG+vAnULeDPrb4DSeziSO7D/M7fDfi3kslUEZ
zwLUaudQHnVksW+bfg</vt:lpwstr>
  </property>
  <property fmtid="{D5CDD505-2E9C-101B-9397-08002B2CF9AE}" pid="12" name="_2015_ms_pID_7253431">
    <vt:lpwstr>YIr4dnbWzxDF3zupv0p5GU5eyUjf3+rf2cX+qz1eDIJyn6kqW61Bl9
+vQSdNeYEtvmeHFwXfbbnzwTcy1WA9YEeNvyBtosa3o84sg/sNF5qFPkEtuZVBw6gFEidPt8
zZRPhU9WHcqxFLofHTBBhim16e+zhBolSLcxZwTYGkPDE6PvtDz5moXPPSPtd/HhmFdzkwaM
YCwEZUTvIFH+lLEsaKHtjjJlDM+nP2rGMnwm</vt:lpwstr>
  </property>
  <property fmtid="{D5CDD505-2E9C-101B-9397-08002B2CF9AE}" pid="13" name="_2015_ms_pID_7253432">
    <vt:lpwstr>ZSdqWJuxurBqLGHgl1aVO4n01l8F8GOqTjvB
a8hpQK6IOso6+NsFpJc/g5puBkJRTA==</vt:lpwstr>
  </property>
  <property fmtid="{D5CDD505-2E9C-101B-9397-08002B2CF9AE}" pid="14" name="_readonly">
    <vt:lpwstr/>
  </property>
  <property fmtid="{D5CDD505-2E9C-101B-9397-08002B2CF9AE}" pid="15" name="_change">
    <vt:lpwstr/>
  </property>
  <property fmtid="{D5CDD505-2E9C-101B-9397-08002B2CF9AE}" pid="16" name="_full-control">
    <vt:lpwstr/>
  </property>
  <property fmtid="{D5CDD505-2E9C-101B-9397-08002B2CF9AE}" pid="17" name="sflag">
    <vt:lpwstr>1497734940</vt:lpwstr>
  </property>
</Properties>
</file>